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2347596" w14:textId="1F150E25" w:rsidR="003B052F" w:rsidRPr="006E62D4" w:rsidRDefault="0071634D" w:rsidP="006E62D4">
      <w:pPr>
        <w:autoSpaceDE w:val="0"/>
        <w:spacing w:after="0" w:line="240" w:lineRule="auto"/>
        <w:jc w:val="right"/>
        <w:rPr>
          <w:rFonts w:ascii="Times New Roman" w:hAnsi="Times New Roman" w:cs="Times New Roman"/>
          <w:b/>
          <w:bCs/>
          <w:sz w:val="24"/>
        </w:rPr>
      </w:pPr>
      <w:r>
        <w:rPr>
          <w:rFonts w:ascii="Times New Roman" w:hAnsi="Times New Roman" w:cs="Times New Roman"/>
          <w:b/>
          <w:bCs/>
          <w:sz w:val="24"/>
        </w:rPr>
        <w:t xml:space="preserve"> </w:t>
      </w:r>
    </w:p>
    <w:p w14:paraId="243783BA" w14:textId="77777777" w:rsidR="003B052F" w:rsidRDefault="003B052F">
      <w:pPr>
        <w:autoSpaceDE w:val="0"/>
        <w:spacing w:after="0" w:line="240" w:lineRule="auto"/>
        <w:rPr>
          <w:rFonts w:ascii="Times New Roman" w:hAnsi="Times New Roman" w:cs="Times New Roman"/>
          <w:b/>
          <w:bCs/>
          <w:sz w:val="24"/>
          <w:szCs w:val="20"/>
        </w:rPr>
      </w:pPr>
    </w:p>
    <w:p w14:paraId="2B651CFC" w14:textId="13C79DE9" w:rsidR="007C491A" w:rsidRPr="0084774E" w:rsidRDefault="00D45DAD">
      <w:pPr>
        <w:autoSpaceDE w:val="0"/>
        <w:spacing w:after="0" w:line="240" w:lineRule="auto"/>
        <w:rPr>
          <w:rFonts w:ascii="Times New Roman" w:hAnsi="Times New Roman" w:cs="Times New Roman"/>
          <w:b/>
          <w:bCs/>
          <w:sz w:val="24"/>
          <w:szCs w:val="20"/>
        </w:rPr>
      </w:pPr>
      <w:r w:rsidRPr="00E03F41">
        <w:rPr>
          <w:rFonts w:ascii="Times New Roman" w:hAnsi="Times New Roman" w:cs="Times New Roman"/>
          <w:b/>
          <w:bCs/>
          <w:sz w:val="24"/>
          <w:szCs w:val="20"/>
        </w:rPr>
        <w:t>OAG.271.</w:t>
      </w:r>
      <w:r w:rsidR="00F94D0C">
        <w:rPr>
          <w:rFonts w:ascii="Times New Roman" w:hAnsi="Times New Roman" w:cs="Times New Roman"/>
          <w:b/>
          <w:bCs/>
          <w:sz w:val="24"/>
          <w:szCs w:val="20"/>
        </w:rPr>
        <w:t>11</w:t>
      </w:r>
      <w:r w:rsidR="00B41C71" w:rsidRPr="00E03F41">
        <w:rPr>
          <w:rFonts w:ascii="Times New Roman" w:hAnsi="Times New Roman" w:cs="Times New Roman"/>
          <w:b/>
          <w:bCs/>
          <w:sz w:val="24"/>
          <w:szCs w:val="20"/>
        </w:rPr>
        <w:t>.20</w:t>
      </w:r>
      <w:r w:rsidR="00BD23EF" w:rsidRPr="00E03F41">
        <w:rPr>
          <w:rFonts w:ascii="Times New Roman" w:hAnsi="Times New Roman" w:cs="Times New Roman"/>
          <w:b/>
          <w:bCs/>
          <w:sz w:val="24"/>
          <w:szCs w:val="20"/>
        </w:rPr>
        <w:t>2</w:t>
      </w:r>
      <w:r w:rsidR="006E62D4">
        <w:rPr>
          <w:rFonts w:ascii="Times New Roman" w:hAnsi="Times New Roman" w:cs="Times New Roman"/>
          <w:b/>
          <w:bCs/>
          <w:sz w:val="24"/>
          <w:szCs w:val="20"/>
        </w:rPr>
        <w:t>5</w:t>
      </w:r>
      <w:r w:rsidR="00B41C71" w:rsidRPr="00E03F41">
        <w:rPr>
          <w:rFonts w:ascii="Times New Roman" w:hAnsi="Times New Roman" w:cs="Times New Roman"/>
          <w:b/>
          <w:bCs/>
          <w:sz w:val="24"/>
          <w:szCs w:val="20"/>
        </w:rPr>
        <w:t>.JL</w:t>
      </w:r>
    </w:p>
    <w:p w14:paraId="1A2AE6FF" w14:textId="77777777" w:rsidR="007C491A" w:rsidRPr="00E03F41" w:rsidRDefault="007C491A" w:rsidP="001F1BD3">
      <w:pPr>
        <w:autoSpaceDE w:val="0"/>
        <w:spacing w:after="0" w:line="240" w:lineRule="auto"/>
        <w:rPr>
          <w:rFonts w:ascii="Times New Roman" w:hAnsi="Times New Roman" w:cs="Times New Roman"/>
          <w:b/>
          <w:bCs/>
          <w:sz w:val="32"/>
          <w:szCs w:val="32"/>
        </w:rPr>
      </w:pPr>
    </w:p>
    <w:p w14:paraId="78E2DEA1" w14:textId="77777777" w:rsidR="00430AE9" w:rsidRDefault="00430AE9">
      <w:pPr>
        <w:autoSpaceDE w:val="0"/>
        <w:spacing w:after="0" w:line="240" w:lineRule="auto"/>
        <w:jc w:val="center"/>
        <w:rPr>
          <w:rFonts w:ascii="Times New Roman" w:hAnsi="Times New Roman" w:cs="Times New Roman"/>
          <w:b/>
          <w:bCs/>
          <w:sz w:val="32"/>
          <w:szCs w:val="32"/>
        </w:rPr>
      </w:pPr>
    </w:p>
    <w:p w14:paraId="04DD40E1" w14:textId="77777777" w:rsidR="00430AE9" w:rsidRDefault="00430AE9">
      <w:pPr>
        <w:autoSpaceDE w:val="0"/>
        <w:spacing w:after="0" w:line="240" w:lineRule="auto"/>
        <w:jc w:val="center"/>
        <w:rPr>
          <w:rFonts w:ascii="Times New Roman" w:hAnsi="Times New Roman" w:cs="Times New Roman"/>
          <w:b/>
          <w:bCs/>
          <w:sz w:val="32"/>
          <w:szCs w:val="32"/>
        </w:rPr>
      </w:pPr>
    </w:p>
    <w:p w14:paraId="67812135" w14:textId="77777777" w:rsidR="006E62D4" w:rsidRDefault="006E62D4">
      <w:pPr>
        <w:autoSpaceDE w:val="0"/>
        <w:spacing w:after="0" w:line="240" w:lineRule="auto"/>
        <w:jc w:val="center"/>
        <w:rPr>
          <w:rFonts w:ascii="Times New Roman" w:hAnsi="Times New Roman" w:cs="Times New Roman"/>
          <w:b/>
          <w:bCs/>
          <w:sz w:val="32"/>
          <w:szCs w:val="32"/>
        </w:rPr>
      </w:pPr>
    </w:p>
    <w:p w14:paraId="46009305" w14:textId="77777777" w:rsidR="006E62D4" w:rsidRDefault="006E62D4">
      <w:pPr>
        <w:autoSpaceDE w:val="0"/>
        <w:spacing w:after="0" w:line="240" w:lineRule="auto"/>
        <w:jc w:val="center"/>
        <w:rPr>
          <w:rFonts w:ascii="Times New Roman" w:hAnsi="Times New Roman" w:cs="Times New Roman"/>
          <w:b/>
          <w:bCs/>
          <w:sz w:val="32"/>
          <w:szCs w:val="32"/>
        </w:rPr>
      </w:pPr>
    </w:p>
    <w:p w14:paraId="1017DE02" w14:textId="77777777" w:rsidR="00430AE9" w:rsidRDefault="00430AE9">
      <w:pPr>
        <w:autoSpaceDE w:val="0"/>
        <w:spacing w:after="0" w:line="240" w:lineRule="auto"/>
        <w:jc w:val="center"/>
        <w:rPr>
          <w:rFonts w:ascii="Times New Roman" w:hAnsi="Times New Roman" w:cs="Times New Roman"/>
          <w:b/>
          <w:bCs/>
          <w:sz w:val="32"/>
          <w:szCs w:val="32"/>
        </w:rPr>
      </w:pPr>
    </w:p>
    <w:p w14:paraId="7AEC8AD7" w14:textId="75BA889D" w:rsidR="007C491A" w:rsidRPr="00E03F41" w:rsidRDefault="008F57B8">
      <w:pPr>
        <w:autoSpaceDE w:val="0"/>
        <w:spacing w:after="0" w:line="240" w:lineRule="auto"/>
        <w:jc w:val="center"/>
        <w:rPr>
          <w:rFonts w:ascii="Times New Roman" w:hAnsi="Times New Roman" w:cs="Times New Roman"/>
          <w:b/>
          <w:bCs/>
          <w:sz w:val="24"/>
          <w:szCs w:val="24"/>
        </w:rPr>
      </w:pPr>
      <w:r w:rsidRPr="00E03F41">
        <w:rPr>
          <w:rFonts w:ascii="Times New Roman" w:hAnsi="Times New Roman" w:cs="Times New Roman"/>
          <w:b/>
          <w:bCs/>
          <w:sz w:val="32"/>
          <w:szCs w:val="32"/>
        </w:rPr>
        <w:t>SPECYFIKACJA WARUNKÓW</w:t>
      </w:r>
      <w:r w:rsidR="00B41C71" w:rsidRPr="00E03F41">
        <w:rPr>
          <w:rFonts w:ascii="Times New Roman" w:hAnsi="Times New Roman" w:cs="Times New Roman"/>
          <w:b/>
          <w:bCs/>
          <w:sz w:val="32"/>
          <w:szCs w:val="32"/>
        </w:rPr>
        <w:t xml:space="preserve"> ZAMÓWIENIA</w:t>
      </w:r>
    </w:p>
    <w:p w14:paraId="5F9761E0" w14:textId="77777777" w:rsidR="007C491A" w:rsidRPr="00E03F41" w:rsidRDefault="007C491A">
      <w:pPr>
        <w:autoSpaceDE w:val="0"/>
        <w:spacing w:after="0" w:line="240" w:lineRule="auto"/>
        <w:jc w:val="center"/>
        <w:rPr>
          <w:rFonts w:ascii="Times New Roman" w:hAnsi="Times New Roman" w:cs="Times New Roman"/>
          <w:b/>
          <w:bCs/>
          <w:sz w:val="24"/>
          <w:szCs w:val="24"/>
        </w:rPr>
      </w:pPr>
    </w:p>
    <w:p w14:paraId="4D92AD4F" w14:textId="77777777" w:rsidR="007C491A" w:rsidRDefault="00B41C71">
      <w:pPr>
        <w:autoSpaceDE w:val="0"/>
        <w:spacing w:after="0" w:line="240" w:lineRule="auto"/>
        <w:jc w:val="center"/>
        <w:rPr>
          <w:rFonts w:ascii="Times New Roman" w:hAnsi="Times New Roman" w:cs="Times New Roman"/>
          <w:b/>
          <w:bCs/>
          <w:sz w:val="24"/>
          <w:szCs w:val="24"/>
        </w:rPr>
      </w:pPr>
      <w:r w:rsidRPr="00E03F41">
        <w:rPr>
          <w:rFonts w:ascii="Times New Roman" w:hAnsi="Times New Roman" w:cs="Times New Roman"/>
          <w:b/>
          <w:bCs/>
          <w:sz w:val="24"/>
          <w:szCs w:val="24"/>
        </w:rPr>
        <w:t>NA REALIZACJĘ ZAMÓWIENIA PUBLICZNEGO POD NAZWĄ</w:t>
      </w:r>
    </w:p>
    <w:p w14:paraId="408229C9" w14:textId="77777777" w:rsidR="00430AE9" w:rsidRPr="006E62D4" w:rsidRDefault="00430AE9">
      <w:pPr>
        <w:autoSpaceDE w:val="0"/>
        <w:spacing w:after="0" w:line="240" w:lineRule="auto"/>
        <w:jc w:val="center"/>
        <w:rPr>
          <w:rFonts w:ascii="Times New Roman" w:hAnsi="Times New Roman" w:cs="Times New Roman"/>
          <w:b/>
          <w:bCs/>
          <w:sz w:val="24"/>
          <w:szCs w:val="24"/>
        </w:rPr>
      </w:pPr>
    </w:p>
    <w:p w14:paraId="0F0F8EDD" w14:textId="77777777" w:rsidR="007C491A" w:rsidRPr="006E62D4" w:rsidRDefault="007C491A" w:rsidP="006E62D4">
      <w:pPr>
        <w:autoSpaceDE w:val="0"/>
        <w:spacing w:after="0" w:line="240" w:lineRule="auto"/>
        <w:rPr>
          <w:rFonts w:ascii="Times New Roman" w:hAnsi="Times New Roman" w:cs="Times New Roman"/>
          <w:b/>
          <w:bCs/>
          <w:color w:val="244061" w:themeColor="accent1" w:themeShade="80"/>
          <w:sz w:val="24"/>
          <w:szCs w:val="24"/>
        </w:rPr>
      </w:pPr>
    </w:p>
    <w:p w14:paraId="716176E4" w14:textId="27FA6806" w:rsidR="00086D88" w:rsidRPr="00F94D0C" w:rsidRDefault="00F94D0C" w:rsidP="00F94D0C">
      <w:pPr>
        <w:autoSpaceDE w:val="0"/>
        <w:spacing w:after="0" w:line="240" w:lineRule="auto"/>
        <w:jc w:val="center"/>
        <w:rPr>
          <w:rFonts w:ascii="Times New Roman" w:hAnsi="Times New Roman" w:cs="Times New Roman"/>
          <w:color w:val="auto"/>
          <w:sz w:val="28"/>
          <w:szCs w:val="28"/>
          <w:lang w:eastAsia="pl-PL"/>
        </w:rPr>
      </w:pPr>
      <w:r w:rsidRPr="00F94D0C">
        <w:rPr>
          <w:rFonts w:ascii="Times New Roman" w:hAnsi="Times New Roman" w:cs="Times New Roman"/>
          <w:b/>
          <w:bCs/>
          <w:color w:val="auto"/>
          <w:sz w:val="28"/>
          <w:szCs w:val="28"/>
        </w:rPr>
        <w:t xml:space="preserve">„Dostawa pojazdów </w:t>
      </w:r>
      <w:r w:rsidRPr="00F94D0C">
        <w:rPr>
          <w:rFonts w:ascii="Times New Roman" w:hAnsi="Times New Roman" w:cs="Times New Roman"/>
          <w:b/>
          <w:bCs/>
          <w:iCs/>
          <w:color w:val="auto"/>
          <w:sz w:val="28"/>
          <w:szCs w:val="28"/>
        </w:rPr>
        <w:t xml:space="preserve">oraz sprzętu </w:t>
      </w:r>
      <w:r>
        <w:rPr>
          <w:rFonts w:ascii="Times New Roman" w:hAnsi="Times New Roman" w:cs="Times New Roman"/>
          <w:b/>
          <w:bCs/>
          <w:iCs/>
          <w:color w:val="auto"/>
          <w:sz w:val="28"/>
          <w:szCs w:val="28"/>
        </w:rPr>
        <w:t xml:space="preserve">przeciwpożarowego </w:t>
      </w:r>
      <w:r w:rsidRPr="00F94D0C">
        <w:rPr>
          <w:rFonts w:ascii="Times New Roman" w:hAnsi="Times New Roman" w:cs="Times New Roman"/>
          <w:b/>
          <w:bCs/>
          <w:iCs/>
          <w:color w:val="auto"/>
          <w:sz w:val="28"/>
          <w:szCs w:val="28"/>
        </w:rPr>
        <w:t xml:space="preserve">dla jednostek </w:t>
      </w:r>
      <w:r>
        <w:rPr>
          <w:rFonts w:ascii="Times New Roman" w:hAnsi="Times New Roman" w:cs="Times New Roman"/>
          <w:b/>
          <w:bCs/>
          <w:iCs/>
          <w:color w:val="auto"/>
          <w:sz w:val="28"/>
          <w:szCs w:val="28"/>
        </w:rPr>
        <w:t xml:space="preserve">Ochotniczych Straży Pożarnych </w:t>
      </w:r>
      <w:r w:rsidRPr="00F94D0C">
        <w:rPr>
          <w:rFonts w:ascii="Times New Roman" w:hAnsi="Times New Roman" w:cs="Times New Roman"/>
          <w:b/>
          <w:bCs/>
          <w:iCs/>
          <w:color w:val="auto"/>
          <w:sz w:val="28"/>
          <w:szCs w:val="28"/>
        </w:rPr>
        <w:t xml:space="preserve">z </w:t>
      </w:r>
      <w:r>
        <w:rPr>
          <w:rFonts w:ascii="Times New Roman" w:hAnsi="Times New Roman" w:cs="Times New Roman"/>
          <w:b/>
          <w:bCs/>
          <w:iCs/>
          <w:color w:val="auto"/>
          <w:sz w:val="28"/>
          <w:szCs w:val="28"/>
        </w:rPr>
        <w:t xml:space="preserve">terenu </w:t>
      </w:r>
      <w:r w:rsidRPr="00F94D0C">
        <w:rPr>
          <w:rFonts w:ascii="Times New Roman" w:hAnsi="Times New Roman" w:cs="Times New Roman"/>
          <w:b/>
          <w:bCs/>
          <w:iCs/>
          <w:color w:val="auto"/>
          <w:sz w:val="28"/>
          <w:szCs w:val="28"/>
        </w:rPr>
        <w:t>Gminy Sztabin</w:t>
      </w:r>
      <w:r w:rsidR="006E62D4" w:rsidRPr="00F94D0C">
        <w:rPr>
          <w:rFonts w:ascii="Times New Roman" w:hAnsi="Times New Roman" w:cs="Times New Roman"/>
          <w:b/>
          <w:bCs/>
          <w:iCs/>
          <w:color w:val="auto"/>
          <w:sz w:val="28"/>
          <w:szCs w:val="28"/>
        </w:rPr>
        <w:t>”</w:t>
      </w:r>
    </w:p>
    <w:p w14:paraId="0F504CB8" w14:textId="77777777" w:rsidR="00426410" w:rsidRDefault="00426410">
      <w:pPr>
        <w:autoSpaceDE w:val="0"/>
        <w:spacing w:after="0" w:line="240" w:lineRule="auto"/>
        <w:jc w:val="center"/>
        <w:rPr>
          <w:rFonts w:ascii="Times New Roman" w:hAnsi="Times New Roman" w:cs="Times New Roman"/>
          <w:b/>
          <w:bCs/>
          <w:sz w:val="26"/>
          <w:szCs w:val="26"/>
          <w:lang w:eastAsia="pl-PL"/>
        </w:rPr>
      </w:pPr>
    </w:p>
    <w:p w14:paraId="0A974137" w14:textId="77777777" w:rsidR="006E62D4" w:rsidRDefault="006E62D4">
      <w:pPr>
        <w:autoSpaceDE w:val="0"/>
        <w:spacing w:after="0" w:line="240" w:lineRule="auto"/>
        <w:jc w:val="center"/>
        <w:rPr>
          <w:rFonts w:ascii="Times New Roman" w:hAnsi="Times New Roman" w:cs="Times New Roman"/>
          <w:b/>
          <w:bCs/>
          <w:sz w:val="26"/>
          <w:szCs w:val="26"/>
          <w:lang w:eastAsia="pl-PL"/>
        </w:rPr>
      </w:pPr>
    </w:p>
    <w:p w14:paraId="69A3EB22" w14:textId="77777777" w:rsidR="006E62D4" w:rsidRDefault="006E62D4">
      <w:pPr>
        <w:autoSpaceDE w:val="0"/>
        <w:spacing w:after="0" w:line="240" w:lineRule="auto"/>
        <w:jc w:val="center"/>
        <w:rPr>
          <w:rFonts w:ascii="Times New Roman" w:hAnsi="Times New Roman" w:cs="Times New Roman"/>
          <w:b/>
          <w:bCs/>
          <w:sz w:val="26"/>
          <w:szCs w:val="26"/>
          <w:lang w:eastAsia="pl-PL"/>
        </w:rPr>
      </w:pPr>
    </w:p>
    <w:p w14:paraId="68FEF0B5" w14:textId="77777777" w:rsidR="006E62D4" w:rsidRDefault="006E62D4">
      <w:pPr>
        <w:autoSpaceDE w:val="0"/>
        <w:spacing w:after="0" w:line="240" w:lineRule="auto"/>
        <w:jc w:val="center"/>
        <w:rPr>
          <w:rFonts w:ascii="Times New Roman" w:hAnsi="Times New Roman" w:cs="Times New Roman"/>
          <w:b/>
          <w:bCs/>
          <w:sz w:val="26"/>
          <w:szCs w:val="26"/>
          <w:lang w:eastAsia="pl-PL"/>
        </w:rPr>
      </w:pPr>
    </w:p>
    <w:p w14:paraId="5E8B4C6B" w14:textId="77777777" w:rsidR="006E62D4" w:rsidRDefault="006E62D4">
      <w:pPr>
        <w:autoSpaceDE w:val="0"/>
        <w:spacing w:after="0" w:line="240" w:lineRule="auto"/>
        <w:jc w:val="center"/>
        <w:rPr>
          <w:rFonts w:ascii="Times New Roman" w:hAnsi="Times New Roman" w:cs="Times New Roman"/>
          <w:b/>
          <w:bCs/>
          <w:sz w:val="26"/>
          <w:szCs w:val="26"/>
          <w:lang w:eastAsia="pl-PL"/>
        </w:rPr>
      </w:pPr>
    </w:p>
    <w:p w14:paraId="0A4FD862" w14:textId="77777777" w:rsidR="006E62D4" w:rsidRDefault="006E62D4" w:rsidP="00F94D0C">
      <w:pPr>
        <w:autoSpaceDE w:val="0"/>
        <w:spacing w:after="0" w:line="240" w:lineRule="auto"/>
        <w:rPr>
          <w:rFonts w:ascii="Times New Roman" w:hAnsi="Times New Roman" w:cs="Times New Roman"/>
          <w:b/>
          <w:bCs/>
          <w:sz w:val="26"/>
          <w:szCs w:val="26"/>
          <w:lang w:eastAsia="pl-PL"/>
        </w:rPr>
      </w:pPr>
    </w:p>
    <w:p w14:paraId="6935D98F" w14:textId="12ABBD66" w:rsidR="007C491A" w:rsidRPr="00F17F48" w:rsidRDefault="00970E22">
      <w:pPr>
        <w:autoSpaceDE w:val="0"/>
        <w:spacing w:after="0" w:line="240" w:lineRule="auto"/>
        <w:jc w:val="center"/>
        <w:rPr>
          <w:rFonts w:ascii="Times New Roman" w:hAnsi="Times New Roman" w:cs="Times New Roman"/>
          <w:b/>
          <w:bCs/>
          <w:sz w:val="26"/>
          <w:szCs w:val="26"/>
        </w:rPr>
      </w:pPr>
      <w:r w:rsidRPr="00F17F48">
        <w:rPr>
          <w:rFonts w:ascii="Times New Roman" w:hAnsi="Times New Roman" w:cs="Times New Roman"/>
          <w:b/>
          <w:bCs/>
          <w:sz w:val="26"/>
          <w:szCs w:val="26"/>
          <w:lang w:eastAsia="pl-PL"/>
        </w:rPr>
        <w:t xml:space="preserve">w postępowaniu o udzielenie zamówienia publicznego prowadzonego w trybie podstawowym bez </w:t>
      </w:r>
      <w:r w:rsidR="008F57B8" w:rsidRPr="00F17F48">
        <w:rPr>
          <w:rFonts w:ascii="Times New Roman" w:hAnsi="Times New Roman" w:cs="Times New Roman"/>
          <w:b/>
          <w:bCs/>
          <w:sz w:val="26"/>
          <w:szCs w:val="26"/>
          <w:lang w:eastAsia="pl-PL"/>
        </w:rPr>
        <w:t>negocjacji, o</w:t>
      </w:r>
      <w:r w:rsidRPr="00F17F48">
        <w:rPr>
          <w:rFonts w:ascii="Times New Roman" w:hAnsi="Times New Roman" w:cs="Times New Roman"/>
          <w:b/>
          <w:bCs/>
          <w:sz w:val="26"/>
          <w:szCs w:val="26"/>
          <w:lang w:eastAsia="pl-PL"/>
        </w:rPr>
        <w:t xml:space="preserve"> wartości zamówienia nieprzekraczającej progów unijnych, o jakich stanowi art. 3 ustawy z 11 września 2019 r. - Prawo zamówień </w:t>
      </w:r>
      <w:r w:rsidRPr="00FD57E0">
        <w:rPr>
          <w:rFonts w:ascii="Times New Roman" w:hAnsi="Times New Roman" w:cs="Times New Roman"/>
          <w:b/>
          <w:bCs/>
          <w:sz w:val="26"/>
          <w:szCs w:val="26"/>
          <w:lang w:eastAsia="pl-PL"/>
        </w:rPr>
        <w:t xml:space="preserve">publicznych </w:t>
      </w:r>
      <w:proofErr w:type="gramStart"/>
      <w:r w:rsidR="006E62D4">
        <w:rPr>
          <w:rFonts w:ascii="Times New Roman" w:hAnsi="Times New Roman" w:cs="Times New Roman"/>
          <w:b/>
          <w:bCs/>
          <w:sz w:val="26"/>
          <w:szCs w:val="26"/>
          <w:lang w:eastAsia="pl-PL"/>
        </w:rPr>
        <w:t xml:space="preserve">( </w:t>
      </w:r>
      <w:proofErr w:type="spellStart"/>
      <w:r w:rsidR="006E62D4" w:rsidRPr="00414E86">
        <w:rPr>
          <w:rFonts w:ascii="Times New Roman" w:hAnsi="Times New Roman" w:cs="Times New Roman"/>
          <w:b/>
          <w:bCs/>
          <w:sz w:val="26"/>
          <w:szCs w:val="26"/>
        </w:rPr>
        <w:t>t.j</w:t>
      </w:r>
      <w:proofErr w:type="spellEnd"/>
      <w:r w:rsidR="006E62D4" w:rsidRPr="00414E86">
        <w:rPr>
          <w:rFonts w:ascii="Times New Roman" w:hAnsi="Times New Roman" w:cs="Times New Roman"/>
          <w:b/>
          <w:bCs/>
          <w:sz w:val="26"/>
          <w:szCs w:val="26"/>
        </w:rPr>
        <w:t>.</w:t>
      </w:r>
      <w:proofErr w:type="gramEnd"/>
      <w:r w:rsidR="006E62D4" w:rsidRPr="00414E86">
        <w:rPr>
          <w:rFonts w:ascii="Times New Roman" w:hAnsi="Times New Roman" w:cs="Times New Roman"/>
          <w:b/>
          <w:bCs/>
          <w:sz w:val="26"/>
          <w:szCs w:val="26"/>
        </w:rPr>
        <w:t xml:space="preserve"> Dz.U. z 2024 r. poz. 1320</w:t>
      </w:r>
      <w:r w:rsidR="006E62D4">
        <w:rPr>
          <w:rFonts w:ascii="Times New Roman" w:hAnsi="Times New Roman" w:cs="Times New Roman"/>
          <w:b/>
          <w:bCs/>
          <w:sz w:val="26"/>
          <w:szCs w:val="26"/>
        </w:rPr>
        <w:t>)</w:t>
      </w:r>
    </w:p>
    <w:p w14:paraId="51E8301E" w14:textId="77777777" w:rsidR="007C491A" w:rsidRDefault="007C491A">
      <w:pPr>
        <w:autoSpaceDE w:val="0"/>
        <w:spacing w:after="0" w:line="240" w:lineRule="auto"/>
        <w:jc w:val="center"/>
        <w:rPr>
          <w:rFonts w:ascii="Tahoma-Bold" w:hAnsi="Tahoma-Bold" w:cs="Tahoma-Bold"/>
          <w:b/>
          <w:bCs/>
          <w:sz w:val="24"/>
          <w:szCs w:val="24"/>
        </w:rPr>
      </w:pPr>
    </w:p>
    <w:p w14:paraId="54998C31" w14:textId="4846AE24" w:rsidR="00840F35" w:rsidRPr="00426410" w:rsidRDefault="00840F35">
      <w:pPr>
        <w:autoSpaceDE w:val="0"/>
        <w:spacing w:after="0" w:line="240" w:lineRule="auto"/>
        <w:jc w:val="center"/>
        <w:rPr>
          <w:rFonts w:ascii="Tahoma-Bold" w:hAnsi="Tahoma-Bold" w:cs="Tahoma-Bold"/>
          <w:b/>
          <w:bCs/>
          <w:sz w:val="28"/>
          <w:szCs w:val="28"/>
        </w:rPr>
      </w:pPr>
      <w:r w:rsidRPr="00426410">
        <w:rPr>
          <w:rFonts w:ascii="Tahoma-Bold" w:hAnsi="Tahoma-Bold" w:cs="Tahoma-Bold"/>
          <w:b/>
          <w:bCs/>
          <w:sz w:val="28"/>
          <w:szCs w:val="28"/>
        </w:rPr>
        <w:t>rodzaj zamówienia: DOSTAWY</w:t>
      </w:r>
    </w:p>
    <w:p w14:paraId="538AE1B0" w14:textId="77777777" w:rsidR="007C491A" w:rsidRPr="00E03F41" w:rsidRDefault="007C491A">
      <w:pPr>
        <w:autoSpaceDE w:val="0"/>
        <w:spacing w:after="0" w:line="240" w:lineRule="auto"/>
        <w:jc w:val="center"/>
        <w:rPr>
          <w:rFonts w:ascii="Tahoma-Bold" w:hAnsi="Tahoma-Bold" w:cs="Tahoma-Bold"/>
          <w:b/>
          <w:bCs/>
          <w:sz w:val="24"/>
          <w:szCs w:val="24"/>
        </w:rPr>
      </w:pPr>
    </w:p>
    <w:p w14:paraId="74A82813" w14:textId="77777777" w:rsidR="00426410" w:rsidRDefault="00426410" w:rsidP="00D41653">
      <w:pPr>
        <w:pStyle w:val="Default"/>
        <w:jc w:val="center"/>
        <w:rPr>
          <w:rFonts w:ascii="Times New Roman" w:hAnsi="Times New Roman" w:cs="Times New Roman"/>
          <w:b/>
          <w:bCs/>
          <w:iCs/>
          <w:sz w:val="26"/>
          <w:szCs w:val="26"/>
        </w:rPr>
      </w:pPr>
    </w:p>
    <w:p w14:paraId="2383808F" w14:textId="169BDE34" w:rsidR="00D41653" w:rsidRPr="00D41653" w:rsidRDefault="001F1BD3" w:rsidP="00D41653">
      <w:pPr>
        <w:pStyle w:val="Default"/>
        <w:jc w:val="center"/>
        <w:rPr>
          <w:rFonts w:ascii="Times New Roman" w:hAnsi="Times New Roman" w:cs="Times New Roman"/>
          <w:b/>
          <w:bCs/>
          <w:sz w:val="26"/>
          <w:szCs w:val="26"/>
          <w:lang w:eastAsia="pl-PL"/>
        </w:rPr>
      </w:pPr>
      <w:r w:rsidRPr="00D41653">
        <w:rPr>
          <w:rFonts w:ascii="Times New Roman" w:hAnsi="Times New Roman" w:cs="Times New Roman"/>
          <w:b/>
          <w:bCs/>
          <w:iCs/>
          <w:sz w:val="26"/>
          <w:szCs w:val="26"/>
        </w:rPr>
        <w:t>Przedmiotowe postępowanie prowadzone jest</w:t>
      </w:r>
      <w:r w:rsidR="00516447" w:rsidRPr="00D41653">
        <w:rPr>
          <w:rFonts w:ascii="Times New Roman" w:hAnsi="Times New Roman" w:cs="Times New Roman"/>
          <w:b/>
          <w:bCs/>
          <w:iCs/>
          <w:sz w:val="26"/>
          <w:szCs w:val="26"/>
        </w:rPr>
        <w:t xml:space="preserve"> </w:t>
      </w:r>
      <w:r w:rsidRPr="00D41653">
        <w:rPr>
          <w:rFonts w:ascii="Times New Roman" w:hAnsi="Times New Roman" w:cs="Times New Roman"/>
          <w:b/>
          <w:bCs/>
          <w:iCs/>
          <w:sz w:val="26"/>
          <w:szCs w:val="26"/>
        </w:rPr>
        <w:t>przy użyciu środków komunikacji</w:t>
      </w:r>
      <w:r w:rsidR="00D41653" w:rsidRPr="00D41653">
        <w:rPr>
          <w:rFonts w:ascii="Times New Roman" w:hAnsi="Times New Roman" w:cs="Times New Roman"/>
          <w:b/>
          <w:bCs/>
          <w:iCs/>
          <w:sz w:val="26"/>
          <w:szCs w:val="26"/>
        </w:rPr>
        <w:t xml:space="preserve"> </w:t>
      </w:r>
      <w:r w:rsidRPr="00D41653">
        <w:rPr>
          <w:rFonts w:ascii="Times New Roman" w:hAnsi="Times New Roman" w:cs="Times New Roman"/>
          <w:b/>
          <w:bCs/>
          <w:iCs/>
          <w:sz w:val="26"/>
          <w:szCs w:val="26"/>
        </w:rPr>
        <w:t>elektronicznej</w:t>
      </w:r>
      <w:r w:rsidR="00D41653" w:rsidRPr="00D41653">
        <w:rPr>
          <w:rFonts w:ascii="Times New Roman" w:hAnsi="Times New Roman" w:cs="Times New Roman"/>
          <w:b/>
          <w:bCs/>
          <w:iCs/>
          <w:sz w:val="26"/>
          <w:szCs w:val="26"/>
        </w:rPr>
        <w:t xml:space="preserve"> za pośrednictwem</w:t>
      </w:r>
      <w:r w:rsidR="00D41653" w:rsidRPr="00D41653">
        <w:rPr>
          <w:rFonts w:ascii="Times New Roman" w:hAnsi="Times New Roman" w:cs="Times New Roman"/>
          <w:b/>
          <w:bCs/>
          <w:sz w:val="26"/>
          <w:szCs w:val="26"/>
          <w:lang w:eastAsia="pl-PL"/>
        </w:rPr>
        <w:t xml:space="preserve"> Platformy e-Zamówienia, która jest dostępna pod adresem </w:t>
      </w:r>
      <w:hyperlink r:id="rId8" w:history="1">
        <w:r w:rsidR="00D41653" w:rsidRPr="00D41653">
          <w:rPr>
            <w:rStyle w:val="Hipercze"/>
            <w:rFonts w:ascii="Times New Roman" w:hAnsi="Times New Roman" w:cs="Times New Roman"/>
            <w:b/>
            <w:bCs/>
            <w:sz w:val="26"/>
            <w:szCs w:val="26"/>
            <w:lang w:eastAsia="pl-PL"/>
          </w:rPr>
          <w:t>https://ezamowienia.gov.pl</w:t>
        </w:r>
      </w:hyperlink>
      <w:r w:rsidR="00D41653">
        <w:rPr>
          <w:rFonts w:ascii="Times New Roman" w:hAnsi="Times New Roman" w:cs="Times New Roman"/>
          <w:b/>
          <w:bCs/>
          <w:color w:val="0462C1"/>
          <w:sz w:val="26"/>
          <w:szCs w:val="26"/>
          <w:lang w:eastAsia="pl-PL"/>
        </w:rPr>
        <w:t xml:space="preserve"> </w:t>
      </w:r>
    </w:p>
    <w:p w14:paraId="1395FEBD" w14:textId="06E7BA28" w:rsidR="001F1BD3" w:rsidRPr="00ED6095" w:rsidRDefault="001F1BD3" w:rsidP="001F1BD3">
      <w:pPr>
        <w:tabs>
          <w:tab w:val="center" w:pos="4536"/>
          <w:tab w:val="left" w:pos="6945"/>
        </w:tabs>
        <w:spacing w:before="40" w:line="360" w:lineRule="auto"/>
        <w:jc w:val="center"/>
        <w:rPr>
          <w:rFonts w:ascii="Times New Roman" w:hAnsi="Times New Roman" w:cs="Times New Roman"/>
          <w:iCs/>
          <w:sz w:val="24"/>
          <w:szCs w:val="24"/>
        </w:rPr>
      </w:pPr>
    </w:p>
    <w:p w14:paraId="2CBEA5C6" w14:textId="0812334F" w:rsidR="00AF441A" w:rsidRPr="00511AF6" w:rsidRDefault="00FD57E0" w:rsidP="00511AF6">
      <w:pPr>
        <w:tabs>
          <w:tab w:val="center" w:pos="4536"/>
          <w:tab w:val="left" w:pos="6945"/>
        </w:tabs>
        <w:spacing w:before="40" w:line="360" w:lineRule="auto"/>
        <w:jc w:val="center"/>
        <w:rPr>
          <w:iCs/>
        </w:rPr>
      </w:pPr>
      <w:r>
        <w:rPr>
          <w:rFonts w:ascii="Times New Roman" w:hAnsi="Times New Roman" w:cs="Times New Roman"/>
          <w:iCs/>
          <w:sz w:val="24"/>
          <w:szCs w:val="24"/>
        </w:rPr>
        <w:t xml:space="preserve"> </w:t>
      </w:r>
    </w:p>
    <w:p w14:paraId="28EA573A" w14:textId="77777777" w:rsidR="00AF441A" w:rsidRPr="00E03F41" w:rsidRDefault="00AF441A" w:rsidP="00AF441A">
      <w:pPr>
        <w:autoSpaceDE w:val="0"/>
        <w:spacing w:after="0" w:line="240" w:lineRule="auto"/>
        <w:ind w:left="4956"/>
        <w:rPr>
          <w:rFonts w:ascii="Times New Roman" w:hAnsi="Times New Roman" w:cs="Times New Roman"/>
          <w:b/>
          <w:bCs/>
          <w:sz w:val="24"/>
          <w:szCs w:val="24"/>
        </w:rPr>
      </w:pPr>
      <w:r w:rsidRPr="00E03F41">
        <w:rPr>
          <w:rFonts w:ascii="Times New Roman" w:hAnsi="Times New Roman" w:cs="Times New Roman"/>
          <w:b/>
          <w:bCs/>
          <w:sz w:val="24"/>
          <w:szCs w:val="24"/>
        </w:rPr>
        <w:t>Zatwierdził:</w:t>
      </w:r>
    </w:p>
    <w:p w14:paraId="41210BAF" w14:textId="77777777" w:rsidR="00AF441A" w:rsidRPr="00E03F41" w:rsidRDefault="00AF441A" w:rsidP="00AF441A">
      <w:pPr>
        <w:autoSpaceDE w:val="0"/>
        <w:spacing w:after="0" w:line="240" w:lineRule="auto"/>
        <w:ind w:left="4956"/>
        <w:jc w:val="center"/>
        <w:rPr>
          <w:rFonts w:ascii="Times New Roman" w:hAnsi="Times New Roman" w:cs="Times New Roman"/>
          <w:b/>
          <w:bCs/>
          <w:sz w:val="24"/>
          <w:szCs w:val="24"/>
        </w:rPr>
      </w:pPr>
    </w:p>
    <w:p w14:paraId="4C81F025" w14:textId="18791A66" w:rsidR="00D41653" w:rsidRDefault="00AD0EE7" w:rsidP="00086D88">
      <w:pPr>
        <w:autoSpaceDE w:val="0"/>
        <w:spacing w:after="0" w:line="240" w:lineRule="auto"/>
        <w:ind w:left="4956"/>
        <w:rPr>
          <w:rFonts w:ascii="Times New Roman" w:hAnsi="Times New Roman" w:cs="Times New Roman"/>
          <w:b/>
          <w:bCs/>
          <w:sz w:val="24"/>
          <w:szCs w:val="24"/>
        </w:rPr>
      </w:pPr>
      <w:r>
        <w:rPr>
          <w:rFonts w:ascii="Times New Roman" w:hAnsi="Times New Roman" w:cs="Times New Roman"/>
          <w:b/>
          <w:bCs/>
          <w:sz w:val="24"/>
          <w:szCs w:val="24"/>
        </w:rPr>
        <w:t xml:space="preserve">Jarosław Karp – Wójt </w:t>
      </w:r>
      <w:r w:rsidR="00BC7BCC">
        <w:rPr>
          <w:rFonts w:ascii="Times New Roman" w:hAnsi="Times New Roman" w:cs="Times New Roman"/>
          <w:b/>
          <w:bCs/>
          <w:sz w:val="24"/>
          <w:szCs w:val="24"/>
        </w:rPr>
        <w:t>Gminy</w:t>
      </w:r>
    </w:p>
    <w:p w14:paraId="4AFD9495" w14:textId="77777777" w:rsidR="00430AE9" w:rsidRDefault="00430AE9" w:rsidP="00086D88">
      <w:pPr>
        <w:autoSpaceDE w:val="0"/>
        <w:spacing w:after="0" w:line="240" w:lineRule="auto"/>
        <w:ind w:left="4956"/>
        <w:rPr>
          <w:rFonts w:ascii="Times New Roman" w:hAnsi="Times New Roman" w:cs="Times New Roman"/>
          <w:b/>
          <w:bCs/>
          <w:sz w:val="24"/>
          <w:szCs w:val="24"/>
        </w:rPr>
      </w:pPr>
    </w:p>
    <w:p w14:paraId="35C1E936" w14:textId="77777777" w:rsidR="00430AE9" w:rsidRDefault="00430AE9" w:rsidP="00086D88">
      <w:pPr>
        <w:autoSpaceDE w:val="0"/>
        <w:spacing w:after="0" w:line="240" w:lineRule="auto"/>
        <w:ind w:left="4956"/>
        <w:rPr>
          <w:rFonts w:ascii="Times New Roman" w:hAnsi="Times New Roman" w:cs="Times New Roman"/>
          <w:b/>
          <w:bCs/>
          <w:sz w:val="24"/>
          <w:szCs w:val="24"/>
        </w:rPr>
      </w:pPr>
    </w:p>
    <w:p w14:paraId="4182E6A9" w14:textId="77777777" w:rsidR="00430AE9" w:rsidRDefault="00430AE9" w:rsidP="00086D88">
      <w:pPr>
        <w:autoSpaceDE w:val="0"/>
        <w:spacing w:after="0" w:line="240" w:lineRule="auto"/>
        <w:ind w:left="4956"/>
        <w:rPr>
          <w:rFonts w:ascii="Times New Roman" w:hAnsi="Times New Roman" w:cs="Times New Roman"/>
          <w:b/>
          <w:bCs/>
          <w:sz w:val="24"/>
          <w:szCs w:val="24"/>
        </w:rPr>
      </w:pPr>
    </w:p>
    <w:p w14:paraId="50593CEB" w14:textId="77777777" w:rsidR="00430AE9" w:rsidRPr="00086D88" w:rsidRDefault="00430AE9" w:rsidP="00086D88">
      <w:pPr>
        <w:autoSpaceDE w:val="0"/>
        <w:spacing w:after="0" w:line="240" w:lineRule="auto"/>
        <w:ind w:left="4956"/>
        <w:rPr>
          <w:rFonts w:ascii="Times New Roman" w:hAnsi="Times New Roman" w:cs="Times New Roman"/>
          <w:b/>
          <w:bCs/>
          <w:sz w:val="24"/>
          <w:szCs w:val="24"/>
        </w:rPr>
      </w:pPr>
    </w:p>
    <w:p w14:paraId="48523E70" w14:textId="62F0277A" w:rsidR="00511AF6" w:rsidRPr="00511AF6" w:rsidRDefault="00511AF6" w:rsidP="001842D6">
      <w:pPr>
        <w:pStyle w:val="Default"/>
        <w:jc w:val="both"/>
        <w:rPr>
          <w:rFonts w:ascii="Times New Roman" w:hAnsi="Times New Roman" w:cs="Times New Roman"/>
          <w:sz w:val="22"/>
          <w:szCs w:val="22"/>
        </w:rPr>
      </w:pPr>
      <w:r w:rsidRPr="00511AF6">
        <w:rPr>
          <w:rFonts w:ascii="Times New Roman" w:hAnsi="Times New Roman" w:cs="Times New Roman"/>
          <w:sz w:val="22"/>
          <w:szCs w:val="22"/>
        </w:rPr>
        <w:t xml:space="preserve">Sztabin, </w:t>
      </w:r>
      <w:r w:rsidR="003728D5">
        <w:rPr>
          <w:rFonts w:ascii="Times New Roman" w:hAnsi="Times New Roman" w:cs="Times New Roman"/>
          <w:sz w:val="22"/>
          <w:szCs w:val="22"/>
        </w:rPr>
        <w:t>27 listopada</w:t>
      </w:r>
      <w:r w:rsidRPr="00511AF6">
        <w:rPr>
          <w:rFonts w:ascii="Times New Roman" w:hAnsi="Times New Roman" w:cs="Times New Roman"/>
          <w:sz w:val="22"/>
          <w:szCs w:val="22"/>
        </w:rPr>
        <w:t xml:space="preserve"> 202</w:t>
      </w:r>
      <w:r w:rsidR="006761B9">
        <w:rPr>
          <w:rFonts w:ascii="Times New Roman" w:hAnsi="Times New Roman" w:cs="Times New Roman"/>
          <w:sz w:val="22"/>
          <w:szCs w:val="22"/>
        </w:rPr>
        <w:t>5</w:t>
      </w:r>
      <w:r w:rsidRPr="00511AF6">
        <w:rPr>
          <w:rFonts w:ascii="Times New Roman" w:hAnsi="Times New Roman" w:cs="Times New Roman"/>
          <w:sz w:val="22"/>
          <w:szCs w:val="22"/>
        </w:rPr>
        <w:t xml:space="preserve"> r. </w:t>
      </w:r>
    </w:p>
    <w:p w14:paraId="62126B0B" w14:textId="77777777" w:rsidR="00430AE9" w:rsidRDefault="00430AE9" w:rsidP="001842D6">
      <w:pPr>
        <w:pStyle w:val="Default"/>
        <w:jc w:val="both"/>
        <w:rPr>
          <w:rFonts w:ascii="Times New Roman" w:hAnsi="Times New Roman" w:cs="Times New Roman"/>
          <w:b/>
          <w:bCs/>
          <w:sz w:val="22"/>
          <w:szCs w:val="22"/>
        </w:rPr>
      </w:pPr>
    </w:p>
    <w:p w14:paraId="0D5C310C" w14:textId="111B5ED9" w:rsidR="003E0187" w:rsidRDefault="003E0187" w:rsidP="001842D6">
      <w:pPr>
        <w:pStyle w:val="Default"/>
        <w:jc w:val="both"/>
        <w:rPr>
          <w:rFonts w:ascii="Times New Roman" w:hAnsi="Times New Roman" w:cs="Times New Roman"/>
          <w:b/>
          <w:bCs/>
          <w:sz w:val="22"/>
          <w:szCs w:val="22"/>
        </w:rPr>
      </w:pPr>
      <w:r w:rsidRPr="00F96A0F">
        <w:rPr>
          <w:rFonts w:ascii="Times New Roman" w:hAnsi="Times New Roman" w:cs="Times New Roman"/>
          <w:b/>
          <w:bCs/>
          <w:sz w:val="22"/>
          <w:szCs w:val="22"/>
        </w:rPr>
        <w:lastRenderedPageBreak/>
        <w:t>SŁOWNIK</w:t>
      </w:r>
    </w:p>
    <w:p w14:paraId="7C25D7F0" w14:textId="61BF924B" w:rsidR="001842D6" w:rsidRPr="00F96A0F" w:rsidRDefault="003E0187" w:rsidP="001842D6">
      <w:pPr>
        <w:pStyle w:val="Default"/>
        <w:jc w:val="both"/>
        <w:rPr>
          <w:rFonts w:ascii="Times New Roman" w:hAnsi="Times New Roman" w:cs="Times New Roman"/>
          <w:sz w:val="22"/>
          <w:szCs w:val="22"/>
        </w:rPr>
      </w:pPr>
      <w:r w:rsidRPr="00F96A0F">
        <w:rPr>
          <w:rFonts w:ascii="Times New Roman" w:hAnsi="Times New Roman" w:cs="Times New Roman"/>
          <w:b/>
          <w:bCs/>
          <w:sz w:val="22"/>
          <w:szCs w:val="22"/>
        </w:rPr>
        <w:t xml:space="preserve"> </w:t>
      </w:r>
    </w:p>
    <w:p w14:paraId="52DA00A2" w14:textId="77777777" w:rsidR="001842D6" w:rsidRPr="00F96A0F" w:rsidRDefault="001842D6" w:rsidP="001842D6">
      <w:pPr>
        <w:pStyle w:val="Default"/>
        <w:jc w:val="both"/>
        <w:rPr>
          <w:rFonts w:ascii="Times New Roman" w:hAnsi="Times New Roman" w:cs="Times New Roman"/>
          <w:sz w:val="22"/>
          <w:szCs w:val="22"/>
        </w:rPr>
      </w:pPr>
      <w:r w:rsidRPr="00F96A0F">
        <w:rPr>
          <w:rFonts w:ascii="Times New Roman" w:hAnsi="Times New Roman" w:cs="Times New Roman"/>
          <w:sz w:val="22"/>
          <w:szCs w:val="22"/>
        </w:rPr>
        <w:t xml:space="preserve">Użyte w niniejszej SWZ (oraz w załącznikach) terminy mają następujące znaczenie: </w:t>
      </w:r>
    </w:p>
    <w:p w14:paraId="105716CE" w14:textId="62054F0E" w:rsidR="001842D6" w:rsidRPr="00F96A0F" w:rsidRDefault="001842D6" w:rsidP="00F2203D">
      <w:pPr>
        <w:pStyle w:val="Default"/>
        <w:numPr>
          <w:ilvl w:val="0"/>
          <w:numId w:val="86"/>
        </w:numPr>
        <w:suppressAutoHyphens w:val="0"/>
        <w:autoSpaceDN w:val="0"/>
        <w:adjustRightInd w:val="0"/>
        <w:jc w:val="both"/>
        <w:rPr>
          <w:rFonts w:ascii="Times New Roman" w:hAnsi="Times New Roman" w:cs="Times New Roman"/>
          <w:sz w:val="22"/>
          <w:szCs w:val="22"/>
        </w:rPr>
      </w:pPr>
      <w:r w:rsidRPr="00F96A0F">
        <w:rPr>
          <w:rFonts w:ascii="Times New Roman" w:hAnsi="Times New Roman" w:cs="Times New Roman"/>
          <w:b/>
          <w:bCs/>
          <w:sz w:val="22"/>
          <w:szCs w:val="22"/>
        </w:rPr>
        <w:t>„ustawa</w:t>
      </w:r>
      <w:r w:rsidR="00393B27">
        <w:rPr>
          <w:rFonts w:ascii="Times New Roman" w:hAnsi="Times New Roman" w:cs="Times New Roman"/>
          <w:b/>
          <w:bCs/>
          <w:sz w:val="22"/>
          <w:szCs w:val="22"/>
        </w:rPr>
        <w:t xml:space="preserve"> lub ustawa </w:t>
      </w:r>
      <w:proofErr w:type="spellStart"/>
      <w:r w:rsidR="00393B27">
        <w:rPr>
          <w:rFonts w:ascii="Times New Roman" w:hAnsi="Times New Roman" w:cs="Times New Roman"/>
          <w:b/>
          <w:bCs/>
          <w:sz w:val="22"/>
          <w:szCs w:val="22"/>
        </w:rPr>
        <w:t>Pzp</w:t>
      </w:r>
      <w:proofErr w:type="spellEnd"/>
      <w:r w:rsidRPr="00F96A0F">
        <w:rPr>
          <w:rFonts w:ascii="Times New Roman" w:hAnsi="Times New Roman" w:cs="Times New Roman"/>
          <w:b/>
          <w:bCs/>
          <w:sz w:val="22"/>
          <w:szCs w:val="22"/>
        </w:rPr>
        <w:t xml:space="preserve">” </w:t>
      </w:r>
      <w:r w:rsidRPr="00F96A0F">
        <w:rPr>
          <w:rFonts w:ascii="Times New Roman" w:hAnsi="Times New Roman" w:cs="Times New Roman"/>
          <w:sz w:val="22"/>
          <w:szCs w:val="22"/>
        </w:rPr>
        <w:t>– ustawa z dnia 11 września 2019 r. Prawo zamówień publicznych</w:t>
      </w:r>
      <w:r w:rsidRPr="00525F09">
        <w:rPr>
          <w:rFonts w:ascii="Times New Roman" w:hAnsi="Times New Roman" w:cs="Times New Roman"/>
          <w:sz w:val="22"/>
          <w:szCs w:val="22"/>
        </w:rPr>
        <w:t xml:space="preserve"> </w:t>
      </w:r>
      <w:r w:rsidR="00525F09" w:rsidRPr="00525F09">
        <w:rPr>
          <w:rFonts w:ascii="Times New Roman" w:hAnsi="Times New Roman" w:cs="Times New Roman"/>
          <w:sz w:val="22"/>
          <w:szCs w:val="22"/>
        </w:rPr>
        <w:t xml:space="preserve">(Dz. U. z 2022 r. poz. 1710 z </w:t>
      </w:r>
      <w:proofErr w:type="spellStart"/>
      <w:r w:rsidR="00525F09" w:rsidRPr="00525F09">
        <w:rPr>
          <w:rFonts w:ascii="Times New Roman" w:hAnsi="Times New Roman" w:cs="Times New Roman"/>
          <w:sz w:val="22"/>
          <w:szCs w:val="22"/>
        </w:rPr>
        <w:t>późn</w:t>
      </w:r>
      <w:proofErr w:type="spellEnd"/>
      <w:r w:rsidR="00525F09" w:rsidRPr="00525F09">
        <w:rPr>
          <w:rFonts w:ascii="Times New Roman" w:hAnsi="Times New Roman" w:cs="Times New Roman"/>
          <w:sz w:val="22"/>
          <w:szCs w:val="22"/>
        </w:rPr>
        <w:t>. zm.)</w:t>
      </w:r>
      <w:r w:rsidR="00525F09" w:rsidRPr="00525F09">
        <w:rPr>
          <w:rFonts w:ascii="Times New Roman" w:hAnsi="Times New Roman" w:cs="Times New Roman"/>
          <w:sz w:val="22"/>
          <w:szCs w:val="22"/>
          <w:lang w:eastAsia="pl-PL"/>
        </w:rPr>
        <w:t> </w:t>
      </w:r>
    </w:p>
    <w:p w14:paraId="7812890A" w14:textId="77777777" w:rsidR="001842D6" w:rsidRPr="00F96A0F" w:rsidRDefault="001842D6" w:rsidP="00F2203D">
      <w:pPr>
        <w:pStyle w:val="Default"/>
        <w:numPr>
          <w:ilvl w:val="0"/>
          <w:numId w:val="86"/>
        </w:numPr>
        <w:suppressAutoHyphens w:val="0"/>
        <w:autoSpaceDN w:val="0"/>
        <w:adjustRightInd w:val="0"/>
        <w:jc w:val="both"/>
        <w:rPr>
          <w:rFonts w:ascii="Times New Roman" w:hAnsi="Times New Roman" w:cs="Times New Roman"/>
          <w:sz w:val="22"/>
          <w:szCs w:val="22"/>
        </w:rPr>
      </w:pPr>
      <w:r w:rsidRPr="00F96A0F">
        <w:rPr>
          <w:rFonts w:ascii="Times New Roman" w:hAnsi="Times New Roman" w:cs="Times New Roman"/>
          <w:b/>
          <w:bCs/>
          <w:sz w:val="22"/>
          <w:szCs w:val="22"/>
        </w:rPr>
        <w:t xml:space="preserve">„SWZ” </w:t>
      </w:r>
      <w:r w:rsidRPr="00F96A0F">
        <w:rPr>
          <w:rFonts w:ascii="Times New Roman" w:hAnsi="Times New Roman" w:cs="Times New Roman"/>
          <w:sz w:val="22"/>
          <w:szCs w:val="22"/>
        </w:rPr>
        <w:t xml:space="preserve">– niniejsza Specyfikacja Warunków Zamówienia, </w:t>
      </w:r>
    </w:p>
    <w:p w14:paraId="7A204B47" w14:textId="77777777" w:rsidR="001842D6" w:rsidRPr="00F96A0F" w:rsidRDefault="001842D6" w:rsidP="00F2203D">
      <w:pPr>
        <w:pStyle w:val="Default"/>
        <w:numPr>
          <w:ilvl w:val="0"/>
          <w:numId w:val="86"/>
        </w:numPr>
        <w:suppressAutoHyphens w:val="0"/>
        <w:autoSpaceDN w:val="0"/>
        <w:adjustRightInd w:val="0"/>
        <w:jc w:val="both"/>
        <w:rPr>
          <w:rFonts w:ascii="Times New Roman" w:hAnsi="Times New Roman" w:cs="Times New Roman"/>
          <w:sz w:val="22"/>
          <w:szCs w:val="22"/>
        </w:rPr>
      </w:pPr>
      <w:r w:rsidRPr="00F96A0F">
        <w:rPr>
          <w:rFonts w:ascii="Times New Roman" w:hAnsi="Times New Roman" w:cs="Times New Roman"/>
          <w:b/>
          <w:bCs/>
          <w:sz w:val="22"/>
          <w:szCs w:val="22"/>
        </w:rPr>
        <w:t xml:space="preserve">„zamówienie” </w:t>
      </w:r>
      <w:r w:rsidRPr="00F96A0F">
        <w:rPr>
          <w:rFonts w:ascii="Times New Roman" w:hAnsi="Times New Roman" w:cs="Times New Roman"/>
          <w:sz w:val="22"/>
          <w:szCs w:val="22"/>
        </w:rPr>
        <w:t xml:space="preserve">– zamówienie publiczne będące przedmiotem niniejszego postępowania, </w:t>
      </w:r>
    </w:p>
    <w:p w14:paraId="43F4CC5E" w14:textId="7623E081" w:rsidR="001842D6" w:rsidRDefault="001842D6" w:rsidP="00F2203D">
      <w:pPr>
        <w:pStyle w:val="Default"/>
        <w:numPr>
          <w:ilvl w:val="0"/>
          <w:numId w:val="86"/>
        </w:numPr>
        <w:suppressAutoHyphens w:val="0"/>
        <w:autoSpaceDN w:val="0"/>
        <w:adjustRightInd w:val="0"/>
        <w:jc w:val="both"/>
        <w:rPr>
          <w:rFonts w:ascii="Times New Roman" w:hAnsi="Times New Roman" w:cs="Times New Roman"/>
          <w:sz w:val="22"/>
          <w:szCs w:val="22"/>
        </w:rPr>
      </w:pPr>
      <w:r w:rsidRPr="00F96A0F">
        <w:rPr>
          <w:rFonts w:ascii="Times New Roman" w:hAnsi="Times New Roman" w:cs="Times New Roman"/>
          <w:b/>
          <w:bCs/>
          <w:sz w:val="22"/>
          <w:szCs w:val="22"/>
        </w:rPr>
        <w:t xml:space="preserve">„postępowanie” </w:t>
      </w:r>
      <w:r w:rsidRPr="00F96A0F">
        <w:rPr>
          <w:rFonts w:ascii="Times New Roman" w:hAnsi="Times New Roman" w:cs="Times New Roman"/>
          <w:sz w:val="22"/>
          <w:szCs w:val="22"/>
        </w:rPr>
        <w:t xml:space="preserve">– postępowanie o udzielenie zamówienia publicznego, którego dotyczy niniejsza SWZ, </w:t>
      </w:r>
    </w:p>
    <w:p w14:paraId="21510971" w14:textId="76E79DE2" w:rsidR="001842D6" w:rsidRPr="00F96A0F" w:rsidRDefault="001842D6" w:rsidP="00F2203D">
      <w:pPr>
        <w:pStyle w:val="Default"/>
        <w:numPr>
          <w:ilvl w:val="0"/>
          <w:numId w:val="86"/>
        </w:numPr>
        <w:suppressAutoHyphens w:val="0"/>
        <w:autoSpaceDN w:val="0"/>
        <w:adjustRightInd w:val="0"/>
        <w:jc w:val="both"/>
        <w:rPr>
          <w:rFonts w:ascii="Times New Roman" w:hAnsi="Times New Roman" w:cs="Times New Roman"/>
          <w:sz w:val="22"/>
          <w:szCs w:val="22"/>
        </w:rPr>
      </w:pPr>
      <w:r w:rsidRPr="00F96A0F">
        <w:rPr>
          <w:rFonts w:ascii="Times New Roman" w:hAnsi="Times New Roman" w:cs="Times New Roman"/>
          <w:b/>
          <w:bCs/>
          <w:sz w:val="22"/>
          <w:szCs w:val="22"/>
        </w:rPr>
        <w:t xml:space="preserve">„Zamawiający” </w:t>
      </w:r>
      <w:proofErr w:type="gramStart"/>
      <w:r w:rsidRPr="00F96A0F">
        <w:rPr>
          <w:rFonts w:ascii="Times New Roman" w:hAnsi="Times New Roman" w:cs="Times New Roman"/>
          <w:sz w:val="22"/>
          <w:szCs w:val="22"/>
        </w:rPr>
        <w:t xml:space="preserve">– </w:t>
      </w:r>
      <w:r w:rsidR="00FE5995">
        <w:rPr>
          <w:rFonts w:ascii="Times New Roman" w:hAnsi="Times New Roman" w:cs="Times New Roman"/>
          <w:sz w:val="22"/>
          <w:szCs w:val="22"/>
        </w:rPr>
        <w:t xml:space="preserve"> Gmina</w:t>
      </w:r>
      <w:proofErr w:type="gramEnd"/>
      <w:r w:rsidR="00FE5995">
        <w:rPr>
          <w:rFonts w:ascii="Times New Roman" w:hAnsi="Times New Roman" w:cs="Times New Roman"/>
          <w:sz w:val="22"/>
          <w:szCs w:val="22"/>
        </w:rPr>
        <w:t xml:space="preserve"> Sztabin</w:t>
      </w:r>
    </w:p>
    <w:p w14:paraId="3CE3FEFB" w14:textId="77777777" w:rsidR="001842D6" w:rsidRPr="00F96A0F" w:rsidRDefault="001842D6" w:rsidP="00F2203D">
      <w:pPr>
        <w:pStyle w:val="Default"/>
        <w:numPr>
          <w:ilvl w:val="0"/>
          <w:numId w:val="86"/>
        </w:numPr>
        <w:suppressAutoHyphens w:val="0"/>
        <w:autoSpaceDN w:val="0"/>
        <w:adjustRightInd w:val="0"/>
        <w:jc w:val="both"/>
        <w:rPr>
          <w:rFonts w:ascii="Times New Roman" w:hAnsi="Times New Roman" w:cs="Times New Roman"/>
          <w:sz w:val="22"/>
          <w:szCs w:val="22"/>
        </w:rPr>
      </w:pPr>
      <w:r w:rsidRPr="00F96A0F">
        <w:rPr>
          <w:rFonts w:ascii="Times New Roman" w:hAnsi="Times New Roman" w:cs="Times New Roman"/>
          <w:b/>
          <w:bCs/>
          <w:sz w:val="22"/>
          <w:szCs w:val="22"/>
        </w:rPr>
        <w:t xml:space="preserve">„Wykonawca” </w:t>
      </w:r>
      <w:r w:rsidRPr="00F96A0F">
        <w:rPr>
          <w:rFonts w:ascii="Times New Roman" w:hAnsi="Times New Roman" w:cs="Times New Roman"/>
          <w:sz w:val="22"/>
          <w:szCs w:val="22"/>
        </w:rPr>
        <w:t xml:space="preserve">–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 </w:t>
      </w:r>
    </w:p>
    <w:p w14:paraId="11B9AF3D" w14:textId="77777777" w:rsidR="001842D6" w:rsidRPr="00F96A0F" w:rsidRDefault="001842D6" w:rsidP="00F2203D">
      <w:pPr>
        <w:pStyle w:val="Default"/>
        <w:numPr>
          <w:ilvl w:val="0"/>
          <w:numId w:val="86"/>
        </w:numPr>
        <w:suppressAutoHyphens w:val="0"/>
        <w:autoSpaceDN w:val="0"/>
        <w:adjustRightInd w:val="0"/>
        <w:jc w:val="both"/>
        <w:rPr>
          <w:rFonts w:ascii="Times New Roman" w:hAnsi="Times New Roman" w:cs="Times New Roman"/>
          <w:sz w:val="22"/>
          <w:szCs w:val="22"/>
        </w:rPr>
      </w:pPr>
      <w:r w:rsidRPr="00F96A0F">
        <w:rPr>
          <w:rFonts w:ascii="Times New Roman" w:hAnsi="Times New Roman" w:cs="Times New Roman"/>
          <w:b/>
          <w:bCs/>
          <w:sz w:val="22"/>
          <w:szCs w:val="22"/>
        </w:rPr>
        <w:t xml:space="preserve">„RODO” </w:t>
      </w:r>
      <w:r w:rsidRPr="00F96A0F">
        <w:rPr>
          <w:rFonts w:ascii="Times New Roman" w:hAnsi="Times New Roman" w:cs="Times New Roman"/>
          <w:sz w:val="22"/>
          <w:szCs w:val="22"/>
        </w:rPr>
        <w:t xml:space="preserve">-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 </w:t>
      </w:r>
    </w:p>
    <w:p w14:paraId="7756865A" w14:textId="77777777" w:rsidR="00027B62" w:rsidRPr="00F96A0F" w:rsidRDefault="00027B62" w:rsidP="00027B62">
      <w:pPr>
        <w:ind w:left="360"/>
        <w:jc w:val="both"/>
        <w:rPr>
          <w:rFonts w:ascii="Times New Roman" w:hAnsi="Times New Roman" w:cs="Times New Roman"/>
        </w:rPr>
      </w:pPr>
    </w:p>
    <w:p w14:paraId="2E292965" w14:textId="24D25F1F" w:rsidR="001842D6" w:rsidRDefault="001842D6" w:rsidP="007C6A3F">
      <w:pPr>
        <w:autoSpaceDE w:val="0"/>
        <w:spacing w:after="0" w:line="240" w:lineRule="auto"/>
        <w:rPr>
          <w:rFonts w:ascii="Times New Roman" w:hAnsi="Times New Roman" w:cs="Times New Roman"/>
          <w:b/>
          <w:bCs/>
          <w:sz w:val="24"/>
          <w:szCs w:val="24"/>
        </w:rPr>
      </w:pPr>
    </w:p>
    <w:p w14:paraId="3597DFDC" w14:textId="1E73CC39" w:rsidR="003E0187" w:rsidRDefault="003E0187" w:rsidP="007C6A3F">
      <w:pPr>
        <w:autoSpaceDE w:val="0"/>
        <w:spacing w:after="0" w:line="240" w:lineRule="auto"/>
        <w:rPr>
          <w:rFonts w:ascii="Times New Roman" w:hAnsi="Times New Roman" w:cs="Times New Roman"/>
          <w:b/>
          <w:bCs/>
          <w:sz w:val="24"/>
          <w:szCs w:val="24"/>
        </w:rPr>
      </w:pPr>
    </w:p>
    <w:p w14:paraId="5B6E5D41" w14:textId="33FC6972" w:rsidR="003E0187" w:rsidRDefault="003E0187" w:rsidP="007C6A3F">
      <w:pPr>
        <w:autoSpaceDE w:val="0"/>
        <w:spacing w:after="0" w:line="240" w:lineRule="auto"/>
        <w:rPr>
          <w:rFonts w:ascii="Times New Roman" w:hAnsi="Times New Roman" w:cs="Times New Roman"/>
          <w:b/>
          <w:bCs/>
          <w:sz w:val="24"/>
          <w:szCs w:val="24"/>
        </w:rPr>
      </w:pPr>
    </w:p>
    <w:p w14:paraId="7566044A" w14:textId="65BF8ED4" w:rsidR="003E0187" w:rsidRDefault="003E0187" w:rsidP="007C6A3F">
      <w:pPr>
        <w:autoSpaceDE w:val="0"/>
        <w:spacing w:after="0" w:line="240" w:lineRule="auto"/>
        <w:rPr>
          <w:rFonts w:ascii="Times New Roman" w:hAnsi="Times New Roman" w:cs="Times New Roman"/>
          <w:b/>
          <w:bCs/>
          <w:sz w:val="24"/>
          <w:szCs w:val="24"/>
        </w:rPr>
      </w:pPr>
    </w:p>
    <w:p w14:paraId="00D75647" w14:textId="60158D8D" w:rsidR="003E0187" w:rsidRDefault="003E0187" w:rsidP="007C6A3F">
      <w:pPr>
        <w:autoSpaceDE w:val="0"/>
        <w:spacing w:after="0" w:line="240" w:lineRule="auto"/>
        <w:rPr>
          <w:rFonts w:ascii="Times New Roman" w:hAnsi="Times New Roman" w:cs="Times New Roman"/>
          <w:b/>
          <w:bCs/>
          <w:sz w:val="24"/>
          <w:szCs w:val="24"/>
        </w:rPr>
      </w:pPr>
    </w:p>
    <w:p w14:paraId="35E43710" w14:textId="0F2121C7" w:rsidR="003E0187" w:rsidRDefault="003E0187" w:rsidP="007C6A3F">
      <w:pPr>
        <w:autoSpaceDE w:val="0"/>
        <w:spacing w:after="0" w:line="240" w:lineRule="auto"/>
        <w:rPr>
          <w:rFonts w:ascii="Times New Roman" w:hAnsi="Times New Roman" w:cs="Times New Roman"/>
          <w:b/>
          <w:bCs/>
          <w:sz w:val="24"/>
          <w:szCs w:val="24"/>
        </w:rPr>
      </w:pPr>
    </w:p>
    <w:p w14:paraId="05199548" w14:textId="4180914C" w:rsidR="003E0187" w:rsidRDefault="003E0187" w:rsidP="007C6A3F">
      <w:pPr>
        <w:autoSpaceDE w:val="0"/>
        <w:spacing w:after="0" w:line="240" w:lineRule="auto"/>
        <w:rPr>
          <w:rFonts w:ascii="Times New Roman" w:hAnsi="Times New Roman" w:cs="Times New Roman"/>
          <w:b/>
          <w:bCs/>
          <w:sz w:val="24"/>
          <w:szCs w:val="24"/>
        </w:rPr>
      </w:pPr>
    </w:p>
    <w:p w14:paraId="7C52D58A" w14:textId="10D71389" w:rsidR="003E0187" w:rsidRDefault="003E0187" w:rsidP="007C6A3F">
      <w:pPr>
        <w:autoSpaceDE w:val="0"/>
        <w:spacing w:after="0" w:line="240" w:lineRule="auto"/>
        <w:rPr>
          <w:rFonts w:ascii="Times New Roman" w:hAnsi="Times New Roman" w:cs="Times New Roman"/>
          <w:b/>
          <w:bCs/>
          <w:sz w:val="24"/>
          <w:szCs w:val="24"/>
        </w:rPr>
      </w:pPr>
    </w:p>
    <w:p w14:paraId="261520C0" w14:textId="13961F26" w:rsidR="003E0187" w:rsidRDefault="003E0187" w:rsidP="007C6A3F">
      <w:pPr>
        <w:autoSpaceDE w:val="0"/>
        <w:spacing w:after="0" w:line="240" w:lineRule="auto"/>
        <w:rPr>
          <w:rFonts w:ascii="Times New Roman" w:hAnsi="Times New Roman" w:cs="Times New Roman"/>
          <w:b/>
          <w:bCs/>
          <w:sz w:val="24"/>
          <w:szCs w:val="24"/>
        </w:rPr>
      </w:pPr>
    </w:p>
    <w:p w14:paraId="0135AD88" w14:textId="034EDAC8" w:rsidR="003E0187" w:rsidRDefault="003E0187" w:rsidP="007C6A3F">
      <w:pPr>
        <w:autoSpaceDE w:val="0"/>
        <w:spacing w:after="0" w:line="240" w:lineRule="auto"/>
        <w:rPr>
          <w:rFonts w:ascii="Times New Roman" w:hAnsi="Times New Roman" w:cs="Times New Roman"/>
          <w:b/>
          <w:bCs/>
          <w:sz w:val="24"/>
          <w:szCs w:val="24"/>
        </w:rPr>
      </w:pPr>
    </w:p>
    <w:p w14:paraId="032BC9C2" w14:textId="41E7BEB3" w:rsidR="003E0187" w:rsidRDefault="003E0187" w:rsidP="007C6A3F">
      <w:pPr>
        <w:autoSpaceDE w:val="0"/>
        <w:spacing w:after="0" w:line="240" w:lineRule="auto"/>
        <w:rPr>
          <w:rFonts w:ascii="Times New Roman" w:hAnsi="Times New Roman" w:cs="Times New Roman"/>
          <w:b/>
          <w:bCs/>
          <w:sz w:val="24"/>
          <w:szCs w:val="24"/>
        </w:rPr>
      </w:pPr>
    </w:p>
    <w:p w14:paraId="728BB276" w14:textId="744A4D01" w:rsidR="003E0187" w:rsidRDefault="003E0187" w:rsidP="007C6A3F">
      <w:pPr>
        <w:autoSpaceDE w:val="0"/>
        <w:spacing w:after="0" w:line="240" w:lineRule="auto"/>
        <w:rPr>
          <w:rFonts w:ascii="Times New Roman" w:hAnsi="Times New Roman" w:cs="Times New Roman"/>
          <w:b/>
          <w:bCs/>
          <w:sz w:val="24"/>
          <w:szCs w:val="24"/>
        </w:rPr>
      </w:pPr>
    </w:p>
    <w:p w14:paraId="61790E2E" w14:textId="7C21ED6C" w:rsidR="003E0187" w:rsidRDefault="003E0187" w:rsidP="007C6A3F">
      <w:pPr>
        <w:autoSpaceDE w:val="0"/>
        <w:spacing w:after="0" w:line="240" w:lineRule="auto"/>
        <w:rPr>
          <w:rFonts w:ascii="Times New Roman" w:hAnsi="Times New Roman" w:cs="Times New Roman"/>
          <w:b/>
          <w:bCs/>
          <w:sz w:val="24"/>
          <w:szCs w:val="24"/>
        </w:rPr>
      </w:pPr>
    </w:p>
    <w:p w14:paraId="3C9E4BF5" w14:textId="1FD4DC6F" w:rsidR="003E0187" w:rsidRDefault="003E0187" w:rsidP="007C6A3F">
      <w:pPr>
        <w:autoSpaceDE w:val="0"/>
        <w:spacing w:after="0" w:line="240" w:lineRule="auto"/>
        <w:rPr>
          <w:rFonts w:ascii="Times New Roman" w:hAnsi="Times New Roman" w:cs="Times New Roman"/>
          <w:b/>
          <w:bCs/>
          <w:sz w:val="24"/>
          <w:szCs w:val="24"/>
        </w:rPr>
      </w:pPr>
    </w:p>
    <w:p w14:paraId="44194D6A" w14:textId="19BBB31A" w:rsidR="003E0187" w:rsidRDefault="003E0187" w:rsidP="007C6A3F">
      <w:pPr>
        <w:autoSpaceDE w:val="0"/>
        <w:spacing w:after="0" w:line="240" w:lineRule="auto"/>
        <w:rPr>
          <w:rFonts w:ascii="Times New Roman" w:hAnsi="Times New Roman" w:cs="Times New Roman"/>
          <w:b/>
          <w:bCs/>
          <w:sz w:val="24"/>
          <w:szCs w:val="24"/>
        </w:rPr>
      </w:pPr>
    </w:p>
    <w:p w14:paraId="50D2ACE2" w14:textId="3D3F3C09" w:rsidR="003E0187" w:rsidRDefault="003E0187" w:rsidP="007C6A3F">
      <w:pPr>
        <w:autoSpaceDE w:val="0"/>
        <w:spacing w:after="0" w:line="240" w:lineRule="auto"/>
        <w:rPr>
          <w:rFonts w:ascii="Times New Roman" w:hAnsi="Times New Roman" w:cs="Times New Roman"/>
          <w:b/>
          <w:bCs/>
          <w:sz w:val="24"/>
          <w:szCs w:val="24"/>
        </w:rPr>
      </w:pPr>
    </w:p>
    <w:p w14:paraId="2ECA74B7" w14:textId="2B2C7B93" w:rsidR="00AD0EE7" w:rsidRDefault="00AD0EE7" w:rsidP="007C6A3F">
      <w:pPr>
        <w:autoSpaceDE w:val="0"/>
        <w:spacing w:after="0" w:line="240" w:lineRule="auto"/>
        <w:rPr>
          <w:rFonts w:ascii="Times New Roman" w:hAnsi="Times New Roman" w:cs="Times New Roman"/>
          <w:b/>
          <w:bCs/>
          <w:sz w:val="24"/>
          <w:szCs w:val="24"/>
        </w:rPr>
      </w:pPr>
    </w:p>
    <w:p w14:paraId="648D885F" w14:textId="24B599C7" w:rsidR="00525F09" w:rsidRDefault="00525F09" w:rsidP="007C6A3F">
      <w:pPr>
        <w:autoSpaceDE w:val="0"/>
        <w:spacing w:after="0" w:line="240" w:lineRule="auto"/>
        <w:rPr>
          <w:rFonts w:ascii="Times New Roman" w:hAnsi="Times New Roman" w:cs="Times New Roman"/>
          <w:b/>
          <w:bCs/>
          <w:sz w:val="24"/>
          <w:szCs w:val="24"/>
        </w:rPr>
      </w:pPr>
    </w:p>
    <w:p w14:paraId="65D92508" w14:textId="566E9785" w:rsidR="00525F09" w:rsidRDefault="00525F09" w:rsidP="007C6A3F">
      <w:pPr>
        <w:autoSpaceDE w:val="0"/>
        <w:spacing w:after="0" w:line="240" w:lineRule="auto"/>
        <w:rPr>
          <w:rFonts w:ascii="Times New Roman" w:hAnsi="Times New Roman" w:cs="Times New Roman"/>
          <w:b/>
          <w:bCs/>
          <w:sz w:val="24"/>
          <w:szCs w:val="24"/>
        </w:rPr>
      </w:pPr>
    </w:p>
    <w:p w14:paraId="6BB7AD91" w14:textId="008A953B" w:rsidR="00525F09" w:rsidRDefault="00525F09" w:rsidP="007C6A3F">
      <w:pPr>
        <w:autoSpaceDE w:val="0"/>
        <w:spacing w:after="0" w:line="240" w:lineRule="auto"/>
        <w:rPr>
          <w:rFonts w:ascii="Times New Roman" w:hAnsi="Times New Roman" w:cs="Times New Roman"/>
          <w:b/>
          <w:bCs/>
          <w:sz w:val="24"/>
          <w:szCs w:val="24"/>
        </w:rPr>
      </w:pPr>
    </w:p>
    <w:p w14:paraId="5F8BAE28" w14:textId="0CA51771" w:rsidR="00525F09" w:rsidRDefault="00525F09" w:rsidP="007C6A3F">
      <w:pPr>
        <w:autoSpaceDE w:val="0"/>
        <w:spacing w:after="0" w:line="240" w:lineRule="auto"/>
        <w:rPr>
          <w:rFonts w:ascii="Times New Roman" w:hAnsi="Times New Roman" w:cs="Times New Roman"/>
          <w:b/>
          <w:bCs/>
          <w:sz w:val="24"/>
          <w:szCs w:val="24"/>
        </w:rPr>
      </w:pPr>
    </w:p>
    <w:p w14:paraId="34810000" w14:textId="53E9D172" w:rsidR="00525F09" w:rsidRDefault="00525F09" w:rsidP="007C6A3F">
      <w:pPr>
        <w:autoSpaceDE w:val="0"/>
        <w:spacing w:after="0" w:line="240" w:lineRule="auto"/>
        <w:rPr>
          <w:rFonts w:ascii="Times New Roman" w:hAnsi="Times New Roman" w:cs="Times New Roman"/>
          <w:b/>
          <w:bCs/>
          <w:sz w:val="24"/>
          <w:szCs w:val="24"/>
        </w:rPr>
      </w:pPr>
    </w:p>
    <w:p w14:paraId="4C14ED43" w14:textId="59DEFDED" w:rsidR="00525F09" w:rsidRDefault="00525F09" w:rsidP="007C6A3F">
      <w:pPr>
        <w:autoSpaceDE w:val="0"/>
        <w:spacing w:after="0" w:line="240" w:lineRule="auto"/>
        <w:rPr>
          <w:rFonts w:ascii="Times New Roman" w:hAnsi="Times New Roman" w:cs="Times New Roman"/>
          <w:b/>
          <w:bCs/>
          <w:sz w:val="24"/>
          <w:szCs w:val="24"/>
        </w:rPr>
      </w:pPr>
    </w:p>
    <w:p w14:paraId="5AC05E17" w14:textId="20E66EE6" w:rsidR="00525F09" w:rsidRDefault="00525F09" w:rsidP="007C6A3F">
      <w:pPr>
        <w:autoSpaceDE w:val="0"/>
        <w:spacing w:after="0" w:line="240" w:lineRule="auto"/>
        <w:rPr>
          <w:rFonts w:ascii="Times New Roman" w:hAnsi="Times New Roman" w:cs="Times New Roman"/>
          <w:b/>
          <w:bCs/>
          <w:sz w:val="24"/>
          <w:szCs w:val="24"/>
        </w:rPr>
      </w:pPr>
    </w:p>
    <w:p w14:paraId="43393F87" w14:textId="0646ECF2" w:rsidR="00525F09" w:rsidRDefault="00525F09" w:rsidP="007C6A3F">
      <w:pPr>
        <w:autoSpaceDE w:val="0"/>
        <w:spacing w:after="0" w:line="240" w:lineRule="auto"/>
        <w:rPr>
          <w:rFonts w:ascii="Times New Roman" w:hAnsi="Times New Roman" w:cs="Times New Roman"/>
          <w:b/>
          <w:bCs/>
          <w:sz w:val="24"/>
          <w:szCs w:val="24"/>
        </w:rPr>
      </w:pPr>
    </w:p>
    <w:p w14:paraId="69FCBDA7" w14:textId="2004A349" w:rsidR="00525F09" w:rsidRDefault="00525F09" w:rsidP="007C6A3F">
      <w:pPr>
        <w:autoSpaceDE w:val="0"/>
        <w:spacing w:after="0" w:line="240" w:lineRule="auto"/>
        <w:rPr>
          <w:rFonts w:ascii="Times New Roman" w:hAnsi="Times New Roman" w:cs="Times New Roman"/>
          <w:b/>
          <w:bCs/>
          <w:sz w:val="24"/>
          <w:szCs w:val="24"/>
        </w:rPr>
      </w:pPr>
    </w:p>
    <w:p w14:paraId="6CF8E568" w14:textId="2385C856" w:rsidR="00525F09" w:rsidRDefault="00525F09" w:rsidP="007C6A3F">
      <w:pPr>
        <w:autoSpaceDE w:val="0"/>
        <w:spacing w:after="0" w:line="240" w:lineRule="auto"/>
        <w:rPr>
          <w:rFonts w:ascii="Times New Roman" w:hAnsi="Times New Roman" w:cs="Times New Roman"/>
          <w:b/>
          <w:bCs/>
          <w:sz w:val="24"/>
          <w:szCs w:val="24"/>
        </w:rPr>
      </w:pPr>
    </w:p>
    <w:p w14:paraId="5E6340F7" w14:textId="20C026A3" w:rsidR="00525F09" w:rsidRDefault="00525F09" w:rsidP="007C6A3F">
      <w:pPr>
        <w:autoSpaceDE w:val="0"/>
        <w:spacing w:after="0" w:line="240" w:lineRule="auto"/>
        <w:rPr>
          <w:rFonts w:ascii="Times New Roman" w:hAnsi="Times New Roman" w:cs="Times New Roman"/>
          <w:b/>
          <w:bCs/>
          <w:sz w:val="24"/>
          <w:szCs w:val="24"/>
        </w:rPr>
      </w:pPr>
    </w:p>
    <w:p w14:paraId="1602271C" w14:textId="77777777" w:rsidR="00F94D0C" w:rsidRDefault="00F94D0C" w:rsidP="007C6A3F">
      <w:pPr>
        <w:autoSpaceDE w:val="0"/>
        <w:spacing w:after="0" w:line="240" w:lineRule="auto"/>
        <w:rPr>
          <w:rFonts w:ascii="Times New Roman" w:hAnsi="Times New Roman" w:cs="Times New Roman"/>
          <w:b/>
          <w:bCs/>
          <w:sz w:val="24"/>
          <w:szCs w:val="24"/>
        </w:rPr>
      </w:pPr>
    </w:p>
    <w:p w14:paraId="06970C11" w14:textId="6BB69B46" w:rsidR="00525F09" w:rsidRDefault="00525F09" w:rsidP="007C6A3F">
      <w:pPr>
        <w:autoSpaceDE w:val="0"/>
        <w:spacing w:after="0" w:line="240" w:lineRule="auto"/>
        <w:rPr>
          <w:rFonts w:ascii="Times New Roman" w:hAnsi="Times New Roman" w:cs="Times New Roman"/>
          <w:b/>
          <w:bCs/>
          <w:sz w:val="24"/>
          <w:szCs w:val="24"/>
        </w:rPr>
      </w:pPr>
    </w:p>
    <w:p w14:paraId="0762762C" w14:textId="77777777" w:rsidR="00516447" w:rsidRPr="00E03F41" w:rsidRDefault="00516447" w:rsidP="007C6A3F">
      <w:pPr>
        <w:autoSpaceDE w:val="0"/>
        <w:spacing w:after="0" w:line="240" w:lineRule="auto"/>
        <w:rPr>
          <w:rFonts w:ascii="Times New Roman" w:hAnsi="Times New Roman" w:cs="Times New Roman"/>
          <w:b/>
          <w:bCs/>
          <w:sz w:val="24"/>
          <w:szCs w:val="24"/>
        </w:rPr>
      </w:pPr>
    </w:p>
    <w:p w14:paraId="2A265A2F" w14:textId="77FD16A9" w:rsidR="007C491A" w:rsidRPr="009B10E8" w:rsidRDefault="00ED70DB" w:rsidP="001515BF">
      <w:pPr>
        <w:pStyle w:val="Akapitzlist"/>
        <w:numPr>
          <w:ilvl w:val="0"/>
          <w:numId w:val="2"/>
        </w:numPr>
        <w:autoSpaceDE w:val="0"/>
        <w:spacing w:after="120"/>
        <w:ind w:left="357" w:hanging="357"/>
        <w:rPr>
          <w:rFonts w:ascii="Times New Roman" w:hAnsi="Times New Roman"/>
          <w:b/>
          <w:bCs/>
          <w:u w:val="double"/>
        </w:rPr>
      </w:pPr>
      <w:bookmarkStart w:id="0" w:name="_Hlk74224310"/>
      <w:r w:rsidRPr="009B10E8">
        <w:rPr>
          <w:rFonts w:ascii="Times New Roman" w:hAnsi="Times New Roman"/>
          <w:b/>
          <w:bCs/>
          <w:u w:val="double"/>
        </w:rPr>
        <w:lastRenderedPageBreak/>
        <w:t>NAZWA ORAZ ADRES ZAMAWIAJĄCEGO</w:t>
      </w:r>
      <w:r w:rsidR="00B120F0">
        <w:rPr>
          <w:rFonts w:ascii="Times New Roman" w:hAnsi="Times New Roman"/>
          <w:b/>
          <w:bCs/>
          <w:u w:val="double"/>
        </w:rPr>
        <w:t>. INFORMACJE OGÓLNE DOTYCZACE POSTĘPOWANIA</w:t>
      </w:r>
      <w:r w:rsidR="007B76FC">
        <w:rPr>
          <w:rFonts w:ascii="Times New Roman" w:hAnsi="Times New Roman"/>
          <w:b/>
          <w:bCs/>
          <w:u w:val="double"/>
        </w:rPr>
        <w:t xml:space="preserve"> I KORZYSTANIA Z PLATFORMY E-ZAMÓWIENIA.</w:t>
      </w:r>
    </w:p>
    <w:p w14:paraId="1C5E8DC6" w14:textId="2ABE64B2" w:rsidR="007C491A" w:rsidRPr="00B120F0" w:rsidRDefault="00AD0EE7" w:rsidP="00F2203D">
      <w:pPr>
        <w:pStyle w:val="Akapitzlist"/>
        <w:numPr>
          <w:ilvl w:val="0"/>
          <w:numId w:val="131"/>
        </w:numPr>
        <w:autoSpaceDE w:val="0"/>
        <w:spacing w:after="0"/>
        <w:rPr>
          <w:rFonts w:ascii="Times New Roman" w:hAnsi="Times New Roman"/>
          <w:b/>
          <w:bCs/>
        </w:rPr>
      </w:pPr>
      <w:r w:rsidRPr="00B120F0">
        <w:rPr>
          <w:rFonts w:ascii="Times New Roman" w:hAnsi="Times New Roman"/>
          <w:b/>
          <w:bCs/>
        </w:rPr>
        <w:t>Gmina Sztabin</w:t>
      </w:r>
    </w:p>
    <w:p w14:paraId="7271B074" w14:textId="48F81362" w:rsidR="007C491A" w:rsidRPr="00E03F41" w:rsidRDefault="00B41C71" w:rsidP="00B120F0">
      <w:pPr>
        <w:autoSpaceDE w:val="0"/>
        <w:spacing w:after="0"/>
        <w:ind w:left="360"/>
        <w:rPr>
          <w:rFonts w:ascii="Times New Roman" w:hAnsi="Times New Roman" w:cs="Times New Roman"/>
          <w:b/>
          <w:bCs/>
        </w:rPr>
      </w:pPr>
      <w:r w:rsidRPr="00E03F41">
        <w:rPr>
          <w:rFonts w:ascii="Times New Roman" w:hAnsi="Times New Roman" w:cs="Times New Roman"/>
          <w:b/>
          <w:bCs/>
        </w:rPr>
        <w:t xml:space="preserve">ul. Augustowska </w:t>
      </w:r>
      <w:r w:rsidR="00AD0EE7">
        <w:rPr>
          <w:rFonts w:ascii="Times New Roman" w:hAnsi="Times New Roman" w:cs="Times New Roman"/>
          <w:b/>
          <w:bCs/>
        </w:rPr>
        <w:t>53</w:t>
      </w:r>
    </w:p>
    <w:p w14:paraId="0E8B55F1" w14:textId="77777777" w:rsidR="007C491A" w:rsidRPr="00E03F41" w:rsidRDefault="00B41C71" w:rsidP="00B120F0">
      <w:pPr>
        <w:autoSpaceDE w:val="0"/>
        <w:spacing w:after="0"/>
        <w:ind w:left="360"/>
        <w:rPr>
          <w:rFonts w:ascii="Times New Roman" w:hAnsi="Times New Roman" w:cs="Times New Roman"/>
          <w:b/>
          <w:bCs/>
        </w:rPr>
      </w:pPr>
      <w:r w:rsidRPr="00E03F41">
        <w:rPr>
          <w:rFonts w:ascii="Times New Roman" w:hAnsi="Times New Roman" w:cs="Times New Roman"/>
          <w:b/>
          <w:bCs/>
        </w:rPr>
        <w:t>16-310 Sztabin</w:t>
      </w:r>
    </w:p>
    <w:p w14:paraId="71E1E696" w14:textId="4D92F12A" w:rsidR="007C491A" w:rsidRPr="00E03F41" w:rsidRDefault="00B41C71" w:rsidP="00B120F0">
      <w:pPr>
        <w:autoSpaceDE w:val="0"/>
        <w:spacing w:after="0"/>
        <w:ind w:left="360"/>
        <w:rPr>
          <w:rFonts w:ascii="Times New Roman" w:hAnsi="Times New Roman" w:cs="Times New Roman"/>
          <w:b/>
          <w:bCs/>
        </w:rPr>
      </w:pPr>
      <w:proofErr w:type="spellStart"/>
      <w:r w:rsidRPr="00E03F41">
        <w:rPr>
          <w:rFonts w:ascii="Times New Roman" w:hAnsi="Times New Roman" w:cs="Times New Roman"/>
          <w:b/>
          <w:bCs/>
        </w:rPr>
        <w:t>tel</w:t>
      </w:r>
      <w:proofErr w:type="spellEnd"/>
      <w:r w:rsidRPr="00E03F41">
        <w:rPr>
          <w:rFonts w:ascii="Times New Roman" w:hAnsi="Times New Roman" w:cs="Times New Roman"/>
          <w:b/>
          <w:bCs/>
        </w:rPr>
        <w:t>: 87 64</w:t>
      </w:r>
      <w:r w:rsidR="009832BB" w:rsidRPr="00E03F41">
        <w:rPr>
          <w:rFonts w:ascii="Times New Roman" w:hAnsi="Times New Roman" w:cs="Times New Roman"/>
          <w:b/>
          <w:bCs/>
        </w:rPr>
        <w:t xml:space="preserve"> 12 033</w:t>
      </w:r>
    </w:p>
    <w:p w14:paraId="02580AF2" w14:textId="26D56126" w:rsidR="007C491A" w:rsidRPr="00E03F41" w:rsidRDefault="00B41C71" w:rsidP="00B120F0">
      <w:pPr>
        <w:autoSpaceDE w:val="0"/>
        <w:spacing w:after="0"/>
        <w:ind w:left="360"/>
        <w:rPr>
          <w:rFonts w:ascii="Times New Roman" w:hAnsi="Times New Roman" w:cs="Times New Roman"/>
          <w:b/>
          <w:bCs/>
          <w:lang w:val="de-DE"/>
        </w:rPr>
      </w:pPr>
      <w:r w:rsidRPr="00E03F41">
        <w:rPr>
          <w:rFonts w:ascii="Times New Roman" w:hAnsi="Times New Roman" w:cs="Times New Roman"/>
          <w:b/>
          <w:bCs/>
        </w:rPr>
        <w:t xml:space="preserve">godziny urzędowania: poniedziałek – piątek </w:t>
      </w:r>
      <w:r w:rsidR="00AD0EE7">
        <w:rPr>
          <w:rFonts w:ascii="Times New Roman" w:hAnsi="Times New Roman" w:cs="Times New Roman"/>
          <w:b/>
          <w:bCs/>
        </w:rPr>
        <w:t>7</w:t>
      </w:r>
      <w:r w:rsidRPr="00E03F41">
        <w:rPr>
          <w:rFonts w:ascii="Times New Roman" w:hAnsi="Times New Roman" w:cs="Times New Roman"/>
          <w:b/>
          <w:bCs/>
        </w:rPr>
        <w:t>:00 – 1</w:t>
      </w:r>
      <w:r w:rsidR="009832BB" w:rsidRPr="00E03F41">
        <w:rPr>
          <w:rFonts w:ascii="Times New Roman" w:hAnsi="Times New Roman" w:cs="Times New Roman"/>
          <w:b/>
          <w:bCs/>
        </w:rPr>
        <w:t>5</w:t>
      </w:r>
      <w:r w:rsidRPr="00E03F41">
        <w:rPr>
          <w:rFonts w:ascii="Times New Roman" w:hAnsi="Times New Roman" w:cs="Times New Roman"/>
          <w:b/>
          <w:bCs/>
        </w:rPr>
        <w:t>:00</w:t>
      </w:r>
    </w:p>
    <w:p w14:paraId="06A8A289" w14:textId="5EB7161D" w:rsidR="007C491A" w:rsidRPr="00E03F41" w:rsidRDefault="00B41C71" w:rsidP="00B120F0">
      <w:pPr>
        <w:autoSpaceDE w:val="0"/>
        <w:spacing w:after="0"/>
        <w:ind w:left="360"/>
        <w:rPr>
          <w:rFonts w:ascii="Times New Roman" w:hAnsi="Times New Roman" w:cs="Times New Roman"/>
          <w:b/>
          <w:bCs/>
          <w:lang w:val="en-US"/>
        </w:rPr>
      </w:pPr>
      <w:proofErr w:type="spellStart"/>
      <w:r w:rsidRPr="00E03F41">
        <w:rPr>
          <w:rFonts w:ascii="Times New Roman" w:hAnsi="Times New Roman" w:cs="Times New Roman"/>
          <w:b/>
          <w:bCs/>
          <w:lang w:val="de-DE"/>
        </w:rPr>
        <w:t>e-mail</w:t>
      </w:r>
      <w:proofErr w:type="spellEnd"/>
      <w:r w:rsidRPr="00E03F41">
        <w:rPr>
          <w:rFonts w:ascii="Times New Roman" w:hAnsi="Times New Roman" w:cs="Times New Roman"/>
          <w:b/>
          <w:bCs/>
          <w:lang w:val="de-DE"/>
        </w:rPr>
        <w:t>:</w:t>
      </w:r>
      <w:r w:rsidR="00AD0EE7">
        <w:rPr>
          <w:rFonts w:ascii="Times New Roman" w:hAnsi="Times New Roman" w:cs="Times New Roman"/>
          <w:b/>
          <w:bCs/>
          <w:lang w:val="de-DE"/>
        </w:rPr>
        <w:t xml:space="preserve"> </w:t>
      </w:r>
      <w:hyperlink r:id="rId9" w:history="1">
        <w:r w:rsidR="00AD0EE7" w:rsidRPr="00B9154C">
          <w:rPr>
            <w:rStyle w:val="Hipercze"/>
            <w:rFonts w:ascii="Times New Roman" w:hAnsi="Times New Roman" w:cs="Times New Roman"/>
            <w:b/>
            <w:bCs/>
            <w:lang w:val="de-DE"/>
          </w:rPr>
          <w:t>ugsztabin@sztabin.ug.gov.pl</w:t>
        </w:r>
      </w:hyperlink>
      <w:r w:rsidR="00AD0EE7">
        <w:rPr>
          <w:rFonts w:ascii="Times New Roman" w:hAnsi="Times New Roman" w:cs="Times New Roman"/>
          <w:b/>
          <w:bCs/>
          <w:lang w:val="de-DE"/>
        </w:rPr>
        <w:t xml:space="preserve">  </w:t>
      </w:r>
      <w:r w:rsidRPr="00E03F41">
        <w:rPr>
          <w:rFonts w:ascii="Times New Roman" w:hAnsi="Times New Roman" w:cs="Times New Roman"/>
          <w:b/>
          <w:bCs/>
          <w:lang w:val="de-DE"/>
        </w:rPr>
        <w:t xml:space="preserve"> </w:t>
      </w:r>
    </w:p>
    <w:p w14:paraId="16EFDF5F" w14:textId="4EE47308" w:rsidR="00516447" w:rsidRPr="00516447" w:rsidRDefault="00B41C71" w:rsidP="00B120F0">
      <w:pPr>
        <w:autoSpaceDE w:val="0"/>
        <w:spacing w:after="0"/>
        <w:ind w:left="360"/>
      </w:pPr>
      <w:r w:rsidRPr="00E03F41">
        <w:rPr>
          <w:rFonts w:ascii="Times New Roman" w:hAnsi="Times New Roman" w:cs="Times New Roman"/>
          <w:b/>
          <w:bCs/>
        </w:rPr>
        <w:t>strona internetowa:</w:t>
      </w:r>
      <w:r w:rsidRPr="00E03F41">
        <w:rPr>
          <w:rFonts w:ascii="Times New Roman" w:hAnsi="Times New Roman" w:cs="Times New Roman"/>
          <w:b/>
          <w:bCs/>
          <w:color w:val="000081"/>
        </w:rPr>
        <w:t xml:space="preserve"> </w:t>
      </w:r>
      <w:hyperlink r:id="rId10" w:history="1">
        <w:r w:rsidR="00516447" w:rsidRPr="00516447">
          <w:rPr>
            <w:rStyle w:val="Hipercze"/>
            <w:rFonts w:ascii="Times New Roman" w:hAnsi="Times New Roman" w:cs="Times New Roman"/>
            <w:b/>
            <w:bCs/>
          </w:rPr>
          <w:t>www.sztabin.ug.gov.pl</w:t>
        </w:r>
      </w:hyperlink>
      <w:r w:rsidR="00516447">
        <w:t xml:space="preserve"> </w:t>
      </w:r>
    </w:p>
    <w:p w14:paraId="73250A13" w14:textId="27A20591" w:rsidR="00525F09" w:rsidRDefault="00525F09" w:rsidP="005E3FE5">
      <w:pPr>
        <w:widowControl w:val="0"/>
        <w:autoSpaceDE w:val="0"/>
        <w:spacing w:after="120"/>
        <w:ind w:left="357"/>
        <w:contextualSpacing/>
        <w:rPr>
          <w:rFonts w:ascii="Times New Roman" w:hAnsi="Times New Roman" w:cs="Times New Roman"/>
          <w:b/>
          <w:bCs/>
        </w:rPr>
      </w:pPr>
      <w:r w:rsidRPr="00687BF8">
        <w:rPr>
          <w:rFonts w:ascii="Times New Roman" w:hAnsi="Times New Roman" w:cs="Times New Roman"/>
          <w:b/>
          <w:bCs/>
        </w:rPr>
        <w:t xml:space="preserve">skrzynka </w:t>
      </w:r>
      <w:proofErr w:type="spellStart"/>
      <w:proofErr w:type="gramStart"/>
      <w:r w:rsidRPr="00687BF8">
        <w:rPr>
          <w:rFonts w:ascii="Times New Roman" w:hAnsi="Times New Roman" w:cs="Times New Roman"/>
          <w:b/>
          <w:bCs/>
        </w:rPr>
        <w:t>ePUAP</w:t>
      </w:r>
      <w:proofErr w:type="spellEnd"/>
      <w:r w:rsidRPr="00687BF8">
        <w:rPr>
          <w:rFonts w:ascii="Times New Roman" w:hAnsi="Times New Roman" w:cs="Times New Roman"/>
          <w:b/>
          <w:bCs/>
        </w:rPr>
        <w:t>:  /</w:t>
      </w:r>
      <w:proofErr w:type="spellStart"/>
      <w:proofErr w:type="gramEnd"/>
      <w:r w:rsidRPr="00687BF8">
        <w:rPr>
          <w:rFonts w:ascii="Times New Roman" w:hAnsi="Times New Roman" w:cs="Times New Roman"/>
          <w:b/>
          <w:bCs/>
        </w:rPr>
        <w:t>ugsztabin</w:t>
      </w:r>
      <w:proofErr w:type="spellEnd"/>
      <w:r w:rsidRPr="00687BF8">
        <w:rPr>
          <w:rFonts w:ascii="Times New Roman" w:hAnsi="Times New Roman" w:cs="Times New Roman"/>
          <w:b/>
          <w:bCs/>
        </w:rPr>
        <w:t xml:space="preserve">/skrytka </w:t>
      </w:r>
    </w:p>
    <w:p w14:paraId="7FADCA2E" w14:textId="001F4F89" w:rsidR="00525F09" w:rsidRDefault="00892D9C" w:rsidP="00F2203D">
      <w:pPr>
        <w:pStyle w:val="Akapitzlist"/>
        <w:widowControl w:val="0"/>
        <w:numPr>
          <w:ilvl w:val="0"/>
          <w:numId w:val="131"/>
        </w:numPr>
        <w:autoSpaceDE w:val="0"/>
        <w:spacing w:after="0"/>
        <w:ind w:left="357" w:hanging="357"/>
        <w:jc w:val="both"/>
        <w:rPr>
          <w:rFonts w:ascii="Times New Roman" w:hAnsi="Times New Roman"/>
          <w:b/>
          <w:bCs/>
        </w:rPr>
      </w:pPr>
      <w:r w:rsidRPr="00B120F0">
        <w:rPr>
          <w:rFonts w:ascii="Times New Roman" w:hAnsi="Times New Roman"/>
          <w:b/>
          <w:bCs/>
        </w:rPr>
        <w:t>Adres strony internetowej prowadzonego postępowania</w:t>
      </w:r>
      <w:r w:rsidR="00EA54E5" w:rsidRPr="00B120F0">
        <w:rPr>
          <w:rFonts w:ascii="Times New Roman" w:hAnsi="Times New Roman"/>
          <w:b/>
          <w:bCs/>
        </w:rPr>
        <w:t xml:space="preserve"> i</w:t>
      </w:r>
      <w:r w:rsidRPr="00B120F0">
        <w:rPr>
          <w:rFonts w:ascii="Times New Roman" w:hAnsi="Times New Roman"/>
          <w:b/>
          <w:bCs/>
        </w:rPr>
        <w:t xml:space="preserve"> na której udostępniane będą </w:t>
      </w:r>
      <w:proofErr w:type="gramStart"/>
      <w:r w:rsidRPr="00B120F0">
        <w:rPr>
          <w:rFonts w:ascii="Times New Roman" w:hAnsi="Times New Roman"/>
          <w:b/>
          <w:bCs/>
        </w:rPr>
        <w:t xml:space="preserve">zmiany </w:t>
      </w:r>
      <w:r w:rsidR="00525F09" w:rsidRPr="00B120F0">
        <w:rPr>
          <w:rFonts w:ascii="Times New Roman" w:hAnsi="Times New Roman"/>
          <w:b/>
          <w:bCs/>
        </w:rPr>
        <w:t xml:space="preserve"> </w:t>
      </w:r>
      <w:r w:rsidRPr="00B120F0">
        <w:rPr>
          <w:rFonts w:ascii="Times New Roman" w:hAnsi="Times New Roman"/>
          <w:b/>
          <w:bCs/>
        </w:rPr>
        <w:t>i</w:t>
      </w:r>
      <w:proofErr w:type="gramEnd"/>
      <w:r w:rsidRPr="00B120F0">
        <w:rPr>
          <w:rFonts w:ascii="Times New Roman" w:hAnsi="Times New Roman"/>
          <w:b/>
          <w:bCs/>
        </w:rPr>
        <w:t xml:space="preserve"> wyjaśnienia treści SWZ oraz inne dokumenty zamówienia bezpośrednio związane z </w:t>
      </w:r>
      <w:proofErr w:type="gramStart"/>
      <w:r w:rsidRPr="00465295">
        <w:rPr>
          <w:rFonts w:ascii="Times New Roman" w:hAnsi="Times New Roman"/>
          <w:b/>
          <w:bCs/>
        </w:rPr>
        <w:t xml:space="preserve">postępowaniem </w:t>
      </w:r>
      <w:r w:rsidR="00B120F0" w:rsidRPr="00465295">
        <w:rPr>
          <w:rFonts w:ascii="Times New Roman" w:hAnsi="Times New Roman"/>
          <w:b/>
          <w:bCs/>
        </w:rPr>
        <w:t xml:space="preserve"> </w:t>
      </w:r>
      <w:r w:rsidRPr="00465295">
        <w:rPr>
          <w:rFonts w:ascii="Times New Roman" w:hAnsi="Times New Roman"/>
          <w:b/>
          <w:bCs/>
        </w:rPr>
        <w:t>o</w:t>
      </w:r>
      <w:proofErr w:type="gramEnd"/>
      <w:r w:rsidRPr="00465295">
        <w:rPr>
          <w:rFonts w:ascii="Times New Roman" w:hAnsi="Times New Roman"/>
          <w:b/>
          <w:bCs/>
        </w:rPr>
        <w:t xml:space="preserve"> udzielenie zamówienia: </w:t>
      </w:r>
    </w:p>
    <w:p w14:paraId="79EF677F" w14:textId="55FB2BA3" w:rsidR="00465295" w:rsidRPr="00212064" w:rsidRDefault="00212064" w:rsidP="00212064">
      <w:pPr>
        <w:pStyle w:val="Akapitzlist"/>
        <w:tabs>
          <w:tab w:val="left" w:pos="284"/>
        </w:tabs>
        <w:autoSpaceDE w:val="0"/>
        <w:autoSpaceDN w:val="0"/>
        <w:adjustRightInd w:val="0"/>
        <w:spacing w:after="0"/>
        <w:ind w:left="360"/>
        <w:jc w:val="both"/>
        <w:rPr>
          <w:rStyle w:val="Hipercze"/>
          <w:rFonts w:ascii="Times New Roman" w:hAnsi="Times New Roman"/>
          <w:b/>
          <w:bCs/>
          <w:color w:val="000000"/>
          <w:u w:val="none"/>
        </w:rPr>
      </w:pPr>
      <w:hyperlink r:id="rId11" w:history="1">
        <w:r w:rsidRPr="00212064">
          <w:rPr>
            <w:rStyle w:val="Hipercze"/>
            <w:rFonts w:ascii="Times New Roman" w:hAnsi="Times New Roman"/>
            <w:b/>
            <w:bCs/>
          </w:rPr>
          <w:t>https://ezamowienia.gov.pl/mp-client/search/list/ocds-148610-26c2000c-9dda-4faa-979b-a0231ddcd90c</w:t>
        </w:r>
      </w:hyperlink>
      <w:r>
        <w:rPr>
          <w:rFonts w:ascii="Times New Roman" w:hAnsi="Times New Roman"/>
          <w:b/>
          <w:bCs/>
        </w:rPr>
        <w:t xml:space="preserve"> </w:t>
      </w:r>
      <w:r w:rsidR="00161AC8" w:rsidRPr="00212064">
        <w:rPr>
          <w:rFonts w:ascii="Times New Roman" w:hAnsi="Times New Roman"/>
          <w:b/>
          <w:bCs/>
        </w:rPr>
        <w:t xml:space="preserve"> </w:t>
      </w:r>
      <w:r w:rsidR="00A84F5A" w:rsidRPr="00212064">
        <w:rPr>
          <w:rFonts w:ascii="Times New Roman" w:hAnsi="Times New Roman"/>
          <w:b/>
          <w:bCs/>
        </w:rPr>
        <w:t xml:space="preserve">  </w:t>
      </w:r>
    </w:p>
    <w:p w14:paraId="3AE8F4E0" w14:textId="7E78C375" w:rsidR="00F81F3F" w:rsidRPr="00F81F3F" w:rsidRDefault="005E3FE5" w:rsidP="009C07AC">
      <w:pPr>
        <w:pStyle w:val="Akapitzlist"/>
        <w:numPr>
          <w:ilvl w:val="0"/>
          <w:numId w:val="131"/>
        </w:numPr>
        <w:tabs>
          <w:tab w:val="left" w:pos="284"/>
        </w:tabs>
        <w:autoSpaceDE w:val="0"/>
        <w:autoSpaceDN w:val="0"/>
        <w:adjustRightInd w:val="0"/>
        <w:spacing w:after="0"/>
        <w:jc w:val="both"/>
        <w:rPr>
          <w:rFonts w:ascii="Times New Roman" w:hAnsi="Times New Roman"/>
          <w:b/>
          <w:bCs/>
          <w:szCs w:val="24"/>
        </w:rPr>
      </w:pPr>
      <w:r w:rsidRPr="00F81F3F">
        <w:rPr>
          <w:rFonts w:ascii="Times New Roman" w:eastAsia="Arial" w:hAnsi="Times New Roman"/>
        </w:rPr>
        <w:t xml:space="preserve"> </w:t>
      </w:r>
      <w:bookmarkStart w:id="1" w:name="_Hlk124763458"/>
      <w:r w:rsidR="00B120F0" w:rsidRPr="00F81F3F">
        <w:rPr>
          <w:rFonts w:ascii="Times New Roman" w:eastAsia="Arial" w:hAnsi="Times New Roman"/>
        </w:rPr>
        <w:t>Postępowanie można wyszukać również ze strony głównej Platformy e-Zamówienia (przycisk „Przeglądaj postępowania/konkursy”</w:t>
      </w:r>
      <w:proofErr w:type="gramStart"/>
      <w:r w:rsidR="00B120F0" w:rsidRPr="00F81F3F">
        <w:rPr>
          <w:rFonts w:ascii="Times New Roman" w:eastAsia="Arial" w:hAnsi="Times New Roman"/>
        </w:rPr>
        <w:t xml:space="preserve">) </w:t>
      </w:r>
      <w:r w:rsidR="00F81F3F">
        <w:rPr>
          <w:rFonts w:ascii="Times New Roman" w:eastAsia="Arial" w:hAnsi="Times New Roman"/>
        </w:rPr>
        <w:t>.</w:t>
      </w:r>
      <w:proofErr w:type="gramEnd"/>
    </w:p>
    <w:p w14:paraId="742FCAEA" w14:textId="09038593" w:rsidR="00F81F3F" w:rsidRPr="001753A0" w:rsidRDefault="00B120F0" w:rsidP="00F81F3F">
      <w:pPr>
        <w:pStyle w:val="Akapitzlist"/>
        <w:tabs>
          <w:tab w:val="left" w:pos="284"/>
        </w:tabs>
        <w:autoSpaceDE w:val="0"/>
        <w:autoSpaceDN w:val="0"/>
        <w:adjustRightInd w:val="0"/>
        <w:spacing w:after="0"/>
        <w:ind w:left="360"/>
        <w:jc w:val="both"/>
        <w:rPr>
          <w:rFonts w:ascii="Times New Roman" w:hAnsi="Times New Roman"/>
          <w:b/>
          <w:bCs/>
        </w:rPr>
      </w:pPr>
      <w:r w:rsidRPr="00212064">
        <w:rPr>
          <w:rFonts w:ascii="Times New Roman" w:eastAsia="Arial" w:hAnsi="Times New Roman"/>
          <w:b/>
        </w:rPr>
        <w:t xml:space="preserve">identyfikator (ID) </w:t>
      </w:r>
      <w:proofErr w:type="gramStart"/>
      <w:r w:rsidRPr="00212064">
        <w:rPr>
          <w:rFonts w:ascii="Times New Roman" w:eastAsia="Arial" w:hAnsi="Times New Roman"/>
          <w:b/>
        </w:rPr>
        <w:t>postępowania</w:t>
      </w:r>
      <w:bookmarkEnd w:id="1"/>
      <w:r w:rsidR="00086BF3" w:rsidRPr="00212064">
        <w:rPr>
          <w:rFonts w:ascii="Times New Roman" w:eastAsia="Arial" w:hAnsi="Times New Roman"/>
          <w:b/>
        </w:rPr>
        <w:t>:</w:t>
      </w:r>
      <w:r w:rsidR="00161AC8" w:rsidRPr="00212064">
        <w:rPr>
          <w:rFonts w:ascii="Times New Roman" w:eastAsia="Arial" w:hAnsi="Times New Roman"/>
          <w:b/>
        </w:rPr>
        <w:t xml:space="preserve"> </w:t>
      </w:r>
      <w:r w:rsidR="00212064" w:rsidRPr="00212064">
        <w:rPr>
          <w:rFonts w:ascii="Times New Roman" w:hAnsi="Times New Roman"/>
          <w:b/>
          <w:bCs/>
        </w:rPr>
        <w:t xml:space="preserve"> ocds</w:t>
      </w:r>
      <w:proofErr w:type="gramEnd"/>
      <w:r w:rsidR="00212064" w:rsidRPr="00212064">
        <w:rPr>
          <w:rFonts w:ascii="Times New Roman" w:hAnsi="Times New Roman"/>
          <w:b/>
          <w:bCs/>
        </w:rPr>
        <w:t>-148610-26c2000c-9dda-4faa-979b-a0231ddcd90c</w:t>
      </w:r>
    </w:p>
    <w:p w14:paraId="2E4D6292" w14:textId="5473DF0D" w:rsidR="005E3FE5" w:rsidRPr="00F81F3F" w:rsidRDefault="00F81F3F" w:rsidP="009C07AC">
      <w:pPr>
        <w:pStyle w:val="Akapitzlist"/>
        <w:numPr>
          <w:ilvl w:val="0"/>
          <w:numId w:val="131"/>
        </w:numPr>
        <w:tabs>
          <w:tab w:val="left" w:pos="284"/>
        </w:tabs>
        <w:autoSpaceDE w:val="0"/>
        <w:autoSpaceDN w:val="0"/>
        <w:adjustRightInd w:val="0"/>
        <w:spacing w:after="0"/>
        <w:jc w:val="both"/>
        <w:rPr>
          <w:rFonts w:ascii="Times New Roman" w:hAnsi="Times New Roman"/>
          <w:szCs w:val="24"/>
        </w:rPr>
      </w:pPr>
      <w:r>
        <w:t xml:space="preserve">  </w:t>
      </w:r>
      <w:r w:rsidR="005E3FE5" w:rsidRPr="00F81F3F">
        <w:rPr>
          <w:rFonts w:ascii="Times New Roman" w:hAnsi="Times New Roman"/>
          <w:szCs w:val="24"/>
        </w:rPr>
        <w:t xml:space="preserve">Postępowanie prowadzone jest na Platformie e-zamówienia, zwanej dalej Platformą, pod adresem </w:t>
      </w:r>
      <w:hyperlink r:id="rId12" w:history="1">
        <w:r w:rsidR="005E3FE5" w:rsidRPr="00F81F3F">
          <w:rPr>
            <w:rStyle w:val="Hipercze"/>
            <w:rFonts w:ascii="Times New Roman" w:hAnsi="Times New Roman"/>
            <w:szCs w:val="24"/>
          </w:rPr>
          <w:t>https://ezamowienia.gov.pl</w:t>
        </w:r>
      </w:hyperlink>
      <w:r w:rsidR="005E3FE5" w:rsidRPr="00F81F3F">
        <w:rPr>
          <w:rFonts w:ascii="Times New Roman" w:hAnsi="Times New Roman"/>
          <w:color w:val="0000FF"/>
          <w:szCs w:val="24"/>
        </w:rPr>
        <w:t xml:space="preserve">  </w:t>
      </w:r>
      <w:r w:rsidR="005E3FE5" w:rsidRPr="00F81F3F">
        <w:rPr>
          <w:rFonts w:ascii="Times New Roman" w:hAnsi="Times New Roman"/>
          <w:szCs w:val="24"/>
        </w:rPr>
        <w:t xml:space="preserve">Wymagania techniczne i organizacyjne wysyłania i odbierania dokumentów elektronicznych, elektronicznych kopii dokumentów i oświadczeń oraz informacji przekazywanych przy ich użyciu opisane zostały w Instrukcji korzystania z platformy                            e-zamówienia: </w:t>
      </w:r>
      <w:hyperlink r:id="rId13" w:history="1">
        <w:r w:rsidR="005E3FE5" w:rsidRPr="00F81F3F">
          <w:rPr>
            <w:rStyle w:val="Hipercze"/>
            <w:rFonts w:ascii="Times New Roman" w:hAnsi="Times New Roman"/>
            <w:szCs w:val="24"/>
          </w:rPr>
          <w:t>https://ezamowienia.gov.pl</w:t>
        </w:r>
      </w:hyperlink>
      <w:r w:rsidR="005E3FE5" w:rsidRPr="00F81F3F">
        <w:rPr>
          <w:rFonts w:ascii="Times New Roman" w:hAnsi="Times New Roman"/>
          <w:color w:val="0000FF"/>
          <w:szCs w:val="24"/>
        </w:rPr>
        <w:t xml:space="preserve"> </w:t>
      </w:r>
    </w:p>
    <w:p w14:paraId="4B1D5A81" w14:textId="588D1B11" w:rsidR="005E3FE5" w:rsidRDefault="005E3FE5" w:rsidP="00F2203D">
      <w:pPr>
        <w:pStyle w:val="Akapitzlist"/>
        <w:numPr>
          <w:ilvl w:val="0"/>
          <w:numId w:val="131"/>
        </w:numPr>
        <w:autoSpaceDE w:val="0"/>
        <w:autoSpaceDN w:val="0"/>
        <w:adjustRightInd w:val="0"/>
        <w:spacing w:after="0"/>
        <w:jc w:val="both"/>
        <w:rPr>
          <w:rFonts w:ascii="Times New Roman" w:hAnsi="Times New Roman"/>
          <w:szCs w:val="24"/>
        </w:rPr>
      </w:pPr>
      <w:r w:rsidRPr="005E3FE5">
        <w:rPr>
          <w:rFonts w:ascii="Times New Roman" w:hAnsi="Times New Roman"/>
          <w:szCs w:val="24"/>
        </w:rPr>
        <w:t>Szczegółowe informacje dotyczące korzystania z Modułu Ofert i Wniosków oraz nadawania uprawnień w tym zakresie dostępne są w Komponencie Edukacyjnym na Platformie w Instrukcji użytkownika.</w:t>
      </w:r>
    </w:p>
    <w:p w14:paraId="77041DE3" w14:textId="77777777" w:rsidR="007B76FC" w:rsidRPr="00402494" w:rsidRDefault="007B76FC" w:rsidP="00F2203D">
      <w:pPr>
        <w:pStyle w:val="Akapitzlist"/>
        <w:numPr>
          <w:ilvl w:val="0"/>
          <w:numId w:val="131"/>
        </w:numPr>
        <w:autoSpaceDE w:val="0"/>
        <w:autoSpaceDN w:val="0"/>
        <w:adjustRightInd w:val="0"/>
        <w:spacing w:after="0"/>
        <w:jc w:val="both"/>
        <w:rPr>
          <w:rFonts w:ascii="Times New Roman" w:hAnsi="Times New Roman"/>
          <w:szCs w:val="24"/>
        </w:rPr>
      </w:pPr>
      <w:r w:rsidRPr="00402494">
        <w:rPr>
          <w:rFonts w:ascii="Times New Roman" w:hAnsi="Times New Roman"/>
          <w:szCs w:val="24"/>
        </w:rPr>
        <w:t>Maksymalny rozmiar plików przesyłanych za pośrednictwem dedykowanych formularzy do złożenia, zmiany, wycofania oferty lub wniosku oraz do komunikacji wynosi 150 MB.</w:t>
      </w:r>
    </w:p>
    <w:p w14:paraId="56E2C545" w14:textId="6BECD068" w:rsidR="007B76FC" w:rsidRPr="00402494" w:rsidRDefault="007B76FC" w:rsidP="00F2203D">
      <w:pPr>
        <w:pStyle w:val="Akapitzlist"/>
        <w:numPr>
          <w:ilvl w:val="0"/>
          <w:numId w:val="131"/>
        </w:numPr>
        <w:autoSpaceDE w:val="0"/>
        <w:autoSpaceDN w:val="0"/>
        <w:adjustRightInd w:val="0"/>
        <w:spacing w:after="0"/>
        <w:rPr>
          <w:rFonts w:ascii="Times New Roman" w:hAnsi="Times New Roman"/>
          <w:szCs w:val="24"/>
        </w:rPr>
      </w:pPr>
      <w:r w:rsidRPr="00402494">
        <w:rPr>
          <w:rFonts w:ascii="Times New Roman" w:hAnsi="Times New Roman"/>
          <w:szCs w:val="24"/>
        </w:rPr>
        <w:t>W celu prawidłowego korzystania z usług Platformy e-Zamówienia wymagany jest:</w:t>
      </w:r>
    </w:p>
    <w:p w14:paraId="54B6C7F9" w14:textId="77777777" w:rsidR="007B76FC" w:rsidRPr="00402494" w:rsidRDefault="007B76FC" w:rsidP="00F2203D">
      <w:pPr>
        <w:pStyle w:val="Akapitzlist"/>
        <w:numPr>
          <w:ilvl w:val="0"/>
          <w:numId w:val="132"/>
        </w:numPr>
        <w:suppressAutoHyphens w:val="0"/>
        <w:autoSpaceDE w:val="0"/>
        <w:autoSpaceDN w:val="0"/>
        <w:adjustRightInd w:val="0"/>
        <w:spacing w:after="0" w:line="240" w:lineRule="auto"/>
        <w:ind w:left="720"/>
        <w:contextualSpacing/>
        <w:jc w:val="both"/>
        <w:rPr>
          <w:rFonts w:ascii="Times New Roman" w:hAnsi="Times New Roman"/>
          <w:szCs w:val="24"/>
        </w:rPr>
      </w:pPr>
      <w:r w:rsidRPr="00402494">
        <w:rPr>
          <w:rFonts w:ascii="Times New Roman" w:hAnsi="Times New Roman"/>
          <w:szCs w:val="24"/>
        </w:rPr>
        <w:t xml:space="preserve">komputer PC o parametrach minimalnych: </w:t>
      </w:r>
    </w:p>
    <w:p w14:paraId="0322887B" w14:textId="77777777" w:rsidR="007B76FC" w:rsidRPr="00402494" w:rsidRDefault="007B76FC" w:rsidP="00F2203D">
      <w:pPr>
        <w:pStyle w:val="Akapitzlist"/>
        <w:numPr>
          <w:ilvl w:val="0"/>
          <w:numId w:val="133"/>
        </w:numPr>
        <w:suppressAutoHyphens w:val="0"/>
        <w:autoSpaceDE w:val="0"/>
        <w:autoSpaceDN w:val="0"/>
        <w:adjustRightInd w:val="0"/>
        <w:spacing w:after="0" w:line="240" w:lineRule="auto"/>
        <w:ind w:left="1080"/>
        <w:contextualSpacing/>
        <w:jc w:val="both"/>
        <w:rPr>
          <w:rFonts w:ascii="Times New Roman" w:hAnsi="Times New Roman"/>
          <w:szCs w:val="24"/>
        </w:rPr>
      </w:pPr>
      <w:r w:rsidRPr="00402494">
        <w:rPr>
          <w:rFonts w:ascii="Times New Roman" w:hAnsi="Times New Roman"/>
          <w:szCs w:val="24"/>
        </w:rPr>
        <w:t>procesor 2-rdzeniowy, 2 GB RAM, HDD</w:t>
      </w:r>
    </w:p>
    <w:p w14:paraId="5EDA952C" w14:textId="77777777" w:rsidR="007B76FC" w:rsidRPr="00402494" w:rsidRDefault="007B76FC" w:rsidP="00F2203D">
      <w:pPr>
        <w:pStyle w:val="Akapitzlist"/>
        <w:numPr>
          <w:ilvl w:val="0"/>
          <w:numId w:val="133"/>
        </w:numPr>
        <w:suppressAutoHyphens w:val="0"/>
        <w:autoSpaceDE w:val="0"/>
        <w:autoSpaceDN w:val="0"/>
        <w:adjustRightInd w:val="0"/>
        <w:spacing w:after="0" w:line="240" w:lineRule="auto"/>
        <w:ind w:left="1080"/>
        <w:contextualSpacing/>
        <w:jc w:val="both"/>
        <w:rPr>
          <w:rFonts w:ascii="Times New Roman" w:hAnsi="Times New Roman"/>
          <w:szCs w:val="24"/>
        </w:rPr>
      </w:pPr>
      <w:r w:rsidRPr="00402494">
        <w:rPr>
          <w:rFonts w:ascii="Times New Roman" w:hAnsi="Times New Roman"/>
          <w:szCs w:val="24"/>
        </w:rPr>
        <w:t xml:space="preserve">zainstalowany jeden z następujących systemów operacyjnych: MS Windows 7 lub nowszy, OSX/Mac OS 10.10, </w:t>
      </w:r>
      <w:proofErr w:type="spellStart"/>
      <w:r w:rsidRPr="00402494">
        <w:rPr>
          <w:rFonts w:ascii="Times New Roman" w:hAnsi="Times New Roman"/>
          <w:szCs w:val="24"/>
        </w:rPr>
        <w:t>Ubuntu</w:t>
      </w:r>
      <w:proofErr w:type="spellEnd"/>
      <w:r w:rsidRPr="00402494">
        <w:rPr>
          <w:rFonts w:ascii="Times New Roman" w:hAnsi="Times New Roman"/>
          <w:szCs w:val="24"/>
        </w:rPr>
        <w:t xml:space="preserve"> 14.04</w:t>
      </w:r>
    </w:p>
    <w:p w14:paraId="0299A590" w14:textId="77777777" w:rsidR="007B76FC" w:rsidRPr="00402494" w:rsidRDefault="007B76FC" w:rsidP="00F2203D">
      <w:pPr>
        <w:pStyle w:val="Akapitzlist"/>
        <w:numPr>
          <w:ilvl w:val="0"/>
          <w:numId w:val="133"/>
        </w:numPr>
        <w:suppressAutoHyphens w:val="0"/>
        <w:autoSpaceDE w:val="0"/>
        <w:autoSpaceDN w:val="0"/>
        <w:adjustRightInd w:val="0"/>
        <w:spacing w:after="0" w:line="240" w:lineRule="auto"/>
        <w:ind w:left="1080"/>
        <w:contextualSpacing/>
        <w:jc w:val="both"/>
        <w:rPr>
          <w:rFonts w:ascii="Times New Roman" w:hAnsi="Times New Roman"/>
          <w:szCs w:val="24"/>
        </w:rPr>
      </w:pPr>
      <w:r w:rsidRPr="00402494">
        <w:rPr>
          <w:rFonts w:ascii="Times New Roman" w:hAnsi="Times New Roman"/>
          <w:szCs w:val="24"/>
        </w:rPr>
        <w:t xml:space="preserve">zainstalowana jedna z następujących przeglądarek: Chrome 66.0 lub nowsza, </w:t>
      </w:r>
      <w:proofErr w:type="spellStart"/>
      <w:r w:rsidRPr="00402494">
        <w:rPr>
          <w:rFonts w:ascii="Times New Roman" w:hAnsi="Times New Roman"/>
          <w:szCs w:val="24"/>
        </w:rPr>
        <w:t>Firefox</w:t>
      </w:r>
      <w:proofErr w:type="spellEnd"/>
      <w:r w:rsidRPr="00402494">
        <w:rPr>
          <w:rFonts w:ascii="Times New Roman" w:hAnsi="Times New Roman"/>
          <w:szCs w:val="24"/>
        </w:rPr>
        <w:t xml:space="preserve"> 59.0 lub nowsza, Safari 11.1 lub nowsza, Edge 14.0 lub nowsza </w:t>
      </w:r>
    </w:p>
    <w:p w14:paraId="5B7130FF" w14:textId="77777777" w:rsidR="007B76FC" w:rsidRPr="00402494" w:rsidRDefault="007B76FC" w:rsidP="00402494">
      <w:pPr>
        <w:autoSpaceDE w:val="0"/>
        <w:autoSpaceDN w:val="0"/>
        <w:adjustRightInd w:val="0"/>
        <w:spacing w:after="60" w:line="240" w:lineRule="auto"/>
        <w:ind w:firstLine="357"/>
        <w:jc w:val="both"/>
        <w:rPr>
          <w:rFonts w:ascii="Times New Roman" w:hAnsi="Times New Roman" w:cs="Times New Roman"/>
          <w:szCs w:val="24"/>
        </w:rPr>
      </w:pPr>
      <w:r w:rsidRPr="00402494">
        <w:rPr>
          <w:rFonts w:ascii="Times New Roman" w:hAnsi="Times New Roman" w:cs="Times New Roman"/>
          <w:szCs w:val="24"/>
        </w:rPr>
        <w:t>albo</w:t>
      </w:r>
    </w:p>
    <w:p w14:paraId="20717C82" w14:textId="77777777" w:rsidR="007B76FC" w:rsidRPr="00402494" w:rsidRDefault="007B76FC" w:rsidP="00F2203D">
      <w:pPr>
        <w:pStyle w:val="Akapitzlist"/>
        <w:numPr>
          <w:ilvl w:val="0"/>
          <w:numId w:val="132"/>
        </w:numPr>
        <w:suppressAutoHyphens w:val="0"/>
        <w:autoSpaceDE w:val="0"/>
        <w:autoSpaceDN w:val="0"/>
        <w:adjustRightInd w:val="0"/>
        <w:spacing w:after="0" w:line="240" w:lineRule="auto"/>
        <w:ind w:left="720"/>
        <w:contextualSpacing/>
        <w:rPr>
          <w:rFonts w:ascii="Times New Roman" w:hAnsi="Times New Roman"/>
          <w:szCs w:val="24"/>
        </w:rPr>
      </w:pPr>
      <w:r w:rsidRPr="00402494">
        <w:rPr>
          <w:rFonts w:ascii="Times New Roman" w:hAnsi="Times New Roman"/>
          <w:szCs w:val="24"/>
        </w:rPr>
        <w:t xml:space="preserve">tablet/telefon o parametrach minimalnych: </w:t>
      </w:r>
    </w:p>
    <w:p w14:paraId="3CC257DA" w14:textId="77777777" w:rsidR="007B76FC" w:rsidRPr="00402494" w:rsidRDefault="007B76FC" w:rsidP="00F2203D">
      <w:pPr>
        <w:pStyle w:val="Akapitzlist"/>
        <w:numPr>
          <w:ilvl w:val="0"/>
          <w:numId w:val="134"/>
        </w:numPr>
        <w:suppressAutoHyphens w:val="0"/>
        <w:autoSpaceDE w:val="0"/>
        <w:autoSpaceDN w:val="0"/>
        <w:adjustRightInd w:val="0"/>
        <w:spacing w:after="0" w:line="240" w:lineRule="auto"/>
        <w:ind w:left="1080"/>
        <w:contextualSpacing/>
        <w:rPr>
          <w:rFonts w:ascii="Times New Roman" w:hAnsi="Times New Roman"/>
          <w:szCs w:val="24"/>
        </w:rPr>
      </w:pPr>
      <w:r w:rsidRPr="00402494">
        <w:rPr>
          <w:rFonts w:ascii="Times New Roman" w:hAnsi="Times New Roman"/>
          <w:szCs w:val="24"/>
        </w:rPr>
        <w:t xml:space="preserve">procesor 4-rdzeniowy, 2GB RAM, Android 6.0 </w:t>
      </w:r>
      <w:proofErr w:type="spellStart"/>
      <w:r w:rsidRPr="00402494">
        <w:rPr>
          <w:rFonts w:ascii="Times New Roman" w:hAnsi="Times New Roman"/>
          <w:szCs w:val="24"/>
        </w:rPr>
        <w:t>Marshmallow</w:t>
      </w:r>
      <w:proofErr w:type="spellEnd"/>
      <w:r w:rsidRPr="00402494">
        <w:rPr>
          <w:rFonts w:ascii="Times New Roman" w:hAnsi="Times New Roman"/>
          <w:szCs w:val="24"/>
        </w:rPr>
        <w:t>, iOS 10.3</w:t>
      </w:r>
    </w:p>
    <w:p w14:paraId="06B10AC2" w14:textId="77777777" w:rsidR="007B76FC" w:rsidRPr="00402494" w:rsidRDefault="007B76FC" w:rsidP="00F2203D">
      <w:pPr>
        <w:pStyle w:val="Akapitzlist"/>
        <w:numPr>
          <w:ilvl w:val="0"/>
          <w:numId w:val="134"/>
        </w:numPr>
        <w:suppressAutoHyphens w:val="0"/>
        <w:autoSpaceDE w:val="0"/>
        <w:autoSpaceDN w:val="0"/>
        <w:adjustRightInd w:val="0"/>
        <w:spacing w:after="0" w:line="240" w:lineRule="auto"/>
        <w:ind w:left="1080"/>
        <w:contextualSpacing/>
        <w:rPr>
          <w:rFonts w:ascii="Times New Roman" w:hAnsi="Times New Roman"/>
          <w:szCs w:val="24"/>
        </w:rPr>
      </w:pPr>
      <w:r w:rsidRPr="00402494">
        <w:rPr>
          <w:rFonts w:ascii="Times New Roman" w:hAnsi="Times New Roman"/>
          <w:szCs w:val="24"/>
        </w:rPr>
        <w:t>przeglądarka Chrome 61 lub nowsza</w:t>
      </w:r>
    </w:p>
    <w:p w14:paraId="5BF9A46E" w14:textId="344A23D2" w:rsidR="00402494" w:rsidRPr="00402494" w:rsidRDefault="00402494" w:rsidP="00F2203D">
      <w:pPr>
        <w:pStyle w:val="Akapitzlist"/>
        <w:numPr>
          <w:ilvl w:val="0"/>
          <w:numId w:val="131"/>
        </w:numPr>
        <w:autoSpaceDE w:val="0"/>
        <w:autoSpaceDN w:val="0"/>
        <w:adjustRightInd w:val="0"/>
        <w:spacing w:after="0" w:line="240" w:lineRule="auto"/>
        <w:jc w:val="both"/>
        <w:rPr>
          <w:rFonts w:ascii="Times New Roman" w:hAnsi="Times New Roman"/>
          <w:szCs w:val="24"/>
        </w:rPr>
      </w:pPr>
      <w:r w:rsidRPr="00402494">
        <w:rPr>
          <w:rFonts w:ascii="Times New Roman" w:hAnsi="Times New Roman"/>
          <w:szCs w:val="24"/>
        </w:rPr>
        <w:t xml:space="preserve">Dla skorzystania z pełnej funkcjonalności może być konieczne włączenie w przeglądarce obsługi protokołu bezpiecznej transmisji danych SSL, obsługi Java </w:t>
      </w:r>
      <w:proofErr w:type="spellStart"/>
      <w:proofErr w:type="gramStart"/>
      <w:r w:rsidRPr="00402494">
        <w:rPr>
          <w:rFonts w:ascii="Times New Roman" w:hAnsi="Times New Roman"/>
          <w:szCs w:val="24"/>
        </w:rPr>
        <w:t>Script</w:t>
      </w:r>
      <w:proofErr w:type="spellEnd"/>
      <w:r w:rsidRPr="00402494">
        <w:rPr>
          <w:rFonts w:ascii="Times New Roman" w:hAnsi="Times New Roman"/>
          <w:szCs w:val="24"/>
        </w:rPr>
        <w:t>,</w:t>
      </w:r>
      <w:proofErr w:type="gramEnd"/>
      <w:r w:rsidRPr="00402494">
        <w:rPr>
          <w:rFonts w:ascii="Times New Roman" w:hAnsi="Times New Roman"/>
          <w:szCs w:val="24"/>
        </w:rPr>
        <w:t xml:space="preserve"> oraz </w:t>
      </w:r>
      <w:proofErr w:type="spellStart"/>
      <w:r w:rsidRPr="00402494">
        <w:rPr>
          <w:rFonts w:ascii="Times New Roman" w:hAnsi="Times New Roman"/>
          <w:szCs w:val="24"/>
        </w:rPr>
        <w:t>cookies</w:t>
      </w:r>
      <w:proofErr w:type="spellEnd"/>
      <w:r w:rsidRPr="00402494">
        <w:rPr>
          <w:rFonts w:ascii="Times New Roman" w:hAnsi="Times New Roman"/>
          <w:szCs w:val="24"/>
        </w:rPr>
        <w:t>.</w:t>
      </w:r>
    </w:p>
    <w:p w14:paraId="420D963B" w14:textId="0DF71BFE" w:rsidR="00402494" w:rsidRPr="00402494" w:rsidRDefault="00402494" w:rsidP="00F2203D">
      <w:pPr>
        <w:pStyle w:val="Akapitzlist"/>
        <w:numPr>
          <w:ilvl w:val="0"/>
          <w:numId w:val="131"/>
        </w:numPr>
        <w:autoSpaceDE w:val="0"/>
        <w:autoSpaceDN w:val="0"/>
        <w:adjustRightInd w:val="0"/>
        <w:spacing w:after="0" w:line="240" w:lineRule="auto"/>
        <w:jc w:val="both"/>
        <w:rPr>
          <w:rFonts w:ascii="Times New Roman" w:hAnsi="Times New Roman"/>
          <w:szCs w:val="24"/>
        </w:rPr>
      </w:pPr>
      <w:r w:rsidRPr="00402494">
        <w:rPr>
          <w:rFonts w:ascii="Times New Roman" w:hAnsi="Times New Roman"/>
          <w:szCs w:val="24"/>
        </w:rPr>
        <w:t>Specyfikacja połączenia, formatu przesyłanych danych oraz kodowania i oznaczania czasu odbioru danych:</w:t>
      </w:r>
    </w:p>
    <w:p w14:paraId="00944EA9" w14:textId="77777777" w:rsidR="00402494" w:rsidRPr="00402494" w:rsidRDefault="00402494" w:rsidP="00F2203D">
      <w:pPr>
        <w:pStyle w:val="Akapitzlist"/>
        <w:numPr>
          <w:ilvl w:val="0"/>
          <w:numId w:val="135"/>
        </w:numPr>
        <w:suppressAutoHyphens w:val="0"/>
        <w:autoSpaceDE w:val="0"/>
        <w:autoSpaceDN w:val="0"/>
        <w:adjustRightInd w:val="0"/>
        <w:spacing w:after="0" w:line="240" w:lineRule="auto"/>
        <w:contextualSpacing/>
        <w:jc w:val="both"/>
        <w:rPr>
          <w:rFonts w:ascii="Times New Roman" w:hAnsi="Times New Roman"/>
          <w:szCs w:val="24"/>
        </w:rPr>
      </w:pPr>
      <w:r w:rsidRPr="00402494">
        <w:rPr>
          <w:rFonts w:ascii="Times New Roman" w:hAnsi="Times New Roman"/>
          <w:szCs w:val="24"/>
        </w:rPr>
        <w:t>specyfikacja połączenia – formularze udostępnione są za pomocą protokołu TLS 1.2,</w:t>
      </w:r>
    </w:p>
    <w:p w14:paraId="3086BA0F" w14:textId="0186C304" w:rsidR="00402494" w:rsidRPr="00402494" w:rsidRDefault="00402494" w:rsidP="00F2203D">
      <w:pPr>
        <w:pStyle w:val="Akapitzlist"/>
        <w:numPr>
          <w:ilvl w:val="0"/>
          <w:numId w:val="135"/>
        </w:numPr>
        <w:suppressAutoHyphens w:val="0"/>
        <w:autoSpaceDE w:val="0"/>
        <w:autoSpaceDN w:val="0"/>
        <w:adjustRightInd w:val="0"/>
        <w:spacing w:after="0" w:line="240" w:lineRule="auto"/>
        <w:contextualSpacing/>
        <w:jc w:val="both"/>
        <w:rPr>
          <w:rFonts w:ascii="Times New Roman" w:hAnsi="Times New Roman"/>
          <w:szCs w:val="24"/>
        </w:rPr>
      </w:pPr>
      <w:r w:rsidRPr="00402494">
        <w:rPr>
          <w:rFonts w:ascii="Times New Roman" w:hAnsi="Times New Roman"/>
          <w:szCs w:val="24"/>
        </w:rPr>
        <w:t xml:space="preserve">format danych oraz kodowanie: formularze dostępne są w formacie HTML z kodowaniem </w:t>
      </w:r>
      <w:r>
        <w:rPr>
          <w:rFonts w:ascii="Times New Roman" w:hAnsi="Times New Roman"/>
          <w:szCs w:val="24"/>
        </w:rPr>
        <w:t xml:space="preserve">   </w:t>
      </w:r>
      <w:r w:rsidRPr="00402494">
        <w:rPr>
          <w:rFonts w:ascii="Times New Roman" w:hAnsi="Times New Roman"/>
          <w:szCs w:val="24"/>
        </w:rPr>
        <w:t>UTF-8,</w:t>
      </w:r>
    </w:p>
    <w:p w14:paraId="55364F64" w14:textId="5E4D6FC8" w:rsidR="00B120F0" w:rsidRDefault="00402494" w:rsidP="00086D88">
      <w:pPr>
        <w:pStyle w:val="Akapitzlist"/>
        <w:numPr>
          <w:ilvl w:val="0"/>
          <w:numId w:val="135"/>
        </w:numPr>
        <w:suppressAutoHyphens w:val="0"/>
        <w:autoSpaceDE w:val="0"/>
        <w:autoSpaceDN w:val="0"/>
        <w:adjustRightInd w:val="0"/>
        <w:spacing w:after="0" w:line="240" w:lineRule="auto"/>
        <w:contextualSpacing/>
        <w:jc w:val="both"/>
        <w:rPr>
          <w:rFonts w:ascii="Times New Roman" w:hAnsi="Times New Roman"/>
          <w:szCs w:val="24"/>
        </w:rPr>
      </w:pPr>
      <w:r w:rsidRPr="00402494">
        <w:rPr>
          <w:rFonts w:ascii="Times New Roman" w:hAnsi="Times New Roman"/>
          <w:szCs w:val="24"/>
        </w:rPr>
        <w:t>oznaczenia czasu odbioru danych: wszelkie operacje opierają się o czas serwera i dane zapisywane są z dokładnością co do sekundy.</w:t>
      </w:r>
    </w:p>
    <w:p w14:paraId="3E8DC656" w14:textId="77777777" w:rsidR="006E62D4" w:rsidRPr="00086D88" w:rsidRDefault="006E62D4" w:rsidP="006E62D4">
      <w:pPr>
        <w:pStyle w:val="Akapitzlist"/>
        <w:suppressAutoHyphens w:val="0"/>
        <w:autoSpaceDE w:val="0"/>
        <w:autoSpaceDN w:val="0"/>
        <w:adjustRightInd w:val="0"/>
        <w:spacing w:after="0" w:line="240" w:lineRule="auto"/>
        <w:contextualSpacing/>
        <w:jc w:val="both"/>
        <w:rPr>
          <w:rFonts w:ascii="Times New Roman" w:hAnsi="Times New Roman"/>
          <w:szCs w:val="24"/>
        </w:rPr>
      </w:pPr>
    </w:p>
    <w:p w14:paraId="68AB15A9" w14:textId="2B23C900" w:rsidR="009B10E8" w:rsidRPr="009B10E8" w:rsidRDefault="00ED70DB" w:rsidP="009B10E8">
      <w:pPr>
        <w:pStyle w:val="Akapitzlist"/>
        <w:numPr>
          <w:ilvl w:val="0"/>
          <w:numId w:val="2"/>
        </w:numPr>
        <w:tabs>
          <w:tab w:val="clear" w:pos="0"/>
          <w:tab w:val="num" w:pos="360"/>
        </w:tabs>
        <w:autoSpaceDE w:val="0"/>
        <w:spacing w:after="120"/>
        <w:ind w:left="357" w:hanging="357"/>
        <w:rPr>
          <w:rFonts w:ascii="Times New Roman" w:hAnsi="Times New Roman"/>
          <w:bCs/>
          <w:u w:val="single"/>
        </w:rPr>
      </w:pPr>
      <w:r w:rsidRPr="009B10E8">
        <w:rPr>
          <w:rFonts w:ascii="Times New Roman" w:hAnsi="Times New Roman"/>
          <w:b/>
          <w:bCs/>
          <w:u w:val="double"/>
        </w:rPr>
        <w:lastRenderedPageBreak/>
        <w:t>TRYB UDZIELENIA ZAMÓWIENIA</w:t>
      </w:r>
      <w:r w:rsidRPr="00DA0756">
        <w:rPr>
          <w:rFonts w:ascii="Times New Roman" w:hAnsi="Times New Roman"/>
          <w:b/>
          <w:bCs/>
          <w:u w:val="single"/>
        </w:rPr>
        <w:t>.</w:t>
      </w:r>
    </w:p>
    <w:p w14:paraId="01C7CDEE" w14:textId="4059BF5F" w:rsidR="009B10E8" w:rsidRPr="009B10E8" w:rsidRDefault="00E03F41" w:rsidP="009C4372">
      <w:pPr>
        <w:pStyle w:val="Akapitzlist"/>
        <w:numPr>
          <w:ilvl w:val="0"/>
          <w:numId w:val="113"/>
        </w:numPr>
        <w:spacing w:after="0" w:line="240" w:lineRule="auto"/>
        <w:ind w:left="357" w:hanging="357"/>
        <w:jc w:val="both"/>
        <w:rPr>
          <w:rFonts w:ascii="Times New Roman" w:eastAsia="Calibri" w:hAnsi="Times New Roman"/>
        </w:rPr>
      </w:pPr>
      <w:r w:rsidRPr="009B10E8">
        <w:rPr>
          <w:rFonts w:ascii="Times New Roman" w:eastAsia="Calibri" w:hAnsi="Times New Roman"/>
        </w:rPr>
        <w:t xml:space="preserve">Postępowanie o udzielenie zamówienia publicznego prowadzone jest w trybie podstawowym, na podstawie art. 275 pkt 1 ustawy oraz </w:t>
      </w:r>
      <w:r w:rsidRPr="009B10E8">
        <w:rPr>
          <w:rFonts w:ascii="Times New Roman" w:hAnsi="Times New Roman"/>
        </w:rPr>
        <w:t xml:space="preserve">aktów wykonawczych do tej ustawy. </w:t>
      </w:r>
      <w:r w:rsidRPr="009B10E8">
        <w:rPr>
          <w:rFonts w:ascii="Times New Roman" w:eastAsia="Calibri" w:hAnsi="Times New Roman"/>
        </w:rPr>
        <w:t xml:space="preserve">W sprawach nieuregulowanych ustawą stosuje się przepisy ustawy – Kodeks cywilny. </w:t>
      </w:r>
    </w:p>
    <w:p w14:paraId="3215A544" w14:textId="77777777" w:rsidR="009B10E8" w:rsidRPr="009B10E8" w:rsidRDefault="008F57B8" w:rsidP="009C4372">
      <w:pPr>
        <w:pStyle w:val="Akapitzlist"/>
        <w:numPr>
          <w:ilvl w:val="0"/>
          <w:numId w:val="113"/>
        </w:numPr>
        <w:spacing w:after="0" w:line="240" w:lineRule="auto"/>
        <w:ind w:left="357" w:hanging="357"/>
        <w:jc w:val="both"/>
        <w:rPr>
          <w:rFonts w:ascii="Times New Roman" w:eastAsia="Calibri" w:hAnsi="Times New Roman"/>
        </w:rPr>
      </w:pPr>
      <w:r w:rsidRPr="009B10E8">
        <w:rPr>
          <w:rFonts w:ascii="Times New Roman" w:hAnsi="Times New Roman"/>
        </w:rPr>
        <w:t>Zamawiający nie przewiduje możliwości wyboru najkorzystniejszej oferty z możliwością prowadzenia negocjacji</w:t>
      </w:r>
      <w:r w:rsidR="009B10E8" w:rsidRPr="009B10E8">
        <w:rPr>
          <w:rFonts w:ascii="Times New Roman" w:hAnsi="Times New Roman"/>
        </w:rPr>
        <w:t>.</w:t>
      </w:r>
    </w:p>
    <w:p w14:paraId="5330A7F0" w14:textId="4E0F68B7" w:rsidR="009B10E8" w:rsidRPr="00B120F0" w:rsidRDefault="00E03F41" w:rsidP="009C4372">
      <w:pPr>
        <w:pStyle w:val="Akapitzlist"/>
        <w:numPr>
          <w:ilvl w:val="0"/>
          <w:numId w:val="113"/>
        </w:numPr>
        <w:spacing w:after="0" w:line="240" w:lineRule="auto"/>
        <w:ind w:left="357" w:hanging="357"/>
        <w:jc w:val="both"/>
        <w:rPr>
          <w:rFonts w:ascii="Times New Roman" w:eastAsia="Calibri" w:hAnsi="Times New Roman"/>
        </w:rPr>
      </w:pPr>
      <w:r w:rsidRPr="00B120F0">
        <w:rPr>
          <w:rFonts w:ascii="Times New Roman" w:eastAsia="Calibri" w:hAnsi="Times New Roman"/>
        </w:rPr>
        <w:t xml:space="preserve">W zakresie nieuregulowanym niniejszą </w:t>
      </w:r>
      <w:r w:rsidR="00393B27" w:rsidRPr="00B120F0">
        <w:rPr>
          <w:rFonts w:ascii="Times New Roman" w:eastAsia="Calibri" w:hAnsi="Times New Roman"/>
        </w:rPr>
        <w:t>SWZ</w:t>
      </w:r>
      <w:r w:rsidRPr="00B120F0">
        <w:rPr>
          <w:rFonts w:ascii="Times New Roman" w:eastAsia="Calibri" w:hAnsi="Times New Roman"/>
        </w:rPr>
        <w:t xml:space="preserve">, zastosowanie mają przepisy ustawy </w:t>
      </w:r>
      <w:proofErr w:type="spellStart"/>
      <w:r w:rsidRPr="00B120F0">
        <w:rPr>
          <w:rFonts w:ascii="Times New Roman" w:eastAsia="Calibri" w:hAnsi="Times New Roman"/>
        </w:rPr>
        <w:t>Pzp</w:t>
      </w:r>
      <w:proofErr w:type="spellEnd"/>
      <w:r w:rsidRPr="00B120F0">
        <w:rPr>
          <w:rFonts w:ascii="Times New Roman" w:eastAsia="Calibri" w:hAnsi="Times New Roman"/>
        </w:rPr>
        <w:t xml:space="preserve">. </w:t>
      </w:r>
    </w:p>
    <w:p w14:paraId="3FA841BF" w14:textId="77777777" w:rsidR="00B120F0" w:rsidRPr="00B120F0" w:rsidRDefault="00E03F41" w:rsidP="009C4372">
      <w:pPr>
        <w:pStyle w:val="Akapitzlist"/>
        <w:numPr>
          <w:ilvl w:val="0"/>
          <w:numId w:val="113"/>
        </w:numPr>
        <w:spacing w:after="0" w:line="240" w:lineRule="auto"/>
        <w:ind w:left="357" w:hanging="357"/>
        <w:jc w:val="both"/>
        <w:rPr>
          <w:rFonts w:ascii="Times New Roman" w:eastAsia="Calibri" w:hAnsi="Times New Roman"/>
        </w:rPr>
      </w:pPr>
      <w:r w:rsidRPr="00B120F0">
        <w:rPr>
          <w:rFonts w:ascii="Times New Roman" w:eastAsia="Calibri" w:hAnsi="Times New Roman"/>
        </w:rPr>
        <w:t xml:space="preserve">Wartość zamówienia jest poniżej progów unijnych określonych w art. 3 ust. 1 ustawy </w:t>
      </w:r>
      <w:proofErr w:type="spellStart"/>
      <w:r w:rsidRPr="00B120F0">
        <w:rPr>
          <w:rFonts w:ascii="Times New Roman" w:eastAsia="Calibri" w:hAnsi="Times New Roman"/>
        </w:rPr>
        <w:t>Pzp</w:t>
      </w:r>
      <w:proofErr w:type="spellEnd"/>
      <w:r w:rsidR="00393B27" w:rsidRPr="00B120F0">
        <w:rPr>
          <w:rFonts w:ascii="Times New Roman" w:eastAsia="Calibri" w:hAnsi="Times New Roman"/>
        </w:rPr>
        <w:t>.</w:t>
      </w:r>
    </w:p>
    <w:p w14:paraId="42903009" w14:textId="21C802F9" w:rsidR="004B3D7B" w:rsidRPr="00342DAE" w:rsidRDefault="00B120F0" w:rsidP="00342DAE">
      <w:pPr>
        <w:pStyle w:val="Akapitzlist"/>
        <w:numPr>
          <w:ilvl w:val="0"/>
          <w:numId w:val="113"/>
        </w:numPr>
        <w:spacing w:after="120" w:line="240" w:lineRule="auto"/>
        <w:ind w:left="357" w:hanging="357"/>
        <w:jc w:val="both"/>
        <w:rPr>
          <w:rFonts w:ascii="Times New Roman" w:eastAsia="Calibri" w:hAnsi="Times New Roman"/>
        </w:rPr>
      </w:pPr>
      <w:r w:rsidRPr="005014CF">
        <w:rPr>
          <w:rFonts w:ascii="Times New Roman" w:hAnsi="Times New Roman"/>
        </w:rPr>
        <w:t xml:space="preserve">Zgodnie z art. 310 pkt 1) ustawy </w:t>
      </w:r>
      <w:proofErr w:type="spellStart"/>
      <w:r w:rsidRPr="005014CF">
        <w:rPr>
          <w:rFonts w:ascii="Times New Roman" w:hAnsi="Times New Roman"/>
        </w:rPr>
        <w:t>Pzp</w:t>
      </w:r>
      <w:proofErr w:type="spellEnd"/>
      <w:r w:rsidRPr="005014CF">
        <w:rPr>
          <w:rFonts w:ascii="Times New Roman" w:hAnsi="Times New Roman"/>
        </w:rPr>
        <w:t xml:space="preserve"> Zamawiający przewiduje możliwość unieważnienia przedmiotowego postępowania</w:t>
      </w:r>
      <w:r w:rsidR="00856FC3">
        <w:rPr>
          <w:rFonts w:ascii="Times New Roman" w:hAnsi="Times New Roman"/>
        </w:rPr>
        <w:t xml:space="preserve"> w całości lub w części</w:t>
      </w:r>
      <w:r w:rsidRPr="005014CF">
        <w:rPr>
          <w:rFonts w:ascii="Times New Roman" w:hAnsi="Times New Roman"/>
        </w:rPr>
        <w:t>, jeżeli środki publiczne, które zamierzał przeznaczyć na sfinansowanie całości lub części zamówienia, nie zostały mu przyznane.</w:t>
      </w:r>
      <w:r w:rsidR="00F94D0C">
        <w:rPr>
          <w:rFonts w:ascii="Times New Roman" w:hAnsi="Times New Roman"/>
        </w:rPr>
        <w:t xml:space="preserve"> </w:t>
      </w:r>
      <w:r w:rsidR="00F94D0C">
        <w:rPr>
          <w:rFonts w:ascii="Times New Roman" w:hAnsi="Times New Roman"/>
          <w:b/>
          <w:bCs/>
        </w:rPr>
        <w:t>W chwili ogłoszenia postępowania Zamawiający nie ma potwierdzenia otrzymania dofinansowania z budżetu państwa</w:t>
      </w:r>
      <w:r w:rsidR="00F94D0C" w:rsidRPr="00C1562E">
        <w:rPr>
          <w:rFonts w:ascii="Times New Roman" w:hAnsi="Times New Roman"/>
          <w:b/>
          <w:bCs/>
          <w:u w:val="single"/>
        </w:rPr>
        <w:t xml:space="preserve">. O ile w okresie </w:t>
      </w:r>
      <w:r w:rsidR="00F94D0C">
        <w:rPr>
          <w:rFonts w:ascii="Times New Roman" w:hAnsi="Times New Roman"/>
          <w:b/>
          <w:bCs/>
          <w:u w:val="single"/>
        </w:rPr>
        <w:t xml:space="preserve">do 15 grudnia 2025 r. </w:t>
      </w:r>
      <w:r w:rsidR="00F94D0C" w:rsidRPr="00C1562E">
        <w:rPr>
          <w:rFonts w:ascii="Times New Roman" w:hAnsi="Times New Roman"/>
          <w:b/>
          <w:bCs/>
          <w:u w:val="single"/>
        </w:rPr>
        <w:t>Zamawiający nie otrzyma potwierdzenia przyznania dofinansowania, to postępowanie zostanie umorzone</w:t>
      </w:r>
      <w:r w:rsidR="00F94D0C">
        <w:rPr>
          <w:rFonts w:ascii="Times New Roman" w:hAnsi="Times New Roman"/>
          <w:b/>
          <w:bCs/>
        </w:rPr>
        <w:t xml:space="preserve">.        </w:t>
      </w:r>
    </w:p>
    <w:p w14:paraId="715DC055" w14:textId="273F57B9" w:rsidR="007C491A" w:rsidRPr="009B10E8" w:rsidRDefault="008F57B8" w:rsidP="0013496A">
      <w:pPr>
        <w:pStyle w:val="Akapitzlist"/>
        <w:numPr>
          <w:ilvl w:val="0"/>
          <w:numId w:val="2"/>
        </w:numPr>
        <w:tabs>
          <w:tab w:val="clear" w:pos="0"/>
          <w:tab w:val="num" w:pos="360"/>
        </w:tabs>
        <w:autoSpaceDE w:val="0"/>
        <w:spacing w:after="120"/>
        <w:ind w:left="357" w:hanging="357"/>
        <w:rPr>
          <w:rFonts w:ascii="Times New Roman" w:hAnsi="Times New Roman"/>
          <w:b/>
          <w:bCs/>
          <w:u w:val="double"/>
        </w:rPr>
      </w:pPr>
      <w:r w:rsidRPr="009B10E8">
        <w:rPr>
          <w:rFonts w:ascii="Times New Roman" w:hAnsi="Times New Roman"/>
          <w:b/>
          <w:bCs/>
          <w:u w:val="double"/>
        </w:rPr>
        <w:t>PRZEDMIOT ZAMÓWIENIA</w:t>
      </w:r>
    </w:p>
    <w:p w14:paraId="438433F4" w14:textId="77777777" w:rsidR="005014CF" w:rsidRPr="0013496A" w:rsidRDefault="005014CF" w:rsidP="009C4372">
      <w:pPr>
        <w:numPr>
          <w:ilvl w:val="0"/>
          <w:numId w:val="4"/>
        </w:numPr>
        <w:tabs>
          <w:tab w:val="clear" w:pos="360"/>
          <w:tab w:val="num" w:pos="720"/>
        </w:tabs>
        <w:autoSpaceDE w:val="0"/>
        <w:spacing w:after="0"/>
        <w:ind w:left="357" w:hanging="357"/>
        <w:rPr>
          <w:rFonts w:ascii="Times New Roman" w:hAnsi="Times New Roman" w:cs="Times New Roman"/>
        </w:rPr>
      </w:pPr>
      <w:r w:rsidRPr="0013496A">
        <w:rPr>
          <w:rFonts w:ascii="Times New Roman" w:hAnsi="Times New Roman" w:cs="Times New Roman"/>
          <w:b/>
          <w:bCs/>
          <w:u w:val="single"/>
        </w:rPr>
        <w:t>Określenie Przedmiotu Zamówienia</w:t>
      </w:r>
      <w:r w:rsidRPr="0013496A">
        <w:rPr>
          <w:rFonts w:ascii="Times New Roman" w:hAnsi="Times New Roman" w:cs="Times New Roman"/>
          <w:b/>
          <w:bCs/>
        </w:rPr>
        <w:t>:</w:t>
      </w:r>
    </w:p>
    <w:p w14:paraId="239754F3" w14:textId="1B919CA7" w:rsidR="00643A33" w:rsidRPr="001D3C28" w:rsidRDefault="005014CF" w:rsidP="001D3C28">
      <w:pPr>
        <w:pStyle w:val="Akapitzlist"/>
        <w:suppressAutoHyphens w:val="0"/>
        <w:autoSpaceDE w:val="0"/>
        <w:autoSpaceDN w:val="0"/>
        <w:adjustRightInd w:val="0"/>
        <w:spacing w:after="120"/>
        <w:ind w:left="357"/>
        <w:jc w:val="both"/>
        <w:rPr>
          <w:rFonts w:ascii="Times New Roman" w:hAnsi="Times New Roman"/>
          <w:b/>
          <w:bCs/>
          <w:iCs/>
          <w:color w:val="auto"/>
        </w:rPr>
      </w:pPr>
      <w:bookmarkStart w:id="2" w:name="_Hlk175907219"/>
      <w:r w:rsidRPr="00A77647">
        <w:rPr>
          <w:rFonts w:ascii="Times New Roman" w:hAnsi="Times New Roman"/>
          <w:b/>
          <w:bCs/>
          <w:color w:val="auto"/>
          <w:lang w:eastAsia="pl-PL"/>
        </w:rPr>
        <w:t xml:space="preserve">Przedmiotem zamówienia jest </w:t>
      </w:r>
      <w:r w:rsidR="00643A33">
        <w:rPr>
          <w:rFonts w:ascii="Times New Roman" w:hAnsi="Times New Roman"/>
          <w:b/>
          <w:bCs/>
          <w:color w:val="auto"/>
        </w:rPr>
        <w:t>d</w:t>
      </w:r>
      <w:r w:rsidR="00A77647" w:rsidRPr="00A77647">
        <w:rPr>
          <w:rFonts w:ascii="Times New Roman" w:hAnsi="Times New Roman"/>
          <w:b/>
          <w:bCs/>
          <w:color w:val="auto"/>
        </w:rPr>
        <w:t xml:space="preserve">ostawa pojazdów </w:t>
      </w:r>
      <w:r w:rsidR="00A77647" w:rsidRPr="00A77647">
        <w:rPr>
          <w:rFonts w:ascii="Times New Roman" w:hAnsi="Times New Roman"/>
          <w:b/>
          <w:bCs/>
          <w:iCs/>
          <w:color w:val="auto"/>
        </w:rPr>
        <w:t>oraz sprzętu przeciwpożarowego dla jednostek Ochotniczych Straży Pożarnych z terenu Gminy Sztabin</w:t>
      </w:r>
      <w:r w:rsidR="00643A33">
        <w:rPr>
          <w:rFonts w:ascii="Times New Roman" w:hAnsi="Times New Roman"/>
          <w:b/>
          <w:bCs/>
          <w:iCs/>
          <w:color w:val="auto"/>
        </w:rPr>
        <w:t xml:space="preserve"> </w:t>
      </w:r>
    </w:p>
    <w:bookmarkEnd w:id="2"/>
    <w:p w14:paraId="00EC728E" w14:textId="64A6CF85" w:rsidR="001D3C28" w:rsidRPr="001D3C28" w:rsidRDefault="00450944" w:rsidP="001D3C28">
      <w:pPr>
        <w:numPr>
          <w:ilvl w:val="0"/>
          <w:numId w:val="4"/>
        </w:numPr>
        <w:tabs>
          <w:tab w:val="clear" w:pos="360"/>
          <w:tab w:val="num" w:pos="720"/>
        </w:tabs>
        <w:spacing w:after="120" w:line="240" w:lineRule="auto"/>
        <w:ind w:left="357" w:hanging="357"/>
        <w:jc w:val="both"/>
        <w:rPr>
          <w:rFonts w:ascii="Times New Roman" w:hAnsi="Times New Roman" w:cs="Times New Roman"/>
          <w:b/>
          <w:color w:val="auto"/>
          <w:u w:val="single"/>
        </w:rPr>
      </w:pPr>
      <w:r w:rsidRPr="00847198">
        <w:rPr>
          <w:rFonts w:ascii="Times New Roman" w:hAnsi="Times New Roman" w:cs="Times New Roman"/>
          <w:b/>
          <w:u w:val="single"/>
        </w:rPr>
        <w:t>Opis przedmiotu zamówienia.</w:t>
      </w:r>
    </w:p>
    <w:p w14:paraId="2DF1CC5B" w14:textId="77777777" w:rsidR="001D3C28" w:rsidRDefault="00F55AC8" w:rsidP="00F55AC8">
      <w:pPr>
        <w:pStyle w:val="Akapitzlist"/>
        <w:widowControl w:val="0"/>
        <w:numPr>
          <w:ilvl w:val="0"/>
          <w:numId w:val="222"/>
        </w:numPr>
        <w:suppressAutoHyphens w:val="0"/>
        <w:autoSpaceDE w:val="0"/>
        <w:autoSpaceDN w:val="0"/>
        <w:spacing w:after="0" w:line="240" w:lineRule="auto"/>
        <w:ind w:left="714" w:hanging="357"/>
        <w:jc w:val="both"/>
        <w:rPr>
          <w:rFonts w:ascii="Times New Roman" w:hAnsi="Times New Roman"/>
        </w:rPr>
      </w:pPr>
      <w:bookmarkStart w:id="3" w:name="OLE_LINK4"/>
      <w:r w:rsidRPr="00F20C0F">
        <w:rPr>
          <w:rFonts w:ascii="Times New Roman" w:hAnsi="Times New Roman"/>
        </w:rPr>
        <w:t>Zamówienie obejmuje</w:t>
      </w:r>
      <w:r w:rsidR="001D3C28">
        <w:rPr>
          <w:rFonts w:ascii="Times New Roman" w:hAnsi="Times New Roman"/>
        </w:rPr>
        <w:t>:</w:t>
      </w:r>
    </w:p>
    <w:p w14:paraId="30398172" w14:textId="22972E9C" w:rsidR="001D3C28" w:rsidRDefault="001D3C28" w:rsidP="001D3C28">
      <w:pPr>
        <w:pStyle w:val="Akapitzlist"/>
        <w:numPr>
          <w:ilvl w:val="0"/>
          <w:numId w:val="253"/>
        </w:numPr>
        <w:suppressAutoHyphens w:val="0"/>
        <w:autoSpaceDE w:val="0"/>
        <w:autoSpaceDN w:val="0"/>
        <w:adjustRightInd w:val="0"/>
        <w:spacing w:after="0" w:line="240" w:lineRule="auto"/>
        <w:jc w:val="both"/>
        <w:rPr>
          <w:rFonts w:ascii="Times New Roman" w:hAnsi="Times New Roman"/>
          <w:b/>
          <w:bCs/>
          <w:iCs/>
          <w:color w:val="auto"/>
        </w:rPr>
      </w:pPr>
      <w:r>
        <w:rPr>
          <w:rFonts w:ascii="Times New Roman" w:hAnsi="Times New Roman"/>
          <w:b/>
          <w:bCs/>
          <w:iCs/>
          <w:color w:val="auto"/>
        </w:rPr>
        <w:t xml:space="preserve">dostawę 3 pojazdów typu quad w tym:  </w:t>
      </w:r>
    </w:p>
    <w:p w14:paraId="2927C9B5" w14:textId="1B26862C" w:rsidR="001D3C28" w:rsidRDefault="00305BBA" w:rsidP="001D3C28">
      <w:pPr>
        <w:pStyle w:val="Akapitzlist"/>
        <w:numPr>
          <w:ilvl w:val="0"/>
          <w:numId w:val="252"/>
        </w:numPr>
        <w:suppressAutoHyphens w:val="0"/>
        <w:autoSpaceDE w:val="0"/>
        <w:autoSpaceDN w:val="0"/>
        <w:adjustRightInd w:val="0"/>
        <w:spacing w:after="0" w:line="240" w:lineRule="auto"/>
        <w:ind w:hanging="357"/>
        <w:jc w:val="both"/>
        <w:rPr>
          <w:rFonts w:ascii="Times New Roman" w:hAnsi="Times New Roman"/>
          <w:b/>
          <w:bCs/>
          <w:iCs/>
          <w:color w:val="auto"/>
        </w:rPr>
      </w:pPr>
      <w:r>
        <w:rPr>
          <w:rFonts w:ascii="Times New Roman" w:hAnsi="Times New Roman"/>
          <w:b/>
          <w:bCs/>
          <w:iCs/>
          <w:color w:val="auto"/>
        </w:rPr>
        <w:t>1</w:t>
      </w:r>
      <w:r w:rsidR="001D3C28">
        <w:rPr>
          <w:rFonts w:ascii="Times New Roman" w:hAnsi="Times New Roman"/>
          <w:b/>
          <w:bCs/>
          <w:iCs/>
          <w:color w:val="auto"/>
        </w:rPr>
        <w:t xml:space="preserve"> pojazd quad UTV </w:t>
      </w:r>
      <w:proofErr w:type="gramStart"/>
      <w:r w:rsidR="001D3C28">
        <w:rPr>
          <w:rFonts w:ascii="Times New Roman" w:hAnsi="Times New Roman"/>
          <w:b/>
          <w:bCs/>
          <w:iCs/>
          <w:color w:val="auto"/>
        </w:rPr>
        <w:t>( z</w:t>
      </w:r>
      <w:proofErr w:type="gramEnd"/>
      <w:r w:rsidR="001D3C28">
        <w:rPr>
          <w:rFonts w:ascii="Times New Roman" w:hAnsi="Times New Roman"/>
          <w:b/>
          <w:bCs/>
          <w:iCs/>
          <w:color w:val="auto"/>
        </w:rPr>
        <w:t xml:space="preserve"> kabiną)</w:t>
      </w:r>
      <w:r>
        <w:rPr>
          <w:rFonts w:ascii="Times New Roman" w:hAnsi="Times New Roman"/>
          <w:b/>
          <w:bCs/>
          <w:iCs/>
          <w:color w:val="auto"/>
        </w:rPr>
        <w:t xml:space="preserve"> z </w:t>
      </w:r>
      <w:r w:rsidR="004A7470">
        <w:rPr>
          <w:rFonts w:ascii="Times New Roman" w:hAnsi="Times New Roman"/>
          <w:b/>
          <w:bCs/>
          <w:iCs/>
          <w:color w:val="auto"/>
        </w:rPr>
        <w:t xml:space="preserve">wysokociśnieniowym </w:t>
      </w:r>
      <w:r w:rsidR="007D2A6E" w:rsidRPr="004A7470">
        <w:rPr>
          <w:rFonts w:ascii="Times New Roman" w:hAnsi="Times New Roman"/>
          <w:b/>
          <w:bCs/>
          <w:iCs/>
          <w:color w:val="auto"/>
        </w:rPr>
        <w:t>agregatem wodno – pianowym</w:t>
      </w:r>
      <w:r w:rsidR="007D2A6E">
        <w:rPr>
          <w:rFonts w:ascii="Times New Roman" w:hAnsi="Times New Roman"/>
          <w:b/>
          <w:bCs/>
          <w:iCs/>
          <w:color w:val="auto"/>
        </w:rPr>
        <w:t xml:space="preserve">, </w:t>
      </w:r>
      <w:r>
        <w:rPr>
          <w:rFonts w:ascii="Times New Roman" w:hAnsi="Times New Roman"/>
          <w:b/>
          <w:bCs/>
          <w:iCs/>
          <w:color w:val="auto"/>
        </w:rPr>
        <w:t>przyczepką</w:t>
      </w:r>
      <w:r w:rsidR="007D2A6E">
        <w:rPr>
          <w:rFonts w:ascii="Times New Roman" w:hAnsi="Times New Roman"/>
          <w:b/>
          <w:bCs/>
          <w:iCs/>
          <w:color w:val="auto"/>
        </w:rPr>
        <w:t xml:space="preserve"> i zbiornikiem na wodę </w:t>
      </w:r>
      <w:r>
        <w:rPr>
          <w:rFonts w:ascii="Times New Roman" w:hAnsi="Times New Roman"/>
          <w:b/>
          <w:bCs/>
          <w:iCs/>
          <w:color w:val="auto"/>
        </w:rPr>
        <w:t xml:space="preserve"> </w:t>
      </w:r>
    </w:p>
    <w:p w14:paraId="5BA83EAD" w14:textId="165C7D7B" w:rsidR="004A49AB" w:rsidRDefault="004A49AB" w:rsidP="001D3C28">
      <w:pPr>
        <w:pStyle w:val="Akapitzlist"/>
        <w:numPr>
          <w:ilvl w:val="0"/>
          <w:numId w:val="252"/>
        </w:numPr>
        <w:suppressAutoHyphens w:val="0"/>
        <w:autoSpaceDE w:val="0"/>
        <w:autoSpaceDN w:val="0"/>
        <w:adjustRightInd w:val="0"/>
        <w:spacing w:after="0" w:line="240" w:lineRule="auto"/>
        <w:ind w:hanging="357"/>
        <w:jc w:val="both"/>
        <w:rPr>
          <w:rFonts w:ascii="Times New Roman" w:hAnsi="Times New Roman"/>
          <w:b/>
          <w:bCs/>
          <w:iCs/>
          <w:color w:val="auto"/>
        </w:rPr>
      </w:pPr>
      <w:r>
        <w:rPr>
          <w:rFonts w:ascii="Times New Roman" w:hAnsi="Times New Roman"/>
          <w:b/>
          <w:bCs/>
          <w:iCs/>
          <w:color w:val="auto"/>
        </w:rPr>
        <w:t xml:space="preserve">1 pojazd quad UTV </w:t>
      </w:r>
      <w:proofErr w:type="gramStart"/>
      <w:r>
        <w:rPr>
          <w:rFonts w:ascii="Times New Roman" w:hAnsi="Times New Roman"/>
          <w:b/>
          <w:bCs/>
          <w:iCs/>
          <w:color w:val="auto"/>
        </w:rPr>
        <w:t>( z</w:t>
      </w:r>
      <w:proofErr w:type="gramEnd"/>
      <w:r>
        <w:rPr>
          <w:rFonts w:ascii="Times New Roman" w:hAnsi="Times New Roman"/>
          <w:b/>
          <w:bCs/>
          <w:iCs/>
          <w:color w:val="auto"/>
        </w:rPr>
        <w:t xml:space="preserve"> kabiną)</w:t>
      </w:r>
    </w:p>
    <w:p w14:paraId="7671EFAE" w14:textId="77777777" w:rsidR="001D3C28" w:rsidRDefault="001D3C28" w:rsidP="009C4372">
      <w:pPr>
        <w:pStyle w:val="Akapitzlist"/>
        <w:numPr>
          <w:ilvl w:val="0"/>
          <w:numId w:val="252"/>
        </w:numPr>
        <w:suppressAutoHyphens w:val="0"/>
        <w:autoSpaceDE w:val="0"/>
        <w:autoSpaceDN w:val="0"/>
        <w:adjustRightInd w:val="0"/>
        <w:spacing w:after="0" w:line="240" w:lineRule="auto"/>
        <w:ind w:left="1429" w:hanging="357"/>
        <w:jc w:val="both"/>
        <w:rPr>
          <w:rFonts w:ascii="Times New Roman" w:hAnsi="Times New Roman"/>
          <w:b/>
          <w:bCs/>
          <w:iCs/>
          <w:color w:val="auto"/>
        </w:rPr>
      </w:pPr>
      <w:r>
        <w:rPr>
          <w:rFonts w:ascii="Times New Roman" w:hAnsi="Times New Roman"/>
          <w:b/>
          <w:bCs/>
          <w:iCs/>
          <w:color w:val="auto"/>
        </w:rPr>
        <w:t xml:space="preserve">1 pojazd </w:t>
      </w:r>
      <w:proofErr w:type="gramStart"/>
      <w:r>
        <w:rPr>
          <w:rFonts w:ascii="Times New Roman" w:hAnsi="Times New Roman"/>
          <w:b/>
          <w:bCs/>
          <w:iCs/>
          <w:color w:val="auto"/>
        </w:rPr>
        <w:t>quad  ATV</w:t>
      </w:r>
      <w:proofErr w:type="gramEnd"/>
      <w:r>
        <w:rPr>
          <w:rFonts w:ascii="Times New Roman" w:hAnsi="Times New Roman"/>
          <w:b/>
          <w:bCs/>
          <w:iCs/>
          <w:color w:val="auto"/>
        </w:rPr>
        <w:t xml:space="preserve"> (bez kabiny)</w:t>
      </w:r>
    </w:p>
    <w:p w14:paraId="3AC36718" w14:textId="54C5003D" w:rsidR="001D3C28" w:rsidRPr="0094445A" w:rsidRDefault="001D3C28" w:rsidP="001D3C28">
      <w:pPr>
        <w:pStyle w:val="Akapitzlist"/>
        <w:numPr>
          <w:ilvl w:val="0"/>
          <w:numId w:val="253"/>
        </w:numPr>
        <w:suppressAutoHyphens w:val="0"/>
        <w:autoSpaceDE w:val="0"/>
        <w:autoSpaceDN w:val="0"/>
        <w:adjustRightInd w:val="0"/>
        <w:spacing w:after="0" w:line="240" w:lineRule="auto"/>
        <w:jc w:val="both"/>
        <w:rPr>
          <w:rFonts w:ascii="Times New Roman" w:hAnsi="Times New Roman"/>
          <w:b/>
          <w:bCs/>
          <w:iCs/>
          <w:color w:val="auto"/>
        </w:rPr>
      </w:pPr>
      <w:r w:rsidRPr="0094445A">
        <w:rPr>
          <w:rFonts w:ascii="Times New Roman" w:hAnsi="Times New Roman"/>
          <w:b/>
          <w:bCs/>
          <w:iCs/>
          <w:color w:val="auto"/>
        </w:rPr>
        <w:t xml:space="preserve">dostawę </w:t>
      </w:r>
      <w:r w:rsidR="005002A9" w:rsidRPr="0094445A">
        <w:rPr>
          <w:rFonts w:ascii="Times New Roman" w:hAnsi="Times New Roman"/>
          <w:b/>
          <w:bCs/>
          <w:iCs/>
          <w:color w:val="auto"/>
        </w:rPr>
        <w:t xml:space="preserve">motopompy pożarniczej przenośnej o mocy </w:t>
      </w:r>
      <w:r w:rsidR="007B3D5B" w:rsidRPr="0094445A">
        <w:rPr>
          <w:rFonts w:ascii="Times New Roman" w:hAnsi="Times New Roman"/>
          <w:b/>
          <w:bCs/>
          <w:iCs/>
          <w:color w:val="auto"/>
        </w:rPr>
        <w:t>48</w:t>
      </w:r>
      <w:r w:rsidR="005002A9" w:rsidRPr="0094445A">
        <w:rPr>
          <w:rFonts w:ascii="Times New Roman" w:hAnsi="Times New Roman"/>
          <w:b/>
          <w:bCs/>
          <w:iCs/>
          <w:color w:val="auto"/>
        </w:rPr>
        <w:t xml:space="preserve"> KW</w:t>
      </w:r>
      <w:r w:rsidR="007D2A6E">
        <w:rPr>
          <w:rFonts w:ascii="Times New Roman" w:hAnsi="Times New Roman"/>
          <w:b/>
          <w:bCs/>
          <w:iCs/>
          <w:color w:val="auto"/>
        </w:rPr>
        <w:t xml:space="preserve"> – 1 szt.</w:t>
      </w:r>
    </w:p>
    <w:p w14:paraId="35BD78C1" w14:textId="2C14B4D2" w:rsidR="005002A9" w:rsidRPr="0094445A" w:rsidRDefault="005002A9" w:rsidP="001D3C28">
      <w:pPr>
        <w:pStyle w:val="Akapitzlist"/>
        <w:numPr>
          <w:ilvl w:val="0"/>
          <w:numId w:val="253"/>
        </w:numPr>
        <w:suppressAutoHyphens w:val="0"/>
        <w:autoSpaceDE w:val="0"/>
        <w:autoSpaceDN w:val="0"/>
        <w:adjustRightInd w:val="0"/>
        <w:spacing w:after="0" w:line="240" w:lineRule="auto"/>
        <w:jc w:val="both"/>
        <w:rPr>
          <w:rFonts w:ascii="Times New Roman" w:hAnsi="Times New Roman"/>
          <w:b/>
          <w:bCs/>
          <w:iCs/>
          <w:color w:val="auto"/>
        </w:rPr>
      </w:pPr>
      <w:r w:rsidRPr="0094445A">
        <w:rPr>
          <w:rFonts w:ascii="Times New Roman" w:hAnsi="Times New Roman"/>
          <w:b/>
          <w:bCs/>
          <w:iCs/>
          <w:color w:val="auto"/>
        </w:rPr>
        <w:t xml:space="preserve">dostawę </w:t>
      </w:r>
      <w:r w:rsidR="007B3D5B" w:rsidRPr="0094445A">
        <w:rPr>
          <w:rFonts w:ascii="Times New Roman" w:hAnsi="Times New Roman"/>
          <w:b/>
          <w:bCs/>
          <w:iCs/>
          <w:color w:val="auto"/>
        </w:rPr>
        <w:t>motopompy pożarniczej przenośnej o mocy 44 KW</w:t>
      </w:r>
      <w:r w:rsidR="007D2A6E">
        <w:rPr>
          <w:rFonts w:ascii="Times New Roman" w:hAnsi="Times New Roman"/>
          <w:b/>
          <w:bCs/>
          <w:iCs/>
          <w:color w:val="auto"/>
        </w:rPr>
        <w:t xml:space="preserve"> – 1 szt. </w:t>
      </w:r>
    </w:p>
    <w:p w14:paraId="41295795" w14:textId="2ED93627" w:rsidR="007B3D5B" w:rsidRPr="0094445A" w:rsidRDefault="0094445A" w:rsidP="001D3C28">
      <w:pPr>
        <w:pStyle w:val="Akapitzlist"/>
        <w:numPr>
          <w:ilvl w:val="0"/>
          <w:numId w:val="253"/>
        </w:numPr>
        <w:suppressAutoHyphens w:val="0"/>
        <w:autoSpaceDE w:val="0"/>
        <w:autoSpaceDN w:val="0"/>
        <w:adjustRightInd w:val="0"/>
        <w:spacing w:after="0" w:line="240" w:lineRule="auto"/>
        <w:jc w:val="both"/>
        <w:rPr>
          <w:rFonts w:ascii="Times New Roman" w:hAnsi="Times New Roman"/>
          <w:b/>
          <w:bCs/>
          <w:iCs/>
          <w:color w:val="auto"/>
        </w:rPr>
      </w:pPr>
      <w:r w:rsidRPr="0094445A">
        <w:rPr>
          <w:rFonts w:ascii="Times New Roman" w:hAnsi="Times New Roman"/>
          <w:b/>
          <w:bCs/>
          <w:iCs/>
          <w:color w:val="auto"/>
        </w:rPr>
        <w:t>dostaw</w:t>
      </w:r>
      <w:r w:rsidR="007D2A6E">
        <w:rPr>
          <w:rFonts w:ascii="Times New Roman" w:hAnsi="Times New Roman"/>
          <w:b/>
          <w:bCs/>
          <w:iCs/>
          <w:color w:val="auto"/>
        </w:rPr>
        <w:t>ę</w:t>
      </w:r>
      <w:r w:rsidRPr="0094445A">
        <w:rPr>
          <w:rFonts w:ascii="Times New Roman" w:hAnsi="Times New Roman"/>
          <w:b/>
          <w:bCs/>
          <w:iCs/>
          <w:color w:val="auto"/>
        </w:rPr>
        <w:t xml:space="preserve"> </w:t>
      </w:r>
      <w:r w:rsidRPr="0094445A">
        <w:rPr>
          <w:rFonts w:ascii="Times New Roman" w:hAnsi="Times New Roman"/>
          <w:b/>
          <w:bCs/>
          <w:kern w:val="36"/>
          <w:lang w:eastAsia="pl-PL"/>
        </w:rPr>
        <w:t>wysokociśnieniowego agregatu wodno – pianowego</w:t>
      </w:r>
      <w:r w:rsidR="007D2A6E">
        <w:rPr>
          <w:rFonts w:ascii="Times New Roman" w:hAnsi="Times New Roman"/>
          <w:b/>
          <w:bCs/>
          <w:kern w:val="36"/>
          <w:lang w:eastAsia="pl-PL"/>
        </w:rPr>
        <w:t xml:space="preserve"> – 1 szt. </w:t>
      </w:r>
    </w:p>
    <w:p w14:paraId="085E9FD5" w14:textId="62DA6A6C" w:rsidR="005002A9" w:rsidRPr="0094445A" w:rsidRDefault="005002A9" w:rsidP="001D3C28">
      <w:pPr>
        <w:pStyle w:val="Akapitzlist"/>
        <w:numPr>
          <w:ilvl w:val="0"/>
          <w:numId w:val="253"/>
        </w:numPr>
        <w:suppressAutoHyphens w:val="0"/>
        <w:autoSpaceDE w:val="0"/>
        <w:autoSpaceDN w:val="0"/>
        <w:adjustRightInd w:val="0"/>
        <w:spacing w:after="0" w:line="240" w:lineRule="auto"/>
        <w:jc w:val="both"/>
        <w:rPr>
          <w:rFonts w:ascii="Times New Roman" w:hAnsi="Times New Roman"/>
          <w:b/>
          <w:bCs/>
          <w:iCs/>
          <w:color w:val="auto"/>
        </w:rPr>
      </w:pPr>
      <w:r w:rsidRPr="0094445A">
        <w:rPr>
          <w:rFonts w:ascii="Times New Roman" w:hAnsi="Times New Roman"/>
          <w:b/>
          <w:bCs/>
          <w:iCs/>
          <w:color w:val="auto"/>
        </w:rPr>
        <w:t>dostaw</w:t>
      </w:r>
      <w:r w:rsidR="007D2A6E">
        <w:rPr>
          <w:rFonts w:ascii="Times New Roman" w:hAnsi="Times New Roman"/>
          <w:b/>
          <w:bCs/>
          <w:iCs/>
          <w:color w:val="auto"/>
        </w:rPr>
        <w:t>ę</w:t>
      </w:r>
      <w:r w:rsidRPr="0094445A">
        <w:rPr>
          <w:rFonts w:ascii="Times New Roman" w:hAnsi="Times New Roman"/>
          <w:b/>
          <w:bCs/>
          <w:iCs/>
          <w:color w:val="auto"/>
        </w:rPr>
        <w:t xml:space="preserve"> węży pożarniczych W 75 – 19 </w:t>
      </w:r>
      <w:proofErr w:type="gramStart"/>
      <w:r w:rsidRPr="0094445A">
        <w:rPr>
          <w:rFonts w:ascii="Times New Roman" w:hAnsi="Times New Roman"/>
          <w:b/>
          <w:bCs/>
          <w:iCs/>
          <w:color w:val="auto"/>
        </w:rPr>
        <w:t>szt. ,</w:t>
      </w:r>
      <w:proofErr w:type="gramEnd"/>
      <w:r w:rsidRPr="0094445A">
        <w:rPr>
          <w:rFonts w:ascii="Times New Roman" w:hAnsi="Times New Roman"/>
          <w:b/>
          <w:bCs/>
          <w:iCs/>
          <w:color w:val="auto"/>
        </w:rPr>
        <w:t xml:space="preserve"> W 52 – 19 </w:t>
      </w:r>
      <w:proofErr w:type="gramStart"/>
      <w:r w:rsidRPr="0094445A">
        <w:rPr>
          <w:rFonts w:ascii="Times New Roman" w:hAnsi="Times New Roman"/>
          <w:b/>
          <w:bCs/>
          <w:iCs/>
          <w:color w:val="auto"/>
        </w:rPr>
        <w:t>szt. ,</w:t>
      </w:r>
      <w:proofErr w:type="gramEnd"/>
      <w:r w:rsidRPr="0094445A">
        <w:rPr>
          <w:rFonts w:ascii="Times New Roman" w:hAnsi="Times New Roman"/>
          <w:b/>
          <w:bCs/>
          <w:iCs/>
          <w:color w:val="auto"/>
        </w:rPr>
        <w:t xml:space="preserve"> W 42 – 4 szt.</w:t>
      </w:r>
    </w:p>
    <w:p w14:paraId="32239252" w14:textId="7E7813D5" w:rsidR="001D3C28" w:rsidRPr="005C574B" w:rsidRDefault="007D2A6E" w:rsidP="005C574B">
      <w:pPr>
        <w:pStyle w:val="Akapitzlist"/>
        <w:numPr>
          <w:ilvl w:val="0"/>
          <w:numId w:val="253"/>
        </w:numPr>
        <w:suppressAutoHyphens w:val="0"/>
        <w:autoSpaceDE w:val="0"/>
        <w:autoSpaceDN w:val="0"/>
        <w:adjustRightInd w:val="0"/>
        <w:spacing w:after="120" w:line="240" w:lineRule="auto"/>
        <w:ind w:left="1071" w:hanging="357"/>
        <w:jc w:val="both"/>
        <w:rPr>
          <w:rFonts w:ascii="Times New Roman" w:hAnsi="Times New Roman"/>
          <w:b/>
          <w:bCs/>
          <w:iCs/>
          <w:color w:val="auto"/>
        </w:rPr>
      </w:pPr>
      <w:r>
        <w:rPr>
          <w:rFonts w:ascii="Times New Roman" w:hAnsi="Times New Roman"/>
          <w:b/>
          <w:bCs/>
          <w:iCs/>
          <w:color w:val="auto"/>
        </w:rPr>
        <w:t xml:space="preserve">dostawę sprzętu specjalistycznego </w:t>
      </w:r>
      <w:proofErr w:type="gramStart"/>
      <w:r>
        <w:rPr>
          <w:rFonts w:ascii="Times New Roman" w:hAnsi="Times New Roman"/>
          <w:b/>
          <w:bCs/>
          <w:iCs/>
          <w:color w:val="auto"/>
        </w:rPr>
        <w:t>( m.in.</w:t>
      </w:r>
      <w:proofErr w:type="gramEnd"/>
      <w:r>
        <w:rPr>
          <w:rFonts w:ascii="Times New Roman" w:hAnsi="Times New Roman"/>
          <w:b/>
          <w:bCs/>
          <w:iCs/>
          <w:color w:val="auto"/>
        </w:rPr>
        <w:t xml:space="preserve"> radiotelefony, latarki, prądownica, tłumice, myjka do węży, opryskiwacz, anteny do radiotelefonu)     </w:t>
      </w:r>
      <w:r w:rsidR="005002A9" w:rsidRPr="0094445A">
        <w:rPr>
          <w:rFonts w:ascii="Times New Roman" w:hAnsi="Times New Roman"/>
          <w:b/>
          <w:bCs/>
          <w:iCs/>
          <w:color w:val="auto"/>
        </w:rPr>
        <w:t xml:space="preserve">  </w:t>
      </w:r>
    </w:p>
    <w:p w14:paraId="7E5B7683" w14:textId="77777777" w:rsidR="004A7470" w:rsidRDefault="00F55AC8" w:rsidP="00FE1A5A">
      <w:pPr>
        <w:pStyle w:val="Akapitzlist"/>
        <w:widowControl w:val="0"/>
        <w:numPr>
          <w:ilvl w:val="0"/>
          <w:numId w:val="222"/>
        </w:numPr>
        <w:suppressAutoHyphens w:val="0"/>
        <w:autoSpaceDE w:val="0"/>
        <w:autoSpaceDN w:val="0"/>
        <w:spacing w:after="0" w:line="240" w:lineRule="auto"/>
        <w:ind w:left="717"/>
        <w:contextualSpacing/>
        <w:jc w:val="both"/>
        <w:rPr>
          <w:rFonts w:ascii="Times New Roman" w:hAnsi="Times New Roman"/>
        </w:rPr>
      </w:pPr>
      <w:r w:rsidRPr="00F20C0F">
        <w:rPr>
          <w:rFonts w:ascii="Times New Roman" w:hAnsi="Times New Roman"/>
        </w:rPr>
        <w:t>Szczegółowy opis i zakres Przedmiotu zamówienia określa</w:t>
      </w:r>
      <w:r w:rsidR="004A7470">
        <w:rPr>
          <w:rFonts w:ascii="Times New Roman" w:hAnsi="Times New Roman"/>
        </w:rPr>
        <w:t>:</w:t>
      </w:r>
    </w:p>
    <w:p w14:paraId="6F7B7054" w14:textId="12F95EE6" w:rsidR="00F55AC8" w:rsidRPr="00FE1A5A" w:rsidRDefault="004A7470" w:rsidP="004A7470">
      <w:pPr>
        <w:pStyle w:val="Akapitzlist"/>
        <w:widowControl w:val="0"/>
        <w:numPr>
          <w:ilvl w:val="0"/>
          <w:numId w:val="255"/>
        </w:numPr>
        <w:suppressAutoHyphens w:val="0"/>
        <w:autoSpaceDE w:val="0"/>
        <w:autoSpaceDN w:val="0"/>
        <w:spacing w:after="0" w:line="240" w:lineRule="auto"/>
        <w:contextualSpacing/>
        <w:jc w:val="both"/>
        <w:rPr>
          <w:rFonts w:ascii="Times New Roman" w:hAnsi="Times New Roman"/>
        </w:rPr>
      </w:pPr>
      <w:r>
        <w:rPr>
          <w:rFonts w:ascii="Times New Roman" w:hAnsi="Times New Roman"/>
        </w:rPr>
        <w:t xml:space="preserve">Opis </w:t>
      </w:r>
      <w:proofErr w:type="gramStart"/>
      <w:r>
        <w:rPr>
          <w:rFonts w:ascii="Times New Roman" w:hAnsi="Times New Roman"/>
        </w:rPr>
        <w:t>zamówienia  -</w:t>
      </w:r>
      <w:proofErr w:type="gramEnd"/>
      <w:r>
        <w:rPr>
          <w:rFonts w:ascii="Times New Roman" w:hAnsi="Times New Roman"/>
        </w:rPr>
        <w:t xml:space="preserve"> </w:t>
      </w:r>
      <w:r w:rsidR="00FE1A5A">
        <w:rPr>
          <w:rFonts w:ascii="Times New Roman" w:hAnsi="Times New Roman"/>
        </w:rPr>
        <w:t xml:space="preserve">Załącznik nr </w:t>
      </w:r>
      <w:r w:rsidR="00E13132">
        <w:rPr>
          <w:rFonts w:ascii="Times New Roman" w:hAnsi="Times New Roman"/>
        </w:rPr>
        <w:t>7</w:t>
      </w:r>
      <w:r w:rsidR="00FE1A5A">
        <w:rPr>
          <w:rFonts w:ascii="Times New Roman" w:hAnsi="Times New Roman"/>
        </w:rPr>
        <w:t xml:space="preserve"> </w:t>
      </w:r>
      <w:r>
        <w:rPr>
          <w:rFonts w:ascii="Times New Roman" w:hAnsi="Times New Roman"/>
        </w:rPr>
        <w:t>do SWZ</w:t>
      </w:r>
      <w:r w:rsidR="00F55AC8" w:rsidRPr="00FE1A5A">
        <w:rPr>
          <w:rFonts w:ascii="Times New Roman" w:hAnsi="Times New Roman"/>
          <w:b/>
          <w:bCs/>
        </w:rPr>
        <w:t>,</w:t>
      </w:r>
    </w:p>
    <w:p w14:paraId="759B5D52" w14:textId="004D5109" w:rsidR="00F55AC8" w:rsidRPr="00940E1F" w:rsidRDefault="00F55AC8" w:rsidP="00F55AC8">
      <w:pPr>
        <w:pStyle w:val="Akapitzlist"/>
        <w:widowControl w:val="0"/>
        <w:numPr>
          <w:ilvl w:val="0"/>
          <w:numId w:val="224"/>
        </w:numPr>
        <w:suppressAutoHyphens w:val="0"/>
        <w:autoSpaceDE w:val="0"/>
        <w:autoSpaceDN w:val="0"/>
        <w:spacing w:after="0" w:line="240" w:lineRule="auto"/>
        <w:ind w:left="1077"/>
        <w:contextualSpacing/>
        <w:jc w:val="both"/>
        <w:rPr>
          <w:rFonts w:ascii="Times New Roman" w:hAnsi="Times New Roman"/>
        </w:rPr>
      </w:pPr>
      <w:r w:rsidRPr="00940E1F">
        <w:rPr>
          <w:rFonts w:ascii="Times New Roman" w:hAnsi="Times New Roman"/>
        </w:rPr>
        <w:t>Projektowane postanowienia umowy – Załącznik nr 5 do SWZ.</w:t>
      </w:r>
    </w:p>
    <w:p w14:paraId="6458019B" w14:textId="1DBF9ABA" w:rsidR="00F55AC8" w:rsidRDefault="00F55AC8" w:rsidP="00F55AC8">
      <w:pPr>
        <w:pStyle w:val="Akapitzlist"/>
        <w:widowControl w:val="0"/>
        <w:numPr>
          <w:ilvl w:val="0"/>
          <w:numId w:val="222"/>
        </w:numPr>
        <w:suppressAutoHyphens w:val="0"/>
        <w:autoSpaceDE w:val="0"/>
        <w:autoSpaceDN w:val="0"/>
        <w:spacing w:after="0" w:line="240" w:lineRule="auto"/>
        <w:ind w:left="717"/>
        <w:contextualSpacing/>
        <w:jc w:val="both"/>
        <w:rPr>
          <w:rFonts w:ascii="Times New Roman" w:hAnsi="Times New Roman"/>
        </w:rPr>
      </w:pPr>
      <w:r w:rsidRPr="00F20C0F">
        <w:rPr>
          <w:rFonts w:ascii="Times New Roman" w:hAnsi="Times New Roman"/>
        </w:rPr>
        <w:t xml:space="preserve">Odbiór przedmiotu zamówienia </w:t>
      </w:r>
      <w:r w:rsidR="004A7470" w:rsidRPr="004A7470">
        <w:rPr>
          <w:rFonts w:ascii="Times New Roman" w:hAnsi="Times New Roman"/>
          <w:b/>
          <w:bCs/>
          <w:u w:val="single"/>
        </w:rPr>
        <w:t xml:space="preserve">odbędzie się w siedzibie </w:t>
      </w:r>
      <w:r w:rsidR="004A7470">
        <w:rPr>
          <w:rFonts w:ascii="Times New Roman" w:hAnsi="Times New Roman"/>
          <w:b/>
          <w:bCs/>
          <w:u w:val="single"/>
        </w:rPr>
        <w:t>Zamawiającego</w:t>
      </w:r>
      <w:r w:rsidR="005C574B">
        <w:rPr>
          <w:rFonts w:ascii="Times New Roman" w:hAnsi="Times New Roman"/>
        </w:rPr>
        <w:t>.</w:t>
      </w:r>
    </w:p>
    <w:p w14:paraId="2BEC16B3" w14:textId="30AD8563" w:rsidR="00370AE4" w:rsidRPr="00BA5C49" w:rsidRDefault="004A7470" w:rsidP="005C574B">
      <w:pPr>
        <w:pStyle w:val="Akapitzlist"/>
        <w:widowControl w:val="0"/>
        <w:numPr>
          <w:ilvl w:val="0"/>
          <w:numId w:val="222"/>
        </w:numPr>
        <w:suppressAutoHyphens w:val="0"/>
        <w:autoSpaceDE w:val="0"/>
        <w:autoSpaceDN w:val="0"/>
        <w:spacing w:after="0" w:line="240" w:lineRule="auto"/>
        <w:ind w:left="717"/>
        <w:contextualSpacing/>
        <w:jc w:val="both"/>
        <w:rPr>
          <w:rFonts w:ascii="Times New Roman" w:hAnsi="Times New Roman"/>
          <w:b/>
          <w:bCs/>
        </w:rPr>
      </w:pPr>
      <w:r w:rsidRPr="00BA5C49">
        <w:rPr>
          <w:rFonts w:ascii="Times New Roman" w:hAnsi="Times New Roman"/>
          <w:b/>
          <w:bCs/>
        </w:rPr>
        <w:t>Dostawca pojazdów</w:t>
      </w:r>
      <w:r w:rsidR="005C574B" w:rsidRPr="00BA5C49">
        <w:rPr>
          <w:rFonts w:ascii="Times New Roman" w:hAnsi="Times New Roman"/>
          <w:b/>
          <w:bCs/>
        </w:rPr>
        <w:t xml:space="preserve"> quad wraz z pojazdami przekaże: </w:t>
      </w:r>
      <w:r w:rsidRPr="00BA5C49">
        <w:rPr>
          <w:rFonts w:ascii="Times New Roman" w:hAnsi="Times New Roman"/>
          <w:b/>
          <w:bCs/>
        </w:rPr>
        <w:t xml:space="preserve"> </w:t>
      </w:r>
      <w:r w:rsidR="00370AE4" w:rsidRPr="00BA5C49">
        <w:rPr>
          <w:rFonts w:ascii="Times New Roman" w:hAnsi="Times New Roman"/>
          <w:b/>
          <w:bCs/>
        </w:rPr>
        <w:t xml:space="preserve"> </w:t>
      </w:r>
    </w:p>
    <w:p w14:paraId="1F428A07" w14:textId="0FA60DDC" w:rsidR="00F55AC8" w:rsidRPr="00BA5C49" w:rsidRDefault="005C574B" w:rsidP="00F55AC8">
      <w:pPr>
        <w:pStyle w:val="Akapitzlist"/>
        <w:widowControl w:val="0"/>
        <w:numPr>
          <w:ilvl w:val="0"/>
          <w:numId w:val="225"/>
        </w:numPr>
        <w:suppressAutoHyphens w:val="0"/>
        <w:autoSpaceDE w:val="0"/>
        <w:autoSpaceDN w:val="0"/>
        <w:spacing w:after="0" w:line="240" w:lineRule="auto"/>
        <w:ind w:left="1077"/>
        <w:contextualSpacing/>
        <w:jc w:val="both"/>
        <w:rPr>
          <w:rFonts w:ascii="Times New Roman" w:hAnsi="Times New Roman"/>
          <w:b/>
          <w:bCs/>
        </w:rPr>
      </w:pPr>
      <w:r w:rsidRPr="00BA5C49">
        <w:rPr>
          <w:rFonts w:ascii="Times New Roman" w:hAnsi="Times New Roman"/>
          <w:b/>
          <w:bCs/>
        </w:rPr>
        <w:t>k</w:t>
      </w:r>
      <w:r w:rsidR="00F55AC8" w:rsidRPr="00BA5C49">
        <w:rPr>
          <w:rFonts w:ascii="Times New Roman" w:hAnsi="Times New Roman"/>
          <w:b/>
          <w:bCs/>
        </w:rPr>
        <w:t>omplet</w:t>
      </w:r>
      <w:r w:rsidRPr="00BA5C49">
        <w:rPr>
          <w:rFonts w:ascii="Times New Roman" w:hAnsi="Times New Roman"/>
          <w:b/>
          <w:bCs/>
        </w:rPr>
        <w:t xml:space="preserve"> </w:t>
      </w:r>
      <w:r w:rsidR="00F55AC8" w:rsidRPr="00BA5C49">
        <w:rPr>
          <w:rFonts w:ascii="Times New Roman" w:hAnsi="Times New Roman"/>
          <w:b/>
          <w:bCs/>
        </w:rPr>
        <w:t>kluczyków do pojazd</w:t>
      </w:r>
      <w:r w:rsidRPr="00BA5C49">
        <w:rPr>
          <w:rFonts w:ascii="Times New Roman" w:hAnsi="Times New Roman"/>
          <w:b/>
          <w:bCs/>
        </w:rPr>
        <w:t>ów</w:t>
      </w:r>
      <w:r w:rsidR="00F55AC8" w:rsidRPr="00BA5C49">
        <w:rPr>
          <w:rFonts w:ascii="Times New Roman" w:hAnsi="Times New Roman"/>
          <w:b/>
          <w:bCs/>
        </w:rPr>
        <w:t>,</w:t>
      </w:r>
    </w:p>
    <w:p w14:paraId="3F2D65B7" w14:textId="38423FE8" w:rsidR="004A7470" w:rsidRPr="00BA5C49" w:rsidRDefault="00F55AC8" w:rsidP="004A7470">
      <w:pPr>
        <w:pStyle w:val="Akapitzlist"/>
        <w:widowControl w:val="0"/>
        <w:numPr>
          <w:ilvl w:val="0"/>
          <w:numId w:val="225"/>
        </w:numPr>
        <w:suppressAutoHyphens w:val="0"/>
        <w:autoSpaceDE w:val="0"/>
        <w:autoSpaceDN w:val="0"/>
        <w:spacing w:after="0" w:line="240" w:lineRule="auto"/>
        <w:ind w:left="1077"/>
        <w:contextualSpacing/>
        <w:jc w:val="both"/>
        <w:rPr>
          <w:rFonts w:ascii="Times New Roman" w:hAnsi="Times New Roman"/>
          <w:b/>
          <w:bCs/>
        </w:rPr>
      </w:pPr>
      <w:r w:rsidRPr="00BA5C49">
        <w:rPr>
          <w:rFonts w:ascii="Times New Roman" w:hAnsi="Times New Roman"/>
          <w:b/>
          <w:bCs/>
        </w:rPr>
        <w:t>komplet wszystkich dokumentów dotyczących pojazd</w:t>
      </w:r>
      <w:r w:rsidR="004A7470" w:rsidRPr="00BA5C49">
        <w:rPr>
          <w:rFonts w:ascii="Times New Roman" w:hAnsi="Times New Roman"/>
          <w:b/>
          <w:bCs/>
        </w:rPr>
        <w:t>ów</w:t>
      </w:r>
      <w:r w:rsidRPr="00BA5C49">
        <w:rPr>
          <w:rFonts w:ascii="Times New Roman" w:hAnsi="Times New Roman"/>
          <w:b/>
          <w:bCs/>
        </w:rPr>
        <w:t xml:space="preserve"> </w:t>
      </w:r>
      <w:bookmarkStart w:id="4" w:name="_Hlk204248475"/>
      <w:r w:rsidRPr="00BA5C49">
        <w:rPr>
          <w:rFonts w:ascii="Times New Roman" w:hAnsi="Times New Roman"/>
          <w:b/>
          <w:bCs/>
        </w:rPr>
        <w:t xml:space="preserve">(w tym: wymagane homologacje, bądź oświadczenie producenta o zgodności z normami, </w:t>
      </w:r>
      <w:proofErr w:type="spellStart"/>
      <w:r w:rsidR="00EF453F" w:rsidRPr="00BA5C49">
        <w:rPr>
          <w:rFonts w:ascii="Times New Roman" w:hAnsi="Times New Roman"/>
          <w:b/>
          <w:bCs/>
        </w:rPr>
        <w:t>itp</w:t>
      </w:r>
      <w:proofErr w:type="spellEnd"/>
      <w:r w:rsidRPr="00BA5C49">
        <w:rPr>
          <w:rFonts w:ascii="Times New Roman" w:hAnsi="Times New Roman"/>
          <w:b/>
          <w:bCs/>
        </w:rPr>
        <w:t xml:space="preserve">), w tym instrukcję obsługi </w:t>
      </w:r>
      <w:r w:rsidR="004A7470" w:rsidRPr="00BA5C49">
        <w:rPr>
          <w:rFonts w:ascii="Times New Roman" w:hAnsi="Times New Roman"/>
          <w:b/>
          <w:bCs/>
        </w:rPr>
        <w:t>pojazdu</w:t>
      </w:r>
      <w:r w:rsidRPr="00BA5C49">
        <w:rPr>
          <w:rFonts w:ascii="Times New Roman" w:hAnsi="Times New Roman"/>
          <w:b/>
          <w:bCs/>
        </w:rPr>
        <w:t xml:space="preserve">, </w:t>
      </w:r>
      <w:bookmarkEnd w:id="4"/>
      <w:r w:rsidR="004A7470" w:rsidRPr="00BA5C49">
        <w:rPr>
          <w:rFonts w:ascii="Times New Roman" w:hAnsi="Times New Roman"/>
          <w:b/>
          <w:bCs/>
        </w:rPr>
        <w:t xml:space="preserve"> </w:t>
      </w:r>
    </w:p>
    <w:p w14:paraId="2DB24A7C" w14:textId="4241082E" w:rsidR="005C574B" w:rsidRPr="00BA5C49" w:rsidRDefault="00F55AC8" w:rsidP="005C574B">
      <w:pPr>
        <w:pStyle w:val="Akapitzlist"/>
        <w:widowControl w:val="0"/>
        <w:numPr>
          <w:ilvl w:val="0"/>
          <w:numId w:val="225"/>
        </w:numPr>
        <w:suppressAutoHyphens w:val="0"/>
        <w:autoSpaceDE w:val="0"/>
        <w:autoSpaceDN w:val="0"/>
        <w:spacing w:after="120" w:line="240" w:lineRule="auto"/>
        <w:ind w:left="1071" w:hanging="357"/>
        <w:jc w:val="both"/>
        <w:rPr>
          <w:rFonts w:ascii="Times New Roman" w:hAnsi="Times New Roman"/>
          <w:b/>
          <w:bCs/>
        </w:rPr>
      </w:pPr>
      <w:r w:rsidRPr="00BA5C49">
        <w:rPr>
          <w:rFonts w:ascii="Times New Roman" w:hAnsi="Times New Roman"/>
          <w:b/>
          <w:bCs/>
        </w:rPr>
        <w:t>właściw</w:t>
      </w:r>
      <w:r w:rsidR="005C574B" w:rsidRPr="00BA5C49">
        <w:rPr>
          <w:rFonts w:ascii="Times New Roman" w:hAnsi="Times New Roman"/>
          <w:b/>
          <w:bCs/>
        </w:rPr>
        <w:t>e</w:t>
      </w:r>
      <w:r w:rsidRPr="00BA5C49">
        <w:rPr>
          <w:rFonts w:ascii="Times New Roman" w:hAnsi="Times New Roman"/>
          <w:b/>
          <w:bCs/>
        </w:rPr>
        <w:t xml:space="preserve"> dokument</w:t>
      </w:r>
      <w:r w:rsidR="005C574B" w:rsidRPr="00BA5C49">
        <w:rPr>
          <w:rFonts w:ascii="Times New Roman" w:hAnsi="Times New Roman"/>
          <w:b/>
          <w:bCs/>
        </w:rPr>
        <w:t>y</w:t>
      </w:r>
      <w:r w:rsidRPr="00BA5C49">
        <w:rPr>
          <w:rFonts w:ascii="Times New Roman" w:hAnsi="Times New Roman"/>
          <w:b/>
          <w:bCs/>
        </w:rPr>
        <w:t>, niezbędn</w:t>
      </w:r>
      <w:r w:rsidR="005C574B" w:rsidRPr="00BA5C49">
        <w:rPr>
          <w:rFonts w:ascii="Times New Roman" w:hAnsi="Times New Roman"/>
          <w:b/>
          <w:bCs/>
        </w:rPr>
        <w:t>e</w:t>
      </w:r>
      <w:r w:rsidRPr="00BA5C49">
        <w:rPr>
          <w:rFonts w:ascii="Times New Roman" w:hAnsi="Times New Roman"/>
          <w:b/>
          <w:bCs/>
        </w:rPr>
        <w:t xml:space="preserve"> do dokonania rejestracji pojazdu przez Starostę Augustowskiego (Starostwo Powiatowe w </w:t>
      </w:r>
      <w:proofErr w:type="gramStart"/>
      <w:r w:rsidRPr="00BA5C49">
        <w:rPr>
          <w:rFonts w:ascii="Times New Roman" w:hAnsi="Times New Roman"/>
          <w:b/>
          <w:bCs/>
        </w:rPr>
        <w:t>Augustowie )</w:t>
      </w:r>
      <w:proofErr w:type="gramEnd"/>
      <w:r w:rsidR="005C574B" w:rsidRPr="00BA5C49">
        <w:rPr>
          <w:rFonts w:ascii="Times New Roman" w:hAnsi="Times New Roman"/>
          <w:b/>
          <w:bCs/>
        </w:rPr>
        <w:t>.</w:t>
      </w:r>
    </w:p>
    <w:p w14:paraId="014B1C94" w14:textId="35E79791" w:rsidR="009C4372" w:rsidRPr="009C4372" w:rsidRDefault="009C4372" w:rsidP="00342DAE">
      <w:pPr>
        <w:pStyle w:val="Akapitzlist"/>
        <w:widowControl w:val="0"/>
        <w:numPr>
          <w:ilvl w:val="0"/>
          <w:numId w:val="227"/>
        </w:numPr>
        <w:suppressAutoHyphens w:val="0"/>
        <w:autoSpaceDE w:val="0"/>
        <w:autoSpaceDN w:val="0"/>
        <w:spacing w:after="120" w:line="240" w:lineRule="auto"/>
        <w:ind w:left="357" w:hanging="357"/>
        <w:jc w:val="both"/>
        <w:rPr>
          <w:rFonts w:ascii="Times New Roman" w:hAnsi="Times New Roman"/>
          <w:b/>
          <w:bCs/>
        </w:rPr>
      </w:pPr>
      <w:r w:rsidRPr="009C4372">
        <w:rPr>
          <w:rFonts w:ascii="Times New Roman" w:hAnsi="Times New Roman"/>
          <w:b/>
          <w:bCs/>
          <w:u w:val="single"/>
        </w:rPr>
        <w:t xml:space="preserve">Zamówienie udzielone zostanie w </w:t>
      </w:r>
      <w:r>
        <w:rPr>
          <w:rFonts w:ascii="Times New Roman" w:hAnsi="Times New Roman"/>
          <w:b/>
          <w:bCs/>
          <w:u w:val="single"/>
        </w:rPr>
        <w:t xml:space="preserve">czterech </w:t>
      </w:r>
      <w:r w:rsidRPr="009C4372">
        <w:rPr>
          <w:rFonts w:ascii="Times New Roman" w:hAnsi="Times New Roman"/>
          <w:b/>
          <w:bCs/>
          <w:u w:val="single"/>
        </w:rPr>
        <w:t>częściach:</w:t>
      </w:r>
    </w:p>
    <w:p w14:paraId="6217505E" w14:textId="77777777" w:rsidR="009C4372" w:rsidRPr="00342DAE" w:rsidRDefault="009C4372" w:rsidP="009C4372">
      <w:pPr>
        <w:pStyle w:val="Akapitzlist"/>
        <w:numPr>
          <w:ilvl w:val="0"/>
          <w:numId w:val="257"/>
        </w:numPr>
        <w:suppressAutoHyphens w:val="0"/>
        <w:autoSpaceDE w:val="0"/>
        <w:autoSpaceDN w:val="0"/>
        <w:adjustRightInd w:val="0"/>
        <w:spacing w:after="0"/>
        <w:jc w:val="both"/>
        <w:rPr>
          <w:rFonts w:ascii="Times New Roman" w:hAnsi="Times New Roman"/>
          <w:b/>
          <w:bCs/>
          <w:color w:val="auto"/>
          <w:u w:val="single"/>
        </w:rPr>
      </w:pPr>
      <w:r w:rsidRPr="00342DAE">
        <w:rPr>
          <w:rFonts w:ascii="Times New Roman" w:hAnsi="Times New Roman"/>
          <w:b/>
          <w:u w:val="single"/>
        </w:rPr>
        <w:t>Część 1 zamówienia obejmuje:</w:t>
      </w:r>
    </w:p>
    <w:p w14:paraId="46AB7DD8" w14:textId="2AC852A5" w:rsidR="009C4372" w:rsidRPr="009C4372" w:rsidRDefault="009C4372" w:rsidP="00342DAE">
      <w:pPr>
        <w:pStyle w:val="Akapitzlist"/>
        <w:numPr>
          <w:ilvl w:val="0"/>
          <w:numId w:val="255"/>
        </w:numPr>
        <w:suppressAutoHyphens w:val="0"/>
        <w:autoSpaceDE w:val="0"/>
        <w:autoSpaceDN w:val="0"/>
        <w:adjustRightInd w:val="0"/>
        <w:spacing w:after="0" w:line="240" w:lineRule="auto"/>
        <w:ind w:left="1077" w:hanging="357"/>
        <w:jc w:val="both"/>
        <w:rPr>
          <w:rFonts w:ascii="Times New Roman" w:hAnsi="Times New Roman"/>
          <w:b/>
          <w:bCs/>
          <w:color w:val="auto"/>
        </w:rPr>
      </w:pPr>
      <w:r w:rsidRPr="009C4372">
        <w:rPr>
          <w:rFonts w:ascii="Times New Roman" w:hAnsi="Times New Roman"/>
          <w:b/>
          <w:bCs/>
          <w:iCs/>
          <w:color w:val="auto"/>
        </w:rPr>
        <w:t xml:space="preserve">dostawę 3 pojazdów typu quad w tym:  </w:t>
      </w:r>
    </w:p>
    <w:p w14:paraId="3C078F67" w14:textId="5FF98346" w:rsidR="009C4372" w:rsidRDefault="009C4372" w:rsidP="009C4372">
      <w:pPr>
        <w:pStyle w:val="Akapitzlist"/>
        <w:numPr>
          <w:ilvl w:val="0"/>
          <w:numId w:val="252"/>
        </w:numPr>
        <w:suppressAutoHyphens w:val="0"/>
        <w:autoSpaceDE w:val="0"/>
        <w:autoSpaceDN w:val="0"/>
        <w:adjustRightInd w:val="0"/>
        <w:spacing w:after="0" w:line="240" w:lineRule="auto"/>
        <w:ind w:hanging="357"/>
        <w:jc w:val="both"/>
        <w:rPr>
          <w:rFonts w:ascii="Times New Roman" w:hAnsi="Times New Roman"/>
          <w:b/>
          <w:bCs/>
          <w:iCs/>
          <w:color w:val="auto"/>
        </w:rPr>
      </w:pPr>
      <w:r>
        <w:rPr>
          <w:rFonts w:ascii="Times New Roman" w:hAnsi="Times New Roman"/>
          <w:b/>
          <w:bCs/>
          <w:iCs/>
          <w:color w:val="auto"/>
        </w:rPr>
        <w:t xml:space="preserve">1 pojazd quad UTV </w:t>
      </w:r>
      <w:proofErr w:type="gramStart"/>
      <w:r>
        <w:rPr>
          <w:rFonts w:ascii="Times New Roman" w:hAnsi="Times New Roman"/>
          <w:b/>
          <w:bCs/>
          <w:iCs/>
          <w:color w:val="auto"/>
        </w:rPr>
        <w:t>( z</w:t>
      </w:r>
      <w:proofErr w:type="gramEnd"/>
      <w:r>
        <w:rPr>
          <w:rFonts w:ascii="Times New Roman" w:hAnsi="Times New Roman"/>
          <w:b/>
          <w:bCs/>
          <w:iCs/>
          <w:color w:val="auto"/>
        </w:rPr>
        <w:t xml:space="preserve"> kabiną) </w:t>
      </w:r>
      <w:r w:rsidR="00E13132">
        <w:rPr>
          <w:rFonts w:ascii="Times New Roman" w:hAnsi="Times New Roman"/>
          <w:b/>
          <w:bCs/>
          <w:iCs/>
          <w:color w:val="auto"/>
        </w:rPr>
        <w:t xml:space="preserve">i z </w:t>
      </w:r>
      <w:r>
        <w:rPr>
          <w:rFonts w:ascii="Times New Roman" w:hAnsi="Times New Roman"/>
          <w:b/>
          <w:bCs/>
          <w:iCs/>
          <w:color w:val="auto"/>
        </w:rPr>
        <w:t xml:space="preserve">zamontowanym wysokociśnieniowym </w:t>
      </w:r>
      <w:r w:rsidRPr="004A7470">
        <w:rPr>
          <w:rFonts w:ascii="Times New Roman" w:hAnsi="Times New Roman"/>
          <w:b/>
          <w:bCs/>
          <w:iCs/>
          <w:color w:val="auto"/>
        </w:rPr>
        <w:t>agregatem wodno – pianowym</w:t>
      </w:r>
      <w:r>
        <w:rPr>
          <w:rFonts w:ascii="Times New Roman" w:hAnsi="Times New Roman"/>
          <w:b/>
          <w:bCs/>
          <w:iCs/>
          <w:color w:val="auto"/>
        </w:rPr>
        <w:t xml:space="preserve">, przyczepką i zbiornikiem na wodę  </w:t>
      </w:r>
    </w:p>
    <w:p w14:paraId="09152449" w14:textId="77777777" w:rsidR="009C4372" w:rsidRDefault="009C4372" w:rsidP="009C4372">
      <w:pPr>
        <w:pStyle w:val="Akapitzlist"/>
        <w:numPr>
          <w:ilvl w:val="0"/>
          <w:numId w:val="252"/>
        </w:numPr>
        <w:suppressAutoHyphens w:val="0"/>
        <w:autoSpaceDE w:val="0"/>
        <w:autoSpaceDN w:val="0"/>
        <w:adjustRightInd w:val="0"/>
        <w:spacing w:after="0" w:line="240" w:lineRule="auto"/>
        <w:ind w:hanging="357"/>
        <w:jc w:val="both"/>
        <w:rPr>
          <w:rFonts w:ascii="Times New Roman" w:hAnsi="Times New Roman"/>
          <w:b/>
          <w:bCs/>
          <w:iCs/>
          <w:color w:val="auto"/>
        </w:rPr>
      </w:pPr>
      <w:r>
        <w:rPr>
          <w:rFonts w:ascii="Times New Roman" w:hAnsi="Times New Roman"/>
          <w:b/>
          <w:bCs/>
          <w:iCs/>
          <w:color w:val="auto"/>
        </w:rPr>
        <w:t xml:space="preserve">1 pojazd quad UTV </w:t>
      </w:r>
      <w:proofErr w:type="gramStart"/>
      <w:r>
        <w:rPr>
          <w:rFonts w:ascii="Times New Roman" w:hAnsi="Times New Roman"/>
          <w:b/>
          <w:bCs/>
          <w:iCs/>
          <w:color w:val="auto"/>
        </w:rPr>
        <w:t>( z</w:t>
      </w:r>
      <w:proofErr w:type="gramEnd"/>
      <w:r>
        <w:rPr>
          <w:rFonts w:ascii="Times New Roman" w:hAnsi="Times New Roman"/>
          <w:b/>
          <w:bCs/>
          <w:iCs/>
          <w:color w:val="auto"/>
        </w:rPr>
        <w:t xml:space="preserve"> kabiną)</w:t>
      </w:r>
    </w:p>
    <w:p w14:paraId="0B1DAB09" w14:textId="77777777" w:rsidR="009C4372" w:rsidRDefault="009C4372" w:rsidP="00342DAE">
      <w:pPr>
        <w:pStyle w:val="Akapitzlist"/>
        <w:numPr>
          <w:ilvl w:val="0"/>
          <w:numId w:val="252"/>
        </w:numPr>
        <w:suppressAutoHyphens w:val="0"/>
        <w:autoSpaceDE w:val="0"/>
        <w:autoSpaceDN w:val="0"/>
        <w:adjustRightInd w:val="0"/>
        <w:spacing w:after="0" w:line="240" w:lineRule="auto"/>
        <w:ind w:left="1429" w:hanging="357"/>
        <w:jc w:val="both"/>
        <w:rPr>
          <w:rFonts w:ascii="Times New Roman" w:hAnsi="Times New Roman"/>
          <w:b/>
          <w:bCs/>
          <w:iCs/>
          <w:color w:val="auto"/>
        </w:rPr>
      </w:pPr>
      <w:r>
        <w:rPr>
          <w:rFonts w:ascii="Times New Roman" w:hAnsi="Times New Roman"/>
          <w:b/>
          <w:bCs/>
          <w:iCs/>
          <w:color w:val="auto"/>
        </w:rPr>
        <w:t xml:space="preserve">1 pojazd </w:t>
      </w:r>
      <w:proofErr w:type="gramStart"/>
      <w:r>
        <w:rPr>
          <w:rFonts w:ascii="Times New Roman" w:hAnsi="Times New Roman"/>
          <w:b/>
          <w:bCs/>
          <w:iCs/>
          <w:color w:val="auto"/>
        </w:rPr>
        <w:t>quad  ATV</w:t>
      </w:r>
      <w:proofErr w:type="gramEnd"/>
      <w:r>
        <w:rPr>
          <w:rFonts w:ascii="Times New Roman" w:hAnsi="Times New Roman"/>
          <w:b/>
          <w:bCs/>
          <w:iCs/>
          <w:color w:val="auto"/>
        </w:rPr>
        <w:t xml:space="preserve"> (bez kabiny)</w:t>
      </w:r>
    </w:p>
    <w:p w14:paraId="1126D397" w14:textId="77777777" w:rsidR="00342DAE" w:rsidRPr="00342DAE" w:rsidRDefault="00342DAE" w:rsidP="00342DAE">
      <w:pPr>
        <w:pStyle w:val="Akapitzlist"/>
        <w:numPr>
          <w:ilvl w:val="0"/>
          <w:numId w:val="255"/>
        </w:numPr>
        <w:suppressAutoHyphens w:val="0"/>
        <w:autoSpaceDE w:val="0"/>
        <w:autoSpaceDN w:val="0"/>
        <w:adjustRightInd w:val="0"/>
        <w:spacing w:after="120" w:line="240" w:lineRule="auto"/>
        <w:ind w:left="1077" w:hanging="357"/>
        <w:jc w:val="both"/>
        <w:rPr>
          <w:rFonts w:ascii="Times New Roman" w:hAnsi="Times New Roman"/>
          <w:b/>
          <w:bCs/>
          <w:iCs/>
          <w:color w:val="auto"/>
        </w:rPr>
      </w:pPr>
      <w:r w:rsidRPr="00342DAE">
        <w:rPr>
          <w:rFonts w:ascii="Times New Roman" w:hAnsi="Times New Roman"/>
          <w:b/>
          <w:bCs/>
          <w:iCs/>
          <w:color w:val="auto"/>
        </w:rPr>
        <w:t xml:space="preserve">dostawę </w:t>
      </w:r>
      <w:r w:rsidRPr="00342DAE">
        <w:rPr>
          <w:rFonts w:ascii="Times New Roman" w:hAnsi="Times New Roman"/>
          <w:b/>
          <w:bCs/>
          <w:kern w:val="36"/>
          <w:lang w:eastAsia="pl-PL"/>
        </w:rPr>
        <w:t xml:space="preserve">wysokociśnieniowego agregatu wodno – pianowego – 1 szt. </w:t>
      </w:r>
    </w:p>
    <w:p w14:paraId="00AF7655" w14:textId="5E445525" w:rsidR="00342DAE" w:rsidRPr="00342DAE" w:rsidRDefault="00342DAE" w:rsidP="00342DAE">
      <w:pPr>
        <w:pStyle w:val="Akapitzlist"/>
        <w:numPr>
          <w:ilvl w:val="0"/>
          <w:numId w:val="257"/>
        </w:numPr>
        <w:suppressAutoHyphens w:val="0"/>
        <w:autoSpaceDE w:val="0"/>
        <w:autoSpaceDN w:val="0"/>
        <w:adjustRightInd w:val="0"/>
        <w:spacing w:after="0" w:line="240" w:lineRule="auto"/>
        <w:ind w:hanging="357"/>
        <w:jc w:val="both"/>
        <w:rPr>
          <w:rFonts w:ascii="Times New Roman" w:hAnsi="Times New Roman"/>
          <w:b/>
          <w:bCs/>
          <w:iCs/>
          <w:color w:val="auto"/>
          <w:u w:val="single"/>
        </w:rPr>
      </w:pPr>
      <w:r w:rsidRPr="00342DAE">
        <w:rPr>
          <w:rFonts w:ascii="Times New Roman" w:hAnsi="Times New Roman"/>
          <w:b/>
          <w:bCs/>
          <w:iCs/>
          <w:color w:val="auto"/>
          <w:u w:val="single"/>
        </w:rPr>
        <w:lastRenderedPageBreak/>
        <w:t>Część 2 zamówienia obejmuje:</w:t>
      </w:r>
    </w:p>
    <w:p w14:paraId="76220087" w14:textId="77777777" w:rsidR="00342DAE" w:rsidRPr="00342DAE" w:rsidRDefault="00342DAE" w:rsidP="00342DAE">
      <w:pPr>
        <w:pStyle w:val="Akapitzlist"/>
        <w:numPr>
          <w:ilvl w:val="0"/>
          <w:numId w:val="255"/>
        </w:numPr>
        <w:spacing w:after="0" w:line="240" w:lineRule="auto"/>
        <w:ind w:hanging="357"/>
      </w:pPr>
      <w:r w:rsidRPr="00342DAE">
        <w:rPr>
          <w:rFonts w:ascii="Times New Roman" w:hAnsi="Times New Roman"/>
          <w:b/>
          <w:bCs/>
          <w:iCs/>
          <w:color w:val="auto"/>
        </w:rPr>
        <w:t>dostawę motopompy pożarniczej przenośnej o mocy 48 KW – 1 szt.</w:t>
      </w:r>
    </w:p>
    <w:p w14:paraId="072B49C3" w14:textId="799F7A41" w:rsidR="00342DAE" w:rsidRPr="00342DAE" w:rsidRDefault="00342DAE" w:rsidP="00342DAE">
      <w:pPr>
        <w:pStyle w:val="Akapitzlist"/>
        <w:numPr>
          <w:ilvl w:val="0"/>
          <w:numId w:val="255"/>
        </w:numPr>
        <w:spacing w:after="120" w:line="240" w:lineRule="auto"/>
        <w:ind w:left="1083" w:hanging="357"/>
      </w:pPr>
      <w:r w:rsidRPr="00342DAE">
        <w:rPr>
          <w:rFonts w:ascii="Times New Roman" w:hAnsi="Times New Roman"/>
          <w:b/>
          <w:bCs/>
          <w:iCs/>
          <w:color w:val="auto"/>
        </w:rPr>
        <w:t xml:space="preserve">dostawę węży pożarniczych W 75 – 19 </w:t>
      </w:r>
      <w:proofErr w:type="gramStart"/>
      <w:r w:rsidRPr="00342DAE">
        <w:rPr>
          <w:rFonts w:ascii="Times New Roman" w:hAnsi="Times New Roman"/>
          <w:b/>
          <w:bCs/>
          <w:iCs/>
          <w:color w:val="auto"/>
        </w:rPr>
        <w:t>szt. ,</w:t>
      </w:r>
      <w:proofErr w:type="gramEnd"/>
      <w:r w:rsidRPr="00342DAE">
        <w:rPr>
          <w:rFonts w:ascii="Times New Roman" w:hAnsi="Times New Roman"/>
          <w:b/>
          <w:bCs/>
          <w:iCs/>
          <w:color w:val="auto"/>
        </w:rPr>
        <w:t xml:space="preserve"> W 52 – 19 </w:t>
      </w:r>
      <w:proofErr w:type="gramStart"/>
      <w:r w:rsidRPr="00342DAE">
        <w:rPr>
          <w:rFonts w:ascii="Times New Roman" w:hAnsi="Times New Roman"/>
          <w:b/>
          <w:bCs/>
          <w:iCs/>
          <w:color w:val="auto"/>
        </w:rPr>
        <w:t>szt. ,</w:t>
      </w:r>
      <w:proofErr w:type="gramEnd"/>
      <w:r w:rsidRPr="00342DAE">
        <w:rPr>
          <w:rFonts w:ascii="Times New Roman" w:hAnsi="Times New Roman"/>
          <w:b/>
          <w:bCs/>
          <w:iCs/>
          <w:color w:val="auto"/>
        </w:rPr>
        <w:t xml:space="preserve"> W 42 – 4 szt.</w:t>
      </w:r>
    </w:p>
    <w:p w14:paraId="67743ABD" w14:textId="0E45F908" w:rsidR="005A14FC" w:rsidRDefault="005A14FC" w:rsidP="005A14FC">
      <w:pPr>
        <w:pStyle w:val="Akapitzlist"/>
        <w:numPr>
          <w:ilvl w:val="0"/>
          <w:numId w:val="257"/>
        </w:numPr>
        <w:suppressAutoHyphens w:val="0"/>
        <w:autoSpaceDE w:val="0"/>
        <w:autoSpaceDN w:val="0"/>
        <w:adjustRightInd w:val="0"/>
        <w:spacing w:after="0" w:line="240" w:lineRule="auto"/>
        <w:ind w:left="714" w:hanging="357"/>
        <w:jc w:val="both"/>
        <w:rPr>
          <w:rFonts w:ascii="Times New Roman" w:hAnsi="Times New Roman"/>
          <w:b/>
          <w:bCs/>
          <w:iCs/>
          <w:color w:val="auto"/>
          <w:u w:val="single"/>
        </w:rPr>
      </w:pPr>
      <w:r w:rsidRPr="00342DAE">
        <w:rPr>
          <w:rFonts w:ascii="Times New Roman" w:hAnsi="Times New Roman"/>
          <w:b/>
          <w:bCs/>
          <w:iCs/>
          <w:color w:val="auto"/>
          <w:u w:val="single"/>
        </w:rPr>
        <w:t xml:space="preserve">Część </w:t>
      </w:r>
      <w:r>
        <w:rPr>
          <w:rFonts w:ascii="Times New Roman" w:hAnsi="Times New Roman"/>
          <w:b/>
          <w:bCs/>
          <w:iCs/>
          <w:color w:val="auto"/>
          <w:u w:val="single"/>
        </w:rPr>
        <w:t>3</w:t>
      </w:r>
      <w:r w:rsidRPr="00342DAE">
        <w:rPr>
          <w:rFonts w:ascii="Times New Roman" w:hAnsi="Times New Roman"/>
          <w:b/>
          <w:bCs/>
          <w:iCs/>
          <w:color w:val="auto"/>
          <w:u w:val="single"/>
        </w:rPr>
        <w:t xml:space="preserve"> zamówienia obejmuje: </w:t>
      </w:r>
    </w:p>
    <w:p w14:paraId="70FE4444" w14:textId="77777777" w:rsidR="005A14FC" w:rsidRPr="00342DAE" w:rsidRDefault="005A14FC" w:rsidP="005A14FC">
      <w:pPr>
        <w:pStyle w:val="Akapitzlist"/>
        <w:numPr>
          <w:ilvl w:val="0"/>
          <w:numId w:val="259"/>
        </w:numPr>
        <w:suppressAutoHyphens w:val="0"/>
        <w:autoSpaceDE w:val="0"/>
        <w:autoSpaceDN w:val="0"/>
        <w:adjustRightInd w:val="0"/>
        <w:spacing w:after="120" w:line="240" w:lineRule="auto"/>
        <w:ind w:left="1077" w:hanging="357"/>
        <w:jc w:val="both"/>
        <w:rPr>
          <w:rFonts w:ascii="Times New Roman" w:hAnsi="Times New Roman"/>
          <w:b/>
          <w:bCs/>
          <w:iCs/>
          <w:color w:val="auto"/>
        </w:rPr>
      </w:pPr>
      <w:r w:rsidRPr="0094445A">
        <w:rPr>
          <w:rFonts w:ascii="Times New Roman" w:hAnsi="Times New Roman"/>
          <w:b/>
          <w:bCs/>
          <w:iCs/>
          <w:color w:val="auto"/>
        </w:rPr>
        <w:t>dostawę motopompy pożarniczej przenośnej o mocy 44 KW</w:t>
      </w:r>
      <w:r>
        <w:rPr>
          <w:rFonts w:ascii="Times New Roman" w:hAnsi="Times New Roman"/>
          <w:b/>
          <w:bCs/>
          <w:iCs/>
          <w:color w:val="auto"/>
        </w:rPr>
        <w:t xml:space="preserve"> – 1 szt. </w:t>
      </w:r>
    </w:p>
    <w:p w14:paraId="6078635B" w14:textId="27B20681" w:rsidR="00342DAE" w:rsidRDefault="00342DAE" w:rsidP="00342DAE">
      <w:pPr>
        <w:pStyle w:val="Akapitzlist"/>
        <w:numPr>
          <w:ilvl w:val="0"/>
          <w:numId w:val="257"/>
        </w:numPr>
        <w:suppressAutoHyphens w:val="0"/>
        <w:autoSpaceDE w:val="0"/>
        <w:autoSpaceDN w:val="0"/>
        <w:adjustRightInd w:val="0"/>
        <w:spacing w:after="0" w:line="240" w:lineRule="auto"/>
        <w:ind w:left="714" w:hanging="357"/>
        <w:jc w:val="both"/>
        <w:rPr>
          <w:rFonts w:ascii="Times New Roman" w:hAnsi="Times New Roman"/>
          <w:b/>
          <w:bCs/>
          <w:iCs/>
          <w:color w:val="auto"/>
          <w:u w:val="single"/>
        </w:rPr>
      </w:pPr>
      <w:r w:rsidRPr="00342DAE">
        <w:rPr>
          <w:rFonts w:ascii="Times New Roman" w:hAnsi="Times New Roman"/>
          <w:b/>
          <w:bCs/>
          <w:iCs/>
          <w:color w:val="auto"/>
          <w:u w:val="single"/>
        </w:rPr>
        <w:t xml:space="preserve">Część </w:t>
      </w:r>
      <w:r w:rsidR="005A14FC">
        <w:rPr>
          <w:rFonts w:ascii="Times New Roman" w:hAnsi="Times New Roman"/>
          <w:b/>
          <w:bCs/>
          <w:iCs/>
          <w:color w:val="auto"/>
          <w:u w:val="single"/>
        </w:rPr>
        <w:t>4</w:t>
      </w:r>
      <w:r w:rsidRPr="00342DAE">
        <w:rPr>
          <w:rFonts w:ascii="Times New Roman" w:hAnsi="Times New Roman"/>
          <w:b/>
          <w:bCs/>
          <w:iCs/>
          <w:color w:val="auto"/>
          <w:u w:val="single"/>
        </w:rPr>
        <w:t xml:space="preserve"> zamówienia obejmuje:</w:t>
      </w:r>
    </w:p>
    <w:p w14:paraId="604F5F56" w14:textId="77777777" w:rsidR="00342DAE" w:rsidRPr="00342DAE" w:rsidRDefault="00342DAE" w:rsidP="00342DAE">
      <w:pPr>
        <w:pStyle w:val="Akapitzlist"/>
        <w:numPr>
          <w:ilvl w:val="0"/>
          <w:numId w:val="259"/>
        </w:numPr>
        <w:suppressAutoHyphens w:val="0"/>
        <w:autoSpaceDE w:val="0"/>
        <w:autoSpaceDN w:val="0"/>
        <w:adjustRightInd w:val="0"/>
        <w:spacing w:after="120" w:line="240" w:lineRule="auto"/>
        <w:jc w:val="both"/>
        <w:rPr>
          <w:rFonts w:ascii="Times New Roman" w:hAnsi="Times New Roman"/>
          <w:b/>
          <w:bCs/>
          <w:iCs/>
          <w:color w:val="auto"/>
          <w:u w:val="single"/>
        </w:rPr>
      </w:pPr>
      <w:r>
        <w:rPr>
          <w:rFonts w:ascii="Times New Roman" w:hAnsi="Times New Roman"/>
          <w:b/>
          <w:bCs/>
          <w:iCs/>
          <w:color w:val="auto"/>
        </w:rPr>
        <w:t xml:space="preserve">dostawę sprzętu specjalistycznego </w:t>
      </w:r>
      <w:proofErr w:type="gramStart"/>
      <w:r>
        <w:rPr>
          <w:rFonts w:ascii="Times New Roman" w:hAnsi="Times New Roman"/>
          <w:b/>
          <w:bCs/>
          <w:iCs/>
          <w:color w:val="auto"/>
        </w:rPr>
        <w:t>( m.in.</w:t>
      </w:r>
      <w:proofErr w:type="gramEnd"/>
      <w:r>
        <w:rPr>
          <w:rFonts w:ascii="Times New Roman" w:hAnsi="Times New Roman"/>
          <w:b/>
          <w:bCs/>
          <w:iCs/>
          <w:color w:val="auto"/>
        </w:rPr>
        <w:t xml:space="preserve"> radiotelefony, latarki, prądownica, tłumice, </w:t>
      </w:r>
      <w:r w:rsidRPr="00342DAE">
        <w:rPr>
          <w:rFonts w:ascii="Times New Roman" w:hAnsi="Times New Roman"/>
          <w:b/>
          <w:bCs/>
          <w:iCs/>
          <w:color w:val="auto"/>
        </w:rPr>
        <w:t>myjka do węży, opryskiwacz, anteny do radiotelefonu)</w:t>
      </w:r>
      <w:r w:rsidRPr="00342DAE">
        <w:rPr>
          <w:rFonts w:ascii="Times New Roman" w:hAnsi="Times New Roman"/>
          <w:b/>
          <w:bCs/>
          <w:iCs/>
          <w:color w:val="auto"/>
          <w:u w:val="single"/>
        </w:rPr>
        <w:t xml:space="preserve">   </w:t>
      </w:r>
    </w:p>
    <w:p w14:paraId="030BDF01" w14:textId="6691B639" w:rsidR="005C574B" w:rsidRDefault="00F55AC8" w:rsidP="005C574B">
      <w:pPr>
        <w:pStyle w:val="Akapitzlist"/>
        <w:widowControl w:val="0"/>
        <w:numPr>
          <w:ilvl w:val="0"/>
          <w:numId w:val="227"/>
        </w:numPr>
        <w:suppressAutoHyphens w:val="0"/>
        <w:autoSpaceDE w:val="0"/>
        <w:autoSpaceDN w:val="0"/>
        <w:spacing w:after="0" w:line="240" w:lineRule="auto"/>
        <w:contextualSpacing/>
        <w:jc w:val="both"/>
        <w:rPr>
          <w:rFonts w:ascii="Times New Roman" w:hAnsi="Times New Roman"/>
          <w:b/>
          <w:bCs/>
        </w:rPr>
      </w:pPr>
      <w:r w:rsidRPr="005C574B">
        <w:rPr>
          <w:rFonts w:ascii="Times New Roman" w:hAnsi="Times New Roman"/>
          <w:b/>
          <w:bCs/>
        </w:rPr>
        <w:t>Zamawiający zastrzega sobie przed dokonaniem odbioru pojazd</w:t>
      </w:r>
      <w:r w:rsidR="005C574B" w:rsidRPr="005C574B">
        <w:rPr>
          <w:rFonts w:ascii="Times New Roman" w:hAnsi="Times New Roman"/>
          <w:b/>
          <w:bCs/>
        </w:rPr>
        <w:t>ów</w:t>
      </w:r>
      <w:r w:rsidRPr="005C574B">
        <w:rPr>
          <w:rFonts w:ascii="Times New Roman" w:hAnsi="Times New Roman"/>
          <w:b/>
          <w:bCs/>
        </w:rPr>
        <w:t xml:space="preserve"> wchodząc</w:t>
      </w:r>
      <w:r w:rsidR="005C574B" w:rsidRPr="005C574B">
        <w:rPr>
          <w:rFonts w:ascii="Times New Roman" w:hAnsi="Times New Roman"/>
          <w:b/>
          <w:bCs/>
        </w:rPr>
        <w:t>ych</w:t>
      </w:r>
      <w:r w:rsidRPr="005C574B">
        <w:rPr>
          <w:rFonts w:ascii="Times New Roman" w:hAnsi="Times New Roman"/>
          <w:b/>
          <w:bCs/>
        </w:rPr>
        <w:t xml:space="preserve"> w skład przedmiotu zamówienia, prawo do sprawdzenia faktycznego stanu technicznego, wyposażenia oraz danych pojazdu ze stanem deklarowanym w ofercie przez Wykonawcę. W przypadku </w:t>
      </w:r>
      <w:proofErr w:type="gramStart"/>
      <w:r w:rsidRPr="005C574B">
        <w:rPr>
          <w:rFonts w:ascii="Times New Roman" w:hAnsi="Times New Roman"/>
          <w:b/>
          <w:bCs/>
        </w:rPr>
        <w:t>nie spełniania</w:t>
      </w:r>
      <w:proofErr w:type="gramEnd"/>
      <w:r w:rsidRPr="005C574B">
        <w:rPr>
          <w:rFonts w:ascii="Times New Roman" w:hAnsi="Times New Roman"/>
          <w:b/>
          <w:bCs/>
        </w:rPr>
        <w:t xml:space="preserve"> przez oferowan</w:t>
      </w:r>
      <w:r w:rsidR="005C574B">
        <w:rPr>
          <w:rFonts w:ascii="Times New Roman" w:hAnsi="Times New Roman"/>
          <w:b/>
          <w:bCs/>
        </w:rPr>
        <w:t>e</w:t>
      </w:r>
      <w:r w:rsidRPr="005C574B">
        <w:rPr>
          <w:rFonts w:ascii="Times New Roman" w:hAnsi="Times New Roman"/>
          <w:b/>
          <w:bCs/>
        </w:rPr>
        <w:t xml:space="preserve"> pojazd</w:t>
      </w:r>
      <w:r w:rsidR="005C574B">
        <w:rPr>
          <w:rFonts w:ascii="Times New Roman" w:hAnsi="Times New Roman"/>
          <w:b/>
          <w:bCs/>
        </w:rPr>
        <w:t>y</w:t>
      </w:r>
      <w:r w:rsidRPr="005C574B">
        <w:rPr>
          <w:rFonts w:ascii="Times New Roman" w:hAnsi="Times New Roman"/>
          <w:b/>
          <w:bCs/>
        </w:rPr>
        <w:t xml:space="preserve"> wymagań określonych przez Zamawiającego i deklarowanych przez Wykonawcę, skutkować będzie według wyboru Zamawiającego wezwaniem do przedstawienia innego pojazdu spełniającego kryteria lub odstąpienia od umowy i naliczeniem kar umownych.</w:t>
      </w:r>
    </w:p>
    <w:p w14:paraId="61AAC7F2" w14:textId="77777777" w:rsidR="005C574B" w:rsidRPr="005C574B" w:rsidRDefault="00F55AC8" w:rsidP="005C574B">
      <w:pPr>
        <w:pStyle w:val="Akapitzlist"/>
        <w:widowControl w:val="0"/>
        <w:numPr>
          <w:ilvl w:val="0"/>
          <w:numId w:val="227"/>
        </w:numPr>
        <w:suppressAutoHyphens w:val="0"/>
        <w:autoSpaceDE w:val="0"/>
        <w:autoSpaceDN w:val="0"/>
        <w:spacing w:after="0" w:line="240" w:lineRule="auto"/>
        <w:contextualSpacing/>
        <w:jc w:val="both"/>
        <w:rPr>
          <w:rFonts w:ascii="Times New Roman" w:hAnsi="Times New Roman"/>
          <w:b/>
          <w:bCs/>
        </w:rPr>
      </w:pPr>
      <w:r w:rsidRPr="005C574B">
        <w:rPr>
          <w:rFonts w:ascii="Times New Roman" w:hAnsi="Times New Roman"/>
        </w:rPr>
        <w:t xml:space="preserve">Zamawiający oczekuje od Wykonawcy podania ceny za realizację przedmiotu </w:t>
      </w:r>
      <w:proofErr w:type="gramStart"/>
      <w:r w:rsidRPr="005C574B">
        <w:rPr>
          <w:rFonts w:ascii="Times New Roman" w:hAnsi="Times New Roman"/>
        </w:rPr>
        <w:t>zamówienia,</w:t>
      </w:r>
      <w:proofErr w:type="gramEnd"/>
      <w:r w:rsidRPr="005C574B">
        <w:rPr>
          <w:rFonts w:ascii="Times New Roman" w:hAnsi="Times New Roman"/>
        </w:rPr>
        <w:t xml:space="preserve"> jako ceny ryczałtowej, która obejmuje wykonanie wszystkich elementów zamówienia łącznie z podatkiem VAT obowiązującym w dniu złożenia oferty, za którego właściwe ustalenie odpowiada Wykonawca.</w:t>
      </w:r>
    </w:p>
    <w:p w14:paraId="351611DC" w14:textId="77777777" w:rsidR="005C574B" w:rsidRPr="005C574B" w:rsidRDefault="00F55AC8" w:rsidP="005C574B">
      <w:pPr>
        <w:pStyle w:val="Akapitzlist"/>
        <w:widowControl w:val="0"/>
        <w:numPr>
          <w:ilvl w:val="0"/>
          <w:numId w:val="227"/>
        </w:numPr>
        <w:suppressAutoHyphens w:val="0"/>
        <w:autoSpaceDE w:val="0"/>
        <w:autoSpaceDN w:val="0"/>
        <w:spacing w:after="0" w:line="240" w:lineRule="auto"/>
        <w:contextualSpacing/>
        <w:jc w:val="both"/>
        <w:rPr>
          <w:rFonts w:ascii="Times New Roman" w:hAnsi="Times New Roman"/>
          <w:b/>
          <w:bCs/>
        </w:rPr>
      </w:pPr>
      <w:r w:rsidRPr="005C574B">
        <w:rPr>
          <w:rFonts w:ascii="Times New Roman" w:hAnsi="Times New Roman"/>
        </w:rPr>
        <w:t>Wykonawca jest odpowiedzialny za staranne zapoznanie się z dokumentami zamówienia celem oszacowania na własną odpowiedzialność kosztów i ryzyka wykonania zamówienia.</w:t>
      </w:r>
    </w:p>
    <w:p w14:paraId="79331D0E" w14:textId="77777777" w:rsidR="00E1385D" w:rsidRPr="00E1385D" w:rsidRDefault="00F55AC8" w:rsidP="00E1385D">
      <w:pPr>
        <w:pStyle w:val="Akapitzlist"/>
        <w:widowControl w:val="0"/>
        <w:numPr>
          <w:ilvl w:val="0"/>
          <w:numId w:val="227"/>
        </w:numPr>
        <w:suppressAutoHyphens w:val="0"/>
        <w:autoSpaceDE w:val="0"/>
        <w:autoSpaceDN w:val="0"/>
        <w:spacing w:after="120" w:line="240" w:lineRule="auto"/>
        <w:ind w:left="357" w:hanging="357"/>
        <w:jc w:val="both"/>
        <w:rPr>
          <w:rFonts w:ascii="Times New Roman" w:hAnsi="Times New Roman"/>
          <w:b/>
          <w:bCs/>
        </w:rPr>
      </w:pPr>
      <w:r w:rsidRPr="005C574B">
        <w:rPr>
          <w:rFonts w:ascii="Times New Roman" w:hAnsi="Times New Roman"/>
        </w:rPr>
        <w:t>Wszystkie wymagania dla pojazd</w:t>
      </w:r>
      <w:r w:rsidR="005C574B">
        <w:rPr>
          <w:rFonts w:ascii="Times New Roman" w:hAnsi="Times New Roman"/>
        </w:rPr>
        <w:t xml:space="preserve">ów, motopomp, agregatów wodno – pianowych i innego </w:t>
      </w:r>
      <w:proofErr w:type="gramStart"/>
      <w:r w:rsidR="005C574B">
        <w:rPr>
          <w:rFonts w:ascii="Times New Roman" w:hAnsi="Times New Roman"/>
        </w:rPr>
        <w:t xml:space="preserve">sprzętu  </w:t>
      </w:r>
      <w:r w:rsidRPr="005C574B">
        <w:rPr>
          <w:rFonts w:ascii="Times New Roman" w:hAnsi="Times New Roman"/>
        </w:rPr>
        <w:t>,</w:t>
      </w:r>
      <w:proofErr w:type="gramEnd"/>
      <w:r w:rsidRPr="005C574B">
        <w:rPr>
          <w:rFonts w:ascii="Times New Roman" w:hAnsi="Times New Roman"/>
        </w:rPr>
        <w:t xml:space="preserve"> stanowią wymagania minimalne, a ich spełnienie jest obligatoryjne. Niespełnienie ww. wymagań minimalnych będzie skutkować odrzuceniem oferty jako niezgodnej z warunkami zamówienia na podstawie art. 226 ust. 1 pkt. 5 ustawy </w:t>
      </w:r>
      <w:proofErr w:type="spellStart"/>
      <w:r w:rsidRPr="005C574B">
        <w:rPr>
          <w:rFonts w:ascii="Times New Roman" w:hAnsi="Times New Roman"/>
        </w:rPr>
        <w:t>Pzp</w:t>
      </w:r>
      <w:proofErr w:type="spellEnd"/>
      <w:r w:rsidRPr="005C574B">
        <w:rPr>
          <w:rFonts w:ascii="Times New Roman" w:hAnsi="Times New Roman"/>
        </w:rPr>
        <w:t>.</w:t>
      </w:r>
      <w:bookmarkEnd w:id="0"/>
      <w:bookmarkEnd w:id="3"/>
    </w:p>
    <w:p w14:paraId="6B5E58F6" w14:textId="31C1F725" w:rsidR="00F378CB" w:rsidRPr="00E1385D" w:rsidRDefault="00952AF6" w:rsidP="00E1385D">
      <w:pPr>
        <w:pStyle w:val="Akapitzlist"/>
        <w:widowControl w:val="0"/>
        <w:numPr>
          <w:ilvl w:val="0"/>
          <w:numId w:val="227"/>
        </w:numPr>
        <w:suppressAutoHyphens w:val="0"/>
        <w:autoSpaceDE w:val="0"/>
        <w:autoSpaceDN w:val="0"/>
        <w:spacing w:after="0" w:line="240" w:lineRule="auto"/>
        <w:contextualSpacing/>
        <w:jc w:val="both"/>
        <w:rPr>
          <w:rFonts w:ascii="Times New Roman" w:hAnsi="Times New Roman"/>
          <w:b/>
          <w:bCs/>
        </w:rPr>
      </w:pPr>
      <w:r w:rsidRPr="00E1385D">
        <w:rPr>
          <w:rFonts w:ascii="Times New Roman" w:hAnsi="Times New Roman"/>
          <w:b/>
          <w:u w:val="single"/>
        </w:rPr>
        <w:t>Rozwiązania równoważne.</w:t>
      </w:r>
    </w:p>
    <w:p w14:paraId="7487CE46" w14:textId="77777777" w:rsidR="009C4372" w:rsidRPr="005C574B" w:rsidRDefault="009C4372" w:rsidP="009C4372">
      <w:pPr>
        <w:pStyle w:val="Akapitzlist"/>
        <w:widowControl w:val="0"/>
        <w:suppressAutoHyphens w:val="0"/>
        <w:autoSpaceDE w:val="0"/>
        <w:autoSpaceDN w:val="0"/>
        <w:spacing w:after="0" w:line="240" w:lineRule="auto"/>
        <w:ind w:left="360"/>
        <w:contextualSpacing/>
        <w:jc w:val="both"/>
        <w:rPr>
          <w:rFonts w:ascii="Times New Roman" w:hAnsi="Times New Roman"/>
          <w:b/>
          <w:bCs/>
        </w:rPr>
      </w:pPr>
      <w:r w:rsidRPr="005C574B">
        <w:rPr>
          <w:rFonts w:ascii="Times New Roman" w:hAnsi="Times New Roman"/>
        </w:rPr>
        <w:t xml:space="preserve">Jeżeli dokumenty zamówienia wskazywałyby w odniesieniu do </w:t>
      </w:r>
      <w:r>
        <w:rPr>
          <w:rFonts w:ascii="Times New Roman" w:hAnsi="Times New Roman"/>
        </w:rPr>
        <w:t xml:space="preserve">pojazdów quad i innego </w:t>
      </w:r>
      <w:proofErr w:type="gramStart"/>
      <w:r>
        <w:rPr>
          <w:rFonts w:ascii="Times New Roman" w:hAnsi="Times New Roman"/>
        </w:rPr>
        <w:t xml:space="preserve">sprzętu  </w:t>
      </w:r>
      <w:r w:rsidRPr="005C574B">
        <w:rPr>
          <w:rFonts w:ascii="Times New Roman" w:hAnsi="Times New Roman"/>
        </w:rPr>
        <w:t>znaki</w:t>
      </w:r>
      <w:proofErr w:type="gramEnd"/>
      <w:r w:rsidRPr="005C574B">
        <w:rPr>
          <w:rFonts w:ascii="Times New Roman" w:hAnsi="Times New Roman"/>
        </w:rPr>
        <w:t xml:space="preserve"> towarowe, patenty lub pochodzenie, Zamawiający dopuszcza oferowanie materiałów lub urządzeń równoważnych o parametrach nie gorszych od opisanych w dokumentach zamówienia, które traktować należy jako minimalne. W związku z powyższym </w:t>
      </w:r>
      <w:r>
        <w:rPr>
          <w:rFonts w:ascii="Times New Roman" w:hAnsi="Times New Roman"/>
        </w:rPr>
        <w:t xml:space="preserve">pojazdy </w:t>
      </w:r>
      <w:r w:rsidRPr="005C574B">
        <w:rPr>
          <w:rFonts w:ascii="Times New Roman" w:hAnsi="Times New Roman"/>
        </w:rPr>
        <w:t xml:space="preserve">lub </w:t>
      </w:r>
      <w:r>
        <w:rPr>
          <w:rFonts w:ascii="Times New Roman" w:hAnsi="Times New Roman"/>
        </w:rPr>
        <w:t xml:space="preserve">inny </w:t>
      </w:r>
      <w:proofErr w:type="gramStart"/>
      <w:r>
        <w:rPr>
          <w:rFonts w:ascii="Times New Roman" w:hAnsi="Times New Roman"/>
        </w:rPr>
        <w:t xml:space="preserve">sprzęt </w:t>
      </w:r>
      <w:r w:rsidRPr="005C574B">
        <w:rPr>
          <w:rFonts w:ascii="Times New Roman" w:hAnsi="Times New Roman"/>
        </w:rPr>
        <w:t xml:space="preserve"> pochodzące</w:t>
      </w:r>
      <w:proofErr w:type="gramEnd"/>
      <w:r w:rsidRPr="005C574B">
        <w:rPr>
          <w:rFonts w:ascii="Times New Roman" w:hAnsi="Times New Roman"/>
        </w:rPr>
        <w:t xml:space="preserv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i ma wyłącznie charakter przykładowy.  </w:t>
      </w:r>
      <w:proofErr w:type="gramStart"/>
      <w:r w:rsidRPr="005C574B">
        <w:rPr>
          <w:rFonts w:ascii="Times New Roman" w:hAnsi="Times New Roman"/>
        </w:rPr>
        <w:t>Zamawiający,  wskazując</w:t>
      </w:r>
      <w:proofErr w:type="gramEnd"/>
      <w:r w:rsidRPr="005C574B">
        <w:rPr>
          <w:rFonts w:ascii="Times New Roman" w:hAnsi="Times New Roman"/>
        </w:rPr>
        <w:t xml:space="preserve">  </w:t>
      </w:r>
      <w:proofErr w:type="gramStart"/>
      <w:r w:rsidRPr="005C574B">
        <w:rPr>
          <w:rFonts w:ascii="Times New Roman" w:hAnsi="Times New Roman"/>
        </w:rPr>
        <w:t>oznaczenie  konkretnego</w:t>
      </w:r>
      <w:proofErr w:type="gramEnd"/>
      <w:r w:rsidRPr="005C574B">
        <w:rPr>
          <w:rFonts w:ascii="Times New Roman" w:hAnsi="Times New Roman"/>
        </w:rPr>
        <w:t xml:space="preserve">  </w:t>
      </w:r>
      <w:proofErr w:type="gramStart"/>
      <w:r w:rsidRPr="005C574B">
        <w:rPr>
          <w:rFonts w:ascii="Times New Roman" w:hAnsi="Times New Roman"/>
        </w:rPr>
        <w:t>producenta  (</w:t>
      </w:r>
      <w:proofErr w:type="gramEnd"/>
      <w:r w:rsidRPr="005C574B">
        <w:rPr>
          <w:rFonts w:ascii="Times New Roman" w:hAnsi="Times New Roman"/>
        </w:rPr>
        <w:t xml:space="preserve">dostawcy) lub konkretny produkt przy opisie przedmiotu zamówienia, </w:t>
      </w:r>
      <w:r w:rsidRPr="005C574B">
        <w:rPr>
          <w:rFonts w:ascii="Times New Roman" w:hAnsi="Times New Roman"/>
          <w:b/>
          <w:bCs/>
        </w:rPr>
        <w:t xml:space="preserve">dopuszcza jednocześnie produkty równoważne (art. 99 ust. 5 </w:t>
      </w:r>
      <w:proofErr w:type="spellStart"/>
      <w:r w:rsidRPr="005C574B">
        <w:rPr>
          <w:rFonts w:ascii="Times New Roman" w:hAnsi="Times New Roman"/>
          <w:b/>
          <w:bCs/>
        </w:rPr>
        <w:t>Pzp</w:t>
      </w:r>
      <w:proofErr w:type="spellEnd"/>
      <w:r w:rsidRPr="005C574B">
        <w:rPr>
          <w:rFonts w:ascii="Times New Roman" w:hAnsi="Times New Roman"/>
          <w:b/>
          <w:bCs/>
        </w:rPr>
        <w:t xml:space="preserve">) o parametrach jakościowych i cechach użytkowych co najmniej na poziomie parametrów wskazanego produktu (art. 99 ust. 6 </w:t>
      </w:r>
      <w:proofErr w:type="spellStart"/>
      <w:r w:rsidRPr="005C574B">
        <w:rPr>
          <w:rFonts w:ascii="Times New Roman" w:hAnsi="Times New Roman"/>
          <w:b/>
          <w:bCs/>
        </w:rPr>
        <w:t>Pzp</w:t>
      </w:r>
      <w:proofErr w:type="spellEnd"/>
      <w:r w:rsidRPr="005C574B">
        <w:rPr>
          <w:rFonts w:ascii="Times New Roman" w:hAnsi="Times New Roman"/>
          <w:b/>
          <w:bCs/>
        </w:rPr>
        <w:t>), uznając tym samym każdy produkt o wskazanych lub lepszych parametrach. W takiej sytuacji Zamawiający wymaga złożenia stosownych dokumentów, uwiarygodniających te materiały lub urządzenia.</w:t>
      </w:r>
    </w:p>
    <w:p w14:paraId="1A20F82C" w14:textId="44E3343A" w:rsidR="00961F8D" w:rsidRPr="00F55AC8" w:rsidRDefault="00F55AC8" w:rsidP="00FD42F7">
      <w:pPr>
        <w:pStyle w:val="Tekstpodstawowy"/>
        <w:spacing w:line="240" w:lineRule="auto"/>
        <w:ind w:left="360" w:right="141"/>
        <w:jc w:val="both"/>
        <w:rPr>
          <w:rFonts w:ascii="Times New Roman" w:hAnsi="Times New Roman" w:cs="Times New Roman"/>
        </w:rPr>
      </w:pPr>
      <w:r w:rsidRPr="00F55AC8">
        <w:rPr>
          <w:rFonts w:ascii="Times New Roman" w:hAnsi="Times New Roman" w:cs="Times New Roman"/>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76440DF6" w14:textId="0E6E0199" w:rsidR="003424FC" w:rsidRPr="00891CF8" w:rsidRDefault="00DA0756" w:rsidP="00E1385D">
      <w:pPr>
        <w:pStyle w:val="Akapitzlist"/>
        <w:numPr>
          <w:ilvl w:val="0"/>
          <w:numId w:val="227"/>
        </w:numPr>
        <w:spacing w:after="120"/>
        <w:jc w:val="both"/>
      </w:pPr>
      <w:r w:rsidRPr="00961F8D">
        <w:rPr>
          <w:rFonts w:ascii="Times New Roman" w:hAnsi="Times New Roman"/>
          <w:b/>
          <w:u w:val="single"/>
        </w:rPr>
        <w:t>Wymagania,</w:t>
      </w:r>
      <w:r w:rsidR="00952AF6" w:rsidRPr="00961F8D">
        <w:rPr>
          <w:rFonts w:ascii="Times New Roman" w:hAnsi="Times New Roman"/>
          <w:b/>
          <w:u w:val="single"/>
        </w:rPr>
        <w:t xml:space="preserve"> o których mowa w art. </w:t>
      </w:r>
      <w:r w:rsidR="00DA27C8" w:rsidRPr="00961F8D">
        <w:rPr>
          <w:rFonts w:ascii="Times New Roman" w:hAnsi="Times New Roman"/>
          <w:b/>
          <w:u w:val="single"/>
        </w:rPr>
        <w:t xml:space="preserve"> 95 ust. 1</w:t>
      </w:r>
      <w:r w:rsidR="00952AF6" w:rsidRPr="00961F8D">
        <w:rPr>
          <w:rFonts w:ascii="Times New Roman" w:hAnsi="Times New Roman"/>
          <w:b/>
          <w:u w:val="single"/>
        </w:rPr>
        <w:t xml:space="preserve"> ustawy </w:t>
      </w:r>
      <w:proofErr w:type="spellStart"/>
      <w:r w:rsidR="00952AF6" w:rsidRPr="00961F8D">
        <w:rPr>
          <w:rFonts w:ascii="Times New Roman" w:hAnsi="Times New Roman"/>
          <w:b/>
          <w:u w:val="single"/>
        </w:rPr>
        <w:t>Pzp</w:t>
      </w:r>
      <w:proofErr w:type="spellEnd"/>
      <w:r w:rsidR="00952AF6" w:rsidRPr="00961F8D">
        <w:rPr>
          <w:rFonts w:ascii="Times New Roman" w:hAnsi="Times New Roman"/>
          <w:b/>
          <w:u w:val="single"/>
        </w:rPr>
        <w:t xml:space="preserve"> – klauzula zatrudnienia</w:t>
      </w:r>
      <w:r w:rsidR="00651190" w:rsidRPr="00961F8D">
        <w:rPr>
          <w:rFonts w:ascii="Times New Roman" w:hAnsi="Times New Roman"/>
          <w:b/>
          <w:u w:val="single"/>
        </w:rPr>
        <w:t xml:space="preserve"> </w:t>
      </w:r>
      <w:r w:rsidR="002756A2">
        <w:rPr>
          <w:rFonts w:ascii="Times New Roman" w:hAnsi="Times New Roman"/>
          <w:b/>
          <w:u w:val="single"/>
        </w:rPr>
        <w:t xml:space="preserve"> </w:t>
      </w:r>
    </w:p>
    <w:p w14:paraId="61462185" w14:textId="2214D374" w:rsidR="0016585C" w:rsidRPr="00690035" w:rsidRDefault="00690035" w:rsidP="00690035">
      <w:pPr>
        <w:autoSpaceDE w:val="0"/>
        <w:autoSpaceDN w:val="0"/>
        <w:adjustRightInd w:val="0"/>
        <w:spacing w:after="120"/>
        <w:ind w:firstLine="360"/>
        <w:jc w:val="both"/>
        <w:rPr>
          <w:rFonts w:ascii="Times New Roman" w:hAnsi="Times New Roman"/>
        </w:rPr>
      </w:pPr>
      <w:r w:rsidRPr="00690035">
        <w:rPr>
          <w:rFonts w:ascii="Times New Roman" w:hAnsi="Times New Roman"/>
        </w:rPr>
        <w:t>Nie dotyczy</w:t>
      </w:r>
    </w:p>
    <w:p w14:paraId="06C0F3C4" w14:textId="6CEF266A" w:rsidR="00952AF6" w:rsidRDefault="00DA0756" w:rsidP="00E1385D">
      <w:pPr>
        <w:numPr>
          <w:ilvl w:val="0"/>
          <w:numId w:val="227"/>
        </w:numPr>
        <w:spacing w:after="120"/>
        <w:jc w:val="both"/>
        <w:rPr>
          <w:rFonts w:ascii="Times New Roman" w:hAnsi="Times New Roman" w:cs="Times New Roman"/>
          <w:b/>
          <w:u w:val="single"/>
        </w:rPr>
      </w:pPr>
      <w:r w:rsidRPr="00537742">
        <w:rPr>
          <w:rFonts w:ascii="Times New Roman" w:hAnsi="Times New Roman" w:cs="Times New Roman"/>
          <w:b/>
          <w:u w:val="single"/>
        </w:rPr>
        <w:lastRenderedPageBreak/>
        <w:t>Wymagania</w:t>
      </w:r>
      <w:r w:rsidR="009108B7" w:rsidRPr="00537742">
        <w:rPr>
          <w:rFonts w:ascii="Times New Roman" w:hAnsi="Times New Roman" w:cs="Times New Roman"/>
          <w:b/>
          <w:u w:val="single"/>
        </w:rPr>
        <w:t xml:space="preserve"> dotyczące d</w:t>
      </w:r>
      <w:r w:rsidR="00952AF6" w:rsidRPr="00537742">
        <w:rPr>
          <w:rFonts w:ascii="Times New Roman" w:hAnsi="Times New Roman" w:cs="Times New Roman"/>
          <w:b/>
          <w:u w:val="single"/>
        </w:rPr>
        <w:t>ostępnoś</w:t>
      </w:r>
      <w:r w:rsidR="009108B7" w:rsidRPr="00537742">
        <w:rPr>
          <w:rFonts w:ascii="Times New Roman" w:hAnsi="Times New Roman" w:cs="Times New Roman"/>
          <w:b/>
          <w:u w:val="single"/>
        </w:rPr>
        <w:t>ci</w:t>
      </w:r>
      <w:r w:rsidR="00952AF6" w:rsidRPr="00537742">
        <w:rPr>
          <w:rFonts w:ascii="Times New Roman" w:hAnsi="Times New Roman" w:cs="Times New Roman"/>
          <w:b/>
          <w:u w:val="single"/>
        </w:rPr>
        <w:t xml:space="preserve"> dla osób niepełnosprawnych.</w:t>
      </w:r>
    </w:p>
    <w:p w14:paraId="7FFC9544" w14:textId="07A6A140" w:rsidR="00690035" w:rsidRPr="00690035" w:rsidRDefault="00690035" w:rsidP="00FD42F7">
      <w:pPr>
        <w:spacing w:after="120" w:line="240" w:lineRule="auto"/>
        <w:ind w:left="360"/>
        <w:jc w:val="both"/>
        <w:rPr>
          <w:rFonts w:ascii="Times New Roman" w:hAnsi="Times New Roman" w:cs="Times New Roman"/>
          <w:bCs/>
        </w:rPr>
      </w:pPr>
      <w:r w:rsidRPr="00690035">
        <w:rPr>
          <w:rFonts w:ascii="Times New Roman" w:hAnsi="Times New Roman" w:cs="Times New Roman"/>
          <w:bCs/>
        </w:rPr>
        <w:t xml:space="preserve">Ze względu na charakter przedmiotu zamówienia, którym jest dostawa </w:t>
      </w:r>
      <w:r w:rsidR="009C4372">
        <w:rPr>
          <w:rFonts w:ascii="Times New Roman" w:hAnsi="Times New Roman" w:cs="Times New Roman"/>
          <w:bCs/>
        </w:rPr>
        <w:t xml:space="preserve">pojazdów i sprzętu </w:t>
      </w:r>
      <w:r w:rsidR="00F55AC8">
        <w:rPr>
          <w:rFonts w:ascii="Times New Roman" w:hAnsi="Times New Roman" w:cs="Times New Roman"/>
          <w:bCs/>
        </w:rPr>
        <w:t xml:space="preserve">pożarniczego </w:t>
      </w:r>
      <w:r w:rsidRPr="00690035">
        <w:rPr>
          <w:rFonts w:ascii="Times New Roman" w:hAnsi="Times New Roman" w:cs="Times New Roman"/>
          <w:bCs/>
        </w:rPr>
        <w:t>Zamawiający nie uwzgl</w:t>
      </w:r>
      <w:r w:rsidR="009C4372">
        <w:rPr>
          <w:rFonts w:ascii="Times New Roman" w:hAnsi="Times New Roman" w:cs="Times New Roman"/>
          <w:bCs/>
        </w:rPr>
        <w:t xml:space="preserve">ędnia </w:t>
      </w:r>
      <w:r w:rsidRPr="00690035">
        <w:rPr>
          <w:rFonts w:ascii="Times New Roman" w:hAnsi="Times New Roman" w:cs="Times New Roman"/>
          <w:bCs/>
        </w:rPr>
        <w:t>wymagań w zakresie dostępności przedmiotu zamówienia do potrzeb osób niepełnosprawnych.</w:t>
      </w:r>
    </w:p>
    <w:p w14:paraId="55CC8AFA" w14:textId="2046F944" w:rsidR="00A9157E" w:rsidRPr="00342DAE" w:rsidRDefault="00B41C71" w:rsidP="00E1385D">
      <w:pPr>
        <w:numPr>
          <w:ilvl w:val="0"/>
          <w:numId w:val="227"/>
        </w:numPr>
        <w:spacing w:after="120"/>
        <w:jc w:val="both"/>
        <w:rPr>
          <w:rFonts w:ascii="Times New Roman" w:hAnsi="Times New Roman" w:cs="Times New Roman"/>
          <w:b/>
          <w:bCs/>
        </w:rPr>
      </w:pPr>
      <w:r w:rsidRPr="0062071A">
        <w:rPr>
          <w:rFonts w:ascii="Times New Roman" w:hAnsi="Times New Roman" w:cs="Times New Roman"/>
          <w:b/>
          <w:bCs/>
          <w:u w:val="single"/>
        </w:rPr>
        <w:t>Nazwy i kody CPV stosowane we Wspólnym Słowniku Zamówień</w:t>
      </w:r>
      <w:r w:rsidRPr="0062071A">
        <w:rPr>
          <w:rFonts w:ascii="Times New Roman" w:hAnsi="Times New Roman" w:cs="Times New Roman"/>
          <w:b/>
          <w:bCs/>
        </w:rPr>
        <w:t>.</w:t>
      </w:r>
    </w:p>
    <w:p w14:paraId="03BF5BE6" w14:textId="19BCADA4" w:rsidR="00342DAE" w:rsidRPr="00342DAE" w:rsidRDefault="00342DAE" w:rsidP="00342DAE">
      <w:pPr>
        <w:ind w:left="360"/>
        <w:jc w:val="both"/>
        <w:rPr>
          <w:rFonts w:ascii="Times New Roman" w:hAnsi="Times New Roman" w:cs="Times New Roman"/>
          <w:b/>
          <w:bCs/>
        </w:rPr>
      </w:pPr>
      <w:r w:rsidRPr="00342DAE">
        <w:rPr>
          <w:rFonts w:ascii="Times New Roman" w:hAnsi="Times New Roman" w:cs="Times New Roman"/>
          <w:b/>
          <w:bCs/>
        </w:rPr>
        <w:t>35110000-8 (Sprzęt gaśniczy, ratowniczy i bezpieczeństwa)</w:t>
      </w:r>
    </w:p>
    <w:p w14:paraId="15B99262" w14:textId="77777777" w:rsidR="007D1191" w:rsidRPr="003424FC" w:rsidRDefault="007D1191" w:rsidP="00E1385D">
      <w:pPr>
        <w:pStyle w:val="Akapitzlist"/>
        <w:numPr>
          <w:ilvl w:val="0"/>
          <w:numId w:val="227"/>
        </w:numPr>
        <w:tabs>
          <w:tab w:val="left" w:pos="284"/>
        </w:tabs>
        <w:suppressAutoHyphens w:val="0"/>
        <w:spacing w:after="120"/>
        <w:jc w:val="both"/>
        <w:rPr>
          <w:rFonts w:ascii="Times New Roman" w:eastAsia="Calibri" w:hAnsi="Times New Roman"/>
          <w:u w:val="single"/>
        </w:rPr>
      </w:pPr>
      <w:r w:rsidRPr="003424FC">
        <w:rPr>
          <w:rFonts w:ascii="Times New Roman" w:eastAsia="Calibri" w:hAnsi="Times New Roman"/>
          <w:b/>
          <w:bCs/>
          <w:u w:val="single"/>
        </w:rPr>
        <w:t>Zamawiający w przedmiotowym postępowaniu:</w:t>
      </w:r>
    </w:p>
    <w:p w14:paraId="0B31642A" w14:textId="77777777" w:rsidR="007D1191" w:rsidRPr="0062071A" w:rsidRDefault="007D1191" w:rsidP="00733DFD">
      <w:pPr>
        <w:pStyle w:val="Akapitzlist"/>
        <w:numPr>
          <w:ilvl w:val="0"/>
          <w:numId w:val="63"/>
        </w:numPr>
        <w:tabs>
          <w:tab w:val="left" w:pos="0"/>
          <w:tab w:val="left" w:pos="284"/>
        </w:tabs>
        <w:suppressAutoHyphens w:val="0"/>
        <w:spacing w:after="0" w:line="240" w:lineRule="auto"/>
        <w:jc w:val="both"/>
        <w:rPr>
          <w:rFonts w:ascii="Times New Roman" w:eastAsia="Calibri" w:hAnsi="Times New Roman"/>
        </w:rPr>
      </w:pPr>
      <w:r w:rsidRPr="0062071A">
        <w:rPr>
          <w:rFonts w:ascii="Times New Roman" w:eastAsia="Calibri" w:hAnsi="Times New Roman"/>
        </w:rPr>
        <w:t>nie dopuszcza możliwości składania ofert wariantowych,</w:t>
      </w:r>
    </w:p>
    <w:p w14:paraId="00DC5955" w14:textId="77777777" w:rsidR="007D1191" w:rsidRPr="0062071A" w:rsidRDefault="007D1191" w:rsidP="00733DFD">
      <w:pPr>
        <w:pStyle w:val="Akapitzlist"/>
        <w:numPr>
          <w:ilvl w:val="0"/>
          <w:numId w:val="63"/>
        </w:numPr>
        <w:tabs>
          <w:tab w:val="left" w:pos="0"/>
          <w:tab w:val="left" w:pos="284"/>
        </w:tabs>
        <w:suppressAutoHyphens w:val="0"/>
        <w:spacing w:after="0" w:line="240" w:lineRule="auto"/>
        <w:jc w:val="both"/>
        <w:rPr>
          <w:rFonts w:ascii="Times New Roman" w:eastAsia="Calibri" w:hAnsi="Times New Roman"/>
        </w:rPr>
      </w:pPr>
      <w:r w:rsidRPr="0062071A">
        <w:rPr>
          <w:rFonts w:ascii="Times New Roman" w:eastAsia="Calibri" w:hAnsi="Times New Roman"/>
        </w:rPr>
        <w:t>nie przewiduje zawarcia umowy ramowej,</w:t>
      </w:r>
    </w:p>
    <w:p w14:paraId="205BBC97" w14:textId="77777777" w:rsidR="007D1191" w:rsidRPr="0062071A" w:rsidRDefault="007D1191" w:rsidP="00733DFD">
      <w:pPr>
        <w:pStyle w:val="Akapitzlist"/>
        <w:numPr>
          <w:ilvl w:val="0"/>
          <w:numId w:val="63"/>
        </w:numPr>
        <w:tabs>
          <w:tab w:val="left" w:pos="0"/>
          <w:tab w:val="left" w:pos="284"/>
        </w:tabs>
        <w:suppressAutoHyphens w:val="0"/>
        <w:spacing w:after="0" w:line="240" w:lineRule="auto"/>
        <w:jc w:val="both"/>
        <w:rPr>
          <w:rFonts w:ascii="Times New Roman" w:eastAsia="Calibri" w:hAnsi="Times New Roman"/>
        </w:rPr>
      </w:pPr>
      <w:r w:rsidRPr="0062071A">
        <w:rPr>
          <w:rFonts w:ascii="Times New Roman" w:eastAsia="Calibri" w:hAnsi="Times New Roman"/>
        </w:rPr>
        <w:t>nie przewiduje przeprowadzenia aukcji elektronicznej,</w:t>
      </w:r>
    </w:p>
    <w:p w14:paraId="7A5EB4DC" w14:textId="77777777" w:rsidR="007D1191" w:rsidRPr="0062071A" w:rsidRDefault="007D1191" w:rsidP="00733DFD">
      <w:pPr>
        <w:pStyle w:val="Akapitzlist"/>
        <w:numPr>
          <w:ilvl w:val="0"/>
          <w:numId w:val="63"/>
        </w:numPr>
        <w:tabs>
          <w:tab w:val="left" w:pos="0"/>
          <w:tab w:val="left" w:pos="284"/>
        </w:tabs>
        <w:suppressAutoHyphens w:val="0"/>
        <w:spacing w:after="0" w:line="240" w:lineRule="auto"/>
        <w:jc w:val="both"/>
        <w:rPr>
          <w:rFonts w:ascii="Times New Roman" w:eastAsia="Calibri" w:hAnsi="Times New Roman"/>
        </w:rPr>
      </w:pPr>
      <w:r w:rsidRPr="0062071A">
        <w:rPr>
          <w:rFonts w:ascii="Times New Roman" w:eastAsia="Calibri" w:hAnsi="Times New Roman"/>
        </w:rPr>
        <w:t>nie przewiduje możliwości udzielenie zamówień, o których mowa w art. 214 ust. 1 pkt 7 i 8</w:t>
      </w:r>
      <w:r>
        <w:rPr>
          <w:rFonts w:ascii="Times New Roman" w:eastAsia="Calibri" w:hAnsi="Times New Roman"/>
        </w:rPr>
        <w:t xml:space="preserve"> ustawy </w:t>
      </w:r>
      <w:proofErr w:type="spellStart"/>
      <w:r>
        <w:rPr>
          <w:rFonts w:ascii="Times New Roman" w:eastAsia="Calibri" w:hAnsi="Times New Roman"/>
        </w:rPr>
        <w:t>Pzp</w:t>
      </w:r>
      <w:proofErr w:type="spellEnd"/>
      <w:r w:rsidRPr="0062071A">
        <w:rPr>
          <w:rFonts w:ascii="Times New Roman" w:eastAsia="Calibri" w:hAnsi="Times New Roman"/>
        </w:rPr>
        <w:t>,</w:t>
      </w:r>
    </w:p>
    <w:p w14:paraId="1E4D569F" w14:textId="77777777" w:rsidR="007D1191" w:rsidRPr="0062071A" w:rsidRDefault="007D1191" w:rsidP="00733DFD">
      <w:pPr>
        <w:pStyle w:val="Akapitzlist"/>
        <w:numPr>
          <w:ilvl w:val="0"/>
          <w:numId w:val="63"/>
        </w:numPr>
        <w:tabs>
          <w:tab w:val="left" w:pos="0"/>
          <w:tab w:val="left" w:pos="284"/>
        </w:tabs>
        <w:suppressAutoHyphens w:val="0"/>
        <w:spacing w:after="0" w:line="240" w:lineRule="auto"/>
        <w:ind w:left="641" w:hanging="357"/>
        <w:jc w:val="both"/>
        <w:rPr>
          <w:rFonts w:ascii="Times New Roman" w:eastAsia="Calibri" w:hAnsi="Times New Roman"/>
        </w:rPr>
      </w:pPr>
      <w:r w:rsidRPr="0062071A">
        <w:rPr>
          <w:rFonts w:ascii="Times New Roman" w:eastAsia="Calibri" w:hAnsi="Times New Roman"/>
        </w:rPr>
        <w:t xml:space="preserve">nie wymaga i nie przewiduje możliwości złożenia ofert w postaci katalogów elektronicznych lub dołączenia katalogów elektronicznych do oferty, w sytuacji określonej w art. 93 ustawy </w:t>
      </w:r>
      <w:proofErr w:type="spellStart"/>
      <w:r w:rsidRPr="0062071A">
        <w:rPr>
          <w:rFonts w:ascii="Times New Roman" w:eastAsia="Calibri" w:hAnsi="Times New Roman"/>
        </w:rPr>
        <w:t>Pzp</w:t>
      </w:r>
      <w:proofErr w:type="spellEnd"/>
      <w:r w:rsidRPr="0062071A">
        <w:rPr>
          <w:rFonts w:ascii="Times New Roman" w:eastAsia="Calibri" w:hAnsi="Times New Roman"/>
        </w:rPr>
        <w:t>.</w:t>
      </w:r>
    </w:p>
    <w:p w14:paraId="1A97017F" w14:textId="5FA37CA9" w:rsidR="00C33DDF" w:rsidRPr="00C33DDF" w:rsidRDefault="007D1191" w:rsidP="00733DFD">
      <w:pPr>
        <w:pStyle w:val="Akapitzlist"/>
        <w:tabs>
          <w:tab w:val="left" w:pos="0"/>
          <w:tab w:val="left" w:pos="284"/>
        </w:tabs>
        <w:suppressAutoHyphens w:val="0"/>
        <w:spacing w:after="120" w:line="240" w:lineRule="auto"/>
        <w:ind w:left="646"/>
        <w:jc w:val="both"/>
        <w:rPr>
          <w:rFonts w:ascii="Times New Roman" w:hAnsi="Times New Roman"/>
        </w:rPr>
      </w:pPr>
      <w:r w:rsidRPr="0062071A">
        <w:rPr>
          <w:rFonts w:ascii="Times New Roman" w:hAnsi="Times New Roman"/>
        </w:rPr>
        <w:t xml:space="preserve">nie zastrzega możliwości ubiegania się o udzielenie zamówienia wyłącznie przez wykonawców, o których mowa w art. 94 </w:t>
      </w:r>
      <w:proofErr w:type="spellStart"/>
      <w:r w:rsidRPr="0062071A">
        <w:rPr>
          <w:rFonts w:ascii="Times New Roman" w:hAnsi="Times New Roman"/>
        </w:rPr>
        <w:t>p.z.p</w:t>
      </w:r>
      <w:proofErr w:type="spellEnd"/>
      <w:r w:rsidRPr="0062071A">
        <w:rPr>
          <w:rFonts w:ascii="Times New Roman" w:hAnsi="Times New Roman"/>
        </w:rPr>
        <w:t>.</w:t>
      </w:r>
    </w:p>
    <w:p w14:paraId="2635D377" w14:textId="77777777" w:rsidR="00C33DDF" w:rsidRPr="00C33DDF" w:rsidRDefault="007D1191" w:rsidP="00E1385D">
      <w:pPr>
        <w:pStyle w:val="Akapitzlist"/>
        <w:numPr>
          <w:ilvl w:val="0"/>
          <w:numId w:val="261"/>
        </w:numPr>
        <w:tabs>
          <w:tab w:val="left" w:pos="0"/>
          <w:tab w:val="left" w:pos="284"/>
        </w:tabs>
        <w:suppressAutoHyphens w:val="0"/>
        <w:spacing w:after="120" w:line="240" w:lineRule="auto"/>
        <w:jc w:val="both"/>
        <w:rPr>
          <w:rFonts w:ascii="Times New Roman" w:eastAsia="Calibri" w:hAnsi="Times New Roman"/>
          <w:b/>
          <w:bCs/>
        </w:rPr>
      </w:pPr>
      <w:r w:rsidRPr="00C33DDF">
        <w:rPr>
          <w:rFonts w:ascii="Times New Roman" w:eastAsia="Calibri" w:hAnsi="Times New Roman"/>
          <w:b/>
          <w:bCs/>
          <w:u w:val="single"/>
        </w:rPr>
        <w:t>Informacja o możliwość udzielenia zamówień, o których mowa w art. 214 ust. 1 pkt 7</w:t>
      </w:r>
      <w:r w:rsidR="00C33DDF">
        <w:rPr>
          <w:rFonts w:ascii="Times New Roman" w:eastAsia="Calibri" w:hAnsi="Times New Roman"/>
          <w:b/>
          <w:bCs/>
          <w:u w:val="single"/>
        </w:rPr>
        <w:t>.</w:t>
      </w:r>
      <w:r w:rsidR="00E27BDE" w:rsidRPr="00C33DDF">
        <w:rPr>
          <w:rFonts w:ascii="Times New Roman" w:eastAsia="Calibri" w:hAnsi="Times New Roman"/>
          <w:b/>
          <w:bCs/>
          <w:u w:val="single"/>
        </w:rPr>
        <w:t xml:space="preserve"> </w:t>
      </w:r>
    </w:p>
    <w:p w14:paraId="50C33644" w14:textId="487D4FB6" w:rsidR="007D1191" w:rsidRPr="00FD42F7" w:rsidRDefault="007D1191" w:rsidP="00C33DDF">
      <w:pPr>
        <w:tabs>
          <w:tab w:val="left" w:pos="0"/>
          <w:tab w:val="left" w:pos="284"/>
        </w:tabs>
        <w:suppressAutoHyphens w:val="0"/>
        <w:spacing w:after="120" w:line="240" w:lineRule="auto"/>
        <w:ind w:left="284"/>
        <w:jc w:val="both"/>
        <w:rPr>
          <w:rFonts w:ascii="Times New Roman" w:eastAsia="Calibri" w:hAnsi="Times New Roman"/>
        </w:rPr>
      </w:pPr>
      <w:r w:rsidRPr="00FD42F7">
        <w:rPr>
          <w:rFonts w:ascii="Times New Roman" w:eastAsia="Calibri" w:hAnsi="Times New Roman"/>
        </w:rPr>
        <w:t xml:space="preserve">Zamawiający </w:t>
      </w:r>
      <w:r w:rsidR="00FD42F7" w:rsidRPr="00FD42F7">
        <w:rPr>
          <w:rFonts w:ascii="Times New Roman" w:eastAsia="Calibri" w:hAnsi="Times New Roman"/>
        </w:rPr>
        <w:t xml:space="preserve">nie </w:t>
      </w:r>
      <w:r w:rsidRPr="00FD42F7">
        <w:rPr>
          <w:rFonts w:ascii="Times New Roman" w:eastAsia="Calibri" w:hAnsi="Times New Roman"/>
        </w:rPr>
        <w:t xml:space="preserve">dopuszcza możliwość udzielenia zamówienia, o którym mowa w art. 214 ust. 1 pkt 7 tj. </w:t>
      </w:r>
      <w:r w:rsidRPr="00FD42F7">
        <w:rPr>
          <w:rFonts w:ascii="Times New Roman" w:hAnsi="Times New Roman"/>
        </w:rPr>
        <w:t>udzielenia w trybie „zamówienia z wolnej ręki”</w:t>
      </w:r>
      <w:r w:rsidR="00FD42F7" w:rsidRPr="00FD42F7">
        <w:rPr>
          <w:rFonts w:ascii="Times New Roman" w:hAnsi="Times New Roman"/>
        </w:rPr>
        <w:t>.</w:t>
      </w:r>
      <w:r w:rsidRPr="00FD42F7">
        <w:rPr>
          <w:rFonts w:ascii="Times New Roman" w:hAnsi="Times New Roman"/>
        </w:rPr>
        <w:t xml:space="preserve"> </w:t>
      </w:r>
      <w:r w:rsidR="00FD42F7" w:rsidRPr="00FD42F7">
        <w:rPr>
          <w:rFonts w:ascii="Times New Roman" w:hAnsi="Times New Roman"/>
        </w:rPr>
        <w:t xml:space="preserve"> </w:t>
      </w:r>
    </w:p>
    <w:p w14:paraId="790366B0" w14:textId="77777777" w:rsidR="00342DAE" w:rsidRDefault="00342DAE" w:rsidP="00E1385D">
      <w:pPr>
        <w:pStyle w:val="Akapitzlist"/>
        <w:numPr>
          <w:ilvl w:val="0"/>
          <w:numId w:val="261"/>
        </w:numPr>
        <w:tabs>
          <w:tab w:val="left" w:pos="0"/>
          <w:tab w:val="left" w:pos="284"/>
        </w:tabs>
        <w:suppressAutoHyphens w:val="0"/>
        <w:spacing w:after="120"/>
        <w:jc w:val="both"/>
        <w:rPr>
          <w:rFonts w:ascii="Times New Roman" w:eastAsia="Calibri" w:hAnsi="Times New Roman"/>
          <w:b/>
          <w:bCs/>
        </w:rPr>
      </w:pPr>
      <w:r w:rsidRPr="002A5C12">
        <w:rPr>
          <w:rFonts w:ascii="Times New Roman" w:eastAsia="Calibri" w:hAnsi="Times New Roman"/>
          <w:b/>
          <w:bCs/>
          <w:u w:val="single"/>
        </w:rPr>
        <w:t>Zamawiający dopuszcza składanie ofert częściowych</w:t>
      </w:r>
      <w:r>
        <w:rPr>
          <w:rFonts w:ascii="Times New Roman" w:eastAsia="Calibri" w:hAnsi="Times New Roman"/>
          <w:b/>
          <w:bCs/>
        </w:rPr>
        <w:t>.</w:t>
      </w:r>
      <w:r w:rsidRPr="002A5C12">
        <w:rPr>
          <w:rFonts w:ascii="Times New Roman" w:eastAsia="Calibri" w:hAnsi="Times New Roman"/>
          <w:b/>
          <w:bCs/>
        </w:rPr>
        <w:t xml:space="preserve"> </w:t>
      </w:r>
    </w:p>
    <w:p w14:paraId="3AA80151" w14:textId="77777777" w:rsidR="00E1385D" w:rsidRDefault="00E1385D" w:rsidP="00E1385D">
      <w:pPr>
        <w:pStyle w:val="Akapitzlist"/>
        <w:numPr>
          <w:ilvl w:val="0"/>
          <w:numId w:val="260"/>
        </w:numPr>
        <w:tabs>
          <w:tab w:val="left" w:pos="0"/>
          <w:tab w:val="left" w:pos="284"/>
        </w:tabs>
        <w:suppressAutoHyphens w:val="0"/>
        <w:spacing w:after="0"/>
        <w:ind w:left="641" w:hanging="357"/>
        <w:jc w:val="both"/>
        <w:rPr>
          <w:rFonts w:ascii="Times New Roman" w:hAnsi="Times New Roman"/>
          <w:b/>
          <w:bCs/>
        </w:rPr>
      </w:pPr>
      <w:r w:rsidRPr="00E1385D">
        <w:rPr>
          <w:rFonts w:ascii="Times New Roman" w:hAnsi="Times New Roman"/>
          <w:b/>
          <w:bCs/>
        </w:rPr>
        <w:t xml:space="preserve">Wykonawca może złożyć ofertę na jedną, dowolną liczbę lub wszystkie części zamówienia, ale tylko jedną ofertę na daną część. </w:t>
      </w:r>
    </w:p>
    <w:p w14:paraId="564EB509" w14:textId="733B9D8A" w:rsidR="00E1385D" w:rsidRPr="00E1385D" w:rsidRDefault="00E1385D" w:rsidP="00E1385D">
      <w:pPr>
        <w:pStyle w:val="Akapitzlist"/>
        <w:numPr>
          <w:ilvl w:val="0"/>
          <w:numId w:val="260"/>
        </w:numPr>
        <w:tabs>
          <w:tab w:val="left" w:pos="0"/>
          <w:tab w:val="left" w:pos="284"/>
        </w:tabs>
        <w:suppressAutoHyphens w:val="0"/>
        <w:spacing w:after="120"/>
        <w:jc w:val="both"/>
        <w:rPr>
          <w:rFonts w:ascii="Times New Roman" w:hAnsi="Times New Roman"/>
          <w:b/>
          <w:bCs/>
        </w:rPr>
      </w:pPr>
      <w:r w:rsidRPr="00E1385D">
        <w:rPr>
          <w:rFonts w:ascii="Times New Roman" w:hAnsi="Times New Roman"/>
          <w:b/>
          <w:bCs/>
        </w:rPr>
        <w:t xml:space="preserve">Zamawiający nie ogranicza liczby części, na które można złożyć ofertę. </w:t>
      </w:r>
    </w:p>
    <w:p w14:paraId="07B8B31C" w14:textId="77777777" w:rsidR="00FD42F7" w:rsidRPr="00FD42F7" w:rsidRDefault="00ED70DB" w:rsidP="00FD42F7">
      <w:pPr>
        <w:pStyle w:val="Akapitzlist"/>
        <w:numPr>
          <w:ilvl w:val="0"/>
          <w:numId w:val="2"/>
        </w:numPr>
        <w:tabs>
          <w:tab w:val="clear" w:pos="0"/>
          <w:tab w:val="num" w:pos="360"/>
        </w:tabs>
        <w:autoSpaceDE w:val="0"/>
        <w:spacing w:after="120"/>
        <w:ind w:left="357" w:hanging="357"/>
        <w:rPr>
          <w:rFonts w:ascii="Times New Roman" w:hAnsi="Times New Roman"/>
          <w:u w:val="single"/>
        </w:rPr>
      </w:pPr>
      <w:r w:rsidRPr="00D04724">
        <w:rPr>
          <w:rFonts w:ascii="Times New Roman" w:hAnsi="Times New Roman"/>
          <w:b/>
          <w:bCs/>
          <w:u w:val="single"/>
        </w:rPr>
        <w:t>TERMIN WYKONANIA ZAMÓWIENIA.</w:t>
      </w:r>
    </w:p>
    <w:p w14:paraId="6076BB2D" w14:textId="55583744" w:rsidR="00E1385D" w:rsidRPr="00E1385D" w:rsidRDefault="00FD42F7" w:rsidP="00E1385D">
      <w:pPr>
        <w:pStyle w:val="Akapitzlist"/>
        <w:autoSpaceDE w:val="0"/>
        <w:spacing w:after="120"/>
        <w:ind w:left="357"/>
        <w:jc w:val="both"/>
        <w:rPr>
          <w:rFonts w:ascii="Times New Roman" w:hAnsi="Times New Roman"/>
          <w:b/>
          <w:spacing w:val="-2"/>
        </w:rPr>
      </w:pPr>
      <w:r w:rsidRPr="00090A9C">
        <w:rPr>
          <w:rFonts w:ascii="Times New Roman" w:eastAsia="Arial" w:hAnsi="Times New Roman"/>
          <w:b/>
          <w:lang w:eastAsia="ar-SA"/>
        </w:rPr>
        <w:t xml:space="preserve">Zamawiający wymaga wykonania zamówienia </w:t>
      </w:r>
      <w:r w:rsidR="00E1385D">
        <w:rPr>
          <w:rFonts w:ascii="Times New Roman" w:eastAsia="Arial" w:hAnsi="Times New Roman"/>
          <w:b/>
          <w:lang w:eastAsia="ar-SA"/>
        </w:rPr>
        <w:t xml:space="preserve">we wszystkich częściach </w:t>
      </w:r>
      <w:r w:rsidRPr="00090A9C">
        <w:rPr>
          <w:rFonts w:ascii="Times New Roman" w:eastAsia="Arial" w:hAnsi="Times New Roman"/>
          <w:b/>
          <w:lang w:eastAsia="ar-SA"/>
        </w:rPr>
        <w:t xml:space="preserve">w terminie </w:t>
      </w:r>
      <w:r w:rsidR="00090A9C" w:rsidRPr="00090A9C">
        <w:rPr>
          <w:rFonts w:ascii="Times New Roman" w:hAnsi="Times New Roman"/>
          <w:b/>
          <w:spacing w:val="-2"/>
        </w:rPr>
        <w:t>najpóźniej</w:t>
      </w:r>
      <w:r w:rsidR="00090A9C" w:rsidRPr="00090A9C">
        <w:rPr>
          <w:rFonts w:ascii="Times New Roman" w:hAnsi="Times New Roman"/>
          <w:b/>
          <w:spacing w:val="5"/>
        </w:rPr>
        <w:t xml:space="preserve"> </w:t>
      </w:r>
      <w:r w:rsidR="00090A9C" w:rsidRPr="00090A9C">
        <w:rPr>
          <w:rFonts w:ascii="Times New Roman" w:hAnsi="Times New Roman"/>
          <w:b/>
          <w:spacing w:val="-2"/>
        </w:rPr>
        <w:t>do dnia</w:t>
      </w:r>
      <w:r w:rsidR="00090A9C" w:rsidRPr="00090A9C">
        <w:rPr>
          <w:rFonts w:ascii="Times New Roman" w:hAnsi="Times New Roman"/>
          <w:b/>
          <w:spacing w:val="-1"/>
        </w:rPr>
        <w:t xml:space="preserve"> </w:t>
      </w:r>
      <w:r w:rsidR="00E1385D" w:rsidRPr="00E1385D">
        <w:rPr>
          <w:rFonts w:ascii="Times New Roman" w:hAnsi="Times New Roman"/>
          <w:b/>
          <w:spacing w:val="-2"/>
          <w:u w:val="single"/>
        </w:rPr>
        <w:t>29 grudnia 2025 r.</w:t>
      </w:r>
      <w:r w:rsidR="00E1385D">
        <w:rPr>
          <w:rFonts w:ascii="Times New Roman" w:hAnsi="Times New Roman"/>
          <w:b/>
          <w:spacing w:val="-2"/>
        </w:rPr>
        <w:t xml:space="preserve"> </w:t>
      </w:r>
    </w:p>
    <w:p w14:paraId="618D2891" w14:textId="0E69B105" w:rsidR="007C491A" w:rsidRPr="00FD42F7" w:rsidRDefault="00AE511E" w:rsidP="00FD42F7">
      <w:pPr>
        <w:pStyle w:val="Akapitzlist"/>
        <w:numPr>
          <w:ilvl w:val="0"/>
          <w:numId w:val="2"/>
        </w:numPr>
        <w:tabs>
          <w:tab w:val="clear" w:pos="0"/>
          <w:tab w:val="num" w:pos="360"/>
        </w:tabs>
        <w:autoSpaceDE w:val="0"/>
        <w:spacing w:after="120"/>
        <w:ind w:left="357" w:hanging="357"/>
        <w:rPr>
          <w:rFonts w:ascii="Times New Roman" w:hAnsi="Times New Roman"/>
          <w:u w:val="single"/>
        </w:rPr>
      </w:pPr>
      <w:r w:rsidRPr="00FD42F7">
        <w:rPr>
          <w:rFonts w:ascii="Times New Roman" w:hAnsi="Times New Roman"/>
          <w:b/>
          <w:u w:val="single"/>
        </w:rPr>
        <w:t>PODWYKONAWSTWO</w:t>
      </w:r>
      <w:r w:rsidRPr="00FD42F7">
        <w:rPr>
          <w:rFonts w:ascii="Times New Roman" w:hAnsi="Times New Roman"/>
          <w:b/>
          <w:bCs/>
          <w:u w:val="single"/>
        </w:rPr>
        <w:t>.</w:t>
      </w:r>
    </w:p>
    <w:p w14:paraId="2315F0B1" w14:textId="49C7E6CA" w:rsidR="008F6B8A" w:rsidRDefault="008F6B8A" w:rsidP="00F2203D">
      <w:pPr>
        <w:numPr>
          <w:ilvl w:val="0"/>
          <w:numId w:val="14"/>
        </w:numPr>
        <w:tabs>
          <w:tab w:val="clear" w:pos="360"/>
          <w:tab w:val="num" w:pos="720"/>
        </w:tabs>
        <w:autoSpaceDE w:val="0"/>
        <w:autoSpaceDN w:val="0"/>
        <w:adjustRightInd w:val="0"/>
        <w:spacing w:after="0" w:line="240" w:lineRule="auto"/>
        <w:jc w:val="both"/>
        <w:rPr>
          <w:rFonts w:ascii="Times New Roman" w:hAnsi="Times New Roman" w:cs="Times New Roman"/>
        </w:rPr>
      </w:pPr>
      <w:r w:rsidRPr="008F6B8A">
        <w:rPr>
          <w:rFonts w:ascii="Times New Roman" w:hAnsi="Times New Roman" w:cs="Times New Roman"/>
        </w:rPr>
        <w:t>Wykonawca może powierzyć wykonanie części zamówienia podwykonawcy</w:t>
      </w:r>
      <w:r w:rsidR="00FD42F7">
        <w:rPr>
          <w:rFonts w:ascii="Times New Roman" w:hAnsi="Times New Roman" w:cs="Times New Roman"/>
        </w:rPr>
        <w:t>.</w:t>
      </w:r>
    </w:p>
    <w:p w14:paraId="60D33E9D" w14:textId="26B8068C" w:rsidR="008F6B8A" w:rsidRPr="008F6B8A" w:rsidRDefault="008F6B8A" w:rsidP="00FD42F7">
      <w:pPr>
        <w:numPr>
          <w:ilvl w:val="0"/>
          <w:numId w:val="14"/>
        </w:numPr>
        <w:tabs>
          <w:tab w:val="clear" w:pos="360"/>
          <w:tab w:val="num" w:pos="720"/>
        </w:tabs>
        <w:autoSpaceDE w:val="0"/>
        <w:autoSpaceDN w:val="0"/>
        <w:adjustRightInd w:val="0"/>
        <w:spacing w:after="0" w:line="240" w:lineRule="auto"/>
        <w:jc w:val="both"/>
        <w:rPr>
          <w:rFonts w:ascii="Times New Roman" w:hAnsi="Times New Roman" w:cs="Times New Roman"/>
        </w:rPr>
      </w:pPr>
      <w:r w:rsidRPr="008F6B8A">
        <w:rPr>
          <w:rFonts w:ascii="Times New Roman" w:hAnsi="Times New Roman" w:cs="Times New Roman"/>
        </w:rPr>
        <w:t xml:space="preserve">Zamawiający </w:t>
      </w:r>
      <w:r w:rsidRPr="008F6B8A">
        <w:rPr>
          <w:rFonts w:ascii="Times New Roman" w:hAnsi="Times New Roman" w:cs="Times New Roman"/>
          <w:b/>
        </w:rPr>
        <w:t>nie zastrzega</w:t>
      </w:r>
      <w:r w:rsidRPr="008F6B8A">
        <w:rPr>
          <w:rFonts w:ascii="Times New Roman" w:hAnsi="Times New Roman" w:cs="Times New Roman"/>
        </w:rPr>
        <w:t xml:space="preserve"> obowiązku osobistego wykonania przez Wykonawcę kluczowych </w:t>
      </w:r>
      <w:r w:rsidR="00FD42F7">
        <w:rPr>
          <w:rFonts w:ascii="Times New Roman" w:hAnsi="Times New Roman" w:cs="Times New Roman"/>
        </w:rPr>
        <w:t xml:space="preserve">elementów zamówienia </w:t>
      </w:r>
    </w:p>
    <w:p w14:paraId="5EDEF316" w14:textId="5B333344" w:rsidR="00FD42F7" w:rsidRPr="00FD42F7" w:rsidRDefault="00B41C71" w:rsidP="00FD42F7">
      <w:pPr>
        <w:numPr>
          <w:ilvl w:val="0"/>
          <w:numId w:val="14"/>
        </w:numPr>
        <w:tabs>
          <w:tab w:val="clear" w:pos="360"/>
          <w:tab w:val="num" w:pos="720"/>
        </w:tabs>
        <w:suppressAutoHyphens w:val="0"/>
        <w:spacing w:after="0" w:line="240" w:lineRule="auto"/>
        <w:jc w:val="both"/>
        <w:rPr>
          <w:rFonts w:ascii="Times New Roman" w:hAnsi="Times New Roman" w:cs="Times New Roman"/>
          <w:iCs/>
        </w:rPr>
      </w:pPr>
      <w:r w:rsidRPr="00FD42F7">
        <w:rPr>
          <w:rFonts w:ascii="Times New Roman" w:hAnsi="Times New Roman" w:cs="Times New Roman"/>
        </w:rPr>
        <w:t xml:space="preserve">Powierzenie wykonania części zamówienia Podwykonawcom nie zwalnia Wykonawcy </w:t>
      </w:r>
      <w:r w:rsidRPr="00FD42F7">
        <w:rPr>
          <w:rFonts w:ascii="Times New Roman" w:hAnsi="Times New Roman" w:cs="Times New Roman"/>
        </w:rPr>
        <w:br/>
        <w:t>z odpowiedzialności za należyte wykonanie tego zamówienia.</w:t>
      </w:r>
    </w:p>
    <w:p w14:paraId="3B12A0FF" w14:textId="4DBF0783" w:rsidR="00FD42F7" w:rsidRPr="00FD42F7" w:rsidRDefault="00FD42F7" w:rsidP="00FD42F7">
      <w:pPr>
        <w:pStyle w:val="Akapitzlist"/>
        <w:numPr>
          <w:ilvl w:val="0"/>
          <w:numId w:val="14"/>
        </w:numPr>
        <w:suppressAutoHyphens w:val="0"/>
        <w:autoSpaceDE w:val="0"/>
        <w:autoSpaceDN w:val="0"/>
        <w:adjustRightInd w:val="0"/>
        <w:spacing w:after="0" w:line="240" w:lineRule="auto"/>
        <w:jc w:val="both"/>
        <w:rPr>
          <w:rFonts w:ascii="Times New Roman" w:hAnsi="Times New Roman"/>
          <w:lang w:eastAsia="pl-PL"/>
        </w:rPr>
      </w:pPr>
      <w:r w:rsidRPr="00FD42F7">
        <w:rPr>
          <w:rFonts w:ascii="Times New Roman" w:hAnsi="Times New Roman"/>
          <w:lang w:eastAsia="pl-PL"/>
        </w:rPr>
        <w:t xml:space="preserve">Wymagania odnośnie umowy o podwykonawstwo regulują postanowienia ustawy </w:t>
      </w:r>
      <w:proofErr w:type="spellStart"/>
      <w:r w:rsidRPr="00FD42F7">
        <w:rPr>
          <w:rFonts w:ascii="Times New Roman" w:hAnsi="Times New Roman"/>
          <w:lang w:eastAsia="pl-PL"/>
        </w:rPr>
        <w:t>Pzp</w:t>
      </w:r>
      <w:proofErr w:type="spellEnd"/>
      <w:r w:rsidRPr="00FD42F7">
        <w:rPr>
          <w:rFonts w:ascii="Times New Roman" w:hAnsi="Times New Roman"/>
          <w:lang w:eastAsia="pl-PL"/>
        </w:rPr>
        <w:t xml:space="preserve">, w szczególności art. 436, 437 oraz art. 463-465. </w:t>
      </w:r>
    </w:p>
    <w:p w14:paraId="37F428CA" w14:textId="77777777" w:rsidR="00FD42F7" w:rsidRPr="004E6659" w:rsidRDefault="00FD42F7" w:rsidP="00FD42F7">
      <w:pPr>
        <w:suppressAutoHyphens w:val="0"/>
        <w:spacing w:after="0" w:line="240" w:lineRule="auto"/>
        <w:ind w:left="360"/>
        <w:jc w:val="both"/>
        <w:rPr>
          <w:rFonts w:ascii="Times New Roman" w:hAnsi="Times New Roman" w:cs="Times New Roman"/>
          <w:iCs/>
        </w:rPr>
      </w:pPr>
    </w:p>
    <w:p w14:paraId="1270D7F9" w14:textId="11D0CDA9" w:rsidR="007C491A" w:rsidRPr="00AE511E" w:rsidRDefault="00AE511E" w:rsidP="001515BF">
      <w:pPr>
        <w:pStyle w:val="Akapitzlist"/>
        <w:numPr>
          <w:ilvl w:val="0"/>
          <w:numId w:val="2"/>
        </w:numPr>
        <w:tabs>
          <w:tab w:val="clear" w:pos="0"/>
          <w:tab w:val="num" w:pos="360"/>
        </w:tabs>
        <w:autoSpaceDE w:val="0"/>
        <w:spacing w:after="120"/>
        <w:ind w:left="357" w:hanging="357"/>
        <w:rPr>
          <w:rFonts w:ascii="Times New Roman" w:eastAsia="SimSun" w:hAnsi="Times New Roman"/>
          <w:bCs/>
          <w:color w:val="auto"/>
          <w:sz w:val="20"/>
          <w:szCs w:val="20"/>
          <w:u w:val="single"/>
        </w:rPr>
      </w:pPr>
      <w:r w:rsidRPr="00DA0756">
        <w:rPr>
          <w:rFonts w:ascii="Times New Roman" w:hAnsi="Times New Roman"/>
          <w:b/>
          <w:bCs/>
          <w:u w:val="single"/>
        </w:rPr>
        <w:t>WARUNKI UDZIAŁU W POSTĘPOWANIU</w:t>
      </w:r>
      <w:r>
        <w:rPr>
          <w:rFonts w:ascii="Times New Roman" w:hAnsi="Times New Roman"/>
          <w:b/>
          <w:bCs/>
          <w:u w:val="single"/>
        </w:rPr>
        <w:t>.</w:t>
      </w:r>
    </w:p>
    <w:p w14:paraId="4940E6F3" w14:textId="77777777" w:rsidR="00FD42F7" w:rsidRDefault="00FD42F7" w:rsidP="00090A9C">
      <w:pPr>
        <w:pStyle w:val="Akapitzlist"/>
        <w:numPr>
          <w:ilvl w:val="0"/>
          <w:numId w:val="230"/>
        </w:numPr>
        <w:autoSpaceDE w:val="0"/>
        <w:autoSpaceDN w:val="0"/>
        <w:adjustRightInd w:val="0"/>
        <w:spacing w:after="0" w:line="240" w:lineRule="auto"/>
        <w:ind w:right="-1"/>
        <w:jc w:val="both"/>
        <w:rPr>
          <w:rFonts w:ascii="Times New Roman" w:hAnsi="Times New Roman"/>
        </w:rPr>
      </w:pPr>
      <w:r>
        <w:rPr>
          <w:rFonts w:ascii="Times New Roman" w:hAnsi="Times New Roman"/>
        </w:rPr>
        <w:t>Z</w:t>
      </w:r>
      <w:r w:rsidRPr="00FD42F7">
        <w:rPr>
          <w:rFonts w:ascii="Times New Roman" w:hAnsi="Times New Roman"/>
        </w:rPr>
        <w:t xml:space="preserve">amawiający nie kształtuje szczegółowych warunków udziału w postępowaniu. </w:t>
      </w:r>
    </w:p>
    <w:p w14:paraId="63C00BBC" w14:textId="63790943" w:rsidR="00FD42F7" w:rsidRPr="003A482B" w:rsidRDefault="00FD42F7" w:rsidP="00090A9C">
      <w:pPr>
        <w:pStyle w:val="Akapitzlist"/>
        <w:numPr>
          <w:ilvl w:val="0"/>
          <w:numId w:val="230"/>
        </w:numPr>
        <w:autoSpaceDE w:val="0"/>
        <w:autoSpaceDN w:val="0"/>
        <w:adjustRightInd w:val="0"/>
        <w:spacing w:after="0" w:line="240" w:lineRule="auto"/>
        <w:ind w:right="-1"/>
        <w:jc w:val="both"/>
        <w:rPr>
          <w:rFonts w:ascii="Times New Roman" w:hAnsi="Times New Roman"/>
        </w:rPr>
      </w:pPr>
      <w:r w:rsidRPr="00FD42F7">
        <w:rPr>
          <w:rFonts w:ascii="Times New Roman" w:hAnsi="Times New Roman"/>
        </w:rPr>
        <w:t xml:space="preserve">Jedynym obowiązkiem wykonawcy będzie złożenie wraz z ofertą oświadczenia na podstawie art. 125 ust. 1 </w:t>
      </w:r>
      <w:proofErr w:type="spellStart"/>
      <w:r w:rsidRPr="00FD42F7">
        <w:rPr>
          <w:rFonts w:ascii="Times New Roman" w:hAnsi="Times New Roman"/>
        </w:rPr>
        <w:t>Pzp</w:t>
      </w:r>
      <w:proofErr w:type="spellEnd"/>
      <w:r w:rsidRPr="00FD42F7">
        <w:rPr>
          <w:rFonts w:ascii="Times New Roman" w:hAnsi="Times New Roman"/>
        </w:rPr>
        <w:t xml:space="preserve">, którego wzór stanowi </w:t>
      </w:r>
      <w:r w:rsidRPr="00EF453F">
        <w:rPr>
          <w:rFonts w:ascii="Times New Roman" w:hAnsi="Times New Roman"/>
          <w:b/>
          <w:bCs/>
        </w:rPr>
        <w:t>Załącznik nr 2 do SWZ</w:t>
      </w:r>
      <w:r w:rsidRPr="00EF453F">
        <w:rPr>
          <w:rFonts w:ascii="Times New Roman" w:hAnsi="Times New Roman"/>
        </w:rPr>
        <w:t>,</w:t>
      </w:r>
      <w:r w:rsidRPr="00FD42F7">
        <w:rPr>
          <w:rFonts w:ascii="Times New Roman" w:hAnsi="Times New Roman"/>
        </w:rPr>
        <w:t xml:space="preserve"> w </w:t>
      </w:r>
      <w:proofErr w:type="gramStart"/>
      <w:r w:rsidRPr="00FD42F7">
        <w:rPr>
          <w:rFonts w:ascii="Times New Roman" w:hAnsi="Times New Roman"/>
        </w:rPr>
        <w:t>oparciu</w:t>
      </w:r>
      <w:proofErr w:type="gramEnd"/>
      <w:r w:rsidRPr="00FD42F7">
        <w:rPr>
          <w:rFonts w:ascii="Times New Roman" w:hAnsi="Times New Roman"/>
        </w:rPr>
        <w:t xml:space="preserve"> o które Zamawiający dokona oceny spełniania warunków udziału w postępowaniu w zakresie sytuacji ekonomicznej lub finansowej oraz zdolności technicznej i zawodowej, umożliwiających mu prawidłową realizację przedmiotu zamówienia. </w:t>
      </w:r>
    </w:p>
    <w:p w14:paraId="61EF7CEA" w14:textId="77777777" w:rsidR="00FD42F7" w:rsidRDefault="00FD42F7" w:rsidP="00FD42F7">
      <w:pPr>
        <w:autoSpaceDE w:val="0"/>
        <w:autoSpaceDN w:val="0"/>
        <w:adjustRightInd w:val="0"/>
        <w:spacing w:after="0"/>
        <w:ind w:right="-1"/>
        <w:jc w:val="both"/>
        <w:rPr>
          <w:rFonts w:ascii="Times New Roman" w:hAnsi="Times New Roman" w:cs="Times New Roman"/>
        </w:rPr>
      </w:pPr>
    </w:p>
    <w:p w14:paraId="0AD1AC0D" w14:textId="77777777" w:rsidR="00E1385D" w:rsidRDefault="00E1385D" w:rsidP="00FD42F7">
      <w:pPr>
        <w:autoSpaceDE w:val="0"/>
        <w:autoSpaceDN w:val="0"/>
        <w:adjustRightInd w:val="0"/>
        <w:spacing w:after="0"/>
        <w:ind w:right="-1"/>
        <w:jc w:val="both"/>
        <w:rPr>
          <w:rFonts w:ascii="Times New Roman" w:hAnsi="Times New Roman" w:cs="Times New Roman"/>
        </w:rPr>
      </w:pPr>
    </w:p>
    <w:p w14:paraId="3936E0C1" w14:textId="77777777" w:rsidR="00E1385D" w:rsidRPr="007C6A3F" w:rsidRDefault="00E1385D" w:rsidP="00FD42F7">
      <w:pPr>
        <w:autoSpaceDE w:val="0"/>
        <w:autoSpaceDN w:val="0"/>
        <w:adjustRightInd w:val="0"/>
        <w:spacing w:after="0"/>
        <w:ind w:right="-1"/>
        <w:jc w:val="both"/>
        <w:rPr>
          <w:rFonts w:ascii="Times New Roman" w:hAnsi="Times New Roman" w:cs="Times New Roman"/>
        </w:rPr>
      </w:pPr>
    </w:p>
    <w:p w14:paraId="6797546C" w14:textId="56D49996" w:rsidR="007C491A" w:rsidRPr="008837AD" w:rsidRDefault="00ED70DB" w:rsidP="008917D5">
      <w:pPr>
        <w:numPr>
          <w:ilvl w:val="0"/>
          <w:numId w:val="2"/>
        </w:numPr>
        <w:tabs>
          <w:tab w:val="clear" w:pos="0"/>
          <w:tab w:val="num" w:pos="360"/>
        </w:tabs>
        <w:autoSpaceDE w:val="0"/>
        <w:autoSpaceDN w:val="0"/>
        <w:adjustRightInd w:val="0"/>
        <w:spacing w:after="120"/>
        <w:jc w:val="both"/>
        <w:rPr>
          <w:rFonts w:ascii="Times New Roman" w:hAnsi="Times New Roman" w:cs="Times New Roman"/>
          <w:u w:val="single"/>
        </w:rPr>
      </w:pPr>
      <w:r w:rsidRPr="00D47214">
        <w:rPr>
          <w:rFonts w:ascii="Times New Roman" w:hAnsi="Times New Roman" w:cs="Times New Roman"/>
          <w:b/>
          <w:color w:val="auto"/>
          <w:u w:val="single"/>
        </w:rPr>
        <w:lastRenderedPageBreak/>
        <w:t>PODSTAWY WYKLUCZENIA Z POSTĘPOWANIA</w:t>
      </w:r>
      <w:r w:rsidRPr="008837AD">
        <w:rPr>
          <w:rFonts w:ascii="Times New Roman" w:hAnsi="Times New Roman"/>
          <w:b/>
          <w:bCs/>
          <w:u w:val="single"/>
        </w:rPr>
        <w:t>.</w:t>
      </w:r>
      <w:r w:rsidRPr="008837AD">
        <w:rPr>
          <w:rFonts w:ascii="Times New Roman" w:hAnsi="Times New Roman" w:cs="Times New Roman"/>
          <w:b/>
          <w:bCs/>
          <w:u w:val="single"/>
        </w:rPr>
        <w:t xml:space="preserve"> </w:t>
      </w:r>
    </w:p>
    <w:p w14:paraId="6AD968F6" w14:textId="0B1A2D1E" w:rsidR="007C6A3F" w:rsidRPr="007C6A3F" w:rsidRDefault="007C6A3F" w:rsidP="00090A9C">
      <w:pPr>
        <w:pStyle w:val="Akapitzlist"/>
        <w:numPr>
          <w:ilvl w:val="0"/>
          <w:numId w:val="66"/>
        </w:numPr>
        <w:autoSpaceDE w:val="0"/>
        <w:autoSpaceDN w:val="0"/>
        <w:adjustRightInd w:val="0"/>
        <w:spacing w:after="0" w:line="240" w:lineRule="auto"/>
        <w:ind w:right="-1"/>
        <w:jc w:val="both"/>
        <w:rPr>
          <w:rFonts w:ascii="Times New Roman" w:hAnsi="Times New Roman"/>
        </w:rPr>
      </w:pPr>
      <w:r w:rsidRPr="007C6A3F">
        <w:rPr>
          <w:rFonts w:ascii="Times New Roman" w:hAnsi="Times New Roman"/>
        </w:rPr>
        <w:t>Z postępowania o udzielenie zamówienia wyklucza się Wykonawców, w stosunku do których zachodzi którakolwiek z okoliczności wskazanych:</w:t>
      </w:r>
    </w:p>
    <w:p w14:paraId="500E6671" w14:textId="37A017FE" w:rsidR="00F871E5" w:rsidRPr="007C6A3F" w:rsidRDefault="007C6A3F" w:rsidP="00090A9C">
      <w:pPr>
        <w:pStyle w:val="Akapitzlist"/>
        <w:numPr>
          <w:ilvl w:val="0"/>
          <w:numId w:val="114"/>
        </w:numPr>
        <w:autoSpaceDE w:val="0"/>
        <w:autoSpaceDN w:val="0"/>
        <w:adjustRightInd w:val="0"/>
        <w:spacing w:after="0" w:line="240" w:lineRule="auto"/>
        <w:ind w:right="-1"/>
        <w:jc w:val="both"/>
        <w:rPr>
          <w:rFonts w:ascii="Times New Roman" w:hAnsi="Times New Roman"/>
        </w:rPr>
      </w:pPr>
      <w:r w:rsidRPr="007C6A3F">
        <w:rPr>
          <w:rFonts w:ascii="Times New Roman" w:hAnsi="Times New Roman"/>
        </w:rPr>
        <w:t xml:space="preserve">w art. 108 ust. 1 </w:t>
      </w:r>
      <w:proofErr w:type="spellStart"/>
      <w:r w:rsidRPr="007C6A3F">
        <w:rPr>
          <w:rFonts w:ascii="Times New Roman" w:hAnsi="Times New Roman"/>
        </w:rPr>
        <w:t>p.z.p</w:t>
      </w:r>
      <w:proofErr w:type="spellEnd"/>
      <w:r w:rsidRPr="007C6A3F">
        <w:rPr>
          <w:rFonts w:ascii="Times New Roman" w:hAnsi="Times New Roman"/>
        </w:rPr>
        <w:t>.;</w:t>
      </w:r>
    </w:p>
    <w:p w14:paraId="2499E690" w14:textId="13C53741" w:rsidR="007C6A3F" w:rsidRPr="00684002" w:rsidRDefault="007C6A3F" w:rsidP="00090A9C">
      <w:pPr>
        <w:pStyle w:val="Akapitzlist"/>
        <w:numPr>
          <w:ilvl w:val="0"/>
          <w:numId w:val="114"/>
        </w:numPr>
        <w:autoSpaceDE w:val="0"/>
        <w:autoSpaceDN w:val="0"/>
        <w:adjustRightInd w:val="0"/>
        <w:spacing w:after="0" w:line="240" w:lineRule="auto"/>
        <w:ind w:right="-1"/>
        <w:jc w:val="both"/>
        <w:rPr>
          <w:rFonts w:ascii="Times New Roman" w:hAnsi="Times New Roman"/>
        </w:rPr>
      </w:pPr>
      <w:r w:rsidRPr="00684002">
        <w:rPr>
          <w:rFonts w:ascii="Times New Roman" w:hAnsi="Times New Roman"/>
        </w:rPr>
        <w:t xml:space="preserve">w art. 109 ust. </w:t>
      </w:r>
      <w:proofErr w:type="gramStart"/>
      <w:r w:rsidRPr="00684002">
        <w:rPr>
          <w:rFonts w:ascii="Times New Roman" w:hAnsi="Times New Roman"/>
        </w:rPr>
        <w:t>1  pkt.</w:t>
      </w:r>
      <w:proofErr w:type="gramEnd"/>
      <w:r w:rsidRPr="00684002">
        <w:rPr>
          <w:rFonts w:ascii="Times New Roman" w:hAnsi="Times New Roman"/>
        </w:rPr>
        <w:t xml:space="preserve"> 4, 5, 7 </w:t>
      </w:r>
      <w:proofErr w:type="spellStart"/>
      <w:r w:rsidRPr="00684002">
        <w:rPr>
          <w:rFonts w:ascii="Times New Roman" w:hAnsi="Times New Roman"/>
        </w:rPr>
        <w:t>p.z.p</w:t>
      </w:r>
      <w:proofErr w:type="spellEnd"/>
      <w:r w:rsidRPr="00684002">
        <w:rPr>
          <w:rFonts w:ascii="Times New Roman" w:hAnsi="Times New Roman"/>
        </w:rPr>
        <w:t>., tj.:</w:t>
      </w:r>
    </w:p>
    <w:p w14:paraId="07511D84" w14:textId="77777777" w:rsidR="007C6A3F" w:rsidRDefault="007C6A3F" w:rsidP="00090A9C">
      <w:pPr>
        <w:pStyle w:val="Akapitzlist"/>
        <w:numPr>
          <w:ilvl w:val="0"/>
          <w:numId w:val="67"/>
        </w:numPr>
        <w:autoSpaceDE w:val="0"/>
        <w:autoSpaceDN w:val="0"/>
        <w:adjustRightInd w:val="0"/>
        <w:spacing w:after="0" w:line="240" w:lineRule="auto"/>
        <w:ind w:right="-1"/>
        <w:jc w:val="both"/>
        <w:rPr>
          <w:rFonts w:ascii="Times New Roman" w:hAnsi="Times New Roman"/>
        </w:rPr>
      </w:pPr>
      <w:r w:rsidRPr="007C6A3F">
        <w:rPr>
          <w:rFonts w:ascii="Times New Roman" w:hAnsi="Times New Roman"/>
        </w:rPr>
        <w:t xml:space="preserve">w </w:t>
      </w:r>
      <w:proofErr w:type="gramStart"/>
      <w:r w:rsidRPr="007C6A3F">
        <w:rPr>
          <w:rFonts w:ascii="Times New Roman" w:hAnsi="Times New Roman"/>
        </w:rPr>
        <w:t>stosunku</w:t>
      </w:r>
      <w:proofErr w:type="gramEnd"/>
      <w:r w:rsidRPr="007C6A3F">
        <w:rPr>
          <w:rFonts w:ascii="Times New Roman" w:hAnsi="Times New Roman"/>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090BBD8" w14:textId="77777777" w:rsidR="007C6A3F" w:rsidRDefault="007C6A3F" w:rsidP="00090A9C">
      <w:pPr>
        <w:pStyle w:val="Akapitzlist"/>
        <w:numPr>
          <w:ilvl w:val="0"/>
          <w:numId w:val="67"/>
        </w:numPr>
        <w:autoSpaceDE w:val="0"/>
        <w:autoSpaceDN w:val="0"/>
        <w:adjustRightInd w:val="0"/>
        <w:spacing w:after="0" w:line="240" w:lineRule="auto"/>
        <w:ind w:right="-1"/>
        <w:jc w:val="both"/>
        <w:rPr>
          <w:rFonts w:ascii="Times New Roman" w:hAnsi="Times New Roman"/>
        </w:rPr>
      </w:pPr>
      <w:r w:rsidRPr="007C6A3F">
        <w:rPr>
          <w:rFonts w:ascii="Times New Roman" w:hAnsi="Times New Roman"/>
        </w:rPr>
        <w:t xml:space="preserve">który w sposób zawiniony poważnie naruszył obowiązki zawodowe, co podważa jego uczciwość, w </w:t>
      </w:r>
      <w:proofErr w:type="gramStart"/>
      <w:r w:rsidRPr="007C6A3F">
        <w:rPr>
          <w:rFonts w:ascii="Times New Roman" w:hAnsi="Times New Roman"/>
        </w:rPr>
        <w:t>szczególności</w:t>
      </w:r>
      <w:proofErr w:type="gramEnd"/>
      <w:r w:rsidRPr="007C6A3F">
        <w:rPr>
          <w:rFonts w:ascii="Times New Roman" w:hAnsi="Times New Roman"/>
        </w:rPr>
        <w:t xml:space="preserve"> gdy wykonawca w wyniku zamierzonego działania lub rażącego niedbalstwa nie wykonał lub nienależycie wykonał zamówienie, co zamawiający jest w stanie wykazać za pomocą stosownych dowodów;</w:t>
      </w:r>
    </w:p>
    <w:p w14:paraId="5A6B7B15" w14:textId="15358089" w:rsidR="007C6A3F" w:rsidRPr="007C6A3F" w:rsidRDefault="007C6A3F" w:rsidP="00090A9C">
      <w:pPr>
        <w:pStyle w:val="Akapitzlist"/>
        <w:numPr>
          <w:ilvl w:val="0"/>
          <w:numId w:val="67"/>
        </w:numPr>
        <w:autoSpaceDE w:val="0"/>
        <w:autoSpaceDN w:val="0"/>
        <w:adjustRightInd w:val="0"/>
        <w:spacing w:after="0" w:line="240" w:lineRule="auto"/>
        <w:ind w:right="-1"/>
        <w:jc w:val="both"/>
        <w:rPr>
          <w:rFonts w:ascii="Times New Roman" w:hAnsi="Times New Roman"/>
        </w:rPr>
      </w:pPr>
      <w:r w:rsidRPr="007C6A3F">
        <w:rPr>
          <w:rFonts w:ascii="Times New Roman" w:hAnsi="Times New Roman"/>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85DB2F6" w14:textId="5E44052B" w:rsidR="007C6A3F" w:rsidRDefault="007C6A3F" w:rsidP="00090A9C">
      <w:pPr>
        <w:pStyle w:val="Akapitzlist"/>
        <w:numPr>
          <w:ilvl w:val="0"/>
          <w:numId w:val="68"/>
        </w:numPr>
        <w:autoSpaceDE w:val="0"/>
        <w:autoSpaceDN w:val="0"/>
        <w:adjustRightInd w:val="0"/>
        <w:spacing w:after="0" w:line="240" w:lineRule="auto"/>
        <w:ind w:left="357" w:hanging="357"/>
        <w:jc w:val="both"/>
        <w:rPr>
          <w:rFonts w:ascii="Times New Roman" w:hAnsi="Times New Roman"/>
        </w:rPr>
      </w:pPr>
      <w:r w:rsidRPr="007C6A3F">
        <w:rPr>
          <w:rFonts w:ascii="Times New Roman" w:hAnsi="Times New Roman"/>
        </w:rPr>
        <w:t xml:space="preserve">Wykluczenie Wykonawcy następuje zgodnie z art. 111 </w:t>
      </w:r>
      <w:proofErr w:type="spellStart"/>
      <w:r w:rsidRPr="007C6A3F">
        <w:rPr>
          <w:rFonts w:ascii="Times New Roman" w:hAnsi="Times New Roman"/>
        </w:rPr>
        <w:t>p.z.p</w:t>
      </w:r>
      <w:proofErr w:type="spellEnd"/>
      <w:r w:rsidRPr="007C6A3F">
        <w:rPr>
          <w:rFonts w:ascii="Times New Roman" w:hAnsi="Times New Roman"/>
        </w:rPr>
        <w:t>.</w:t>
      </w:r>
    </w:p>
    <w:p w14:paraId="05D11A02" w14:textId="549DB51C" w:rsidR="00326B7E" w:rsidRPr="00E1385D" w:rsidRDefault="00D62650" w:rsidP="002C14FD">
      <w:pPr>
        <w:pStyle w:val="Default"/>
        <w:numPr>
          <w:ilvl w:val="0"/>
          <w:numId w:val="68"/>
        </w:numPr>
        <w:suppressAutoHyphens w:val="0"/>
        <w:autoSpaceDN w:val="0"/>
        <w:adjustRightInd w:val="0"/>
        <w:spacing w:after="120"/>
        <w:ind w:left="357" w:hanging="357"/>
        <w:jc w:val="both"/>
        <w:rPr>
          <w:rFonts w:ascii="Times New Roman" w:hAnsi="Times New Roman" w:cs="Times New Roman"/>
          <w:sz w:val="22"/>
          <w:szCs w:val="22"/>
        </w:rPr>
      </w:pPr>
      <w:r w:rsidRPr="00200F81">
        <w:rPr>
          <w:rFonts w:ascii="Times New Roman" w:hAnsi="Times New Roman" w:cs="Times New Roman"/>
          <w:sz w:val="22"/>
          <w:szCs w:val="22"/>
        </w:rPr>
        <w:t>W postępowaniu mają zastosowanie przepisy rozporządzenia Rady Unii Europejskiej z</w:t>
      </w:r>
      <w:r w:rsidRPr="00200F81">
        <w:rPr>
          <w:rFonts w:ascii="Times New Roman" w:hAnsi="Times New Roman" w:cs="Times New Roman"/>
          <w:spacing w:val="1"/>
          <w:sz w:val="22"/>
          <w:szCs w:val="22"/>
        </w:rPr>
        <w:t xml:space="preserve"> </w:t>
      </w:r>
      <w:r w:rsidRPr="00200F81">
        <w:rPr>
          <w:rFonts w:ascii="Times New Roman" w:hAnsi="Times New Roman" w:cs="Times New Roman"/>
          <w:sz w:val="22"/>
          <w:szCs w:val="22"/>
        </w:rPr>
        <w:t>dnia</w:t>
      </w:r>
      <w:r w:rsidRPr="00200F81">
        <w:rPr>
          <w:rFonts w:ascii="Times New Roman" w:hAnsi="Times New Roman" w:cs="Times New Roman"/>
          <w:spacing w:val="-11"/>
          <w:sz w:val="22"/>
          <w:szCs w:val="22"/>
        </w:rPr>
        <w:t xml:space="preserve"> </w:t>
      </w:r>
      <w:r w:rsidR="00FA4E11">
        <w:rPr>
          <w:rFonts w:ascii="Times New Roman" w:hAnsi="Times New Roman" w:cs="Times New Roman"/>
          <w:spacing w:val="-11"/>
          <w:sz w:val="22"/>
          <w:szCs w:val="22"/>
        </w:rPr>
        <w:t xml:space="preserve">                                </w:t>
      </w:r>
      <w:r w:rsidRPr="00200F81">
        <w:rPr>
          <w:rFonts w:ascii="Times New Roman" w:hAnsi="Times New Roman" w:cs="Times New Roman"/>
          <w:sz w:val="22"/>
          <w:szCs w:val="22"/>
        </w:rPr>
        <w:t>8</w:t>
      </w:r>
      <w:r w:rsidRPr="00200F81">
        <w:rPr>
          <w:rFonts w:ascii="Times New Roman" w:hAnsi="Times New Roman" w:cs="Times New Roman"/>
          <w:spacing w:val="-10"/>
          <w:sz w:val="22"/>
          <w:szCs w:val="22"/>
        </w:rPr>
        <w:t xml:space="preserve"> </w:t>
      </w:r>
      <w:r w:rsidRPr="00200F81">
        <w:rPr>
          <w:rFonts w:ascii="Times New Roman" w:hAnsi="Times New Roman" w:cs="Times New Roman"/>
          <w:sz w:val="22"/>
          <w:szCs w:val="22"/>
        </w:rPr>
        <w:t>kwietnia</w:t>
      </w:r>
      <w:r w:rsidRPr="00200F81">
        <w:rPr>
          <w:rFonts w:ascii="Times New Roman" w:hAnsi="Times New Roman" w:cs="Times New Roman"/>
          <w:spacing w:val="-11"/>
          <w:sz w:val="22"/>
          <w:szCs w:val="22"/>
        </w:rPr>
        <w:t xml:space="preserve"> </w:t>
      </w:r>
      <w:r w:rsidRPr="00200F81">
        <w:rPr>
          <w:rFonts w:ascii="Times New Roman" w:hAnsi="Times New Roman" w:cs="Times New Roman"/>
          <w:sz w:val="22"/>
          <w:szCs w:val="22"/>
        </w:rPr>
        <w:t>2022</w:t>
      </w:r>
      <w:r w:rsidRPr="00200F81">
        <w:rPr>
          <w:rFonts w:ascii="Times New Roman" w:hAnsi="Times New Roman" w:cs="Times New Roman"/>
          <w:spacing w:val="-9"/>
          <w:sz w:val="22"/>
          <w:szCs w:val="22"/>
        </w:rPr>
        <w:t xml:space="preserve"> </w:t>
      </w:r>
      <w:r w:rsidRPr="00200F81">
        <w:rPr>
          <w:rFonts w:ascii="Times New Roman" w:hAnsi="Times New Roman" w:cs="Times New Roman"/>
          <w:sz w:val="22"/>
          <w:szCs w:val="22"/>
        </w:rPr>
        <w:t>r.</w:t>
      </w:r>
      <w:r w:rsidRPr="00200F81">
        <w:rPr>
          <w:rFonts w:ascii="Times New Roman" w:hAnsi="Times New Roman" w:cs="Times New Roman"/>
          <w:spacing w:val="-11"/>
          <w:sz w:val="22"/>
          <w:szCs w:val="22"/>
        </w:rPr>
        <w:t xml:space="preserve"> </w:t>
      </w:r>
      <w:r w:rsidRPr="00200F81">
        <w:rPr>
          <w:rFonts w:ascii="Times New Roman" w:hAnsi="Times New Roman" w:cs="Times New Roman"/>
          <w:sz w:val="22"/>
          <w:szCs w:val="22"/>
        </w:rPr>
        <w:t>(UE)</w:t>
      </w:r>
      <w:r w:rsidRPr="00200F81">
        <w:rPr>
          <w:rFonts w:ascii="Times New Roman" w:hAnsi="Times New Roman" w:cs="Times New Roman"/>
          <w:spacing w:val="-12"/>
          <w:sz w:val="22"/>
          <w:szCs w:val="22"/>
        </w:rPr>
        <w:t xml:space="preserve"> </w:t>
      </w:r>
      <w:r w:rsidRPr="00200F81">
        <w:rPr>
          <w:rFonts w:ascii="Times New Roman" w:hAnsi="Times New Roman" w:cs="Times New Roman"/>
          <w:sz w:val="22"/>
          <w:szCs w:val="22"/>
        </w:rPr>
        <w:t>2022/576</w:t>
      </w:r>
      <w:r w:rsidRPr="00200F81">
        <w:rPr>
          <w:rFonts w:ascii="Times New Roman" w:hAnsi="Times New Roman" w:cs="Times New Roman"/>
          <w:spacing w:val="-10"/>
          <w:sz w:val="22"/>
          <w:szCs w:val="22"/>
        </w:rPr>
        <w:t xml:space="preserve"> </w:t>
      </w:r>
      <w:r w:rsidRPr="00200F81">
        <w:rPr>
          <w:rFonts w:ascii="Times New Roman" w:hAnsi="Times New Roman" w:cs="Times New Roman"/>
          <w:sz w:val="22"/>
          <w:szCs w:val="22"/>
        </w:rPr>
        <w:t>w</w:t>
      </w:r>
      <w:r w:rsidRPr="00200F81">
        <w:rPr>
          <w:rFonts w:ascii="Times New Roman" w:hAnsi="Times New Roman" w:cs="Times New Roman"/>
          <w:spacing w:val="-11"/>
          <w:sz w:val="22"/>
          <w:szCs w:val="22"/>
        </w:rPr>
        <w:t xml:space="preserve"> </w:t>
      </w:r>
      <w:r w:rsidRPr="00200F81">
        <w:rPr>
          <w:rFonts w:ascii="Times New Roman" w:hAnsi="Times New Roman" w:cs="Times New Roman"/>
          <w:sz w:val="22"/>
          <w:szCs w:val="22"/>
        </w:rPr>
        <w:t>sprawie</w:t>
      </w:r>
      <w:r w:rsidRPr="00200F81">
        <w:rPr>
          <w:rFonts w:ascii="Times New Roman" w:hAnsi="Times New Roman" w:cs="Times New Roman"/>
          <w:spacing w:val="-13"/>
          <w:sz w:val="22"/>
          <w:szCs w:val="22"/>
        </w:rPr>
        <w:t xml:space="preserve"> </w:t>
      </w:r>
      <w:r w:rsidRPr="00200F81">
        <w:rPr>
          <w:rFonts w:ascii="Times New Roman" w:hAnsi="Times New Roman" w:cs="Times New Roman"/>
          <w:sz w:val="22"/>
          <w:szCs w:val="22"/>
        </w:rPr>
        <w:t>zmiany</w:t>
      </w:r>
      <w:r w:rsidRPr="00200F81">
        <w:rPr>
          <w:rFonts w:ascii="Times New Roman" w:hAnsi="Times New Roman" w:cs="Times New Roman"/>
          <w:spacing w:val="-11"/>
          <w:sz w:val="22"/>
          <w:szCs w:val="22"/>
        </w:rPr>
        <w:t xml:space="preserve"> </w:t>
      </w:r>
      <w:r w:rsidRPr="00200F81">
        <w:rPr>
          <w:rFonts w:ascii="Times New Roman" w:hAnsi="Times New Roman" w:cs="Times New Roman"/>
          <w:sz w:val="22"/>
          <w:szCs w:val="22"/>
        </w:rPr>
        <w:t>rozporządzenia</w:t>
      </w:r>
      <w:r w:rsidRPr="00200F81">
        <w:rPr>
          <w:rFonts w:ascii="Times New Roman" w:hAnsi="Times New Roman" w:cs="Times New Roman"/>
          <w:spacing w:val="-9"/>
          <w:sz w:val="22"/>
          <w:szCs w:val="22"/>
        </w:rPr>
        <w:t xml:space="preserve"> </w:t>
      </w:r>
      <w:r w:rsidRPr="00200F81">
        <w:rPr>
          <w:rFonts w:ascii="Times New Roman" w:hAnsi="Times New Roman" w:cs="Times New Roman"/>
          <w:sz w:val="22"/>
          <w:szCs w:val="22"/>
        </w:rPr>
        <w:t>(UE)</w:t>
      </w:r>
      <w:r w:rsidRPr="00200F81">
        <w:rPr>
          <w:rFonts w:ascii="Times New Roman" w:hAnsi="Times New Roman" w:cs="Times New Roman"/>
          <w:spacing w:val="-10"/>
          <w:sz w:val="22"/>
          <w:szCs w:val="22"/>
        </w:rPr>
        <w:t xml:space="preserve"> </w:t>
      </w:r>
      <w:r w:rsidRPr="00200F81">
        <w:rPr>
          <w:rFonts w:ascii="Times New Roman" w:hAnsi="Times New Roman" w:cs="Times New Roman"/>
          <w:sz w:val="22"/>
          <w:szCs w:val="22"/>
        </w:rPr>
        <w:t>nr</w:t>
      </w:r>
      <w:r w:rsidRPr="00200F81">
        <w:rPr>
          <w:rFonts w:ascii="Times New Roman" w:hAnsi="Times New Roman" w:cs="Times New Roman"/>
          <w:spacing w:val="-11"/>
          <w:sz w:val="22"/>
          <w:szCs w:val="22"/>
        </w:rPr>
        <w:t xml:space="preserve"> </w:t>
      </w:r>
      <w:r w:rsidRPr="00200F81">
        <w:rPr>
          <w:rFonts w:ascii="Times New Roman" w:hAnsi="Times New Roman" w:cs="Times New Roman"/>
          <w:sz w:val="22"/>
          <w:szCs w:val="22"/>
        </w:rPr>
        <w:t>833/2014</w:t>
      </w:r>
      <w:r w:rsidRPr="00200F81">
        <w:rPr>
          <w:rFonts w:ascii="Times New Roman" w:hAnsi="Times New Roman" w:cs="Times New Roman"/>
          <w:spacing w:val="-52"/>
          <w:sz w:val="22"/>
          <w:szCs w:val="22"/>
        </w:rPr>
        <w:t xml:space="preserve"> </w:t>
      </w:r>
      <w:r w:rsidRPr="00200F81">
        <w:rPr>
          <w:rFonts w:ascii="Times New Roman" w:hAnsi="Times New Roman" w:cs="Times New Roman"/>
          <w:sz w:val="22"/>
          <w:szCs w:val="22"/>
        </w:rPr>
        <w:t>dotyczącego środków ograniczających w związku z działaniami Rosji destabilizującymi</w:t>
      </w:r>
      <w:r w:rsidRPr="00200F81">
        <w:rPr>
          <w:rFonts w:ascii="Times New Roman" w:hAnsi="Times New Roman" w:cs="Times New Roman"/>
          <w:spacing w:val="1"/>
          <w:sz w:val="22"/>
          <w:szCs w:val="22"/>
        </w:rPr>
        <w:t xml:space="preserve"> </w:t>
      </w:r>
      <w:r w:rsidRPr="00200F81">
        <w:rPr>
          <w:rFonts w:ascii="Times New Roman" w:hAnsi="Times New Roman" w:cs="Times New Roman"/>
          <w:sz w:val="22"/>
          <w:szCs w:val="22"/>
        </w:rPr>
        <w:t>sytuację na Ukrainie (Dz. Urz. UE nr L 111 z 8. 4.2022 r, str. 1) oraz ustawy z dnia 13</w:t>
      </w:r>
      <w:r w:rsidRPr="00200F81">
        <w:rPr>
          <w:rFonts w:ascii="Times New Roman" w:hAnsi="Times New Roman" w:cs="Times New Roman"/>
          <w:spacing w:val="1"/>
          <w:sz w:val="22"/>
          <w:szCs w:val="22"/>
        </w:rPr>
        <w:t xml:space="preserve"> </w:t>
      </w:r>
      <w:r w:rsidRPr="00200F81">
        <w:rPr>
          <w:rFonts w:ascii="Times New Roman" w:hAnsi="Times New Roman" w:cs="Times New Roman"/>
          <w:sz w:val="22"/>
          <w:szCs w:val="22"/>
        </w:rPr>
        <w:t>kwietnia 2022 r. o szczególnych rozwiązaniach w zakresie przeciwdziałania wspieraniu</w:t>
      </w:r>
      <w:r w:rsidRPr="00200F81">
        <w:rPr>
          <w:rFonts w:ascii="Times New Roman" w:hAnsi="Times New Roman" w:cs="Times New Roman"/>
          <w:spacing w:val="1"/>
          <w:sz w:val="22"/>
          <w:szCs w:val="22"/>
        </w:rPr>
        <w:t xml:space="preserve"> </w:t>
      </w:r>
      <w:r w:rsidRPr="00200F81">
        <w:rPr>
          <w:rFonts w:ascii="Times New Roman" w:hAnsi="Times New Roman" w:cs="Times New Roman"/>
          <w:sz w:val="22"/>
          <w:szCs w:val="22"/>
        </w:rPr>
        <w:t>agresji na Ukrainę oraz służących ochronie bezpieczeństwa narodowego (Dz.U. z 2022 r.,</w:t>
      </w:r>
      <w:r w:rsidRPr="00200F81">
        <w:rPr>
          <w:rFonts w:ascii="Times New Roman" w:hAnsi="Times New Roman" w:cs="Times New Roman"/>
          <w:spacing w:val="-52"/>
          <w:sz w:val="22"/>
          <w:szCs w:val="22"/>
        </w:rPr>
        <w:t xml:space="preserve"> </w:t>
      </w:r>
      <w:r w:rsidRPr="00200F81">
        <w:rPr>
          <w:rFonts w:ascii="Times New Roman" w:hAnsi="Times New Roman" w:cs="Times New Roman"/>
          <w:sz w:val="22"/>
          <w:szCs w:val="22"/>
        </w:rPr>
        <w:t>poz. 835)</w:t>
      </w:r>
      <w:r w:rsidRPr="00200F81">
        <w:rPr>
          <w:rFonts w:ascii="Times New Roman" w:hAnsi="Times New Roman"/>
          <w:sz w:val="22"/>
          <w:szCs w:val="22"/>
        </w:rPr>
        <w:t xml:space="preserve">. </w:t>
      </w:r>
      <w:r w:rsidRPr="00200F81">
        <w:rPr>
          <w:rFonts w:ascii="Times New Roman" w:hAnsi="Times New Roman" w:cs="Times New Roman"/>
          <w:color w:val="auto"/>
          <w:sz w:val="22"/>
          <w:szCs w:val="22"/>
        </w:rPr>
        <w:t xml:space="preserve">Z postępowania o udzielenie zamówienia wyklucza się Wykonawców, w stosunku do których zachodzi którakolwiek z okoliczności wskazanych w art. 7 ust. 1 ustawy z </w:t>
      </w:r>
      <w:proofErr w:type="gramStart"/>
      <w:r w:rsidRPr="00200F81">
        <w:rPr>
          <w:rFonts w:ascii="Times New Roman" w:hAnsi="Times New Roman" w:cs="Times New Roman"/>
          <w:color w:val="auto"/>
          <w:sz w:val="22"/>
          <w:szCs w:val="22"/>
        </w:rPr>
        <w:t>dnia  13</w:t>
      </w:r>
      <w:proofErr w:type="gramEnd"/>
      <w:r w:rsidRPr="00200F81">
        <w:rPr>
          <w:rFonts w:ascii="Times New Roman" w:hAnsi="Times New Roman" w:cs="Times New Roman"/>
          <w:color w:val="auto"/>
          <w:sz w:val="22"/>
          <w:szCs w:val="22"/>
        </w:rPr>
        <w:t xml:space="preserve"> kwietnia 2022 r. o szczególnych rozwiązaniach w zakresie przeciwdziałania wspieraniu agresji na Ukrainę oraz służących ochronie bezpieczeństwa narodowego (tj. Dz. U. 2022 r. poz. 835 ze zm.). </w:t>
      </w:r>
      <w:r w:rsidRPr="00AF6680">
        <w:rPr>
          <w:rFonts w:ascii="Times New Roman" w:hAnsi="Times New Roman"/>
          <w:bCs/>
        </w:rPr>
        <w:t>Wykonawcy składają w tym zakresie stosowne oświadczenie na</w:t>
      </w:r>
      <w:r w:rsidRPr="00AF6680">
        <w:rPr>
          <w:rFonts w:ascii="Times New Roman" w:hAnsi="Times New Roman"/>
          <w:bCs/>
          <w:spacing w:val="1"/>
        </w:rPr>
        <w:t xml:space="preserve"> </w:t>
      </w:r>
      <w:r w:rsidRPr="00AF6680">
        <w:rPr>
          <w:rFonts w:ascii="Times New Roman" w:hAnsi="Times New Roman"/>
          <w:bCs/>
        </w:rPr>
        <w:t>formularzu</w:t>
      </w:r>
      <w:r w:rsidRPr="00AF6680">
        <w:rPr>
          <w:rFonts w:ascii="Times New Roman" w:hAnsi="Times New Roman"/>
          <w:bCs/>
          <w:spacing w:val="-1"/>
        </w:rPr>
        <w:t xml:space="preserve"> </w:t>
      </w:r>
      <w:r w:rsidRPr="00AF6680">
        <w:rPr>
          <w:rFonts w:ascii="Times New Roman" w:hAnsi="Times New Roman"/>
          <w:bCs/>
        </w:rPr>
        <w:t xml:space="preserve">stanowiącym </w:t>
      </w:r>
      <w:r w:rsidRPr="00E1385D">
        <w:rPr>
          <w:rFonts w:ascii="Times New Roman" w:hAnsi="Times New Roman"/>
          <w:b/>
        </w:rPr>
        <w:t>Załącznik nr</w:t>
      </w:r>
      <w:r w:rsidRPr="00E1385D">
        <w:rPr>
          <w:rFonts w:ascii="Times New Roman" w:hAnsi="Times New Roman"/>
          <w:b/>
          <w:spacing w:val="-1"/>
        </w:rPr>
        <w:t xml:space="preserve"> </w:t>
      </w:r>
      <w:r w:rsidR="007D41BB" w:rsidRPr="00E1385D">
        <w:rPr>
          <w:rFonts w:ascii="Times New Roman" w:hAnsi="Times New Roman"/>
          <w:b/>
        </w:rPr>
        <w:t>3</w:t>
      </w:r>
      <w:r w:rsidRPr="00E1385D">
        <w:rPr>
          <w:rFonts w:ascii="Times New Roman" w:hAnsi="Times New Roman"/>
          <w:b/>
          <w:spacing w:val="-2"/>
        </w:rPr>
        <w:t xml:space="preserve"> </w:t>
      </w:r>
      <w:r w:rsidRPr="00E1385D">
        <w:rPr>
          <w:rFonts w:ascii="Times New Roman" w:hAnsi="Times New Roman"/>
          <w:b/>
        </w:rPr>
        <w:t>do</w:t>
      </w:r>
      <w:r w:rsidRPr="00E1385D">
        <w:rPr>
          <w:rFonts w:ascii="Times New Roman" w:hAnsi="Times New Roman"/>
          <w:b/>
          <w:spacing w:val="-2"/>
        </w:rPr>
        <w:t xml:space="preserve"> </w:t>
      </w:r>
      <w:r w:rsidRPr="00E1385D">
        <w:rPr>
          <w:rFonts w:ascii="Times New Roman" w:hAnsi="Times New Roman"/>
          <w:b/>
        </w:rPr>
        <w:t>SWZ</w:t>
      </w:r>
      <w:r w:rsidR="00200F81" w:rsidRPr="00E1385D">
        <w:rPr>
          <w:rFonts w:ascii="Times New Roman" w:hAnsi="Times New Roman"/>
          <w:b/>
          <w:spacing w:val="-2"/>
        </w:rPr>
        <w:t>.</w:t>
      </w:r>
    </w:p>
    <w:p w14:paraId="3D3C1BC5" w14:textId="223C3E06" w:rsidR="00E931DE" w:rsidRPr="00090A9C" w:rsidRDefault="003A482B" w:rsidP="00090A9C">
      <w:pPr>
        <w:numPr>
          <w:ilvl w:val="0"/>
          <w:numId w:val="2"/>
        </w:numPr>
        <w:tabs>
          <w:tab w:val="clear" w:pos="0"/>
          <w:tab w:val="num" w:pos="360"/>
        </w:tabs>
        <w:autoSpaceDE w:val="0"/>
        <w:spacing w:after="120" w:line="240" w:lineRule="auto"/>
        <w:ind w:left="357" w:hanging="357"/>
        <w:jc w:val="both"/>
        <w:rPr>
          <w:rFonts w:ascii="Times New Roman" w:hAnsi="Times New Roman" w:cs="Times New Roman"/>
          <w:color w:val="auto"/>
          <w:u w:val="single"/>
        </w:rPr>
      </w:pPr>
      <w:r w:rsidRPr="00702D64">
        <w:rPr>
          <w:rFonts w:ascii="Times New Roman" w:hAnsi="Times New Roman" w:cs="Times New Roman"/>
          <w:b/>
          <w:u w:val="single"/>
        </w:rPr>
        <w:t>OŚWIADCZENIA I DOKUMENTY, JAKIE ZOBOWIĄZANI SĄ DOSTARCZYĆ WYKONAWCY W CELU POTWIERDZENIA SPEŁNIANIA WARUNKÓW UDZIAŁU W POSTĘPOWANIU ORAZ WYKAZANIA BRAKU PODSTAW WYKLUCZENIA</w:t>
      </w:r>
      <w:r w:rsidRPr="00702D64">
        <w:rPr>
          <w:rFonts w:ascii="Times New Roman" w:hAnsi="Times New Roman" w:cs="Times New Roman"/>
          <w:color w:val="auto"/>
          <w:u w:val="single"/>
        </w:rPr>
        <w:t>.</w:t>
      </w:r>
    </w:p>
    <w:p w14:paraId="6D8C9BF9" w14:textId="4FAC00DE" w:rsidR="003A482B" w:rsidRPr="00EF453F" w:rsidRDefault="003A482B" w:rsidP="00090A9C">
      <w:pPr>
        <w:pStyle w:val="Akapitzlist"/>
        <w:numPr>
          <w:ilvl w:val="0"/>
          <w:numId w:val="69"/>
        </w:numPr>
        <w:autoSpaceDE w:val="0"/>
        <w:spacing w:after="0" w:line="240" w:lineRule="auto"/>
        <w:jc w:val="both"/>
        <w:rPr>
          <w:rFonts w:ascii="Times New Roman" w:hAnsi="Times New Roman"/>
          <w:bCs/>
          <w:color w:val="auto"/>
          <w:u w:val="single"/>
        </w:rPr>
      </w:pPr>
      <w:r w:rsidRPr="00EF453F">
        <w:rPr>
          <w:rFonts w:ascii="Times New Roman" w:hAnsi="Times New Roman"/>
          <w:b/>
          <w:shd w:val="clear" w:color="auto" w:fill="FFFFFF"/>
        </w:rPr>
        <w:t>W celu potwierdzenia spełniania warunków udziału w postępowaniu,</w:t>
      </w:r>
      <w:r w:rsidRPr="00EF453F">
        <w:rPr>
          <w:rFonts w:ascii="Times New Roman" w:hAnsi="Times New Roman"/>
          <w:bCs/>
          <w:shd w:val="clear" w:color="auto" w:fill="FFFFFF"/>
        </w:rPr>
        <w:t xml:space="preserve"> Wykonawca </w:t>
      </w:r>
      <w:r w:rsidRPr="00EF453F">
        <w:rPr>
          <w:rFonts w:ascii="Times New Roman" w:hAnsi="Times New Roman"/>
          <w:bCs/>
          <w:u w:val="single"/>
          <w:shd w:val="clear" w:color="auto" w:fill="FFFFFF"/>
        </w:rPr>
        <w:t>załączy                   do oferty</w:t>
      </w:r>
      <w:r w:rsidRPr="00EF453F">
        <w:rPr>
          <w:rFonts w:ascii="Times New Roman" w:hAnsi="Times New Roman"/>
          <w:bCs/>
          <w:shd w:val="clear" w:color="auto" w:fill="FFFFFF"/>
        </w:rPr>
        <w:t xml:space="preserve"> oświadczenie o spełnieniu warunków udziału w postępowaniu według </w:t>
      </w:r>
      <w:r w:rsidRPr="00EF453F">
        <w:rPr>
          <w:rFonts w:ascii="Times New Roman" w:hAnsi="Times New Roman"/>
          <w:b/>
          <w:u w:val="single"/>
          <w:shd w:val="clear" w:color="auto" w:fill="FFFFFF"/>
        </w:rPr>
        <w:t>załącznika nr 2 do SWZ</w:t>
      </w:r>
      <w:r w:rsidRPr="00EF453F">
        <w:rPr>
          <w:rFonts w:ascii="Times New Roman" w:hAnsi="Times New Roman"/>
          <w:b/>
          <w:shd w:val="clear" w:color="auto" w:fill="FFFFFF"/>
        </w:rPr>
        <w:t xml:space="preserve">. </w:t>
      </w:r>
      <w:r w:rsidRPr="00EF453F">
        <w:rPr>
          <w:rFonts w:ascii="Times New Roman" w:hAnsi="Times New Roman"/>
          <w:bCs/>
          <w:shd w:val="clear" w:color="auto" w:fill="FFFFFF"/>
        </w:rPr>
        <w:t xml:space="preserve">W przypadku wspólnego ubiegania się o zamówienie przez wykonawców, oświadczenie składa każdy z wykonawców wspólnie ubiegających się o zamówienie. Dokumenty te potwierdzają spełnianie warunków udziału w postępowaniu w zakresie, w którym każdy z wykonawców wykazuje spełnianie warunków udziału w postępowaniu. </w:t>
      </w:r>
    </w:p>
    <w:p w14:paraId="777B13D8" w14:textId="77777777" w:rsidR="00E931DE" w:rsidRPr="00EF453F" w:rsidRDefault="003F79CA" w:rsidP="00090A9C">
      <w:pPr>
        <w:pStyle w:val="Akapitzlist"/>
        <w:numPr>
          <w:ilvl w:val="0"/>
          <w:numId w:val="69"/>
        </w:numPr>
        <w:autoSpaceDE w:val="0"/>
        <w:spacing w:after="0" w:line="240" w:lineRule="auto"/>
        <w:jc w:val="both"/>
        <w:rPr>
          <w:rFonts w:ascii="Times New Roman" w:hAnsi="Times New Roman"/>
          <w:bCs/>
          <w:color w:val="auto"/>
          <w:u w:val="single"/>
        </w:rPr>
      </w:pPr>
      <w:r w:rsidRPr="00EF453F">
        <w:rPr>
          <w:rFonts w:ascii="Times New Roman" w:hAnsi="Times New Roman"/>
          <w:b/>
          <w:shd w:val="clear" w:color="auto" w:fill="FFFFFF"/>
        </w:rPr>
        <w:t>W celu wykazania braku podstaw do wykluczenia z postępowania</w:t>
      </w:r>
      <w:r w:rsidR="003A482B" w:rsidRPr="00EF453F">
        <w:rPr>
          <w:rFonts w:ascii="Times New Roman" w:hAnsi="Times New Roman"/>
          <w:b/>
          <w:shd w:val="clear" w:color="auto" w:fill="FFFFFF"/>
        </w:rPr>
        <w:t xml:space="preserve">, </w:t>
      </w:r>
      <w:r w:rsidRPr="00EF453F">
        <w:rPr>
          <w:rFonts w:ascii="Times New Roman" w:hAnsi="Times New Roman"/>
          <w:shd w:val="clear" w:color="auto" w:fill="FFFFFF"/>
        </w:rPr>
        <w:t xml:space="preserve">Wykonawca załączy do oferty oświadczenie o braku podstaw do wykluczenia z postępowania </w:t>
      </w:r>
      <w:r w:rsidRPr="00EF453F">
        <w:rPr>
          <w:rFonts w:ascii="Times New Roman" w:hAnsi="Times New Roman"/>
          <w:b/>
          <w:bCs/>
          <w:u w:val="single"/>
          <w:shd w:val="clear" w:color="auto" w:fill="FFFFFF"/>
        </w:rPr>
        <w:t>– wg załącznika nr 3 do SWZ.</w:t>
      </w:r>
      <w:r w:rsidRPr="00EF453F">
        <w:rPr>
          <w:rFonts w:ascii="Times New Roman" w:hAnsi="Times New Roman"/>
          <w:shd w:val="clear" w:color="auto" w:fill="FFFFFF"/>
        </w:rPr>
        <w:t xml:space="preserve"> W przypadku wspólnego ubiegania się o zamówienie przez wykonawców, oświadczenie składa każdy z wykonawców. </w:t>
      </w:r>
    </w:p>
    <w:p w14:paraId="1BF9EF3A" w14:textId="77777777" w:rsidR="00E931DE" w:rsidRPr="00EF453F" w:rsidRDefault="003F79CA" w:rsidP="00090A9C">
      <w:pPr>
        <w:pStyle w:val="Akapitzlist"/>
        <w:numPr>
          <w:ilvl w:val="0"/>
          <w:numId w:val="69"/>
        </w:numPr>
        <w:autoSpaceDE w:val="0"/>
        <w:spacing w:after="0" w:line="240" w:lineRule="auto"/>
        <w:jc w:val="both"/>
        <w:rPr>
          <w:rFonts w:ascii="Times New Roman" w:hAnsi="Times New Roman"/>
          <w:bCs/>
          <w:color w:val="auto"/>
          <w:u w:val="single"/>
        </w:rPr>
      </w:pPr>
      <w:r w:rsidRPr="00EF453F">
        <w:rPr>
          <w:rFonts w:ascii="Times New Roman" w:hAnsi="Times New Roman"/>
          <w:shd w:val="clear" w:color="auto" w:fill="FFFFFF"/>
        </w:rPr>
        <w:t xml:space="preserve">Wykonawca, którego oferta zostanie najwyżej oceniona, </w:t>
      </w:r>
      <w:r w:rsidRPr="00EF453F">
        <w:rPr>
          <w:rFonts w:ascii="Times New Roman" w:hAnsi="Times New Roman"/>
          <w:u w:val="single"/>
          <w:shd w:val="clear" w:color="auto" w:fill="FFFFFF"/>
        </w:rPr>
        <w:t>zostanie wezwany</w:t>
      </w:r>
      <w:r w:rsidRPr="00EF453F">
        <w:rPr>
          <w:rFonts w:ascii="Times New Roman" w:hAnsi="Times New Roman"/>
          <w:shd w:val="clear" w:color="auto" w:fill="FFFFFF"/>
        </w:rPr>
        <w:t xml:space="preserve"> przez Zamawiającego do dostarczenia w wyznaczonym terminie, </w:t>
      </w:r>
      <w:r w:rsidRPr="00EF453F">
        <w:rPr>
          <w:rFonts w:ascii="Times New Roman" w:hAnsi="Times New Roman"/>
          <w:u w:val="single" w:color="365F91" w:themeColor="accent1" w:themeShade="BF"/>
          <w:shd w:val="clear" w:color="auto" w:fill="FFFFFF"/>
        </w:rPr>
        <w:t>nie krótszym niż 5 dni,</w:t>
      </w:r>
      <w:r w:rsidRPr="00EF453F">
        <w:rPr>
          <w:rFonts w:ascii="Times New Roman" w:hAnsi="Times New Roman"/>
          <w:shd w:val="clear" w:color="auto" w:fill="FFFFFF"/>
        </w:rPr>
        <w:t xml:space="preserve"> oświadczenia Wykonawcy, w zakresie art. 108 ust. 1 pkt 5 ustawy, o braku przynależności do tej samej grupy kapitałowej, w rozumieniu</w:t>
      </w:r>
      <w:r w:rsidR="00E931DE" w:rsidRPr="00EF453F">
        <w:rPr>
          <w:rFonts w:ascii="Times New Roman" w:hAnsi="Times New Roman"/>
          <w:shd w:val="clear" w:color="auto" w:fill="FFFFFF"/>
        </w:rPr>
        <w:t xml:space="preserve"> ustawy z dnia 16 lutego 2007 r. o ochronie konkurencji i konsumentów</w:t>
      </w:r>
      <w:r w:rsidRPr="00EF453F">
        <w:rPr>
          <w:rFonts w:ascii="Times New Roman" w:hAnsi="Times New Roman"/>
          <w:shd w:val="clear" w:color="auto" w:fill="FFFFFF"/>
        </w:rPr>
        <w:t xml:space="preserve"> (</w:t>
      </w:r>
      <w:proofErr w:type="spellStart"/>
      <w:r w:rsidR="00E931DE" w:rsidRPr="00EF453F">
        <w:rPr>
          <w:rFonts w:ascii="Times New Roman" w:hAnsi="Times New Roman"/>
          <w:shd w:val="clear" w:color="auto" w:fill="FFFFFF"/>
        </w:rPr>
        <w:t>t.j</w:t>
      </w:r>
      <w:proofErr w:type="spellEnd"/>
      <w:r w:rsidR="00E931DE" w:rsidRPr="00EF453F">
        <w:rPr>
          <w:rFonts w:ascii="Times New Roman" w:hAnsi="Times New Roman"/>
          <w:shd w:val="clear" w:color="auto" w:fill="FFFFFF"/>
        </w:rPr>
        <w:t xml:space="preserve">. </w:t>
      </w:r>
      <w:r w:rsidRPr="00EF453F">
        <w:rPr>
          <w:rFonts w:ascii="Times New Roman" w:hAnsi="Times New Roman"/>
          <w:shd w:val="clear" w:color="auto" w:fill="FFFFFF"/>
        </w:rPr>
        <w:t>Dz. U. z 2</w:t>
      </w:r>
      <w:r w:rsidR="00E931DE" w:rsidRPr="00EF453F">
        <w:rPr>
          <w:rFonts w:ascii="Times New Roman" w:hAnsi="Times New Roman"/>
          <w:shd w:val="clear" w:color="auto" w:fill="FFFFFF"/>
        </w:rPr>
        <w:t>024</w:t>
      </w:r>
      <w:r w:rsidRPr="00EF453F">
        <w:rPr>
          <w:rFonts w:ascii="Times New Roman" w:hAnsi="Times New Roman"/>
          <w:shd w:val="clear" w:color="auto" w:fill="FFFFFF"/>
        </w:rPr>
        <w:t xml:space="preserve"> r. poz. </w:t>
      </w:r>
      <w:r w:rsidR="00E931DE" w:rsidRPr="00EF453F">
        <w:rPr>
          <w:rFonts w:ascii="Times New Roman" w:hAnsi="Times New Roman"/>
          <w:shd w:val="clear" w:color="auto" w:fill="FFFFFF"/>
        </w:rPr>
        <w:t>237</w:t>
      </w:r>
      <w:r w:rsidR="005A4A36" w:rsidRPr="00EF453F">
        <w:rPr>
          <w:rFonts w:ascii="Times New Roman" w:hAnsi="Times New Roman"/>
          <w:shd w:val="clear" w:color="auto" w:fill="FFFFFF"/>
        </w:rPr>
        <w:t xml:space="preserve"> z</w:t>
      </w:r>
      <w:r w:rsidR="00E931DE" w:rsidRPr="00EF453F">
        <w:rPr>
          <w:rFonts w:ascii="Times New Roman" w:hAnsi="Times New Roman"/>
          <w:shd w:val="clear" w:color="auto" w:fill="FFFFFF"/>
        </w:rPr>
        <w:t xml:space="preserve"> </w:t>
      </w:r>
      <w:r w:rsidRPr="00EF453F">
        <w:rPr>
          <w:rFonts w:ascii="Times New Roman" w:hAnsi="Times New Roman"/>
          <w:shd w:val="clear" w:color="auto" w:fill="FFFFFF"/>
        </w:rPr>
        <w:t>),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006C2837" w:rsidRPr="00EF453F">
        <w:rPr>
          <w:rFonts w:ascii="Times New Roman" w:hAnsi="Times New Roman"/>
          <w:shd w:val="clear" w:color="auto" w:fill="FFFFFF"/>
        </w:rPr>
        <w:t xml:space="preserve">. </w:t>
      </w:r>
      <w:r w:rsidR="005156F3" w:rsidRPr="00EF453F">
        <w:rPr>
          <w:rFonts w:ascii="Times New Roman" w:hAnsi="Times New Roman"/>
        </w:rPr>
        <w:t xml:space="preserve">Oświadczenie należy sporządzić według wzoru stanowiącego </w:t>
      </w:r>
      <w:r w:rsidR="005156F3" w:rsidRPr="00EF453F">
        <w:rPr>
          <w:rFonts w:ascii="Times New Roman" w:hAnsi="Times New Roman"/>
          <w:b/>
        </w:rPr>
        <w:t xml:space="preserve">Załącznik Nr </w:t>
      </w:r>
      <w:r w:rsidR="004C0652" w:rsidRPr="00EF453F">
        <w:rPr>
          <w:rFonts w:ascii="Times New Roman" w:hAnsi="Times New Roman"/>
          <w:b/>
        </w:rPr>
        <w:t>6</w:t>
      </w:r>
      <w:r w:rsidR="005156F3" w:rsidRPr="00EF453F">
        <w:rPr>
          <w:rFonts w:ascii="Times New Roman" w:hAnsi="Times New Roman"/>
          <w:b/>
        </w:rPr>
        <w:t xml:space="preserve"> do SWZ</w:t>
      </w:r>
      <w:r w:rsidR="00014C5E" w:rsidRPr="00EF453F">
        <w:rPr>
          <w:rFonts w:ascii="Times New Roman" w:hAnsi="Times New Roman"/>
          <w:b/>
        </w:rPr>
        <w:t>.</w:t>
      </w:r>
    </w:p>
    <w:p w14:paraId="4F2FB410" w14:textId="77777777" w:rsidR="00E931DE" w:rsidRPr="00EF453F" w:rsidRDefault="00575EAB" w:rsidP="00090A9C">
      <w:pPr>
        <w:pStyle w:val="Akapitzlist"/>
        <w:numPr>
          <w:ilvl w:val="0"/>
          <w:numId w:val="69"/>
        </w:numPr>
        <w:autoSpaceDE w:val="0"/>
        <w:spacing w:after="0" w:line="240" w:lineRule="auto"/>
        <w:jc w:val="both"/>
        <w:rPr>
          <w:rFonts w:ascii="Times New Roman" w:hAnsi="Times New Roman"/>
          <w:bCs/>
          <w:color w:val="auto"/>
          <w:u w:val="single"/>
        </w:rPr>
      </w:pPr>
      <w:r w:rsidRPr="00EF453F">
        <w:rPr>
          <w:rFonts w:ascii="Times New Roman" w:hAnsi="Times New Roman"/>
        </w:rPr>
        <w:lastRenderedPageBreak/>
        <w:t>Jeżeli wykonawca nie złożył oświadczeń</w:t>
      </w:r>
      <w:r w:rsidR="003A482B" w:rsidRPr="00EF453F">
        <w:rPr>
          <w:rFonts w:ascii="Times New Roman" w:hAnsi="Times New Roman"/>
        </w:rPr>
        <w:t xml:space="preserve"> o których mowa w ust. 1 i ust. </w:t>
      </w:r>
      <w:proofErr w:type="gramStart"/>
      <w:r w:rsidR="003A482B" w:rsidRPr="00EF453F">
        <w:rPr>
          <w:rFonts w:ascii="Times New Roman" w:hAnsi="Times New Roman"/>
        </w:rPr>
        <w:t xml:space="preserve">2  </w:t>
      </w:r>
      <w:r w:rsidRPr="00EF453F">
        <w:rPr>
          <w:rFonts w:ascii="Times New Roman" w:hAnsi="Times New Roman"/>
        </w:rPr>
        <w:t>lub</w:t>
      </w:r>
      <w:proofErr w:type="gramEnd"/>
      <w:r w:rsidRPr="00EF453F">
        <w:rPr>
          <w:rFonts w:ascii="Times New Roman" w:hAnsi="Times New Roman"/>
        </w:rPr>
        <w:t xml:space="preserve"> są one niekompletne lub zawierają błędy, </w:t>
      </w:r>
      <w:r w:rsidR="005156F3" w:rsidRPr="00EF453F">
        <w:rPr>
          <w:rFonts w:ascii="Times New Roman" w:hAnsi="Times New Roman"/>
        </w:rPr>
        <w:t>Z</w:t>
      </w:r>
      <w:r w:rsidRPr="00EF453F">
        <w:rPr>
          <w:rFonts w:ascii="Times New Roman" w:hAnsi="Times New Roman"/>
        </w:rPr>
        <w:t xml:space="preserve">amawiający wezwie wykonawcę odpowiednio do ich złożenia, poprawienia lub uzupełnienia w wyznaczonym terminie, chyba że oferta wykonawcy podlega odrzuceniu bez względu na ich złożenie, uzupełnienie lub poprawienie lub zachodzą przesłanki unieważnienia postępowania. </w:t>
      </w:r>
    </w:p>
    <w:p w14:paraId="6C63160A" w14:textId="77777777" w:rsidR="00E931DE" w:rsidRPr="00E931DE" w:rsidRDefault="00575EAB" w:rsidP="00090A9C">
      <w:pPr>
        <w:pStyle w:val="Akapitzlist"/>
        <w:numPr>
          <w:ilvl w:val="0"/>
          <w:numId w:val="69"/>
        </w:numPr>
        <w:autoSpaceDE w:val="0"/>
        <w:spacing w:after="0" w:line="240" w:lineRule="auto"/>
        <w:jc w:val="both"/>
        <w:rPr>
          <w:rFonts w:ascii="Times New Roman" w:hAnsi="Times New Roman"/>
          <w:bCs/>
          <w:color w:val="auto"/>
          <w:u w:val="single"/>
        </w:rPr>
      </w:pPr>
      <w:r w:rsidRPr="00E931DE">
        <w:rPr>
          <w:rFonts w:ascii="Times New Roman" w:hAnsi="Times New Roman"/>
        </w:rPr>
        <w:t>Zamawiający może żądać od wykonawców wyjaśnień dotyczących treści złożonych oświadczeń</w:t>
      </w:r>
      <w:r w:rsidR="003A482B" w:rsidRPr="00E931DE">
        <w:rPr>
          <w:rFonts w:ascii="Times New Roman" w:hAnsi="Times New Roman"/>
        </w:rPr>
        <w:t>.</w:t>
      </w:r>
    </w:p>
    <w:p w14:paraId="4E3C81FD" w14:textId="654392C9" w:rsidR="000869F6" w:rsidRPr="00E931DE" w:rsidRDefault="000642D0" w:rsidP="00090A9C">
      <w:pPr>
        <w:pStyle w:val="Akapitzlist"/>
        <w:numPr>
          <w:ilvl w:val="0"/>
          <w:numId w:val="69"/>
        </w:numPr>
        <w:autoSpaceDE w:val="0"/>
        <w:spacing w:after="0" w:line="240" w:lineRule="auto"/>
        <w:jc w:val="both"/>
        <w:rPr>
          <w:rFonts w:ascii="Times New Roman" w:hAnsi="Times New Roman"/>
          <w:bCs/>
          <w:color w:val="auto"/>
          <w:u w:val="single"/>
        </w:rPr>
      </w:pPr>
      <w:r w:rsidRPr="00E931DE">
        <w:rPr>
          <w:rFonts w:ascii="Times New Roman" w:hAnsi="Times New Roman"/>
        </w:rPr>
        <w:t xml:space="preserve">Oświadczenia o których mowa w ust. 1 i ust. 2 składa się, pod rygorem nieważności, w formie elektronicznej lub w postaci elektronicznej opatrzonej podpisem zaufanym lub podpisem osobistym. </w:t>
      </w:r>
    </w:p>
    <w:p w14:paraId="65D19AC1" w14:textId="285E8C63" w:rsidR="000642D0" w:rsidRPr="000869F6" w:rsidRDefault="000642D0" w:rsidP="00090A9C">
      <w:pPr>
        <w:pStyle w:val="Default"/>
        <w:numPr>
          <w:ilvl w:val="0"/>
          <w:numId w:val="76"/>
        </w:numPr>
        <w:suppressAutoHyphens w:val="0"/>
        <w:autoSpaceDN w:val="0"/>
        <w:adjustRightInd w:val="0"/>
        <w:ind w:left="357" w:hanging="357"/>
        <w:jc w:val="both"/>
        <w:rPr>
          <w:rFonts w:ascii="Times New Roman" w:hAnsi="Times New Roman" w:cs="Times New Roman"/>
          <w:sz w:val="22"/>
          <w:szCs w:val="22"/>
        </w:rPr>
      </w:pPr>
      <w:r w:rsidRPr="000869F6">
        <w:rPr>
          <w:rFonts w:ascii="Times New Roman" w:hAnsi="Times New Roman" w:cs="Times New Roman"/>
          <w:sz w:val="22"/>
          <w:szCs w:val="22"/>
        </w:rPr>
        <w:t xml:space="preserve">Dokumenty elektroniczne muszą spełniać łącznie następujące wymagania: </w:t>
      </w:r>
    </w:p>
    <w:p w14:paraId="352ADC72" w14:textId="77777777" w:rsidR="000642D0" w:rsidRPr="00500A55" w:rsidRDefault="000642D0" w:rsidP="00090A9C">
      <w:pPr>
        <w:pStyle w:val="Default"/>
        <w:numPr>
          <w:ilvl w:val="0"/>
          <w:numId w:val="75"/>
        </w:numPr>
        <w:suppressAutoHyphens w:val="0"/>
        <w:autoSpaceDN w:val="0"/>
        <w:adjustRightInd w:val="0"/>
        <w:jc w:val="both"/>
        <w:rPr>
          <w:rFonts w:ascii="Times New Roman" w:hAnsi="Times New Roman" w:cs="Times New Roman"/>
          <w:sz w:val="22"/>
          <w:szCs w:val="22"/>
        </w:rPr>
      </w:pPr>
      <w:r w:rsidRPr="00500A55">
        <w:rPr>
          <w:rFonts w:ascii="Times New Roman" w:hAnsi="Times New Roman" w:cs="Times New Roman"/>
          <w:sz w:val="22"/>
          <w:szCs w:val="22"/>
        </w:rPr>
        <w:t>są utrwalone w sposób umożliwiający ich wielokrotne odczytanie, zapisanie i powielenie, a także przekazanie przy użyciu środków komunikacji elektronicznej lub na informatycznym nośniku danych;</w:t>
      </w:r>
    </w:p>
    <w:p w14:paraId="4857BE55" w14:textId="77777777" w:rsidR="000642D0" w:rsidRPr="00500A55" w:rsidRDefault="000642D0" w:rsidP="00090A9C">
      <w:pPr>
        <w:pStyle w:val="Default"/>
        <w:numPr>
          <w:ilvl w:val="0"/>
          <w:numId w:val="75"/>
        </w:numPr>
        <w:suppressAutoHyphens w:val="0"/>
        <w:autoSpaceDN w:val="0"/>
        <w:adjustRightInd w:val="0"/>
        <w:jc w:val="both"/>
        <w:rPr>
          <w:rFonts w:ascii="Times New Roman" w:hAnsi="Times New Roman" w:cs="Times New Roman"/>
          <w:sz w:val="22"/>
          <w:szCs w:val="22"/>
        </w:rPr>
      </w:pPr>
      <w:r w:rsidRPr="00500A55">
        <w:rPr>
          <w:rFonts w:ascii="Times New Roman" w:hAnsi="Times New Roman" w:cs="Times New Roman"/>
          <w:sz w:val="22"/>
          <w:szCs w:val="22"/>
        </w:rPr>
        <w:t xml:space="preserve">umożliwiają prezentację treści w postaci elektronicznej, w szczególności przez wyświetlenie tej treści na monitorze ekranowym; </w:t>
      </w:r>
    </w:p>
    <w:p w14:paraId="692D9034" w14:textId="77777777" w:rsidR="000642D0" w:rsidRPr="00500A55" w:rsidRDefault="000642D0" w:rsidP="00090A9C">
      <w:pPr>
        <w:pStyle w:val="Default"/>
        <w:numPr>
          <w:ilvl w:val="0"/>
          <w:numId w:val="75"/>
        </w:numPr>
        <w:suppressAutoHyphens w:val="0"/>
        <w:autoSpaceDN w:val="0"/>
        <w:adjustRightInd w:val="0"/>
        <w:jc w:val="both"/>
        <w:rPr>
          <w:rFonts w:ascii="Times New Roman" w:hAnsi="Times New Roman" w:cs="Times New Roman"/>
          <w:sz w:val="22"/>
          <w:szCs w:val="22"/>
        </w:rPr>
      </w:pPr>
      <w:r w:rsidRPr="00500A55">
        <w:rPr>
          <w:rFonts w:ascii="Times New Roman" w:hAnsi="Times New Roman" w:cs="Times New Roman"/>
          <w:sz w:val="22"/>
          <w:szCs w:val="22"/>
        </w:rPr>
        <w:t xml:space="preserve">umożliwiają prezentację treści w postaci papierowej, w szczególności za pomocą wydruku; </w:t>
      </w:r>
    </w:p>
    <w:p w14:paraId="0385BF32" w14:textId="20016DCE" w:rsidR="000869F6" w:rsidRPr="00E1385D" w:rsidRDefault="000642D0" w:rsidP="00E1385D">
      <w:pPr>
        <w:pStyle w:val="Default"/>
        <w:numPr>
          <w:ilvl w:val="0"/>
          <w:numId w:val="75"/>
        </w:numPr>
        <w:suppressAutoHyphens w:val="0"/>
        <w:autoSpaceDN w:val="0"/>
        <w:adjustRightInd w:val="0"/>
        <w:spacing w:after="120"/>
        <w:ind w:left="714" w:hanging="357"/>
        <w:jc w:val="both"/>
        <w:rPr>
          <w:rFonts w:ascii="Times New Roman" w:hAnsi="Times New Roman" w:cs="Times New Roman"/>
          <w:sz w:val="22"/>
          <w:szCs w:val="22"/>
        </w:rPr>
      </w:pPr>
      <w:r w:rsidRPr="00500A55">
        <w:rPr>
          <w:rFonts w:ascii="Times New Roman" w:hAnsi="Times New Roman" w:cs="Times New Roman"/>
          <w:sz w:val="22"/>
          <w:szCs w:val="22"/>
        </w:rPr>
        <w:t>zawierają dane w układzie niepozostawiającym wątpliwości co do treści i kontekstu zapisanych informacji.</w:t>
      </w:r>
    </w:p>
    <w:p w14:paraId="717B06D8" w14:textId="39F9AC72" w:rsidR="00426410" w:rsidRPr="000869F6" w:rsidRDefault="00D32AE0" w:rsidP="00716C05">
      <w:pPr>
        <w:pStyle w:val="Akapitzlist"/>
        <w:numPr>
          <w:ilvl w:val="0"/>
          <w:numId w:val="9"/>
        </w:numPr>
        <w:tabs>
          <w:tab w:val="clear" w:pos="0"/>
        </w:tabs>
        <w:autoSpaceDE w:val="0"/>
        <w:spacing w:after="120" w:line="240" w:lineRule="auto"/>
        <w:jc w:val="both"/>
        <w:rPr>
          <w:rFonts w:ascii="Times New Roman" w:hAnsi="Times New Roman"/>
          <w:b/>
          <w:bCs/>
          <w:u w:val="single"/>
        </w:rPr>
      </w:pPr>
      <w:r w:rsidRPr="00E012DC">
        <w:rPr>
          <w:rFonts w:ascii="Times New Roman" w:hAnsi="Times New Roman"/>
          <w:b/>
          <w:bCs/>
          <w:u w:val="single"/>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r w:rsidR="00595432">
        <w:rPr>
          <w:rFonts w:ascii="Times New Roman" w:hAnsi="Times New Roman"/>
          <w:b/>
          <w:bCs/>
          <w:u w:val="single"/>
          <w:lang w:eastAsia="pl-PL"/>
        </w:rPr>
        <w:t>. OSOBY UPRAWNIONE DO POROZUMIEWANIA SIĘ Z WYKONAWCAMI</w:t>
      </w:r>
      <w:r w:rsidRPr="00E012DC">
        <w:rPr>
          <w:rFonts w:ascii="Times New Roman" w:hAnsi="Times New Roman"/>
          <w:b/>
          <w:bCs/>
          <w:u w:val="single"/>
          <w:lang w:eastAsia="pl-PL"/>
        </w:rPr>
        <w:t xml:space="preserve"> </w:t>
      </w:r>
    </w:p>
    <w:p w14:paraId="40041438" w14:textId="42FFFC33" w:rsidR="000B4894" w:rsidRPr="007E3B41" w:rsidRDefault="000B4894" w:rsidP="00EF453F">
      <w:pPr>
        <w:pStyle w:val="Default"/>
        <w:spacing w:after="120"/>
        <w:jc w:val="center"/>
        <w:rPr>
          <w:rFonts w:ascii="Times New Roman" w:hAnsi="Times New Roman" w:cs="Times New Roman"/>
          <w:b/>
          <w:bCs/>
          <w:sz w:val="22"/>
          <w:szCs w:val="22"/>
        </w:rPr>
      </w:pPr>
      <w:r w:rsidRPr="007E3B41">
        <w:rPr>
          <w:rFonts w:ascii="Times New Roman" w:hAnsi="Times New Roman" w:cs="Times New Roman"/>
          <w:b/>
          <w:bCs/>
          <w:sz w:val="22"/>
          <w:szCs w:val="22"/>
        </w:rPr>
        <w:t>Wymagania ogólne</w:t>
      </w:r>
      <w:r w:rsidR="00595432">
        <w:rPr>
          <w:rFonts w:ascii="Times New Roman" w:hAnsi="Times New Roman" w:cs="Times New Roman"/>
          <w:b/>
          <w:bCs/>
          <w:sz w:val="22"/>
          <w:szCs w:val="22"/>
        </w:rPr>
        <w:t>.</w:t>
      </w:r>
    </w:p>
    <w:p w14:paraId="2C532FA6" w14:textId="77777777" w:rsidR="00E1385D" w:rsidRPr="00DC45EC" w:rsidRDefault="00E1385D" w:rsidP="00E1385D">
      <w:pPr>
        <w:pStyle w:val="Akapitzlist"/>
        <w:widowControl w:val="0"/>
        <w:numPr>
          <w:ilvl w:val="0"/>
          <w:numId w:val="137"/>
        </w:numPr>
        <w:tabs>
          <w:tab w:val="left" w:pos="603"/>
          <w:tab w:val="left" w:pos="604"/>
        </w:tabs>
        <w:suppressAutoHyphens w:val="0"/>
        <w:autoSpaceDE w:val="0"/>
        <w:autoSpaceDN w:val="0"/>
        <w:spacing w:after="0" w:line="240" w:lineRule="auto"/>
        <w:ind w:left="357" w:hanging="357"/>
        <w:jc w:val="both"/>
        <w:rPr>
          <w:rFonts w:ascii="Times New Roman" w:hAnsi="Times New Roman"/>
        </w:rPr>
      </w:pPr>
      <w:r w:rsidRPr="00DC45EC">
        <w:rPr>
          <w:rFonts w:ascii="Times New Roman" w:hAnsi="Times New Roman"/>
        </w:rPr>
        <w:t>Udział</w:t>
      </w:r>
      <w:r w:rsidRPr="00DC45EC">
        <w:rPr>
          <w:rFonts w:ascii="Times New Roman" w:hAnsi="Times New Roman"/>
          <w:spacing w:val="27"/>
        </w:rPr>
        <w:t xml:space="preserve"> </w:t>
      </w:r>
      <w:r w:rsidRPr="00DC45EC">
        <w:rPr>
          <w:rFonts w:ascii="Times New Roman" w:hAnsi="Times New Roman"/>
        </w:rPr>
        <w:t>Wykonawcy</w:t>
      </w:r>
      <w:r w:rsidRPr="00DC45EC">
        <w:rPr>
          <w:rFonts w:ascii="Times New Roman" w:hAnsi="Times New Roman"/>
          <w:spacing w:val="29"/>
        </w:rPr>
        <w:t xml:space="preserve"> </w:t>
      </w:r>
      <w:r w:rsidRPr="00DC45EC">
        <w:rPr>
          <w:rFonts w:ascii="Times New Roman" w:hAnsi="Times New Roman"/>
        </w:rPr>
        <w:t>w</w:t>
      </w:r>
      <w:r w:rsidRPr="00DC45EC">
        <w:rPr>
          <w:rFonts w:ascii="Times New Roman" w:hAnsi="Times New Roman"/>
          <w:spacing w:val="29"/>
        </w:rPr>
        <w:t xml:space="preserve"> </w:t>
      </w:r>
      <w:r w:rsidRPr="00DC45EC">
        <w:rPr>
          <w:rFonts w:ascii="Times New Roman" w:hAnsi="Times New Roman"/>
        </w:rPr>
        <w:t>postępowaniu,</w:t>
      </w:r>
      <w:r w:rsidRPr="00DC45EC">
        <w:rPr>
          <w:rFonts w:ascii="Times New Roman" w:hAnsi="Times New Roman"/>
          <w:spacing w:val="28"/>
        </w:rPr>
        <w:t xml:space="preserve"> </w:t>
      </w:r>
      <w:r w:rsidRPr="00DC45EC">
        <w:rPr>
          <w:rFonts w:ascii="Times New Roman" w:hAnsi="Times New Roman"/>
        </w:rPr>
        <w:t>w</w:t>
      </w:r>
      <w:r w:rsidRPr="00DC45EC">
        <w:rPr>
          <w:rFonts w:ascii="Times New Roman" w:hAnsi="Times New Roman"/>
          <w:spacing w:val="27"/>
        </w:rPr>
        <w:t xml:space="preserve"> </w:t>
      </w:r>
      <w:r w:rsidRPr="00DC45EC">
        <w:rPr>
          <w:rFonts w:ascii="Times New Roman" w:hAnsi="Times New Roman"/>
        </w:rPr>
        <w:t>tym</w:t>
      </w:r>
      <w:r w:rsidRPr="00DC45EC">
        <w:rPr>
          <w:rFonts w:ascii="Times New Roman" w:hAnsi="Times New Roman"/>
          <w:spacing w:val="27"/>
        </w:rPr>
        <w:t xml:space="preserve"> </w:t>
      </w:r>
      <w:r w:rsidRPr="00DC45EC">
        <w:rPr>
          <w:rFonts w:ascii="Times New Roman" w:hAnsi="Times New Roman"/>
        </w:rPr>
        <w:t>złożenie</w:t>
      </w:r>
      <w:r w:rsidRPr="00DC45EC">
        <w:rPr>
          <w:rFonts w:ascii="Times New Roman" w:hAnsi="Times New Roman"/>
          <w:spacing w:val="28"/>
        </w:rPr>
        <w:t xml:space="preserve"> </w:t>
      </w:r>
      <w:r w:rsidRPr="00DC45EC">
        <w:rPr>
          <w:rFonts w:ascii="Times New Roman" w:hAnsi="Times New Roman"/>
        </w:rPr>
        <w:t>oferty,</w:t>
      </w:r>
      <w:r w:rsidRPr="00DC45EC">
        <w:rPr>
          <w:rFonts w:ascii="Times New Roman" w:hAnsi="Times New Roman"/>
          <w:spacing w:val="29"/>
        </w:rPr>
        <w:t xml:space="preserve"> </w:t>
      </w:r>
      <w:r w:rsidRPr="00DC45EC">
        <w:rPr>
          <w:rFonts w:ascii="Times New Roman" w:hAnsi="Times New Roman"/>
        </w:rPr>
        <w:t>wymaga</w:t>
      </w:r>
      <w:r w:rsidRPr="00DC45EC">
        <w:rPr>
          <w:rFonts w:ascii="Times New Roman" w:hAnsi="Times New Roman"/>
          <w:spacing w:val="27"/>
        </w:rPr>
        <w:t xml:space="preserve"> </w:t>
      </w:r>
      <w:r w:rsidRPr="00DC45EC">
        <w:rPr>
          <w:rFonts w:ascii="Times New Roman" w:hAnsi="Times New Roman"/>
        </w:rPr>
        <w:t>posiadania</w:t>
      </w:r>
      <w:r w:rsidRPr="00DC45EC">
        <w:rPr>
          <w:rFonts w:ascii="Times New Roman" w:hAnsi="Times New Roman"/>
          <w:spacing w:val="28"/>
        </w:rPr>
        <w:t xml:space="preserve"> </w:t>
      </w:r>
      <w:r w:rsidRPr="00DC45EC">
        <w:rPr>
          <w:rFonts w:ascii="Times New Roman" w:hAnsi="Times New Roman"/>
        </w:rPr>
        <w:t>przez Wykonawcę:</w:t>
      </w:r>
    </w:p>
    <w:p w14:paraId="0E57C49B" w14:textId="77777777" w:rsidR="00E1385D" w:rsidRPr="00DC45EC" w:rsidRDefault="00E1385D" w:rsidP="00E1385D">
      <w:pPr>
        <w:pStyle w:val="Akapitzlist"/>
        <w:widowControl w:val="0"/>
        <w:numPr>
          <w:ilvl w:val="1"/>
          <w:numId w:val="137"/>
        </w:numPr>
        <w:tabs>
          <w:tab w:val="left" w:pos="1029"/>
        </w:tabs>
        <w:suppressAutoHyphens w:val="0"/>
        <w:autoSpaceDE w:val="0"/>
        <w:autoSpaceDN w:val="0"/>
        <w:spacing w:after="0" w:line="240" w:lineRule="auto"/>
        <w:ind w:left="714" w:hanging="357"/>
        <w:jc w:val="both"/>
        <w:rPr>
          <w:rFonts w:ascii="Times New Roman" w:hAnsi="Times New Roman"/>
        </w:rPr>
      </w:pPr>
      <w:r w:rsidRPr="00DC45EC">
        <w:rPr>
          <w:rFonts w:ascii="Times New Roman" w:hAnsi="Times New Roman"/>
        </w:rPr>
        <w:t>kwalifikowanego</w:t>
      </w:r>
      <w:r w:rsidRPr="00DC45EC">
        <w:rPr>
          <w:rFonts w:ascii="Times New Roman" w:hAnsi="Times New Roman"/>
          <w:spacing w:val="1"/>
        </w:rPr>
        <w:t xml:space="preserve"> </w:t>
      </w:r>
      <w:r w:rsidRPr="00DC45EC">
        <w:rPr>
          <w:rFonts w:ascii="Times New Roman" w:hAnsi="Times New Roman"/>
        </w:rPr>
        <w:t>podpisu</w:t>
      </w:r>
      <w:r w:rsidRPr="00DC45EC">
        <w:rPr>
          <w:rFonts w:ascii="Times New Roman" w:hAnsi="Times New Roman"/>
          <w:spacing w:val="1"/>
        </w:rPr>
        <w:t xml:space="preserve"> </w:t>
      </w:r>
      <w:r w:rsidRPr="00DC45EC">
        <w:rPr>
          <w:rFonts w:ascii="Times New Roman" w:hAnsi="Times New Roman"/>
        </w:rPr>
        <w:t>elektronicznego,</w:t>
      </w:r>
      <w:r w:rsidRPr="00DC45EC">
        <w:rPr>
          <w:rFonts w:ascii="Times New Roman" w:hAnsi="Times New Roman"/>
          <w:spacing w:val="1"/>
        </w:rPr>
        <w:t xml:space="preserve"> </w:t>
      </w:r>
      <w:r w:rsidRPr="00DC45EC">
        <w:rPr>
          <w:rFonts w:ascii="Times New Roman" w:hAnsi="Times New Roman"/>
        </w:rPr>
        <w:t>wystawionego</w:t>
      </w:r>
      <w:r w:rsidRPr="00DC45EC">
        <w:rPr>
          <w:rFonts w:ascii="Times New Roman" w:hAnsi="Times New Roman"/>
          <w:spacing w:val="1"/>
        </w:rPr>
        <w:t xml:space="preserve"> </w:t>
      </w:r>
      <w:r w:rsidRPr="00DC45EC">
        <w:rPr>
          <w:rFonts w:ascii="Times New Roman" w:hAnsi="Times New Roman"/>
        </w:rPr>
        <w:t>przez</w:t>
      </w:r>
      <w:r w:rsidRPr="00DC45EC">
        <w:rPr>
          <w:rFonts w:ascii="Times New Roman" w:hAnsi="Times New Roman"/>
          <w:spacing w:val="1"/>
        </w:rPr>
        <w:t xml:space="preserve"> </w:t>
      </w:r>
      <w:r w:rsidRPr="00DC45EC">
        <w:rPr>
          <w:rFonts w:ascii="Times New Roman" w:hAnsi="Times New Roman"/>
        </w:rPr>
        <w:t>dostawcę</w:t>
      </w:r>
      <w:r w:rsidRPr="00DC45EC">
        <w:rPr>
          <w:rFonts w:ascii="Times New Roman" w:hAnsi="Times New Roman"/>
          <w:spacing w:val="1"/>
        </w:rPr>
        <w:t xml:space="preserve"> </w:t>
      </w:r>
      <w:r w:rsidRPr="00DC45EC">
        <w:rPr>
          <w:rFonts w:ascii="Times New Roman" w:hAnsi="Times New Roman"/>
        </w:rPr>
        <w:t>kwalifikowanej</w:t>
      </w:r>
      <w:r w:rsidRPr="00DC45EC">
        <w:rPr>
          <w:rFonts w:ascii="Times New Roman" w:hAnsi="Times New Roman"/>
          <w:spacing w:val="13"/>
        </w:rPr>
        <w:t xml:space="preserve"> </w:t>
      </w:r>
      <w:r w:rsidRPr="00DC45EC">
        <w:rPr>
          <w:rFonts w:ascii="Times New Roman" w:hAnsi="Times New Roman"/>
        </w:rPr>
        <w:t>usługi</w:t>
      </w:r>
      <w:r w:rsidRPr="00DC45EC">
        <w:rPr>
          <w:rFonts w:ascii="Times New Roman" w:hAnsi="Times New Roman"/>
          <w:spacing w:val="63"/>
        </w:rPr>
        <w:t xml:space="preserve"> </w:t>
      </w:r>
      <w:r w:rsidRPr="00DC45EC">
        <w:rPr>
          <w:rFonts w:ascii="Times New Roman" w:hAnsi="Times New Roman"/>
        </w:rPr>
        <w:t>zaufania,</w:t>
      </w:r>
      <w:r w:rsidRPr="00DC45EC">
        <w:rPr>
          <w:rFonts w:ascii="Times New Roman" w:hAnsi="Times New Roman"/>
          <w:spacing w:val="63"/>
        </w:rPr>
        <w:t xml:space="preserve"> </w:t>
      </w:r>
      <w:r w:rsidRPr="00DC45EC">
        <w:rPr>
          <w:rFonts w:ascii="Times New Roman" w:hAnsi="Times New Roman"/>
        </w:rPr>
        <w:t>o</w:t>
      </w:r>
      <w:r w:rsidRPr="00DC45EC">
        <w:rPr>
          <w:rFonts w:ascii="Times New Roman" w:hAnsi="Times New Roman"/>
          <w:spacing w:val="66"/>
        </w:rPr>
        <w:t xml:space="preserve"> </w:t>
      </w:r>
      <w:r w:rsidRPr="00DC45EC">
        <w:rPr>
          <w:rFonts w:ascii="Times New Roman" w:hAnsi="Times New Roman"/>
        </w:rPr>
        <w:t>którym</w:t>
      </w:r>
      <w:r w:rsidRPr="00DC45EC">
        <w:rPr>
          <w:rFonts w:ascii="Times New Roman" w:hAnsi="Times New Roman"/>
          <w:spacing w:val="65"/>
        </w:rPr>
        <w:t xml:space="preserve"> </w:t>
      </w:r>
      <w:r w:rsidRPr="00DC45EC">
        <w:rPr>
          <w:rFonts w:ascii="Times New Roman" w:hAnsi="Times New Roman"/>
        </w:rPr>
        <w:t>mowa</w:t>
      </w:r>
      <w:r w:rsidRPr="00DC45EC">
        <w:rPr>
          <w:rFonts w:ascii="Times New Roman" w:hAnsi="Times New Roman"/>
          <w:spacing w:val="65"/>
        </w:rPr>
        <w:t xml:space="preserve"> </w:t>
      </w:r>
      <w:r w:rsidRPr="00DC45EC">
        <w:rPr>
          <w:rFonts w:ascii="Times New Roman" w:hAnsi="Times New Roman"/>
        </w:rPr>
        <w:t>w</w:t>
      </w:r>
      <w:r w:rsidRPr="00DC45EC">
        <w:rPr>
          <w:rFonts w:ascii="Times New Roman" w:hAnsi="Times New Roman"/>
          <w:spacing w:val="64"/>
        </w:rPr>
        <w:t xml:space="preserve"> </w:t>
      </w:r>
      <w:r w:rsidRPr="00DC45EC">
        <w:rPr>
          <w:rFonts w:ascii="Times New Roman" w:hAnsi="Times New Roman"/>
        </w:rPr>
        <w:t>ustawie</w:t>
      </w:r>
      <w:r w:rsidRPr="00DC45EC">
        <w:rPr>
          <w:rFonts w:ascii="Times New Roman" w:hAnsi="Times New Roman"/>
          <w:spacing w:val="63"/>
        </w:rPr>
        <w:t xml:space="preserve"> </w:t>
      </w:r>
      <w:r w:rsidRPr="00DC45EC">
        <w:rPr>
          <w:rFonts w:ascii="Times New Roman" w:hAnsi="Times New Roman"/>
        </w:rPr>
        <w:t>5</w:t>
      </w:r>
      <w:r w:rsidRPr="00DC45EC">
        <w:rPr>
          <w:rFonts w:ascii="Times New Roman" w:hAnsi="Times New Roman"/>
          <w:spacing w:val="65"/>
        </w:rPr>
        <w:t xml:space="preserve"> </w:t>
      </w:r>
      <w:r w:rsidRPr="00DC45EC">
        <w:rPr>
          <w:rFonts w:ascii="Times New Roman" w:hAnsi="Times New Roman"/>
        </w:rPr>
        <w:t>września</w:t>
      </w:r>
      <w:r w:rsidRPr="00DC45EC">
        <w:rPr>
          <w:rFonts w:ascii="Times New Roman" w:hAnsi="Times New Roman"/>
          <w:spacing w:val="66"/>
        </w:rPr>
        <w:t xml:space="preserve"> </w:t>
      </w:r>
      <w:r w:rsidRPr="00DC45EC">
        <w:rPr>
          <w:rFonts w:ascii="Times New Roman" w:hAnsi="Times New Roman"/>
        </w:rPr>
        <w:t>2016</w:t>
      </w:r>
      <w:r w:rsidRPr="00DC45EC">
        <w:rPr>
          <w:rFonts w:ascii="Times New Roman" w:hAnsi="Times New Roman"/>
          <w:spacing w:val="63"/>
        </w:rPr>
        <w:t xml:space="preserve"> </w:t>
      </w:r>
      <w:r w:rsidRPr="00DC45EC">
        <w:rPr>
          <w:rFonts w:ascii="Times New Roman" w:hAnsi="Times New Roman"/>
        </w:rPr>
        <w:t xml:space="preserve">r. </w:t>
      </w:r>
      <w:r w:rsidRPr="00DC45EC">
        <w:rPr>
          <w:rFonts w:ascii="Times New Roman" w:hAnsi="Times New Roman"/>
          <w:spacing w:val="-52"/>
        </w:rPr>
        <w:t xml:space="preserve">   </w:t>
      </w:r>
      <w:r w:rsidRPr="00DC45EC">
        <w:rPr>
          <w:rFonts w:ascii="Times New Roman" w:hAnsi="Times New Roman"/>
        </w:rPr>
        <w:t>o</w:t>
      </w:r>
      <w:r w:rsidRPr="00DC45EC">
        <w:rPr>
          <w:rFonts w:ascii="Times New Roman" w:hAnsi="Times New Roman"/>
          <w:spacing w:val="-1"/>
        </w:rPr>
        <w:t xml:space="preserve"> </w:t>
      </w:r>
      <w:r w:rsidRPr="00DC45EC">
        <w:rPr>
          <w:rFonts w:ascii="Times New Roman" w:hAnsi="Times New Roman"/>
        </w:rPr>
        <w:t>usługach</w:t>
      </w:r>
      <w:r w:rsidRPr="00DC45EC">
        <w:rPr>
          <w:rFonts w:ascii="Times New Roman" w:hAnsi="Times New Roman"/>
          <w:spacing w:val="-2"/>
        </w:rPr>
        <w:t xml:space="preserve"> </w:t>
      </w:r>
      <w:r w:rsidRPr="00DC45EC">
        <w:rPr>
          <w:rFonts w:ascii="Times New Roman" w:hAnsi="Times New Roman"/>
        </w:rPr>
        <w:t>zaufania oraz</w:t>
      </w:r>
      <w:r w:rsidRPr="00DC45EC">
        <w:rPr>
          <w:rFonts w:ascii="Times New Roman" w:hAnsi="Times New Roman"/>
          <w:spacing w:val="-2"/>
        </w:rPr>
        <w:t xml:space="preserve"> </w:t>
      </w:r>
      <w:r w:rsidRPr="00DC45EC">
        <w:rPr>
          <w:rFonts w:ascii="Times New Roman" w:hAnsi="Times New Roman"/>
        </w:rPr>
        <w:t>identyfikacji</w:t>
      </w:r>
      <w:r w:rsidRPr="00DC45EC">
        <w:rPr>
          <w:rFonts w:ascii="Times New Roman" w:hAnsi="Times New Roman"/>
          <w:spacing w:val="-2"/>
        </w:rPr>
        <w:t xml:space="preserve"> </w:t>
      </w:r>
      <w:r w:rsidRPr="00DC45EC">
        <w:rPr>
          <w:rFonts w:ascii="Times New Roman" w:hAnsi="Times New Roman"/>
        </w:rPr>
        <w:t>elektronicznej (</w:t>
      </w:r>
      <w:proofErr w:type="spellStart"/>
      <w:r w:rsidRPr="00DC45EC">
        <w:rPr>
          <w:rFonts w:ascii="Times New Roman" w:hAnsi="Times New Roman"/>
        </w:rPr>
        <w:t>t.j</w:t>
      </w:r>
      <w:proofErr w:type="spellEnd"/>
      <w:r w:rsidRPr="00DC45EC">
        <w:rPr>
          <w:rFonts w:ascii="Times New Roman" w:hAnsi="Times New Roman"/>
        </w:rPr>
        <w:t>. Dz.U. z 2024 r. poz. 1725)</w:t>
      </w:r>
      <w:r w:rsidRPr="00DC45EC">
        <w:rPr>
          <w:rFonts w:ascii="Times New Roman" w:hAnsi="Times New Roman"/>
          <w:spacing w:val="-1"/>
        </w:rPr>
        <w:t xml:space="preserve"> </w:t>
      </w:r>
      <w:r w:rsidRPr="00DC45EC">
        <w:rPr>
          <w:rFonts w:ascii="Times New Roman" w:hAnsi="Times New Roman"/>
        </w:rPr>
        <w:t>lub;</w:t>
      </w:r>
    </w:p>
    <w:p w14:paraId="581E24DB" w14:textId="77777777" w:rsidR="00E1385D" w:rsidRPr="00DC45EC" w:rsidRDefault="00E1385D" w:rsidP="00E1385D">
      <w:pPr>
        <w:pStyle w:val="Akapitzlist"/>
        <w:widowControl w:val="0"/>
        <w:numPr>
          <w:ilvl w:val="1"/>
          <w:numId w:val="137"/>
        </w:numPr>
        <w:tabs>
          <w:tab w:val="left" w:pos="1029"/>
        </w:tabs>
        <w:suppressAutoHyphens w:val="0"/>
        <w:autoSpaceDE w:val="0"/>
        <w:autoSpaceDN w:val="0"/>
        <w:spacing w:after="0" w:line="240" w:lineRule="auto"/>
        <w:ind w:left="714" w:hanging="357"/>
        <w:jc w:val="both"/>
        <w:rPr>
          <w:rFonts w:ascii="Times New Roman" w:hAnsi="Times New Roman"/>
        </w:rPr>
      </w:pPr>
      <w:r w:rsidRPr="00DC45EC">
        <w:rPr>
          <w:rFonts w:ascii="Times New Roman" w:hAnsi="Times New Roman"/>
        </w:rPr>
        <w:t>podpisu</w:t>
      </w:r>
      <w:r w:rsidRPr="00DC45EC">
        <w:rPr>
          <w:rFonts w:ascii="Times New Roman" w:hAnsi="Times New Roman"/>
          <w:spacing w:val="38"/>
        </w:rPr>
        <w:t xml:space="preserve"> </w:t>
      </w:r>
      <w:r w:rsidRPr="00DC45EC">
        <w:rPr>
          <w:rFonts w:ascii="Times New Roman" w:hAnsi="Times New Roman"/>
        </w:rPr>
        <w:t>(profilu)</w:t>
      </w:r>
      <w:r w:rsidRPr="00DC45EC">
        <w:rPr>
          <w:rFonts w:ascii="Times New Roman" w:hAnsi="Times New Roman"/>
          <w:spacing w:val="35"/>
        </w:rPr>
        <w:t xml:space="preserve"> </w:t>
      </w:r>
      <w:r w:rsidRPr="00DC45EC">
        <w:rPr>
          <w:rFonts w:ascii="Times New Roman" w:hAnsi="Times New Roman"/>
        </w:rPr>
        <w:t>zaufanego,</w:t>
      </w:r>
      <w:r w:rsidRPr="00DC45EC">
        <w:rPr>
          <w:rFonts w:ascii="Times New Roman" w:hAnsi="Times New Roman"/>
          <w:spacing w:val="37"/>
        </w:rPr>
        <w:t xml:space="preserve"> </w:t>
      </w:r>
      <w:r w:rsidRPr="00DC45EC">
        <w:rPr>
          <w:rFonts w:ascii="Times New Roman" w:hAnsi="Times New Roman"/>
        </w:rPr>
        <w:t>o</w:t>
      </w:r>
      <w:r w:rsidRPr="00DC45EC">
        <w:rPr>
          <w:rFonts w:ascii="Times New Roman" w:hAnsi="Times New Roman"/>
          <w:spacing w:val="34"/>
        </w:rPr>
        <w:t xml:space="preserve"> </w:t>
      </w:r>
      <w:r w:rsidRPr="00DC45EC">
        <w:rPr>
          <w:rFonts w:ascii="Times New Roman" w:hAnsi="Times New Roman"/>
        </w:rPr>
        <w:t>którym</w:t>
      </w:r>
      <w:r w:rsidRPr="00DC45EC">
        <w:rPr>
          <w:rFonts w:ascii="Times New Roman" w:hAnsi="Times New Roman"/>
          <w:spacing w:val="37"/>
        </w:rPr>
        <w:t xml:space="preserve"> </w:t>
      </w:r>
      <w:r w:rsidRPr="00DC45EC">
        <w:rPr>
          <w:rFonts w:ascii="Times New Roman" w:hAnsi="Times New Roman"/>
        </w:rPr>
        <w:t>mowa</w:t>
      </w:r>
      <w:r w:rsidRPr="00DC45EC">
        <w:rPr>
          <w:rFonts w:ascii="Times New Roman" w:hAnsi="Times New Roman"/>
          <w:spacing w:val="37"/>
        </w:rPr>
        <w:t xml:space="preserve"> </w:t>
      </w:r>
      <w:r w:rsidRPr="00DC45EC">
        <w:rPr>
          <w:rFonts w:ascii="Times New Roman" w:hAnsi="Times New Roman"/>
        </w:rPr>
        <w:t>w</w:t>
      </w:r>
      <w:r w:rsidRPr="00DC45EC">
        <w:rPr>
          <w:rFonts w:ascii="Times New Roman" w:hAnsi="Times New Roman"/>
          <w:spacing w:val="35"/>
        </w:rPr>
        <w:t xml:space="preserve"> </w:t>
      </w:r>
      <w:r w:rsidRPr="00DC45EC">
        <w:rPr>
          <w:rFonts w:ascii="Times New Roman" w:hAnsi="Times New Roman"/>
        </w:rPr>
        <w:t>ustawie</w:t>
      </w:r>
      <w:r w:rsidRPr="00DC45EC">
        <w:rPr>
          <w:rFonts w:ascii="Times New Roman" w:hAnsi="Times New Roman"/>
          <w:spacing w:val="34"/>
        </w:rPr>
        <w:t xml:space="preserve"> </w:t>
      </w:r>
      <w:r w:rsidRPr="00DC45EC">
        <w:rPr>
          <w:rFonts w:ascii="Times New Roman" w:hAnsi="Times New Roman"/>
        </w:rPr>
        <w:t>z</w:t>
      </w:r>
      <w:r w:rsidRPr="00DC45EC">
        <w:rPr>
          <w:rFonts w:ascii="Times New Roman" w:hAnsi="Times New Roman"/>
          <w:spacing w:val="35"/>
        </w:rPr>
        <w:t xml:space="preserve"> </w:t>
      </w:r>
      <w:r w:rsidRPr="00DC45EC">
        <w:rPr>
          <w:rFonts w:ascii="Times New Roman" w:hAnsi="Times New Roman"/>
        </w:rPr>
        <w:t>dnia</w:t>
      </w:r>
      <w:r w:rsidRPr="00DC45EC">
        <w:rPr>
          <w:rFonts w:ascii="Times New Roman" w:hAnsi="Times New Roman"/>
          <w:spacing w:val="35"/>
        </w:rPr>
        <w:t xml:space="preserve"> </w:t>
      </w:r>
      <w:r w:rsidRPr="00DC45EC">
        <w:rPr>
          <w:rFonts w:ascii="Times New Roman" w:hAnsi="Times New Roman"/>
        </w:rPr>
        <w:t>17</w:t>
      </w:r>
      <w:r w:rsidRPr="00DC45EC">
        <w:rPr>
          <w:rFonts w:ascii="Times New Roman" w:hAnsi="Times New Roman"/>
          <w:spacing w:val="35"/>
        </w:rPr>
        <w:t xml:space="preserve"> </w:t>
      </w:r>
      <w:r w:rsidRPr="00DC45EC">
        <w:rPr>
          <w:rFonts w:ascii="Times New Roman" w:hAnsi="Times New Roman"/>
        </w:rPr>
        <w:t>lutego</w:t>
      </w:r>
      <w:r w:rsidRPr="00DC45EC">
        <w:rPr>
          <w:rFonts w:ascii="Times New Roman" w:hAnsi="Times New Roman"/>
          <w:spacing w:val="37"/>
        </w:rPr>
        <w:t xml:space="preserve"> </w:t>
      </w:r>
      <w:r w:rsidRPr="00DC45EC">
        <w:rPr>
          <w:rFonts w:ascii="Times New Roman" w:hAnsi="Times New Roman"/>
        </w:rPr>
        <w:t>2005</w:t>
      </w:r>
      <w:r w:rsidRPr="00DC45EC">
        <w:rPr>
          <w:rFonts w:ascii="Times New Roman" w:hAnsi="Times New Roman"/>
          <w:spacing w:val="38"/>
        </w:rPr>
        <w:t xml:space="preserve"> </w:t>
      </w:r>
      <w:r w:rsidRPr="00DC45EC">
        <w:rPr>
          <w:rFonts w:ascii="Times New Roman" w:hAnsi="Times New Roman"/>
        </w:rPr>
        <w:t>r.</w:t>
      </w:r>
      <w:r w:rsidRPr="00DC45EC">
        <w:rPr>
          <w:rFonts w:ascii="Times New Roman" w:hAnsi="Times New Roman"/>
          <w:spacing w:val="-52"/>
        </w:rPr>
        <w:t xml:space="preserve"> </w:t>
      </w:r>
      <w:r w:rsidRPr="00DC45EC">
        <w:rPr>
          <w:rFonts w:ascii="Times New Roman" w:hAnsi="Times New Roman"/>
        </w:rPr>
        <w:t>o</w:t>
      </w:r>
      <w:r w:rsidRPr="00DC45EC">
        <w:rPr>
          <w:rFonts w:ascii="Times New Roman" w:hAnsi="Times New Roman"/>
          <w:spacing w:val="54"/>
        </w:rPr>
        <w:t xml:space="preserve"> </w:t>
      </w:r>
      <w:r w:rsidRPr="00DC45EC">
        <w:rPr>
          <w:rFonts w:ascii="Times New Roman" w:hAnsi="Times New Roman"/>
        </w:rPr>
        <w:t>informatyzacji</w:t>
      </w:r>
      <w:r w:rsidRPr="00DC45EC">
        <w:rPr>
          <w:rFonts w:ascii="Times New Roman" w:hAnsi="Times New Roman"/>
          <w:spacing w:val="54"/>
        </w:rPr>
        <w:t xml:space="preserve"> </w:t>
      </w:r>
      <w:r w:rsidRPr="00DC45EC">
        <w:rPr>
          <w:rFonts w:ascii="Times New Roman" w:hAnsi="Times New Roman"/>
        </w:rPr>
        <w:t>działalności</w:t>
      </w:r>
      <w:r w:rsidRPr="00DC45EC">
        <w:rPr>
          <w:rFonts w:ascii="Times New Roman" w:hAnsi="Times New Roman"/>
          <w:spacing w:val="54"/>
        </w:rPr>
        <w:t xml:space="preserve"> </w:t>
      </w:r>
      <w:r w:rsidRPr="00DC45EC">
        <w:rPr>
          <w:rFonts w:ascii="Times New Roman" w:hAnsi="Times New Roman"/>
        </w:rPr>
        <w:t>podmiotów</w:t>
      </w:r>
      <w:r w:rsidRPr="00DC45EC">
        <w:rPr>
          <w:rFonts w:ascii="Times New Roman" w:hAnsi="Times New Roman"/>
          <w:spacing w:val="55"/>
        </w:rPr>
        <w:t xml:space="preserve"> </w:t>
      </w:r>
      <w:r w:rsidRPr="00DC45EC">
        <w:rPr>
          <w:rFonts w:ascii="Times New Roman" w:hAnsi="Times New Roman"/>
        </w:rPr>
        <w:t>realizujących</w:t>
      </w:r>
      <w:r w:rsidRPr="00DC45EC">
        <w:rPr>
          <w:rFonts w:ascii="Times New Roman" w:hAnsi="Times New Roman"/>
          <w:spacing w:val="54"/>
        </w:rPr>
        <w:t xml:space="preserve"> </w:t>
      </w:r>
      <w:r w:rsidRPr="00DC45EC">
        <w:rPr>
          <w:rFonts w:ascii="Times New Roman" w:hAnsi="Times New Roman"/>
        </w:rPr>
        <w:t>zadania</w:t>
      </w:r>
      <w:r w:rsidRPr="00DC45EC">
        <w:rPr>
          <w:rFonts w:ascii="Times New Roman" w:hAnsi="Times New Roman"/>
          <w:spacing w:val="54"/>
        </w:rPr>
        <w:t xml:space="preserve"> </w:t>
      </w:r>
      <w:r w:rsidRPr="00DC45EC">
        <w:rPr>
          <w:rFonts w:ascii="Times New Roman" w:hAnsi="Times New Roman"/>
        </w:rPr>
        <w:t>publiczne</w:t>
      </w:r>
      <w:r w:rsidRPr="00DC45EC">
        <w:rPr>
          <w:rFonts w:ascii="Times New Roman" w:hAnsi="Times New Roman"/>
          <w:spacing w:val="54"/>
        </w:rPr>
        <w:t xml:space="preserve"> </w:t>
      </w:r>
      <w:r w:rsidRPr="00DC45EC">
        <w:rPr>
          <w:rFonts w:ascii="Times New Roman" w:hAnsi="Times New Roman"/>
        </w:rPr>
        <w:t>(</w:t>
      </w:r>
      <w:proofErr w:type="spellStart"/>
      <w:r w:rsidRPr="00DC45EC">
        <w:rPr>
          <w:rFonts w:ascii="Times New Roman" w:hAnsi="Times New Roman"/>
        </w:rPr>
        <w:t>t.j</w:t>
      </w:r>
      <w:proofErr w:type="spellEnd"/>
      <w:r w:rsidRPr="00DC45EC">
        <w:rPr>
          <w:rFonts w:ascii="Times New Roman" w:hAnsi="Times New Roman"/>
        </w:rPr>
        <w:t>. Dz.U. z 2024 r. poz. 1557)</w:t>
      </w:r>
      <w:r w:rsidRPr="00DC45EC">
        <w:rPr>
          <w:rFonts w:ascii="Times New Roman" w:hAnsi="Times New Roman"/>
          <w:spacing w:val="-1"/>
        </w:rPr>
        <w:t xml:space="preserve"> </w:t>
      </w:r>
      <w:r w:rsidRPr="00DC45EC">
        <w:rPr>
          <w:rFonts w:ascii="Times New Roman" w:hAnsi="Times New Roman"/>
        </w:rPr>
        <w:t>lub;</w:t>
      </w:r>
    </w:p>
    <w:p w14:paraId="1778C864" w14:textId="77777777" w:rsidR="00E1385D" w:rsidRPr="00DC45EC" w:rsidRDefault="00E1385D" w:rsidP="00E1385D">
      <w:pPr>
        <w:pStyle w:val="Akapitzlist"/>
        <w:widowControl w:val="0"/>
        <w:numPr>
          <w:ilvl w:val="1"/>
          <w:numId w:val="137"/>
        </w:numPr>
        <w:tabs>
          <w:tab w:val="left" w:pos="1029"/>
        </w:tabs>
        <w:suppressAutoHyphens w:val="0"/>
        <w:autoSpaceDE w:val="0"/>
        <w:autoSpaceDN w:val="0"/>
        <w:spacing w:after="0" w:line="240" w:lineRule="auto"/>
        <w:ind w:left="714" w:hanging="357"/>
        <w:jc w:val="both"/>
        <w:rPr>
          <w:rFonts w:ascii="Times New Roman" w:hAnsi="Times New Roman"/>
        </w:rPr>
      </w:pPr>
      <w:r w:rsidRPr="00DC45EC">
        <w:rPr>
          <w:rFonts w:ascii="Times New Roman" w:hAnsi="Times New Roman"/>
        </w:rPr>
        <w:t>podpisu osobistego (e-dowodu), o którym mowa w ustawie z dnia 6 sierpnia 2010 r.</w:t>
      </w:r>
      <w:r w:rsidRPr="00DC45EC">
        <w:rPr>
          <w:rFonts w:ascii="Times New Roman" w:hAnsi="Times New Roman"/>
          <w:spacing w:val="1"/>
        </w:rPr>
        <w:t xml:space="preserve"> </w:t>
      </w:r>
      <w:r w:rsidRPr="00DC45EC">
        <w:rPr>
          <w:rFonts w:ascii="Times New Roman" w:hAnsi="Times New Roman"/>
        </w:rPr>
        <w:t>o dowodach</w:t>
      </w:r>
      <w:r w:rsidRPr="00DC45EC">
        <w:rPr>
          <w:rFonts w:ascii="Times New Roman" w:hAnsi="Times New Roman"/>
          <w:spacing w:val="-1"/>
        </w:rPr>
        <w:t xml:space="preserve"> </w:t>
      </w:r>
      <w:r w:rsidRPr="00DC45EC">
        <w:rPr>
          <w:rFonts w:ascii="Times New Roman" w:hAnsi="Times New Roman"/>
        </w:rPr>
        <w:t>osobistych</w:t>
      </w:r>
      <w:r w:rsidRPr="00DC45EC">
        <w:rPr>
          <w:rFonts w:ascii="Times New Roman" w:hAnsi="Times New Roman"/>
          <w:spacing w:val="2"/>
        </w:rPr>
        <w:t xml:space="preserve"> </w:t>
      </w:r>
      <w:r w:rsidRPr="00DC45EC">
        <w:rPr>
          <w:rFonts w:ascii="Times New Roman" w:hAnsi="Times New Roman"/>
        </w:rPr>
        <w:t>(</w:t>
      </w:r>
      <w:proofErr w:type="spellStart"/>
      <w:r w:rsidRPr="00DC45EC">
        <w:rPr>
          <w:rFonts w:ascii="Times New Roman" w:hAnsi="Times New Roman"/>
        </w:rPr>
        <w:t>t.j</w:t>
      </w:r>
      <w:proofErr w:type="spellEnd"/>
      <w:r w:rsidRPr="00DC45EC">
        <w:rPr>
          <w:rFonts w:ascii="Times New Roman" w:hAnsi="Times New Roman"/>
        </w:rPr>
        <w:t>. Dz.U. z 2022 r. poz. 671).</w:t>
      </w:r>
    </w:p>
    <w:p w14:paraId="0FAC6E36" w14:textId="77777777" w:rsidR="00E1385D" w:rsidRPr="00DC45EC" w:rsidRDefault="00E1385D" w:rsidP="00E1385D">
      <w:pPr>
        <w:pStyle w:val="Akapitzlist"/>
        <w:widowControl w:val="0"/>
        <w:numPr>
          <w:ilvl w:val="0"/>
          <w:numId w:val="137"/>
        </w:numPr>
        <w:tabs>
          <w:tab w:val="left" w:pos="604"/>
        </w:tabs>
        <w:suppressAutoHyphens w:val="0"/>
        <w:autoSpaceDE w:val="0"/>
        <w:autoSpaceDN w:val="0"/>
        <w:spacing w:after="0" w:line="240" w:lineRule="auto"/>
        <w:ind w:left="357" w:hanging="357"/>
        <w:jc w:val="both"/>
        <w:rPr>
          <w:rFonts w:ascii="Times New Roman" w:hAnsi="Times New Roman"/>
        </w:rPr>
      </w:pPr>
      <w:r w:rsidRPr="00DC45EC">
        <w:rPr>
          <w:rFonts w:ascii="Times New Roman" w:hAnsi="Times New Roman"/>
        </w:rPr>
        <w:t>Komunikacja</w:t>
      </w:r>
      <w:r w:rsidRPr="00DC45EC">
        <w:rPr>
          <w:rFonts w:ascii="Times New Roman" w:hAnsi="Times New Roman"/>
          <w:spacing w:val="1"/>
        </w:rPr>
        <w:t xml:space="preserve"> </w:t>
      </w:r>
      <w:r w:rsidRPr="00DC45EC">
        <w:rPr>
          <w:rFonts w:ascii="Times New Roman" w:hAnsi="Times New Roman"/>
        </w:rPr>
        <w:t>w</w:t>
      </w:r>
      <w:r w:rsidRPr="00DC45EC">
        <w:rPr>
          <w:rFonts w:ascii="Times New Roman" w:hAnsi="Times New Roman"/>
          <w:spacing w:val="1"/>
        </w:rPr>
        <w:t xml:space="preserve"> </w:t>
      </w:r>
      <w:r w:rsidRPr="00DC45EC">
        <w:rPr>
          <w:rFonts w:ascii="Times New Roman" w:hAnsi="Times New Roman"/>
        </w:rPr>
        <w:t>postępowaniu</w:t>
      </w:r>
      <w:r w:rsidRPr="00DC45EC">
        <w:rPr>
          <w:rFonts w:ascii="Times New Roman" w:hAnsi="Times New Roman"/>
          <w:spacing w:val="1"/>
        </w:rPr>
        <w:t xml:space="preserve"> </w:t>
      </w:r>
      <w:r w:rsidRPr="00DC45EC">
        <w:rPr>
          <w:rFonts w:ascii="Times New Roman" w:hAnsi="Times New Roman"/>
        </w:rPr>
        <w:t>o</w:t>
      </w:r>
      <w:r w:rsidRPr="00DC45EC">
        <w:rPr>
          <w:rFonts w:ascii="Times New Roman" w:hAnsi="Times New Roman"/>
          <w:spacing w:val="1"/>
        </w:rPr>
        <w:t xml:space="preserve"> </w:t>
      </w:r>
      <w:r w:rsidRPr="00DC45EC">
        <w:rPr>
          <w:rFonts w:ascii="Times New Roman" w:hAnsi="Times New Roman"/>
        </w:rPr>
        <w:t>udzielenie</w:t>
      </w:r>
      <w:r w:rsidRPr="00DC45EC">
        <w:rPr>
          <w:rFonts w:ascii="Times New Roman" w:hAnsi="Times New Roman"/>
          <w:spacing w:val="1"/>
        </w:rPr>
        <w:t xml:space="preserve"> </w:t>
      </w:r>
      <w:r w:rsidRPr="00DC45EC">
        <w:rPr>
          <w:rFonts w:ascii="Times New Roman" w:hAnsi="Times New Roman"/>
        </w:rPr>
        <w:t>zamówienia,</w:t>
      </w:r>
      <w:r w:rsidRPr="00DC45EC">
        <w:rPr>
          <w:rFonts w:ascii="Times New Roman" w:hAnsi="Times New Roman"/>
          <w:spacing w:val="1"/>
        </w:rPr>
        <w:t xml:space="preserve"> </w:t>
      </w:r>
      <w:r w:rsidRPr="00DC45EC">
        <w:rPr>
          <w:rFonts w:ascii="Times New Roman" w:hAnsi="Times New Roman"/>
        </w:rPr>
        <w:t>wymiana</w:t>
      </w:r>
      <w:r w:rsidRPr="00DC45EC">
        <w:rPr>
          <w:rFonts w:ascii="Times New Roman" w:hAnsi="Times New Roman"/>
          <w:spacing w:val="1"/>
        </w:rPr>
        <w:t xml:space="preserve"> </w:t>
      </w:r>
      <w:r w:rsidRPr="00DC45EC">
        <w:rPr>
          <w:rFonts w:ascii="Times New Roman" w:hAnsi="Times New Roman"/>
        </w:rPr>
        <w:t>informacji</w:t>
      </w:r>
      <w:r w:rsidRPr="00DC45EC">
        <w:rPr>
          <w:rFonts w:ascii="Times New Roman" w:hAnsi="Times New Roman"/>
          <w:spacing w:val="1"/>
        </w:rPr>
        <w:t xml:space="preserve"> </w:t>
      </w:r>
      <w:r w:rsidRPr="00DC45EC">
        <w:rPr>
          <w:rFonts w:ascii="Times New Roman" w:hAnsi="Times New Roman"/>
        </w:rPr>
        <w:t>oraz</w:t>
      </w:r>
      <w:r w:rsidRPr="00DC45EC">
        <w:rPr>
          <w:rFonts w:ascii="Times New Roman" w:hAnsi="Times New Roman"/>
          <w:spacing w:val="1"/>
        </w:rPr>
        <w:t xml:space="preserve"> </w:t>
      </w:r>
      <w:r w:rsidRPr="00DC45EC">
        <w:rPr>
          <w:rFonts w:ascii="Times New Roman" w:hAnsi="Times New Roman"/>
        </w:rPr>
        <w:t>przekazywanie</w:t>
      </w:r>
      <w:r w:rsidRPr="00DC45EC">
        <w:rPr>
          <w:rFonts w:ascii="Times New Roman" w:hAnsi="Times New Roman"/>
          <w:spacing w:val="1"/>
        </w:rPr>
        <w:t xml:space="preserve"> </w:t>
      </w:r>
      <w:r w:rsidRPr="00DC45EC">
        <w:rPr>
          <w:rFonts w:ascii="Times New Roman" w:hAnsi="Times New Roman"/>
        </w:rPr>
        <w:t>dokumentów</w:t>
      </w:r>
      <w:r w:rsidRPr="00DC45EC">
        <w:rPr>
          <w:rFonts w:ascii="Times New Roman" w:hAnsi="Times New Roman"/>
          <w:spacing w:val="1"/>
        </w:rPr>
        <w:t xml:space="preserve"> </w:t>
      </w:r>
      <w:r w:rsidRPr="00DC45EC">
        <w:rPr>
          <w:rFonts w:ascii="Times New Roman" w:hAnsi="Times New Roman"/>
        </w:rPr>
        <w:t>lub</w:t>
      </w:r>
      <w:r w:rsidRPr="00DC45EC">
        <w:rPr>
          <w:rFonts w:ascii="Times New Roman" w:hAnsi="Times New Roman"/>
          <w:spacing w:val="1"/>
        </w:rPr>
        <w:t xml:space="preserve"> </w:t>
      </w:r>
      <w:r w:rsidRPr="00DC45EC">
        <w:rPr>
          <w:rFonts w:ascii="Times New Roman" w:hAnsi="Times New Roman"/>
        </w:rPr>
        <w:t>oświadczeń</w:t>
      </w:r>
      <w:r w:rsidRPr="00DC45EC">
        <w:rPr>
          <w:rFonts w:ascii="Times New Roman" w:hAnsi="Times New Roman"/>
          <w:spacing w:val="1"/>
        </w:rPr>
        <w:t xml:space="preserve"> </w:t>
      </w:r>
      <w:r w:rsidRPr="00DC45EC">
        <w:rPr>
          <w:rFonts w:ascii="Times New Roman" w:hAnsi="Times New Roman"/>
        </w:rPr>
        <w:t>między</w:t>
      </w:r>
      <w:r w:rsidRPr="00DC45EC">
        <w:rPr>
          <w:rFonts w:ascii="Times New Roman" w:hAnsi="Times New Roman"/>
          <w:spacing w:val="1"/>
        </w:rPr>
        <w:t xml:space="preserve"> </w:t>
      </w:r>
      <w:r w:rsidRPr="00DC45EC">
        <w:rPr>
          <w:rFonts w:ascii="Times New Roman" w:hAnsi="Times New Roman"/>
        </w:rPr>
        <w:t>Zamawiającym</w:t>
      </w:r>
      <w:r w:rsidRPr="00DC45EC">
        <w:rPr>
          <w:rFonts w:ascii="Times New Roman" w:hAnsi="Times New Roman"/>
          <w:spacing w:val="1"/>
        </w:rPr>
        <w:t xml:space="preserve"> </w:t>
      </w:r>
      <w:r w:rsidRPr="00DC45EC">
        <w:rPr>
          <w:rFonts w:ascii="Times New Roman" w:hAnsi="Times New Roman"/>
        </w:rPr>
        <w:t>a</w:t>
      </w:r>
      <w:r w:rsidRPr="00DC45EC">
        <w:rPr>
          <w:rFonts w:ascii="Times New Roman" w:hAnsi="Times New Roman"/>
          <w:spacing w:val="1"/>
        </w:rPr>
        <w:t xml:space="preserve"> </w:t>
      </w:r>
      <w:r w:rsidRPr="00DC45EC">
        <w:rPr>
          <w:rFonts w:ascii="Times New Roman" w:hAnsi="Times New Roman"/>
        </w:rPr>
        <w:t>Wykonawcą,</w:t>
      </w:r>
      <w:r w:rsidRPr="00DC45EC">
        <w:rPr>
          <w:rFonts w:ascii="Times New Roman" w:hAnsi="Times New Roman"/>
          <w:spacing w:val="1"/>
        </w:rPr>
        <w:t xml:space="preserve"> </w:t>
      </w:r>
      <w:r w:rsidRPr="00DC45EC">
        <w:rPr>
          <w:rFonts w:ascii="Times New Roman" w:hAnsi="Times New Roman"/>
        </w:rPr>
        <w:t>odbywa</w:t>
      </w:r>
      <w:r w:rsidRPr="00DC45EC">
        <w:rPr>
          <w:rFonts w:ascii="Times New Roman" w:hAnsi="Times New Roman"/>
          <w:spacing w:val="1"/>
        </w:rPr>
        <w:t xml:space="preserve"> </w:t>
      </w:r>
      <w:r w:rsidRPr="00DC45EC">
        <w:rPr>
          <w:rFonts w:ascii="Times New Roman" w:hAnsi="Times New Roman"/>
        </w:rPr>
        <w:t>się</w:t>
      </w:r>
      <w:r w:rsidRPr="00DC45EC">
        <w:rPr>
          <w:rFonts w:ascii="Times New Roman" w:hAnsi="Times New Roman"/>
          <w:spacing w:val="1"/>
        </w:rPr>
        <w:t xml:space="preserve"> </w:t>
      </w:r>
      <w:r w:rsidRPr="00DC45EC">
        <w:rPr>
          <w:rFonts w:ascii="Times New Roman" w:hAnsi="Times New Roman"/>
        </w:rPr>
        <w:t>przy</w:t>
      </w:r>
      <w:r w:rsidRPr="00DC45EC">
        <w:rPr>
          <w:rFonts w:ascii="Times New Roman" w:hAnsi="Times New Roman"/>
          <w:spacing w:val="1"/>
        </w:rPr>
        <w:t xml:space="preserve"> </w:t>
      </w:r>
      <w:r w:rsidRPr="00DC45EC">
        <w:rPr>
          <w:rFonts w:ascii="Times New Roman" w:hAnsi="Times New Roman"/>
        </w:rPr>
        <w:t>użyciu</w:t>
      </w:r>
      <w:r w:rsidRPr="00DC45EC">
        <w:rPr>
          <w:rFonts w:ascii="Times New Roman" w:hAnsi="Times New Roman"/>
          <w:spacing w:val="1"/>
        </w:rPr>
        <w:t xml:space="preserve"> </w:t>
      </w:r>
      <w:r w:rsidRPr="00DC45EC">
        <w:rPr>
          <w:rFonts w:ascii="Times New Roman" w:hAnsi="Times New Roman"/>
        </w:rPr>
        <w:t>środków</w:t>
      </w:r>
      <w:r w:rsidRPr="00DC45EC">
        <w:rPr>
          <w:rFonts w:ascii="Times New Roman" w:hAnsi="Times New Roman"/>
          <w:spacing w:val="1"/>
        </w:rPr>
        <w:t xml:space="preserve"> </w:t>
      </w:r>
      <w:r w:rsidRPr="00DC45EC">
        <w:rPr>
          <w:rFonts w:ascii="Times New Roman" w:hAnsi="Times New Roman"/>
        </w:rPr>
        <w:t>Platformy</w:t>
      </w:r>
      <w:r w:rsidRPr="00DC45EC">
        <w:rPr>
          <w:rFonts w:ascii="Times New Roman" w:hAnsi="Times New Roman"/>
          <w:spacing w:val="1"/>
        </w:rPr>
        <w:t xml:space="preserve"> </w:t>
      </w:r>
      <w:r w:rsidRPr="00DC45EC">
        <w:rPr>
          <w:rFonts w:ascii="Times New Roman" w:hAnsi="Times New Roman"/>
        </w:rPr>
        <w:t>e-Zamówienia,</w:t>
      </w:r>
      <w:r w:rsidRPr="00DC45EC">
        <w:rPr>
          <w:rFonts w:ascii="Times New Roman" w:hAnsi="Times New Roman"/>
          <w:spacing w:val="1"/>
        </w:rPr>
        <w:t xml:space="preserve"> </w:t>
      </w:r>
      <w:r w:rsidRPr="00DC45EC">
        <w:rPr>
          <w:rFonts w:ascii="Times New Roman" w:hAnsi="Times New Roman"/>
        </w:rPr>
        <w:t>która</w:t>
      </w:r>
      <w:r w:rsidRPr="00DC45EC">
        <w:rPr>
          <w:rFonts w:ascii="Times New Roman" w:hAnsi="Times New Roman"/>
          <w:spacing w:val="1"/>
        </w:rPr>
        <w:t xml:space="preserve"> </w:t>
      </w:r>
      <w:r w:rsidRPr="00DC45EC">
        <w:rPr>
          <w:rFonts w:ascii="Times New Roman" w:hAnsi="Times New Roman"/>
        </w:rPr>
        <w:t>jest</w:t>
      </w:r>
      <w:r w:rsidRPr="00DC45EC">
        <w:rPr>
          <w:rFonts w:ascii="Times New Roman" w:hAnsi="Times New Roman"/>
          <w:spacing w:val="1"/>
        </w:rPr>
        <w:t xml:space="preserve"> </w:t>
      </w:r>
      <w:r w:rsidRPr="00DC45EC">
        <w:rPr>
          <w:rFonts w:ascii="Times New Roman" w:hAnsi="Times New Roman"/>
        </w:rPr>
        <w:t>dostępna</w:t>
      </w:r>
      <w:r w:rsidRPr="00DC45EC">
        <w:rPr>
          <w:rFonts w:ascii="Times New Roman" w:hAnsi="Times New Roman"/>
          <w:spacing w:val="1"/>
        </w:rPr>
        <w:t xml:space="preserve"> </w:t>
      </w:r>
      <w:r w:rsidRPr="00DC45EC">
        <w:rPr>
          <w:rFonts w:ascii="Times New Roman" w:hAnsi="Times New Roman"/>
        </w:rPr>
        <w:t>pod</w:t>
      </w:r>
      <w:r w:rsidRPr="00DC45EC">
        <w:rPr>
          <w:rFonts w:ascii="Times New Roman" w:hAnsi="Times New Roman"/>
          <w:spacing w:val="1"/>
        </w:rPr>
        <w:t xml:space="preserve"> </w:t>
      </w:r>
      <w:r w:rsidRPr="00DC45EC">
        <w:rPr>
          <w:rFonts w:ascii="Times New Roman" w:hAnsi="Times New Roman"/>
        </w:rPr>
        <w:t>adresem</w:t>
      </w:r>
      <w:r w:rsidRPr="00DC45EC">
        <w:rPr>
          <w:rFonts w:ascii="Times New Roman" w:hAnsi="Times New Roman"/>
          <w:spacing w:val="-2"/>
        </w:rPr>
        <w:t xml:space="preserve"> </w:t>
      </w:r>
      <w:hyperlink r:id="rId14" w:history="1">
        <w:r w:rsidRPr="00DC45EC">
          <w:rPr>
            <w:rStyle w:val="Hipercze"/>
            <w:rFonts w:ascii="Times New Roman" w:eastAsia="SimSun" w:hAnsi="Times New Roman"/>
          </w:rPr>
          <w:t>https://ezamowienia.gov.pl</w:t>
        </w:r>
      </w:hyperlink>
      <w:r w:rsidRPr="00DC45EC">
        <w:rPr>
          <w:rFonts w:ascii="Times New Roman" w:hAnsi="Times New Roman"/>
        </w:rPr>
        <w:t xml:space="preserve"> .</w:t>
      </w:r>
    </w:p>
    <w:p w14:paraId="35E840ED" w14:textId="77777777" w:rsidR="00E1385D" w:rsidRPr="00DC45EC" w:rsidRDefault="00E1385D" w:rsidP="00E1385D">
      <w:pPr>
        <w:pStyle w:val="Default"/>
        <w:numPr>
          <w:ilvl w:val="0"/>
          <w:numId w:val="137"/>
        </w:numPr>
        <w:suppressAutoHyphens w:val="0"/>
        <w:autoSpaceDN w:val="0"/>
        <w:adjustRightInd w:val="0"/>
        <w:ind w:left="357" w:hanging="357"/>
        <w:jc w:val="both"/>
        <w:rPr>
          <w:rFonts w:ascii="Times New Roman" w:hAnsi="Times New Roman" w:cs="Times New Roman"/>
          <w:sz w:val="22"/>
          <w:szCs w:val="22"/>
        </w:rPr>
      </w:pPr>
      <w:r w:rsidRPr="00DC45EC">
        <w:rPr>
          <w:rFonts w:ascii="Times New Roman" w:hAnsi="Times New Roman" w:cs="Times New Roman"/>
          <w:sz w:val="22"/>
          <w:szCs w:val="22"/>
        </w:rPr>
        <w:t xml:space="preserve">Zamawiający wyznacza następujące osoby do kontaktu z Wykonawcami: </w:t>
      </w:r>
    </w:p>
    <w:p w14:paraId="2A0F8F41" w14:textId="77777777" w:rsidR="00E1385D" w:rsidRPr="00DC45EC" w:rsidRDefault="00E1385D" w:rsidP="00E1385D">
      <w:pPr>
        <w:pStyle w:val="Default"/>
        <w:suppressAutoHyphens w:val="0"/>
        <w:autoSpaceDN w:val="0"/>
        <w:adjustRightInd w:val="0"/>
        <w:ind w:left="357"/>
        <w:jc w:val="both"/>
        <w:rPr>
          <w:rFonts w:ascii="Times New Roman" w:hAnsi="Times New Roman" w:cs="Times New Roman"/>
          <w:sz w:val="22"/>
          <w:szCs w:val="22"/>
          <w:lang w:val="en-US"/>
        </w:rPr>
      </w:pPr>
      <w:r w:rsidRPr="00DC45EC">
        <w:rPr>
          <w:rFonts w:ascii="Times New Roman" w:hAnsi="Times New Roman" w:cs="Times New Roman"/>
          <w:sz w:val="22"/>
          <w:szCs w:val="22"/>
          <w:lang w:val="en-US"/>
        </w:rPr>
        <w:t xml:space="preserve">Janusz Lotkowski email: </w:t>
      </w:r>
      <w:hyperlink r:id="rId15" w:history="1">
        <w:r w:rsidRPr="00DC45EC">
          <w:rPr>
            <w:rStyle w:val="Hipercze"/>
            <w:rFonts w:ascii="Times New Roman" w:hAnsi="Times New Roman" w:cs="Times New Roman"/>
            <w:sz w:val="22"/>
            <w:szCs w:val="22"/>
            <w:lang w:val="en-US"/>
          </w:rPr>
          <w:t>Janusz.Lotkowski@sztabin.ug.gov.pl</w:t>
        </w:r>
      </w:hyperlink>
      <w:r w:rsidRPr="00DC45EC">
        <w:rPr>
          <w:rFonts w:ascii="Times New Roman" w:hAnsi="Times New Roman" w:cs="Times New Roman"/>
          <w:sz w:val="22"/>
          <w:szCs w:val="22"/>
          <w:lang w:val="en-US"/>
        </w:rPr>
        <w:t xml:space="preserve"> , tel. 87 6439761.</w:t>
      </w:r>
    </w:p>
    <w:p w14:paraId="31F76B35" w14:textId="77777777" w:rsidR="00E1385D" w:rsidRPr="00DC45EC" w:rsidRDefault="00E1385D" w:rsidP="00E1385D">
      <w:pPr>
        <w:pStyle w:val="Tekstpodstawowy"/>
        <w:widowControl w:val="0"/>
        <w:numPr>
          <w:ilvl w:val="0"/>
          <w:numId w:val="137"/>
        </w:numPr>
        <w:suppressAutoHyphens w:val="0"/>
        <w:autoSpaceDE w:val="0"/>
        <w:autoSpaceDN w:val="0"/>
        <w:spacing w:after="0" w:line="240" w:lineRule="auto"/>
        <w:ind w:left="357" w:hanging="357"/>
        <w:jc w:val="both"/>
        <w:rPr>
          <w:rFonts w:ascii="Times New Roman" w:hAnsi="Times New Roman" w:cs="Times New Roman"/>
        </w:rPr>
      </w:pPr>
      <w:r w:rsidRPr="00DC45EC">
        <w:rPr>
          <w:rFonts w:ascii="Times New Roman" w:hAnsi="Times New Roman" w:cs="Times New Roman"/>
        </w:rPr>
        <w:t>Wykonawca zamierzający wziąć udział w postępowaniu o udzielenie zamówienia</w:t>
      </w:r>
      <w:r w:rsidRPr="00DC45EC">
        <w:rPr>
          <w:rFonts w:ascii="Times New Roman" w:hAnsi="Times New Roman" w:cs="Times New Roman"/>
          <w:spacing w:val="1"/>
        </w:rPr>
        <w:t xml:space="preserve"> </w:t>
      </w:r>
      <w:r w:rsidRPr="00DC45EC">
        <w:rPr>
          <w:rFonts w:ascii="Times New Roman" w:hAnsi="Times New Roman" w:cs="Times New Roman"/>
        </w:rPr>
        <w:t xml:space="preserve">publicznego musi posiadać konto podmiotu „Wykonawca” na Platformie e-Zamówienia. </w:t>
      </w:r>
      <w:r w:rsidRPr="00DC45EC">
        <w:rPr>
          <w:rFonts w:ascii="Times New Roman" w:hAnsi="Times New Roman" w:cs="Times New Roman"/>
          <w:spacing w:val="-52"/>
        </w:rPr>
        <w:t xml:space="preserve">    </w:t>
      </w:r>
      <w:r w:rsidRPr="00DC45EC">
        <w:rPr>
          <w:rFonts w:ascii="Times New Roman" w:hAnsi="Times New Roman" w:cs="Times New Roman"/>
        </w:rPr>
        <w:t>Szczegółowe informacje na temat zakładania kont podmiotów oraz zasady i warunki</w:t>
      </w:r>
      <w:r w:rsidRPr="00DC45EC">
        <w:rPr>
          <w:rFonts w:ascii="Times New Roman" w:hAnsi="Times New Roman" w:cs="Times New Roman"/>
          <w:spacing w:val="1"/>
        </w:rPr>
        <w:t xml:space="preserve"> </w:t>
      </w:r>
      <w:r w:rsidRPr="00DC45EC">
        <w:rPr>
          <w:rFonts w:ascii="Times New Roman" w:hAnsi="Times New Roman" w:cs="Times New Roman"/>
        </w:rPr>
        <w:t>korzystania z Platformy e-Zamówienia określa Regulamin Platformy e-Zamówienia,</w:t>
      </w:r>
      <w:r w:rsidRPr="00DC45EC">
        <w:rPr>
          <w:rFonts w:ascii="Times New Roman" w:hAnsi="Times New Roman" w:cs="Times New Roman"/>
          <w:spacing w:val="1"/>
        </w:rPr>
        <w:t xml:space="preserve"> </w:t>
      </w:r>
      <w:r w:rsidRPr="00DC45EC">
        <w:rPr>
          <w:rFonts w:ascii="Times New Roman" w:hAnsi="Times New Roman" w:cs="Times New Roman"/>
        </w:rPr>
        <w:t xml:space="preserve">dostępny na stronie internetowej </w:t>
      </w:r>
      <w:hyperlink r:id="rId16">
        <w:r w:rsidRPr="00DC45EC">
          <w:rPr>
            <w:rFonts w:ascii="Times New Roman" w:hAnsi="Times New Roman" w:cs="Times New Roman"/>
            <w:color w:val="0000FF"/>
            <w:u w:val="single" w:color="000000"/>
          </w:rPr>
          <w:t>https://ezamowienia.gov.pl</w:t>
        </w:r>
        <w:r w:rsidRPr="00DC45EC">
          <w:rPr>
            <w:rFonts w:ascii="Times New Roman" w:hAnsi="Times New Roman" w:cs="Times New Roman"/>
            <w:color w:val="0000FF"/>
          </w:rPr>
          <w:t xml:space="preserve"> </w:t>
        </w:r>
      </w:hyperlink>
      <w:r w:rsidRPr="00DC45EC">
        <w:rPr>
          <w:rFonts w:ascii="Times New Roman" w:hAnsi="Times New Roman" w:cs="Times New Roman"/>
        </w:rPr>
        <w:t>oraz informacje</w:t>
      </w:r>
      <w:r w:rsidRPr="00DC45EC">
        <w:rPr>
          <w:rFonts w:ascii="Times New Roman" w:hAnsi="Times New Roman" w:cs="Times New Roman"/>
          <w:spacing w:val="1"/>
        </w:rPr>
        <w:t xml:space="preserve"> </w:t>
      </w:r>
      <w:r w:rsidRPr="00DC45EC">
        <w:rPr>
          <w:rFonts w:ascii="Times New Roman" w:hAnsi="Times New Roman" w:cs="Times New Roman"/>
        </w:rPr>
        <w:t>zamieszczone w</w:t>
      </w:r>
      <w:r w:rsidRPr="00DC45EC">
        <w:rPr>
          <w:rFonts w:ascii="Times New Roman" w:hAnsi="Times New Roman" w:cs="Times New Roman"/>
          <w:spacing w:val="-1"/>
        </w:rPr>
        <w:t xml:space="preserve"> </w:t>
      </w:r>
      <w:r w:rsidRPr="00DC45EC">
        <w:rPr>
          <w:rFonts w:ascii="Times New Roman" w:hAnsi="Times New Roman" w:cs="Times New Roman"/>
        </w:rPr>
        <w:t>zakładce „Centrum</w:t>
      </w:r>
      <w:r w:rsidRPr="00DC45EC">
        <w:rPr>
          <w:rFonts w:ascii="Times New Roman" w:hAnsi="Times New Roman" w:cs="Times New Roman"/>
          <w:spacing w:val="-1"/>
        </w:rPr>
        <w:t xml:space="preserve"> </w:t>
      </w:r>
      <w:r w:rsidRPr="00DC45EC">
        <w:rPr>
          <w:rFonts w:ascii="Times New Roman" w:hAnsi="Times New Roman" w:cs="Times New Roman"/>
        </w:rPr>
        <w:t>Pomocy”.</w:t>
      </w:r>
    </w:p>
    <w:p w14:paraId="7BD8ABBD" w14:textId="77777777" w:rsidR="00E1385D" w:rsidRPr="009D752D" w:rsidRDefault="00E1385D" w:rsidP="00E1385D">
      <w:pPr>
        <w:pStyle w:val="Akapitzlist"/>
        <w:widowControl w:val="0"/>
        <w:numPr>
          <w:ilvl w:val="0"/>
          <w:numId w:val="137"/>
        </w:numPr>
        <w:tabs>
          <w:tab w:val="left" w:pos="604"/>
        </w:tabs>
        <w:suppressAutoHyphens w:val="0"/>
        <w:autoSpaceDE w:val="0"/>
        <w:autoSpaceDN w:val="0"/>
        <w:spacing w:before="1" w:after="0" w:line="240" w:lineRule="auto"/>
        <w:ind w:left="357" w:hanging="357"/>
        <w:jc w:val="both"/>
        <w:rPr>
          <w:rFonts w:ascii="Times New Roman" w:hAnsi="Times New Roman"/>
        </w:rPr>
      </w:pPr>
      <w:r w:rsidRPr="00DC45EC">
        <w:rPr>
          <w:rFonts w:ascii="Times New Roman" w:hAnsi="Times New Roman"/>
        </w:rPr>
        <w:t>Przeglądanie</w:t>
      </w:r>
      <w:r w:rsidRPr="00DC45EC">
        <w:rPr>
          <w:rFonts w:ascii="Times New Roman" w:hAnsi="Times New Roman"/>
          <w:spacing w:val="1"/>
        </w:rPr>
        <w:t xml:space="preserve"> </w:t>
      </w:r>
      <w:r w:rsidRPr="00DC45EC">
        <w:rPr>
          <w:rFonts w:ascii="Times New Roman" w:hAnsi="Times New Roman"/>
        </w:rPr>
        <w:t>i</w:t>
      </w:r>
      <w:r w:rsidRPr="00DC45EC">
        <w:rPr>
          <w:rFonts w:ascii="Times New Roman" w:hAnsi="Times New Roman"/>
          <w:spacing w:val="1"/>
        </w:rPr>
        <w:t xml:space="preserve"> </w:t>
      </w:r>
      <w:r w:rsidRPr="00DC45EC">
        <w:rPr>
          <w:rFonts w:ascii="Times New Roman" w:hAnsi="Times New Roman"/>
        </w:rPr>
        <w:t>pobieranie</w:t>
      </w:r>
      <w:r w:rsidRPr="00DC45EC">
        <w:rPr>
          <w:rFonts w:ascii="Times New Roman" w:hAnsi="Times New Roman"/>
          <w:spacing w:val="1"/>
        </w:rPr>
        <w:t xml:space="preserve"> </w:t>
      </w:r>
      <w:r w:rsidRPr="00DC45EC">
        <w:rPr>
          <w:rFonts w:ascii="Times New Roman" w:hAnsi="Times New Roman"/>
        </w:rPr>
        <w:t>publicznej</w:t>
      </w:r>
      <w:r w:rsidRPr="00DC45EC">
        <w:rPr>
          <w:rFonts w:ascii="Times New Roman" w:hAnsi="Times New Roman"/>
          <w:spacing w:val="1"/>
        </w:rPr>
        <w:t xml:space="preserve"> </w:t>
      </w:r>
      <w:r w:rsidRPr="00DC45EC">
        <w:rPr>
          <w:rFonts w:ascii="Times New Roman" w:hAnsi="Times New Roman"/>
        </w:rPr>
        <w:t>treści</w:t>
      </w:r>
      <w:r w:rsidRPr="00DC45EC">
        <w:rPr>
          <w:rFonts w:ascii="Times New Roman" w:hAnsi="Times New Roman"/>
          <w:spacing w:val="1"/>
        </w:rPr>
        <w:t xml:space="preserve"> </w:t>
      </w:r>
      <w:r w:rsidRPr="00DC45EC">
        <w:rPr>
          <w:rFonts w:ascii="Times New Roman" w:hAnsi="Times New Roman"/>
        </w:rPr>
        <w:t>dokumentacji</w:t>
      </w:r>
      <w:r w:rsidRPr="00DC45EC">
        <w:rPr>
          <w:rFonts w:ascii="Times New Roman" w:hAnsi="Times New Roman"/>
          <w:spacing w:val="1"/>
        </w:rPr>
        <w:t xml:space="preserve"> </w:t>
      </w:r>
      <w:r w:rsidRPr="00DC45EC">
        <w:rPr>
          <w:rFonts w:ascii="Times New Roman" w:hAnsi="Times New Roman"/>
        </w:rPr>
        <w:t>postępowania</w:t>
      </w:r>
      <w:r w:rsidRPr="009D752D">
        <w:rPr>
          <w:rFonts w:ascii="Times New Roman" w:hAnsi="Times New Roman"/>
          <w:spacing w:val="1"/>
        </w:rPr>
        <w:t xml:space="preserve"> </w:t>
      </w:r>
      <w:r w:rsidRPr="009D752D">
        <w:rPr>
          <w:rFonts w:ascii="Times New Roman" w:hAnsi="Times New Roman"/>
        </w:rPr>
        <w:t>nie</w:t>
      </w:r>
      <w:r w:rsidRPr="009D752D">
        <w:rPr>
          <w:rFonts w:ascii="Times New Roman" w:hAnsi="Times New Roman"/>
          <w:spacing w:val="1"/>
        </w:rPr>
        <w:t xml:space="preserve"> </w:t>
      </w:r>
      <w:r w:rsidRPr="009D752D">
        <w:rPr>
          <w:rFonts w:ascii="Times New Roman" w:hAnsi="Times New Roman"/>
        </w:rPr>
        <w:t>wymaga</w:t>
      </w:r>
      <w:r w:rsidRPr="009D752D">
        <w:rPr>
          <w:rFonts w:ascii="Times New Roman" w:hAnsi="Times New Roman"/>
          <w:spacing w:val="1"/>
        </w:rPr>
        <w:t xml:space="preserve"> </w:t>
      </w:r>
      <w:r w:rsidRPr="009D752D">
        <w:rPr>
          <w:rFonts w:ascii="Times New Roman" w:hAnsi="Times New Roman"/>
        </w:rPr>
        <w:t>posiadania</w:t>
      </w:r>
      <w:r w:rsidRPr="009D752D">
        <w:rPr>
          <w:rFonts w:ascii="Times New Roman" w:hAnsi="Times New Roman"/>
          <w:spacing w:val="1"/>
        </w:rPr>
        <w:t xml:space="preserve"> </w:t>
      </w:r>
      <w:r w:rsidRPr="009D752D">
        <w:rPr>
          <w:rFonts w:ascii="Times New Roman" w:hAnsi="Times New Roman"/>
        </w:rPr>
        <w:t>konta</w:t>
      </w:r>
      <w:r w:rsidRPr="009D752D">
        <w:rPr>
          <w:rFonts w:ascii="Times New Roman" w:hAnsi="Times New Roman"/>
          <w:spacing w:val="-1"/>
        </w:rPr>
        <w:t xml:space="preserve"> </w:t>
      </w:r>
      <w:r w:rsidRPr="009D752D">
        <w:rPr>
          <w:rFonts w:ascii="Times New Roman" w:hAnsi="Times New Roman"/>
        </w:rPr>
        <w:t>na</w:t>
      </w:r>
      <w:r w:rsidRPr="009D752D">
        <w:rPr>
          <w:rFonts w:ascii="Times New Roman" w:hAnsi="Times New Roman"/>
          <w:spacing w:val="-2"/>
        </w:rPr>
        <w:t xml:space="preserve"> </w:t>
      </w:r>
      <w:r w:rsidRPr="009D752D">
        <w:rPr>
          <w:rFonts w:ascii="Times New Roman" w:hAnsi="Times New Roman"/>
        </w:rPr>
        <w:t>Platformie e-Zamówienia</w:t>
      </w:r>
      <w:r w:rsidRPr="009D752D">
        <w:rPr>
          <w:rFonts w:ascii="Times New Roman" w:hAnsi="Times New Roman"/>
          <w:spacing w:val="-2"/>
        </w:rPr>
        <w:t xml:space="preserve"> </w:t>
      </w:r>
      <w:r w:rsidRPr="009D752D">
        <w:rPr>
          <w:rFonts w:ascii="Times New Roman" w:hAnsi="Times New Roman"/>
        </w:rPr>
        <w:t>ani</w:t>
      </w:r>
      <w:r w:rsidRPr="009D752D">
        <w:rPr>
          <w:rFonts w:ascii="Times New Roman" w:hAnsi="Times New Roman"/>
          <w:spacing w:val="-1"/>
        </w:rPr>
        <w:t xml:space="preserve"> </w:t>
      </w:r>
      <w:r w:rsidRPr="009D752D">
        <w:rPr>
          <w:rFonts w:ascii="Times New Roman" w:hAnsi="Times New Roman"/>
        </w:rPr>
        <w:t>logowania.</w:t>
      </w:r>
    </w:p>
    <w:p w14:paraId="4241698C" w14:textId="77777777" w:rsidR="00E1385D" w:rsidRPr="009D752D" w:rsidRDefault="00E1385D" w:rsidP="00E1385D">
      <w:pPr>
        <w:pStyle w:val="Akapitzlist"/>
        <w:widowControl w:val="0"/>
        <w:numPr>
          <w:ilvl w:val="0"/>
          <w:numId w:val="137"/>
        </w:numPr>
        <w:tabs>
          <w:tab w:val="left" w:pos="604"/>
        </w:tabs>
        <w:suppressAutoHyphens w:val="0"/>
        <w:autoSpaceDE w:val="0"/>
        <w:autoSpaceDN w:val="0"/>
        <w:spacing w:after="0" w:line="240" w:lineRule="auto"/>
        <w:ind w:left="357" w:hanging="357"/>
        <w:jc w:val="both"/>
        <w:rPr>
          <w:rFonts w:ascii="Times New Roman" w:hAnsi="Times New Roman"/>
        </w:rPr>
      </w:pPr>
      <w:r w:rsidRPr="009D752D">
        <w:rPr>
          <w:rFonts w:ascii="Times New Roman" w:hAnsi="Times New Roman"/>
        </w:rPr>
        <w:t>Sposób</w:t>
      </w:r>
      <w:r w:rsidRPr="009D752D">
        <w:rPr>
          <w:rFonts w:ascii="Times New Roman" w:hAnsi="Times New Roman"/>
          <w:spacing w:val="1"/>
        </w:rPr>
        <w:t xml:space="preserve"> </w:t>
      </w:r>
      <w:r w:rsidRPr="009D752D">
        <w:rPr>
          <w:rFonts w:ascii="Times New Roman" w:hAnsi="Times New Roman"/>
        </w:rPr>
        <w:t>sporządzania</w:t>
      </w:r>
      <w:r w:rsidRPr="009D752D">
        <w:rPr>
          <w:rFonts w:ascii="Times New Roman" w:hAnsi="Times New Roman"/>
          <w:spacing w:val="1"/>
        </w:rPr>
        <w:t xml:space="preserve"> </w:t>
      </w:r>
      <w:r w:rsidRPr="009D752D">
        <w:rPr>
          <w:rFonts w:ascii="Times New Roman" w:hAnsi="Times New Roman"/>
        </w:rPr>
        <w:t>dokumentów</w:t>
      </w:r>
      <w:r w:rsidRPr="009D752D">
        <w:rPr>
          <w:rFonts w:ascii="Times New Roman" w:hAnsi="Times New Roman"/>
          <w:spacing w:val="1"/>
        </w:rPr>
        <w:t xml:space="preserve"> </w:t>
      </w:r>
      <w:r w:rsidRPr="009D752D">
        <w:rPr>
          <w:rFonts w:ascii="Times New Roman" w:hAnsi="Times New Roman"/>
        </w:rPr>
        <w:t>elektronicznych</w:t>
      </w:r>
      <w:r w:rsidRPr="009D752D">
        <w:rPr>
          <w:rFonts w:ascii="Times New Roman" w:hAnsi="Times New Roman"/>
          <w:spacing w:val="1"/>
        </w:rPr>
        <w:t xml:space="preserve"> </w:t>
      </w:r>
      <w:r w:rsidRPr="009D752D">
        <w:rPr>
          <w:rFonts w:ascii="Times New Roman" w:hAnsi="Times New Roman"/>
        </w:rPr>
        <w:t>lub</w:t>
      </w:r>
      <w:r w:rsidRPr="009D752D">
        <w:rPr>
          <w:rFonts w:ascii="Times New Roman" w:hAnsi="Times New Roman"/>
          <w:spacing w:val="1"/>
        </w:rPr>
        <w:t xml:space="preserve"> </w:t>
      </w:r>
      <w:r w:rsidRPr="009D752D">
        <w:rPr>
          <w:rFonts w:ascii="Times New Roman" w:hAnsi="Times New Roman"/>
        </w:rPr>
        <w:t>dokumentów</w:t>
      </w:r>
      <w:r w:rsidRPr="009D752D">
        <w:rPr>
          <w:rFonts w:ascii="Times New Roman" w:hAnsi="Times New Roman"/>
          <w:spacing w:val="1"/>
        </w:rPr>
        <w:t xml:space="preserve"> </w:t>
      </w:r>
      <w:r w:rsidRPr="009D752D">
        <w:rPr>
          <w:rFonts w:ascii="Times New Roman" w:hAnsi="Times New Roman"/>
        </w:rPr>
        <w:t>elektronicznych</w:t>
      </w:r>
      <w:r w:rsidRPr="009D752D">
        <w:rPr>
          <w:rFonts w:ascii="Times New Roman" w:hAnsi="Times New Roman"/>
          <w:spacing w:val="-52"/>
        </w:rPr>
        <w:t xml:space="preserve"> </w:t>
      </w:r>
      <w:r w:rsidRPr="009D752D">
        <w:rPr>
          <w:rFonts w:ascii="Times New Roman" w:hAnsi="Times New Roman"/>
        </w:rPr>
        <w:t>będących</w:t>
      </w:r>
      <w:r w:rsidRPr="009D752D">
        <w:rPr>
          <w:rFonts w:ascii="Times New Roman" w:hAnsi="Times New Roman"/>
          <w:spacing w:val="1"/>
        </w:rPr>
        <w:t xml:space="preserve"> </w:t>
      </w:r>
      <w:r w:rsidRPr="009D752D">
        <w:rPr>
          <w:rFonts w:ascii="Times New Roman" w:hAnsi="Times New Roman"/>
        </w:rPr>
        <w:t>kopią</w:t>
      </w:r>
      <w:r w:rsidRPr="009D752D">
        <w:rPr>
          <w:rFonts w:ascii="Times New Roman" w:hAnsi="Times New Roman"/>
          <w:spacing w:val="1"/>
        </w:rPr>
        <w:t xml:space="preserve"> </w:t>
      </w:r>
      <w:r w:rsidRPr="009D752D">
        <w:rPr>
          <w:rFonts w:ascii="Times New Roman" w:hAnsi="Times New Roman"/>
        </w:rPr>
        <w:t>elektroniczną</w:t>
      </w:r>
      <w:r w:rsidRPr="009D752D">
        <w:rPr>
          <w:rFonts w:ascii="Times New Roman" w:hAnsi="Times New Roman"/>
          <w:spacing w:val="1"/>
        </w:rPr>
        <w:t xml:space="preserve"> </w:t>
      </w:r>
      <w:r w:rsidRPr="009D752D">
        <w:rPr>
          <w:rFonts w:ascii="Times New Roman" w:hAnsi="Times New Roman"/>
        </w:rPr>
        <w:t>treści</w:t>
      </w:r>
      <w:r w:rsidRPr="009D752D">
        <w:rPr>
          <w:rFonts w:ascii="Times New Roman" w:hAnsi="Times New Roman"/>
          <w:spacing w:val="1"/>
        </w:rPr>
        <w:t xml:space="preserve"> </w:t>
      </w:r>
      <w:r w:rsidRPr="009D752D">
        <w:rPr>
          <w:rFonts w:ascii="Times New Roman" w:hAnsi="Times New Roman"/>
        </w:rPr>
        <w:t>zapisanej</w:t>
      </w:r>
      <w:r w:rsidRPr="009D752D">
        <w:rPr>
          <w:rFonts w:ascii="Times New Roman" w:hAnsi="Times New Roman"/>
          <w:spacing w:val="1"/>
        </w:rPr>
        <w:t xml:space="preserve"> </w:t>
      </w:r>
      <w:r w:rsidRPr="009D752D">
        <w:rPr>
          <w:rFonts w:ascii="Times New Roman" w:hAnsi="Times New Roman"/>
        </w:rPr>
        <w:t>w</w:t>
      </w:r>
      <w:r w:rsidRPr="009D752D">
        <w:rPr>
          <w:rFonts w:ascii="Times New Roman" w:hAnsi="Times New Roman"/>
          <w:spacing w:val="1"/>
        </w:rPr>
        <w:t xml:space="preserve"> </w:t>
      </w:r>
      <w:r w:rsidRPr="009D752D">
        <w:rPr>
          <w:rFonts w:ascii="Times New Roman" w:hAnsi="Times New Roman"/>
        </w:rPr>
        <w:t>postaci</w:t>
      </w:r>
      <w:r w:rsidRPr="009D752D">
        <w:rPr>
          <w:rFonts w:ascii="Times New Roman" w:hAnsi="Times New Roman"/>
          <w:spacing w:val="1"/>
        </w:rPr>
        <w:t xml:space="preserve"> </w:t>
      </w:r>
      <w:r w:rsidRPr="009D752D">
        <w:rPr>
          <w:rFonts w:ascii="Times New Roman" w:hAnsi="Times New Roman"/>
        </w:rPr>
        <w:t>papierowej</w:t>
      </w:r>
      <w:r w:rsidRPr="009D752D">
        <w:rPr>
          <w:rFonts w:ascii="Times New Roman" w:hAnsi="Times New Roman"/>
          <w:spacing w:val="1"/>
        </w:rPr>
        <w:t xml:space="preserve"> </w:t>
      </w:r>
      <w:r w:rsidRPr="009D752D">
        <w:rPr>
          <w:rFonts w:ascii="Times New Roman" w:hAnsi="Times New Roman"/>
        </w:rPr>
        <w:t>(cyfrowe</w:t>
      </w:r>
      <w:r w:rsidRPr="009D752D">
        <w:rPr>
          <w:rFonts w:ascii="Times New Roman" w:hAnsi="Times New Roman"/>
          <w:spacing w:val="1"/>
        </w:rPr>
        <w:t xml:space="preserve"> </w:t>
      </w:r>
      <w:r w:rsidRPr="009D752D">
        <w:rPr>
          <w:rFonts w:ascii="Times New Roman" w:hAnsi="Times New Roman"/>
        </w:rPr>
        <w:t>odwzorowania) musi być zgodny z wymaganiami określnymi w rozporządzeniu Prezesa</w:t>
      </w:r>
      <w:r w:rsidRPr="009D752D">
        <w:rPr>
          <w:rFonts w:ascii="Times New Roman" w:hAnsi="Times New Roman"/>
          <w:spacing w:val="1"/>
        </w:rPr>
        <w:t xml:space="preserve"> </w:t>
      </w:r>
      <w:r w:rsidRPr="009D752D">
        <w:rPr>
          <w:rFonts w:ascii="Times New Roman" w:hAnsi="Times New Roman"/>
        </w:rPr>
        <w:t xml:space="preserve">Rady  </w:t>
      </w:r>
      <w:r w:rsidRPr="009D752D">
        <w:rPr>
          <w:rFonts w:ascii="Times New Roman" w:hAnsi="Times New Roman"/>
          <w:spacing w:val="16"/>
        </w:rPr>
        <w:t xml:space="preserve"> </w:t>
      </w:r>
      <w:r w:rsidRPr="009D752D">
        <w:rPr>
          <w:rFonts w:ascii="Times New Roman" w:hAnsi="Times New Roman"/>
        </w:rPr>
        <w:t xml:space="preserve">Ministrów  </w:t>
      </w:r>
      <w:r w:rsidRPr="009D752D">
        <w:rPr>
          <w:rFonts w:ascii="Times New Roman" w:hAnsi="Times New Roman"/>
          <w:spacing w:val="16"/>
        </w:rPr>
        <w:t xml:space="preserve"> </w:t>
      </w:r>
      <w:r w:rsidRPr="009D752D">
        <w:rPr>
          <w:rFonts w:ascii="Times New Roman" w:hAnsi="Times New Roman"/>
        </w:rPr>
        <w:t xml:space="preserve">z  </w:t>
      </w:r>
      <w:r w:rsidRPr="009D752D">
        <w:rPr>
          <w:rFonts w:ascii="Times New Roman" w:hAnsi="Times New Roman"/>
          <w:spacing w:val="18"/>
        </w:rPr>
        <w:t xml:space="preserve"> </w:t>
      </w:r>
      <w:r w:rsidRPr="009D752D">
        <w:rPr>
          <w:rFonts w:ascii="Times New Roman" w:hAnsi="Times New Roman"/>
        </w:rPr>
        <w:t xml:space="preserve">dnia  </w:t>
      </w:r>
      <w:r w:rsidRPr="009D752D">
        <w:rPr>
          <w:rFonts w:ascii="Times New Roman" w:hAnsi="Times New Roman"/>
          <w:spacing w:val="18"/>
        </w:rPr>
        <w:t xml:space="preserve">                           </w:t>
      </w:r>
      <w:r w:rsidRPr="009D752D">
        <w:rPr>
          <w:rFonts w:ascii="Times New Roman" w:hAnsi="Times New Roman"/>
        </w:rPr>
        <w:t xml:space="preserve">30  </w:t>
      </w:r>
      <w:r w:rsidRPr="009D752D">
        <w:rPr>
          <w:rFonts w:ascii="Times New Roman" w:hAnsi="Times New Roman"/>
          <w:spacing w:val="17"/>
        </w:rPr>
        <w:t xml:space="preserve"> </w:t>
      </w:r>
      <w:r w:rsidRPr="009D752D">
        <w:rPr>
          <w:rFonts w:ascii="Times New Roman" w:hAnsi="Times New Roman"/>
        </w:rPr>
        <w:t xml:space="preserve">grudnia  </w:t>
      </w:r>
      <w:r w:rsidRPr="009D752D">
        <w:rPr>
          <w:rFonts w:ascii="Times New Roman" w:hAnsi="Times New Roman"/>
          <w:spacing w:val="15"/>
        </w:rPr>
        <w:t xml:space="preserve"> </w:t>
      </w:r>
      <w:r w:rsidRPr="009D752D">
        <w:rPr>
          <w:rFonts w:ascii="Times New Roman" w:hAnsi="Times New Roman"/>
        </w:rPr>
        <w:t xml:space="preserve">2020  </w:t>
      </w:r>
      <w:r w:rsidRPr="009D752D">
        <w:rPr>
          <w:rFonts w:ascii="Times New Roman" w:hAnsi="Times New Roman"/>
          <w:spacing w:val="17"/>
        </w:rPr>
        <w:t xml:space="preserve"> </w:t>
      </w:r>
      <w:r w:rsidRPr="009D752D">
        <w:rPr>
          <w:rFonts w:ascii="Times New Roman" w:hAnsi="Times New Roman"/>
        </w:rPr>
        <w:t xml:space="preserve">r.  </w:t>
      </w:r>
      <w:r w:rsidRPr="009D752D">
        <w:rPr>
          <w:rFonts w:ascii="Times New Roman" w:hAnsi="Times New Roman"/>
          <w:spacing w:val="17"/>
        </w:rPr>
        <w:t xml:space="preserve"> </w:t>
      </w:r>
      <w:r w:rsidRPr="009D752D">
        <w:rPr>
          <w:rFonts w:ascii="Times New Roman" w:hAnsi="Times New Roman"/>
        </w:rPr>
        <w:t xml:space="preserve">w  </w:t>
      </w:r>
      <w:r w:rsidRPr="009D752D">
        <w:rPr>
          <w:rFonts w:ascii="Times New Roman" w:hAnsi="Times New Roman"/>
          <w:spacing w:val="15"/>
        </w:rPr>
        <w:t xml:space="preserve"> </w:t>
      </w:r>
      <w:r w:rsidRPr="009D752D">
        <w:rPr>
          <w:rFonts w:ascii="Times New Roman" w:hAnsi="Times New Roman"/>
        </w:rPr>
        <w:t xml:space="preserve">sprawie  </w:t>
      </w:r>
      <w:r w:rsidRPr="009D752D">
        <w:rPr>
          <w:rFonts w:ascii="Times New Roman" w:hAnsi="Times New Roman"/>
          <w:spacing w:val="18"/>
        </w:rPr>
        <w:t xml:space="preserve"> </w:t>
      </w:r>
      <w:r w:rsidRPr="009D752D">
        <w:rPr>
          <w:rFonts w:ascii="Times New Roman" w:hAnsi="Times New Roman"/>
        </w:rPr>
        <w:t xml:space="preserve">sposobu  </w:t>
      </w:r>
      <w:r w:rsidRPr="009D752D">
        <w:rPr>
          <w:rFonts w:ascii="Times New Roman" w:hAnsi="Times New Roman"/>
          <w:spacing w:val="16"/>
        </w:rPr>
        <w:t xml:space="preserve"> </w:t>
      </w:r>
      <w:r w:rsidRPr="009D752D">
        <w:rPr>
          <w:rFonts w:ascii="Times New Roman" w:hAnsi="Times New Roman"/>
        </w:rPr>
        <w:t>sporządzania</w:t>
      </w:r>
      <w:r w:rsidRPr="009D752D">
        <w:rPr>
          <w:rFonts w:ascii="Times New Roman" w:hAnsi="Times New Roman"/>
          <w:spacing w:val="-52"/>
        </w:rPr>
        <w:t xml:space="preserve"> </w:t>
      </w:r>
      <w:r w:rsidRPr="009D752D">
        <w:rPr>
          <w:rFonts w:ascii="Times New Roman" w:hAnsi="Times New Roman"/>
        </w:rPr>
        <w:t>i</w:t>
      </w:r>
      <w:r w:rsidRPr="009D752D">
        <w:rPr>
          <w:rFonts w:ascii="Times New Roman" w:hAnsi="Times New Roman"/>
          <w:spacing w:val="-6"/>
        </w:rPr>
        <w:t xml:space="preserve"> </w:t>
      </w:r>
      <w:r w:rsidRPr="009D752D">
        <w:rPr>
          <w:rFonts w:ascii="Times New Roman" w:hAnsi="Times New Roman"/>
        </w:rPr>
        <w:t>przekazywania</w:t>
      </w:r>
      <w:r w:rsidRPr="009D752D">
        <w:rPr>
          <w:rFonts w:ascii="Times New Roman" w:hAnsi="Times New Roman"/>
          <w:spacing w:val="-8"/>
        </w:rPr>
        <w:t xml:space="preserve"> </w:t>
      </w:r>
      <w:r w:rsidRPr="009D752D">
        <w:rPr>
          <w:rFonts w:ascii="Times New Roman" w:hAnsi="Times New Roman"/>
        </w:rPr>
        <w:t>informacji</w:t>
      </w:r>
      <w:r w:rsidRPr="009D752D">
        <w:rPr>
          <w:rFonts w:ascii="Times New Roman" w:hAnsi="Times New Roman"/>
          <w:spacing w:val="-5"/>
        </w:rPr>
        <w:t xml:space="preserve"> </w:t>
      </w:r>
      <w:r w:rsidRPr="009D752D">
        <w:rPr>
          <w:rFonts w:ascii="Times New Roman" w:hAnsi="Times New Roman"/>
        </w:rPr>
        <w:t>oraz</w:t>
      </w:r>
      <w:r w:rsidRPr="009D752D">
        <w:rPr>
          <w:rFonts w:ascii="Times New Roman" w:hAnsi="Times New Roman"/>
          <w:spacing w:val="-7"/>
        </w:rPr>
        <w:t xml:space="preserve"> </w:t>
      </w:r>
      <w:r w:rsidRPr="009D752D">
        <w:rPr>
          <w:rFonts w:ascii="Times New Roman" w:hAnsi="Times New Roman"/>
        </w:rPr>
        <w:t>wymagań</w:t>
      </w:r>
      <w:r w:rsidRPr="009D752D">
        <w:rPr>
          <w:rFonts w:ascii="Times New Roman" w:hAnsi="Times New Roman"/>
          <w:spacing w:val="-8"/>
        </w:rPr>
        <w:t xml:space="preserve"> </w:t>
      </w:r>
      <w:r w:rsidRPr="009D752D">
        <w:rPr>
          <w:rFonts w:ascii="Times New Roman" w:hAnsi="Times New Roman"/>
        </w:rPr>
        <w:t>technicznych</w:t>
      </w:r>
      <w:r w:rsidRPr="009D752D">
        <w:rPr>
          <w:rFonts w:ascii="Times New Roman" w:hAnsi="Times New Roman"/>
          <w:spacing w:val="-6"/>
        </w:rPr>
        <w:t xml:space="preserve"> </w:t>
      </w:r>
      <w:r w:rsidRPr="009D752D">
        <w:rPr>
          <w:rFonts w:ascii="Times New Roman" w:hAnsi="Times New Roman"/>
        </w:rPr>
        <w:t>dla</w:t>
      </w:r>
      <w:r w:rsidRPr="009D752D">
        <w:rPr>
          <w:rFonts w:ascii="Times New Roman" w:hAnsi="Times New Roman"/>
          <w:spacing w:val="-7"/>
        </w:rPr>
        <w:t xml:space="preserve"> </w:t>
      </w:r>
      <w:r w:rsidRPr="009D752D">
        <w:rPr>
          <w:rFonts w:ascii="Times New Roman" w:hAnsi="Times New Roman"/>
        </w:rPr>
        <w:t>dokumentów</w:t>
      </w:r>
      <w:r w:rsidRPr="009D752D">
        <w:rPr>
          <w:rFonts w:ascii="Times New Roman" w:hAnsi="Times New Roman"/>
          <w:spacing w:val="-7"/>
        </w:rPr>
        <w:t xml:space="preserve"> </w:t>
      </w:r>
      <w:r w:rsidRPr="009D752D">
        <w:rPr>
          <w:rFonts w:ascii="Times New Roman" w:hAnsi="Times New Roman"/>
        </w:rPr>
        <w:t>elektronicznych</w:t>
      </w:r>
      <w:r w:rsidRPr="009D752D">
        <w:rPr>
          <w:rFonts w:ascii="Times New Roman" w:hAnsi="Times New Roman"/>
          <w:spacing w:val="-52"/>
        </w:rPr>
        <w:t xml:space="preserve"> </w:t>
      </w:r>
      <w:r w:rsidRPr="009D752D">
        <w:rPr>
          <w:rFonts w:ascii="Times New Roman" w:hAnsi="Times New Roman"/>
        </w:rPr>
        <w:t>oraz</w:t>
      </w:r>
      <w:r w:rsidRPr="009D752D">
        <w:rPr>
          <w:rFonts w:ascii="Times New Roman" w:hAnsi="Times New Roman"/>
          <w:spacing w:val="1"/>
        </w:rPr>
        <w:t xml:space="preserve"> </w:t>
      </w:r>
      <w:r w:rsidRPr="009D752D">
        <w:rPr>
          <w:rFonts w:ascii="Times New Roman" w:hAnsi="Times New Roman"/>
        </w:rPr>
        <w:t>środków</w:t>
      </w:r>
      <w:r w:rsidRPr="009D752D">
        <w:rPr>
          <w:rFonts w:ascii="Times New Roman" w:hAnsi="Times New Roman"/>
          <w:spacing w:val="1"/>
        </w:rPr>
        <w:t xml:space="preserve"> </w:t>
      </w:r>
      <w:r w:rsidRPr="009D752D">
        <w:rPr>
          <w:rFonts w:ascii="Times New Roman" w:hAnsi="Times New Roman"/>
        </w:rPr>
        <w:t>komunikacji</w:t>
      </w:r>
      <w:r w:rsidRPr="009D752D">
        <w:rPr>
          <w:rFonts w:ascii="Times New Roman" w:hAnsi="Times New Roman"/>
          <w:spacing w:val="1"/>
        </w:rPr>
        <w:t xml:space="preserve"> </w:t>
      </w:r>
      <w:r w:rsidRPr="009D752D">
        <w:rPr>
          <w:rFonts w:ascii="Times New Roman" w:hAnsi="Times New Roman"/>
        </w:rPr>
        <w:t>elektronicznej</w:t>
      </w:r>
      <w:r w:rsidRPr="009D752D">
        <w:rPr>
          <w:rFonts w:ascii="Times New Roman" w:hAnsi="Times New Roman"/>
          <w:spacing w:val="1"/>
        </w:rPr>
        <w:t xml:space="preserve"> </w:t>
      </w:r>
      <w:r w:rsidRPr="009D752D">
        <w:rPr>
          <w:rFonts w:ascii="Times New Roman" w:hAnsi="Times New Roman"/>
        </w:rPr>
        <w:t>w</w:t>
      </w:r>
      <w:r w:rsidRPr="009D752D">
        <w:rPr>
          <w:rFonts w:ascii="Times New Roman" w:hAnsi="Times New Roman"/>
          <w:spacing w:val="1"/>
        </w:rPr>
        <w:t xml:space="preserve"> </w:t>
      </w:r>
      <w:r w:rsidRPr="009D752D">
        <w:rPr>
          <w:rFonts w:ascii="Times New Roman" w:hAnsi="Times New Roman"/>
        </w:rPr>
        <w:t>postępowaniu</w:t>
      </w:r>
      <w:r w:rsidRPr="009D752D">
        <w:rPr>
          <w:rFonts w:ascii="Times New Roman" w:hAnsi="Times New Roman"/>
          <w:spacing w:val="1"/>
        </w:rPr>
        <w:t xml:space="preserve"> </w:t>
      </w:r>
      <w:r w:rsidRPr="009D752D">
        <w:rPr>
          <w:rFonts w:ascii="Times New Roman" w:hAnsi="Times New Roman"/>
        </w:rPr>
        <w:t>o</w:t>
      </w:r>
      <w:r w:rsidRPr="009D752D">
        <w:rPr>
          <w:rFonts w:ascii="Times New Roman" w:hAnsi="Times New Roman"/>
          <w:spacing w:val="1"/>
        </w:rPr>
        <w:t xml:space="preserve"> </w:t>
      </w:r>
      <w:r w:rsidRPr="009D752D">
        <w:rPr>
          <w:rFonts w:ascii="Times New Roman" w:hAnsi="Times New Roman"/>
        </w:rPr>
        <w:t>udzielenie</w:t>
      </w:r>
      <w:r w:rsidRPr="009D752D">
        <w:rPr>
          <w:rFonts w:ascii="Times New Roman" w:hAnsi="Times New Roman"/>
          <w:spacing w:val="1"/>
        </w:rPr>
        <w:t xml:space="preserve"> </w:t>
      </w:r>
      <w:r w:rsidRPr="009D752D">
        <w:rPr>
          <w:rFonts w:ascii="Times New Roman" w:hAnsi="Times New Roman"/>
        </w:rPr>
        <w:t>zamówienia</w:t>
      </w:r>
      <w:r w:rsidRPr="009D752D">
        <w:rPr>
          <w:rFonts w:ascii="Times New Roman" w:hAnsi="Times New Roman"/>
          <w:spacing w:val="1"/>
        </w:rPr>
        <w:t xml:space="preserve"> </w:t>
      </w:r>
      <w:r w:rsidRPr="009D752D">
        <w:rPr>
          <w:rFonts w:ascii="Times New Roman" w:hAnsi="Times New Roman"/>
        </w:rPr>
        <w:t>publicznego</w:t>
      </w:r>
      <w:r w:rsidRPr="009D752D">
        <w:rPr>
          <w:rFonts w:ascii="Times New Roman" w:hAnsi="Times New Roman"/>
          <w:spacing w:val="1"/>
        </w:rPr>
        <w:t xml:space="preserve"> </w:t>
      </w:r>
      <w:r w:rsidRPr="009D752D">
        <w:rPr>
          <w:rFonts w:ascii="Times New Roman" w:hAnsi="Times New Roman"/>
        </w:rPr>
        <w:t>lub</w:t>
      </w:r>
      <w:r w:rsidRPr="009D752D">
        <w:rPr>
          <w:rFonts w:ascii="Times New Roman" w:hAnsi="Times New Roman"/>
          <w:spacing w:val="1"/>
        </w:rPr>
        <w:t xml:space="preserve"> </w:t>
      </w:r>
      <w:r w:rsidRPr="009D752D">
        <w:rPr>
          <w:rFonts w:ascii="Times New Roman" w:hAnsi="Times New Roman"/>
        </w:rPr>
        <w:t>w</w:t>
      </w:r>
      <w:r w:rsidRPr="009D752D">
        <w:rPr>
          <w:rFonts w:ascii="Times New Roman" w:hAnsi="Times New Roman"/>
          <w:spacing w:val="-1"/>
        </w:rPr>
        <w:t xml:space="preserve"> </w:t>
      </w:r>
      <w:r w:rsidRPr="009D752D">
        <w:rPr>
          <w:rFonts w:ascii="Times New Roman" w:hAnsi="Times New Roman"/>
        </w:rPr>
        <w:t>konkursie</w:t>
      </w:r>
      <w:r w:rsidRPr="009D752D">
        <w:rPr>
          <w:rFonts w:ascii="Times New Roman" w:hAnsi="Times New Roman"/>
          <w:spacing w:val="2"/>
        </w:rPr>
        <w:t xml:space="preserve"> </w:t>
      </w:r>
      <w:r w:rsidRPr="009D752D">
        <w:rPr>
          <w:rFonts w:ascii="Times New Roman" w:hAnsi="Times New Roman"/>
        </w:rPr>
        <w:t>(Dz.</w:t>
      </w:r>
      <w:r w:rsidRPr="009D752D">
        <w:rPr>
          <w:rFonts w:ascii="Times New Roman" w:hAnsi="Times New Roman"/>
          <w:spacing w:val="-1"/>
        </w:rPr>
        <w:t xml:space="preserve"> </w:t>
      </w:r>
      <w:r w:rsidRPr="009D752D">
        <w:rPr>
          <w:rFonts w:ascii="Times New Roman" w:hAnsi="Times New Roman"/>
        </w:rPr>
        <w:t>U.</w:t>
      </w:r>
      <w:r w:rsidRPr="009D752D">
        <w:rPr>
          <w:rFonts w:ascii="Times New Roman" w:hAnsi="Times New Roman"/>
          <w:spacing w:val="-3"/>
        </w:rPr>
        <w:t xml:space="preserve"> </w:t>
      </w:r>
      <w:r w:rsidRPr="009D752D">
        <w:rPr>
          <w:rFonts w:ascii="Times New Roman" w:hAnsi="Times New Roman"/>
        </w:rPr>
        <w:t>z</w:t>
      </w:r>
      <w:r w:rsidRPr="009D752D">
        <w:rPr>
          <w:rFonts w:ascii="Times New Roman" w:hAnsi="Times New Roman"/>
          <w:spacing w:val="-1"/>
        </w:rPr>
        <w:t xml:space="preserve"> </w:t>
      </w:r>
      <w:r w:rsidRPr="009D752D">
        <w:rPr>
          <w:rFonts w:ascii="Times New Roman" w:hAnsi="Times New Roman"/>
        </w:rPr>
        <w:t>2020</w:t>
      </w:r>
      <w:r w:rsidRPr="009D752D">
        <w:rPr>
          <w:rFonts w:ascii="Times New Roman" w:hAnsi="Times New Roman"/>
          <w:spacing w:val="1"/>
        </w:rPr>
        <w:t xml:space="preserve"> </w:t>
      </w:r>
      <w:r w:rsidRPr="009D752D">
        <w:rPr>
          <w:rFonts w:ascii="Times New Roman" w:hAnsi="Times New Roman"/>
        </w:rPr>
        <w:t>r.</w:t>
      </w:r>
      <w:r w:rsidRPr="009D752D">
        <w:rPr>
          <w:rFonts w:ascii="Times New Roman" w:hAnsi="Times New Roman"/>
          <w:spacing w:val="-4"/>
        </w:rPr>
        <w:t xml:space="preserve"> </w:t>
      </w:r>
      <w:r w:rsidRPr="009D752D">
        <w:rPr>
          <w:rFonts w:ascii="Times New Roman" w:hAnsi="Times New Roman"/>
        </w:rPr>
        <w:t>poz.</w:t>
      </w:r>
      <w:r w:rsidRPr="009D752D">
        <w:rPr>
          <w:rFonts w:ascii="Times New Roman" w:hAnsi="Times New Roman"/>
          <w:spacing w:val="-4"/>
        </w:rPr>
        <w:t xml:space="preserve"> </w:t>
      </w:r>
      <w:r w:rsidRPr="009D752D">
        <w:rPr>
          <w:rFonts w:ascii="Times New Roman" w:hAnsi="Times New Roman"/>
        </w:rPr>
        <w:t>2452).</w:t>
      </w:r>
    </w:p>
    <w:p w14:paraId="627AEB4F" w14:textId="77777777" w:rsidR="00E1385D" w:rsidRPr="009D752D" w:rsidRDefault="00E1385D" w:rsidP="00E1385D">
      <w:pPr>
        <w:pStyle w:val="Akapitzlist"/>
        <w:widowControl w:val="0"/>
        <w:numPr>
          <w:ilvl w:val="0"/>
          <w:numId w:val="137"/>
        </w:numPr>
        <w:tabs>
          <w:tab w:val="left" w:pos="604"/>
        </w:tabs>
        <w:suppressAutoHyphens w:val="0"/>
        <w:autoSpaceDE w:val="0"/>
        <w:autoSpaceDN w:val="0"/>
        <w:spacing w:after="0" w:line="240" w:lineRule="auto"/>
        <w:ind w:left="357" w:hanging="357"/>
        <w:jc w:val="both"/>
        <w:rPr>
          <w:rFonts w:ascii="Times New Roman" w:hAnsi="Times New Roman"/>
        </w:rPr>
      </w:pPr>
      <w:r w:rsidRPr="009D752D">
        <w:rPr>
          <w:rFonts w:ascii="Times New Roman" w:hAnsi="Times New Roman"/>
        </w:rPr>
        <w:lastRenderedPageBreak/>
        <w:t>Dokumenty elektroniczne, o których mowa w § 2 ust. 1 rozporządzenia Prezesa Rady</w:t>
      </w:r>
      <w:r w:rsidRPr="009D752D">
        <w:rPr>
          <w:rFonts w:ascii="Times New Roman" w:hAnsi="Times New Roman"/>
          <w:spacing w:val="1"/>
        </w:rPr>
        <w:t xml:space="preserve"> </w:t>
      </w:r>
      <w:r w:rsidRPr="009D752D">
        <w:rPr>
          <w:rFonts w:ascii="Times New Roman" w:hAnsi="Times New Roman"/>
        </w:rPr>
        <w:t>Ministrów</w:t>
      </w:r>
      <w:r w:rsidRPr="009D752D">
        <w:rPr>
          <w:rFonts w:ascii="Times New Roman" w:hAnsi="Times New Roman"/>
          <w:spacing w:val="-12"/>
        </w:rPr>
        <w:t xml:space="preserve"> </w:t>
      </w:r>
      <w:r w:rsidRPr="009D752D">
        <w:rPr>
          <w:rFonts w:ascii="Times New Roman" w:hAnsi="Times New Roman"/>
        </w:rPr>
        <w:t>w</w:t>
      </w:r>
      <w:r w:rsidRPr="009D752D">
        <w:rPr>
          <w:rFonts w:ascii="Times New Roman" w:hAnsi="Times New Roman"/>
          <w:spacing w:val="-11"/>
        </w:rPr>
        <w:t xml:space="preserve"> </w:t>
      </w:r>
      <w:r w:rsidRPr="009D752D">
        <w:rPr>
          <w:rFonts w:ascii="Times New Roman" w:hAnsi="Times New Roman"/>
        </w:rPr>
        <w:t>sprawie</w:t>
      </w:r>
      <w:r w:rsidRPr="009D752D">
        <w:rPr>
          <w:rFonts w:ascii="Times New Roman" w:hAnsi="Times New Roman"/>
          <w:spacing w:val="-9"/>
        </w:rPr>
        <w:t xml:space="preserve"> </w:t>
      </w:r>
      <w:r w:rsidRPr="009D752D">
        <w:rPr>
          <w:rFonts w:ascii="Times New Roman" w:hAnsi="Times New Roman"/>
        </w:rPr>
        <w:t>wymagań</w:t>
      </w:r>
      <w:r w:rsidRPr="009D752D">
        <w:rPr>
          <w:rFonts w:ascii="Times New Roman" w:hAnsi="Times New Roman"/>
          <w:spacing w:val="-12"/>
        </w:rPr>
        <w:t xml:space="preserve"> </w:t>
      </w:r>
      <w:r w:rsidRPr="009D752D">
        <w:rPr>
          <w:rFonts w:ascii="Times New Roman" w:hAnsi="Times New Roman"/>
        </w:rPr>
        <w:t>dla</w:t>
      </w:r>
      <w:r w:rsidRPr="009D752D">
        <w:rPr>
          <w:rFonts w:ascii="Times New Roman" w:hAnsi="Times New Roman"/>
          <w:spacing w:val="-12"/>
        </w:rPr>
        <w:t xml:space="preserve"> </w:t>
      </w:r>
      <w:r w:rsidRPr="009D752D">
        <w:rPr>
          <w:rFonts w:ascii="Times New Roman" w:hAnsi="Times New Roman"/>
        </w:rPr>
        <w:t>dokumentów</w:t>
      </w:r>
      <w:r w:rsidRPr="009D752D">
        <w:rPr>
          <w:rFonts w:ascii="Times New Roman" w:hAnsi="Times New Roman"/>
          <w:spacing w:val="-12"/>
        </w:rPr>
        <w:t xml:space="preserve"> </w:t>
      </w:r>
      <w:r w:rsidRPr="009D752D">
        <w:rPr>
          <w:rFonts w:ascii="Times New Roman" w:hAnsi="Times New Roman"/>
        </w:rPr>
        <w:t>elektronicznych,</w:t>
      </w:r>
      <w:r w:rsidRPr="009D752D">
        <w:rPr>
          <w:rFonts w:ascii="Times New Roman" w:hAnsi="Times New Roman"/>
          <w:spacing w:val="-11"/>
        </w:rPr>
        <w:t xml:space="preserve"> </w:t>
      </w:r>
      <w:r w:rsidRPr="009D752D">
        <w:rPr>
          <w:rFonts w:ascii="Times New Roman" w:hAnsi="Times New Roman"/>
        </w:rPr>
        <w:t>sporządza</w:t>
      </w:r>
      <w:r w:rsidRPr="009D752D">
        <w:rPr>
          <w:rFonts w:ascii="Times New Roman" w:hAnsi="Times New Roman"/>
          <w:spacing w:val="-10"/>
        </w:rPr>
        <w:t xml:space="preserve"> </w:t>
      </w:r>
      <w:r w:rsidRPr="009D752D">
        <w:rPr>
          <w:rFonts w:ascii="Times New Roman" w:hAnsi="Times New Roman"/>
        </w:rPr>
        <w:t>się</w:t>
      </w:r>
      <w:r w:rsidRPr="009D752D">
        <w:rPr>
          <w:rFonts w:ascii="Times New Roman" w:hAnsi="Times New Roman"/>
          <w:spacing w:val="-11"/>
        </w:rPr>
        <w:t xml:space="preserve"> </w:t>
      </w:r>
      <w:r w:rsidRPr="009D752D">
        <w:rPr>
          <w:rFonts w:ascii="Times New Roman" w:hAnsi="Times New Roman"/>
        </w:rPr>
        <w:t>w</w:t>
      </w:r>
      <w:r w:rsidRPr="009D752D">
        <w:rPr>
          <w:rFonts w:ascii="Times New Roman" w:hAnsi="Times New Roman"/>
          <w:spacing w:val="-13"/>
        </w:rPr>
        <w:t xml:space="preserve"> </w:t>
      </w:r>
      <w:r w:rsidRPr="009D752D">
        <w:rPr>
          <w:rFonts w:ascii="Times New Roman" w:hAnsi="Times New Roman"/>
        </w:rPr>
        <w:t>postaci</w:t>
      </w:r>
      <w:r w:rsidRPr="009D752D">
        <w:rPr>
          <w:rFonts w:ascii="Times New Roman" w:hAnsi="Times New Roman"/>
          <w:spacing w:val="-52"/>
        </w:rPr>
        <w:t xml:space="preserve"> </w:t>
      </w:r>
      <w:r w:rsidRPr="009D752D">
        <w:rPr>
          <w:rFonts w:ascii="Times New Roman" w:hAnsi="Times New Roman"/>
        </w:rPr>
        <w:t>elektronicznej,</w:t>
      </w:r>
      <w:r w:rsidRPr="009D752D">
        <w:rPr>
          <w:rFonts w:ascii="Times New Roman" w:hAnsi="Times New Roman"/>
          <w:spacing w:val="1"/>
        </w:rPr>
        <w:t xml:space="preserve"> </w:t>
      </w:r>
      <w:r w:rsidRPr="009D752D">
        <w:rPr>
          <w:rFonts w:ascii="Times New Roman" w:hAnsi="Times New Roman"/>
        </w:rPr>
        <w:t>w</w:t>
      </w:r>
      <w:r w:rsidRPr="009D752D">
        <w:rPr>
          <w:rFonts w:ascii="Times New Roman" w:hAnsi="Times New Roman"/>
          <w:spacing w:val="1"/>
        </w:rPr>
        <w:t xml:space="preserve"> </w:t>
      </w:r>
      <w:r w:rsidRPr="009D752D">
        <w:rPr>
          <w:rFonts w:ascii="Times New Roman" w:hAnsi="Times New Roman"/>
        </w:rPr>
        <w:t>formatach</w:t>
      </w:r>
      <w:r w:rsidRPr="009D752D">
        <w:rPr>
          <w:rFonts w:ascii="Times New Roman" w:hAnsi="Times New Roman"/>
          <w:spacing w:val="1"/>
        </w:rPr>
        <w:t xml:space="preserve"> </w:t>
      </w:r>
      <w:r w:rsidRPr="009D752D">
        <w:rPr>
          <w:rFonts w:ascii="Times New Roman" w:hAnsi="Times New Roman"/>
        </w:rPr>
        <w:t>danych</w:t>
      </w:r>
      <w:r w:rsidRPr="009D752D">
        <w:rPr>
          <w:rFonts w:ascii="Times New Roman" w:hAnsi="Times New Roman"/>
          <w:spacing w:val="1"/>
        </w:rPr>
        <w:t xml:space="preserve"> </w:t>
      </w:r>
      <w:r w:rsidRPr="009D752D">
        <w:rPr>
          <w:rFonts w:ascii="Times New Roman" w:hAnsi="Times New Roman"/>
        </w:rPr>
        <w:t>określonych</w:t>
      </w:r>
      <w:r w:rsidRPr="009D752D">
        <w:rPr>
          <w:rFonts w:ascii="Times New Roman" w:hAnsi="Times New Roman"/>
          <w:spacing w:val="1"/>
        </w:rPr>
        <w:t xml:space="preserve"> </w:t>
      </w:r>
      <w:r w:rsidRPr="009D752D">
        <w:rPr>
          <w:rFonts w:ascii="Times New Roman" w:hAnsi="Times New Roman"/>
        </w:rPr>
        <w:t>w</w:t>
      </w:r>
      <w:r w:rsidRPr="009D752D">
        <w:rPr>
          <w:rFonts w:ascii="Times New Roman" w:hAnsi="Times New Roman"/>
          <w:spacing w:val="1"/>
        </w:rPr>
        <w:t xml:space="preserve"> </w:t>
      </w:r>
      <w:r w:rsidRPr="009D752D">
        <w:rPr>
          <w:rFonts w:ascii="Times New Roman" w:hAnsi="Times New Roman"/>
        </w:rPr>
        <w:t>przepisach</w:t>
      </w:r>
      <w:r w:rsidRPr="009D752D">
        <w:rPr>
          <w:rFonts w:ascii="Times New Roman" w:hAnsi="Times New Roman"/>
          <w:spacing w:val="1"/>
        </w:rPr>
        <w:t xml:space="preserve"> </w:t>
      </w:r>
      <w:r w:rsidRPr="009D752D">
        <w:rPr>
          <w:rFonts w:ascii="Times New Roman" w:hAnsi="Times New Roman"/>
        </w:rPr>
        <w:t>Rozporządzenia Rady Ministrów w sprawie Krajowych Ram Interoperacyjności, minimalnych wymagań dla rejestrów publicznych i wymiany informacji w postaci elektronicznej oraz minimalnych wymagań dla systemów teleinformatycznych</w:t>
      </w:r>
      <w:r w:rsidRPr="009D752D">
        <w:rPr>
          <w:rFonts w:ascii="Times New Roman" w:hAnsi="Times New Roman"/>
          <w:spacing w:val="42"/>
        </w:rPr>
        <w:t xml:space="preserve"> </w:t>
      </w:r>
      <w:r w:rsidRPr="009D752D">
        <w:rPr>
          <w:rFonts w:ascii="Times New Roman" w:hAnsi="Times New Roman"/>
        </w:rPr>
        <w:t>z dnia 21 maja 2024 r.</w:t>
      </w:r>
      <w:r w:rsidRPr="009D752D">
        <w:rPr>
          <w:rFonts w:ascii="Times New Roman" w:hAnsi="Times New Roman"/>
          <w:spacing w:val="42"/>
        </w:rPr>
        <w:t xml:space="preserve"> </w:t>
      </w:r>
      <w:r w:rsidRPr="009D752D">
        <w:rPr>
          <w:rFonts w:ascii="Times New Roman" w:hAnsi="Times New Roman"/>
        </w:rPr>
        <w:t>(Dz. U.</w:t>
      </w:r>
      <w:r w:rsidRPr="009D752D">
        <w:rPr>
          <w:rFonts w:ascii="Times New Roman" w:hAnsi="Times New Roman"/>
          <w:spacing w:val="-52"/>
        </w:rPr>
        <w:t xml:space="preserve"> </w:t>
      </w:r>
      <w:r w:rsidRPr="009D752D">
        <w:rPr>
          <w:rFonts w:ascii="Times New Roman" w:hAnsi="Times New Roman"/>
        </w:rPr>
        <w:t>z 2024 r. poz. 773), z uwzględnieniem rodzaju przekazywanych danych i przekazuje się</w:t>
      </w:r>
      <w:r w:rsidRPr="009D752D">
        <w:rPr>
          <w:rFonts w:ascii="Times New Roman" w:hAnsi="Times New Roman"/>
          <w:spacing w:val="1"/>
        </w:rPr>
        <w:t xml:space="preserve"> </w:t>
      </w:r>
      <w:r w:rsidRPr="009D752D">
        <w:rPr>
          <w:rFonts w:ascii="Times New Roman" w:hAnsi="Times New Roman"/>
        </w:rPr>
        <w:t>jako załączniki.</w:t>
      </w:r>
    </w:p>
    <w:p w14:paraId="20A23288" w14:textId="77777777" w:rsidR="00E1385D" w:rsidRPr="009D752D" w:rsidRDefault="00E1385D" w:rsidP="00E1385D">
      <w:pPr>
        <w:pStyle w:val="Akapitzlist"/>
        <w:widowControl w:val="0"/>
        <w:numPr>
          <w:ilvl w:val="0"/>
          <w:numId w:val="137"/>
        </w:numPr>
        <w:tabs>
          <w:tab w:val="left" w:pos="604"/>
        </w:tabs>
        <w:suppressAutoHyphens w:val="0"/>
        <w:autoSpaceDE w:val="0"/>
        <w:autoSpaceDN w:val="0"/>
        <w:spacing w:after="0" w:line="240" w:lineRule="auto"/>
        <w:ind w:left="357" w:hanging="357"/>
        <w:jc w:val="both"/>
        <w:rPr>
          <w:rFonts w:ascii="Times New Roman" w:hAnsi="Times New Roman"/>
        </w:rPr>
      </w:pPr>
      <w:r w:rsidRPr="009D752D">
        <w:rPr>
          <w:rFonts w:ascii="Times New Roman" w:hAnsi="Times New Roman"/>
        </w:rPr>
        <w:t>Informacje,</w:t>
      </w:r>
      <w:r w:rsidRPr="009D752D">
        <w:rPr>
          <w:rFonts w:ascii="Times New Roman" w:hAnsi="Times New Roman"/>
          <w:spacing w:val="1"/>
        </w:rPr>
        <w:t xml:space="preserve"> </w:t>
      </w:r>
      <w:r w:rsidRPr="009D752D">
        <w:rPr>
          <w:rFonts w:ascii="Times New Roman" w:hAnsi="Times New Roman"/>
        </w:rPr>
        <w:t>oświadczenia</w:t>
      </w:r>
      <w:r w:rsidRPr="009D752D">
        <w:rPr>
          <w:rFonts w:ascii="Times New Roman" w:hAnsi="Times New Roman"/>
          <w:spacing w:val="1"/>
        </w:rPr>
        <w:t xml:space="preserve"> </w:t>
      </w:r>
      <w:r w:rsidRPr="009D752D">
        <w:rPr>
          <w:rFonts w:ascii="Times New Roman" w:hAnsi="Times New Roman"/>
        </w:rPr>
        <w:t>lub</w:t>
      </w:r>
      <w:r w:rsidRPr="009D752D">
        <w:rPr>
          <w:rFonts w:ascii="Times New Roman" w:hAnsi="Times New Roman"/>
          <w:spacing w:val="1"/>
        </w:rPr>
        <w:t xml:space="preserve"> </w:t>
      </w:r>
      <w:r w:rsidRPr="009D752D">
        <w:rPr>
          <w:rFonts w:ascii="Times New Roman" w:hAnsi="Times New Roman"/>
        </w:rPr>
        <w:t>dokumenty,</w:t>
      </w:r>
      <w:r w:rsidRPr="009D752D">
        <w:rPr>
          <w:rFonts w:ascii="Times New Roman" w:hAnsi="Times New Roman"/>
          <w:spacing w:val="1"/>
        </w:rPr>
        <w:t xml:space="preserve"> </w:t>
      </w:r>
      <w:r w:rsidRPr="009D752D">
        <w:rPr>
          <w:rFonts w:ascii="Times New Roman" w:hAnsi="Times New Roman"/>
        </w:rPr>
        <w:t>inne</w:t>
      </w:r>
      <w:r w:rsidRPr="009D752D">
        <w:rPr>
          <w:rFonts w:ascii="Times New Roman" w:hAnsi="Times New Roman"/>
          <w:spacing w:val="1"/>
        </w:rPr>
        <w:t xml:space="preserve"> </w:t>
      </w:r>
      <w:r w:rsidRPr="009D752D">
        <w:rPr>
          <w:rFonts w:ascii="Times New Roman" w:hAnsi="Times New Roman"/>
        </w:rPr>
        <w:t>niż</w:t>
      </w:r>
      <w:r w:rsidRPr="009D752D">
        <w:rPr>
          <w:rFonts w:ascii="Times New Roman" w:hAnsi="Times New Roman"/>
          <w:spacing w:val="1"/>
        </w:rPr>
        <w:t xml:space="preserve"> </w:t>
      </w:r>
      <w:r w:rsidRPr="009D752D">
        <w:rPr>
          <w:rFonts w:ascii="Times New Roman" w:hAnsi="Times New Roman"/>
        </w:rPr>
        <w:t>wymienione</w:t>
      </w:r>
      <w:r w:rsidRPr="009D752D">
        <w:rPr>
          <w:rFonts w:ascii="Times New Roman" w:hAnsi="Times New Roman"/>
          <w:spacing w:val="1"/>
        </w:rPr>
        <w:t xml:space="preserve"> </w:t>
      </w:r>
      <w:r w:rsidRPr="009D752D">
        <w:rPr>
          <w:rFonts w:ascii="Times New Roman" w:hAnsi="Times New Roman"/>
        </w:rPr>
        <w:t>w</w:t>
      </w:r>
      <w:r w:rsidRPr="009D752D">
        <w:rPr>
          <w:rFonts w:ascii="Times New Roman" w:hAnsi="Times New Roman"/>
          <w:spacing w:val="1"/>
        </w:rPr>
        <w:t xml:space="preserve"> </w:t>
      </w:r>
      <w:r w:rsidRPr="009D752D">
        <w:rPr>
          <w:rFonts w:ascii="Times New Roman" w:hAnsi="Times New Roman"/>
        </w:rPr>
        <w:t>§</w:t>
      </w:r>
      <w:r w:rsidRPr="009D752D">
        <w:rPr>
          <w:rFonts w:ascii="Times New Roman" w:hAnsi="Times New Roman"/>
          <w:spacing w:val="1"/>
        </w:rPr>
        <w:t xml:space="preserve"> </w:t>
      </w:r>
      <w:r w:rsidRPr="009D752D">
        <w:rPr>
          <w:rFonts w:ascii="Times New Roman" w:hAnsi="Times New Roman"/>
        </w:rPr>
        <w:t>2</w:t>
      </w:r>
      <w:r w:rsidRPr="009D752D">
        <w:rPr>
          <w:rFonts w:ascii="Times New Roman" w:hAnsi="Times New Roman"/>
          <w:spacing w:val="1"/>
        </w:rPr>
        <w:t xml:space="preserve"> </w:t>
      </w:r>
      <w:r w:rsidRPr="009D752D">
        <w:rPr>
          <w:rFonts w:ascii="Times New Roman" w:hAnsi="Times New Roman"/>
        </w:rPr>
        <w:t>ust.</w:t>
      </w:r>
      <w:r w:rsidRPr="009D752D">
        <w:rPr>
          <w:rFonts w:ascii="Times New Roman" w:hAnsi="Times New Roman"/>
          <w:spacing w:val="1"/>
        </w:rPr>
        <w:t xml:space="preserve"> </w:t>
      </w:r>
      <w:r w:rsidRPr="009D752D">
        <w:rPr>
          <w:rFonts w:ascii="Times New Roman" w:hAnsi="Times New Roman"/>
        </w:rPr>
        <w:t>1</w:t>
      </w:r>
      <w:r w:rsidRPr="009D752D">
        <w:rPr>
          <w:rFonts w:ascii="Times New Roman" w:hAnsi="Times New Roman"/>
          <w:spacing w:val="1"/>
        </w:rPr>
        <w:t xml:space="preserve"> </w:t>
      </w:r>
      <w:r w:rsidRPr="009D752D">
        <w:rPr>
          <w:rFonts w:ascii="Times New Roman" w:hAnsi="Times New Roman"/>
        </w:rPr>
        <w:t>rozporządzenia</w:t>
      </w:r>
      <w:r w:rsidRPr="009D752D">
        <w:rPr>
          <w:rFonts w:ascii="Times New Roman" w:hAnsi="Times New Roman"/>
          <w:spacing w:val="1"/>
        </w:rPr>
        <w:t xml:space="preserve"> </w:t>
      </w:r>
      <w:r w:rsidRPr="009D752D">
        <w:rPr>
          <w:rFonts w:ascii="Times New Roman" w:hAnsi="Times New Roman"/>
        </w:rPr>
        <w:t>Prezesa</w:t>
      </w:r>
      <w:r w:rsidRPr="009D752D">
        <w:rPr>
          <w:rFonts w:ascii="Times New Roman" w:hAnsi="Times New Roman"/>
          <w:spacing w:val="1"/>
        </w:rPr>
        <w:t xml:space="preserve"> </w:t>
      </w:r>
      <w:r w:rsidRPr="009D752D">
        <w:rPr>
          <w:rFonts w:ascii="Times New Roman" w:hAnsi="Times New Roman"/>
        </w:rPr>
        <w:t>Rady</w:t>
      </w:r>
      <w:r w:rsidRPr="009D752D">
        <w:rPr>
          <w:rFonts w:ascii="Times New Roman" w:hAnsi="Times New Roman"/>
          <w:spacing w:val="1"/>
        </w:rPr>
        <w:t xml:space="preserve"> </w:t>
      </w:r>
      <w:r w:rsidRPr="009D752D">
        <w:rPr>
          <w:rFonts w:ascii="Times New Roman" w:hAnsi="Times New Roman"/>
        </w:rPr>
        <w:t>Ministrów</w:t>
      </w:r>
      <w:r w:rsidRPr="009D752D">
        <w:rPr>
          <w:rFonts w:ascii="Times New Roman" w:hAnsi="Times New Roman"/>
          <w:spacing w:val="1"/>
        </w:rPr>
        <w:t xml:space="preserve"> </w:t>
      </w:r>
      <w:r w:rsidRPr="009D752D">
        <w:rPr>
          <w:rFonts w:ascii="Times New Roman" w:hAnsi="Times New Roman"/>
        </w:rPr>
        <w:t>w</w:t>
      </w:r>
      <w:r w:rsidRPr="009D752D">
        <w:rPr>
          <w:rFonts w:ascii="Times New Roman" w:hAnsi="Times New Roman"/>
          <w:spacing w:val="1"/>
        </w:rPr>
        <w:t xml:space="preserve"> </w:t>
      </w:r>
      <w:r w:rsidRPr="009D752D">
        <w:rPr>
          <w:rFonts w:ascii="Times New Roman" w:hAnsi="Times New Roman"/>
        </w:rPr>
        <w:t>sprawie</w:t>
      </w:r>
      <w:r w:rsidRPr="009D752D">
        <w:rPr>
          <w:rFonts w:ascii="Times New Roman" w:hAnsi="Times New Roman"/>
          <w:spacing w:val="1"/>
        </w:rPr>
        <w:t xml:space="preserve"> </w:t>
      </w:r>
      <w:r w:rsidRPr="009D752D">
        <w:rPr>
          <w:rFonts w:ascii="Times New Roman" w:hAnsi="Times New Roman"/>
        </w:rPr>
        <w:t>wymagań</w:t>
      </w:r>
      <w:r w:rsidRPr="009D752D">
        <w:rPr>
          <w:rFonts w:ascii="Times New Roman" w:hAnsi="Times New Roman"/>
          <w:spacing w:val="1"/>
        </w:rPr>
        <w:t xml:space="preserve"> </w:t>
      </w:r>
      <w:r w:rsidRPr="009D752D">
        <w:rPr>
          <w:rFonts w:ascii="Times New Roman" w:hAnsi="Times New Roman"/>
        </w:rPr>
        <w:t>dla</w:t>
      </w:r>
      <w:r w:rsidRPr="009D752D">
        <w:rPr>
          <w:rFonts w:ascii="Times New Roman" w:hAnsi="Times New Roman"/>
          <w:spacing w:val="1"/>
        </w:rPr>
        <w:t xml:space="preserve"> </w:t>
      </w:r>
      <w:r w:rsidRPr="009D752D">
        <w:rPr>
          <w:rFonts w:ascii="Times New Roman" w:hAnsi="Times New Roman"/>
        </w:rPr>
        <w:t>dokumentów</w:t>
      </w:r>
      <w:r w:rsidRPr="009D752D">
        <w:rPr>
          <w:rFonts w:ascii="Times New Roman" w:hAnsi="Times New Roman"/>
          <w:spacing w:val="1"/>
        </w:rPr>
        <w:t xml:space="preserve"> </w:t>
      </w:r>
      <w:r w:rsidRPr="009D752D">
        <w:rPr>
          <w:rFonts w:ascii="Times New Roman" w:hAnsi="Times New Roman"/>
        </w:rPr>
        <w:t>elektronicznych,</w:t>
      </w:r>
      <w:r w:rsidRPr="009D752D">
        <w:rPr>
          <w:rFonts w:ascii="Times New Roman" w:hAnsi="Times New Roman"/>
          <w:spacing w:val="-4"/>
        </w:rPr>
        <w:t xml:space="preserve"> </w:t>
      </w:r>
      <w:r w:rsidRPr="009D752D">
        <w:rPr>
          <w:rFonts w:ascii="Times New Roman" w:hAnsi="Times New Roman"/>
        </w:rPr>
        <w:t>przekazywane</w:t>
      </w:r>
      <w:r w:rsidRPr="009D752D">
        <w:rPr>
          <w:rFonts w:ascii="Times New Roman" w:hAnsi="Times New Roman"/>
          <w:spacing w:val="-2"/>
        </w:rPr>
        <w:t xml:space="preserve"> </w:t>
      </w:r>
      <w:r w:rsidRPr="009D752D">
        <w:rPr>
          <w:rFonts w:ascii="Times New Roman" w:hAnsi="Times New Roman"/>
        </w:rPr>
        <w:t>w</w:t>
      </w:r>
      <w:r w:rsidRPr="009D752D">
        <w:rPr>
          <w:rFonts w:ascii="Times New Roman" w:hAnsi="Times New Roman"/>
          <w:spacing w:val="-4"/>
        </w:rPr>
        <w:t xml:space="preserve"> </w:t>
      </w:r>
      <w:r w:rsidRPr="009D752D">
        <w:rPr>
          <w:rFonts w:ascii="Times New Roman" w:hAnsi="Times New Roman"/>
        </w:rPr>
        <w:t>postępowaniu</w:t>
      </w:r>
      <w:r w:rsidRPr="009D752D">
        <w:rPr>
          <w:rFonts w:ascii="Times New Roman" w:hAnsi="Times New Roman"/>
          <w:spacing w:val="-3"/>
        </w:rPr>
        <w:t xml:space="preserve"> </w:t>
      </w:r>
      <w:r w:rsidRPr="009D752D">
        <w:rPr>
          <w:rFonts w:ascii="Times New Roman" w:hAnsi="Times New Roman"/>
        </w:rPr>
        <w:t>sporządza</w:t>
      </w:r>
      <w:r w:rsidRPr="009D752D">
        <w:rPr>
          <w:rFonts w:ascii="Times New Roman" w:hAnsi="Times New Roman"/>
          <w:spacing w:val="-3"/>
        </w:rPr>
        <w:t xml:space="preserve"> </w:t>
      </w:r>
      <w:r w:rsidRPr="009D752D">
        <w:rPr>
          <w:rFonts w:ascii="Times New Roman" w:hAnsi="Times New Roman"/>
        </w:rPr>
        <w:t>się</w:t>
      </w:r>
      <w:r w:rsidRPr="009D752D">
        <w:rPr>
          <w:rFonts w:ascii="Times New Roman" w:hAnsi="Times New Roman"/>
          <w:spacing w:val="-2"/>
        </w:rPr>
        <w:t xml:space="preserve"> </w:t>
      </w:r>
      <w:r w:rsidRPr="009D752D">
        <w:rPr>
          <w:rFonts w:ascii="Times New Roman" w:hAnsi="Times New Roman"/>
        </w:rPr>
        <w:t>w</w:t>
      </w:r>
      <w:r w:rsidRPr="009D752D">
        <w:rPr>
          <w:rFonts w:ascii="Times New Roman" w:hAnsi="Times New Roman"/>
          <w:spacing w:val="-5"/>
        </w:rPr>
        <w:t xml:space="preserve"> </w:t>
      </w:r>
      <w:r w:rsidRPr="009D752D">
        <w:rPr>
          <w:rFonts w:ascii="Times New Roman" w:hAnsi="Times New Roman"/>
        </w:rPr>
        <w:t>postaci</w:t>
      </w:r>
      <w:r w:rsidRPr="009D752D">
        <w:rPr>
          <w:rFonts w:ascii="Times New Roman" w:hAnsi="Times New Roman"/>
          <w:spacing w:val="-5"/>
        </w:rPr>
        <w:t xml:space="preserve"> </w:t>
      </w:r>
      <w:r w:rsidRPr="009D752D">
        <w:rPr>
          <w:rFonts w:ascii="Times New Roman" w:hAnsi="Times New Roman"/>
        </w:rPr>
        <w:t>elektronicznej:</w:t>
      </w:r>
    </w:p>
    <w:p w14:paraId="0979566A" w14:textId="77777777" w:rsidR="00E1385D" w:rsidRPr="009D752D" w:rsidRDefault="00E1385D" w:rsidP="00E1385D">
      <w:pPr>
        <w:pStyle w:val="Akapitzlist"/>
        <w:widowControl w:val="0"/>
        <w:numPr>
          <w:ilvl w:val="1"/>
          <w:numId w:val="137"/>
        </w:numPr>
        <w:tabs>
          <w:tab w:val="left" w:pos="1029"/>
        </w:tabs>
        <w:suppressAutoHyphens w:val="0"/>
        <w:autoSpaceDE w:val="0"/>
        <w:autoSpaceDN w:val="0"/>
        <w:spacing w:after="0" w:line="240" w:lineRule="auto"/>
        <w:ind w:left="714" w:hanging="357"/>
        <w:jc w:val="both"/>
        <w:rPr>
          <w:rFonts w:ascii="Times New Roman" w:hAnsi="Times New Roman"/>
        </w:rPr>
      </w:pPr>
      <w:r w:rsidRPr="009D752D">
        <w:rPr>
          <w:rFonts w:ascii="Times New Roman" w:hAnsi="Times New Roman"/>
        </w:rPr>
        <w:t>w</w:t>
      </w:r>
      <w:r w:rsidRPr="009D752D">
        <w:rPr>
          <w:rFonts w:ascii="Times New Roman" w:hAnsi="Times New Roman"/>
          <w:spacing w:val="1"/>
        </w:rPr>
        <w:t xml:space="preserve"> </w:t>
      </w:r>
      <w:r w:rsidRPr="009D752D">
        <w:rPr>
          <w:rFonts w:ascii="Times New Roman" w:hAnsi="Times New Roman"/>
        </w:rPr>
        <w:t>formatach</w:t>
      </w:r>
      <w:r w:rsidRPr="009D752D">
        <w:rPr>
          <w:rFonts w:ascii="Times New Roman" w:hAnsi="Times New Roman"/>
          <w:spacing w:val="54"/>
        </w:rPr>
        <w:t xml:space="preserve"> </w:t>
      </w:r>
      <w:r w:rsidRPr="009D752D">
        <w:rPr>
          <w:rFonts w:ascii="Times New Roman" w:hAnsi="Times New Roman"/>
        </w:rPr>
        <w:t>danych</w:t>
      </w:r>
      <w:r w:rsidRPr="009D752D">
        <w:rPr>
          <w:rFonts w:ascii="Times New Roman" w:hAnsi="Times New Roman"/>
          <w:spacing w:val="54"/>
        </w:rPr>
        <w:t xml:space="preserve"> </w:t>
      </w:r>
      <w:r w:rsidRPr="009D752D">
        <w:rPr>
          <w:rFonts w:ascii="Times New Roman" w:hAnsi="Times New Roman"/>
        </w:rPr>
        <w:t>określonych</w:t>
      </w:r>
      <w:r w:rsidRPr="009D752D">
        <w:rPr>
          <w:rFonts w:ascii="Times New Roman" w:hAnsi="Times New Roman"/>
          <w:spacing w:val="54"/>
        </w:rPr>
        <w:t xml:space="preserve"> </w:t>
      </w:r>
      <w:r w:rsidRPr="009D752D">
        <w:rPr>
          <w:rFonts w:ascii="Times New Roman" w:hAnsi="Times New Roman"/>
        </w:rPr>
        <w:t>w</w:t>
      </w:r>
      <w:r w:rsidRPr="009D752D">
        <w:rPr>
          <w:rFonts w:ascii="Times New Roman" w:hAnsi="Times New Roman"/>
          <w:spacing w:val="55"/>
        </w:rPr>
        <w:t xml:space="preserve"> </w:t>
      </w:r>
      <w:r w:rsidRPr="009D752D">
        <w:rPr>
          <w:rFonts w:ascii="Times New Roman" w:hAnsi="Times New Roman"/>
        </w:rPr>
        <w:t>przepisach</w:t>
      </w:r>
      <w:r w:rsidRPr="009D752D">
        <w:rPr>
          <w:rFonts w:ascii="Times New Roman" w:hAnsi="Times New Roman"/>
          <w:spacing w:val="54"/>
        </w:rPr>
        <w:t xml:space="preserve"> </w:t>
      </w:r>
      <w:r w:rsidRPr="009D752D">
        <w:rPr>
          <w:rFonts w:ascii="Times New Roman" w:hAnsi="Times New Roman"/>
        </w:rPr>
        <w:t>rozporządzenia</w:t>
      </w:r>
      <w:r w:rsidRPr="009D752D">
        <w:rPr>
          <w:rFonts w:ascii="Times New Roman" w:hAnsi="Times New Roman"/>
          <w:spacing w:val="54"/>
        </w:rPr>
        <w:t xml:space="preserve"> </w:t>
      </w:r>
      <w:r w:rsidRPr="009D752D">
        <w:rPr>
          <w:rFonts w:ascii="Times New Roman" w:hAnsi="Times New Roman"/>
        </w:rPr>
        <w:t>Rady</w:t>
      </w:r>
      <w:r w:rsidRPr="009D752D">
        <w:rPr>
          <w:rFonts w:ascii="Times New Roman" w:hAnsi="Times New Roman"/>
          <w:spacing w:val="54"/>
        </w:rPr>
        <w:t xml:space="preserve"> </w:t>
      </w:r>
      <w:r w:rsidRPr="009D752D">
        <w:rPr>
          <w:rFonts w:ascii="Times New Roman" w:hAnsi="Times New Roman"/>
        </w:rPr>
        <w:t>Ministrów</w:t>
      </w:r>
      <w:r w:rsidRPr="009D752D">
        <w:rPr>
          <w:rFonts w:ascii="Times New Roman" w:hAnsi="Times New Roman"/>
          <w:spacing w:val="1"/>
        </w:rPr>
        <w:t xml:space="preserve"> </w:t>
      </w:r>
      <w:r w:rsidRPr="009D752D">
        <w:rPr>
          <w:rFonts w:ascii="Times New Roman" w:hAnsi="Times New Roman"/>
        </w:rPr>
        <w:t>w</w:t>
      </w:r>
      <w:r w:rsidRPr="009D752D">
        <w:rPr>
          <w:rFonts w:ascii="Times New Roman" w:hAnsi="Times New Roman"/>
          <w:spacing w:val="-3"/>
        </w:rPr>
        <w:t xml:space="preserve"> </w:t>
      </w:r>
      <w:r w:rsidRPr="009D752D">
        <w:rPr>
          <w:rFonts w:ascii="Times New Roman" w:hAnsi="Times New Roman"/>
        </w:rPr>
        <w:t>sprawie</w:t>
      </w:r>
      <w:r w:rsidRPr="009D752D">
        <w:rPr>
          <w:rFonts w:ascii="Times New Roman" w:hAnsi="Times New Roman"/>
          <w:spacing w:val="-1"/>
        </w:rPr>
        <w:t xml:space="preserve"> </w:t>
      </w:r>
      <w:r w:rsidRPr="009D752D">
        <w:rPr>
          <w:rFonts w:ascii="Times New Roman" w:hAnsi="Times New Roman"/>
        </w:rPr>
        <w:t>Krajowych Ram Interoperacyjności (i</w:t>
      </w:r>
      <w:r w:rsidRPr="009D752D">
        <w:rPr>
          <w:rFonts w:ascii="Times New Roman" w:hAnsi="Times New Roman"/>
          <w:spacing w:val="-4"/>
        </w:rPr>
        <w:t xml:space="preserve"> </w:t>
      </w:r>
      <w:r w:rsidRPr="009D752D">
        <w:rPr>
          <w:rFonts w:ascii="Times New Roman" w:hAnsi="Times New Roman"/>
        </w:rPr>
        <w:t>przekazuje jako</w:t>
      </w:r>
      <w:r w:rsidRPr="009D752D">
        <w:rPr>
          <w:rFonts w:ascii="Times New Roman" w:hAnsi="Times New Roman"/>
          <w:spacing w:val="-3"/>
        </w:rPr>
        <w:t xml:space="preserve"> </w:t>
      </w:r>
      <w:r w:rsidRPr="009D752D">
        <w:rPr>
          <w:rFonts w:ascii="Times New Roman" w:hAnsi="Times New Roman"/>
        </w:rPr>
        <w:t>załącznik), lub</w:t>
      </w:r>
    </w:p>
    <w:p w14:paraId="0EF4CD2B" w14:textId="77777777" w:rsidR="00E1385D" w:rsidRPr="009D752D" w:rsidRDefault="00E1385D" w:rsidP="00E1385D">
      <w:pPr>
        <w:pStyle w:val="Akapitzlist"/>
        <w:widowControl w:val="0"/>
        <w:numPr>
          <w:ilvl w:val="1"/>
          <w:numId w:val="137"/>
        </w:numPr>
        <w:tabs>
          <w:tab w:val="left" w:pos="1029"/>
        </w:tabs>
        <w:suppressAutoHyphens w:val="0"/>
        <w:autoSpaceDE w:val="0"/>
        <w:autoSpaceDN w:val="0"/>
        <w:spacing w:after="0" w:line="240" w:lineRule="auto"/>
        <w:ind w:left="714" w:hanging="357"/>
        <w:jc w:val="both"/>
        <w:rPr>
          <w:rFonts w:ascii="Times New Roman" w:hAnsi="Times New Roman"/>
        </w:rPr>
      </w:pPr>
      <w:r w:rsidRPr="009D752D">
        <w:rPr>
          <w:rFonts w:ascii="Times New Roman" w:hAnsi="Times New Roman"/>
        </w:rPr>
        <w:t>jako tekst wpisany bezpośrednio do wiadomości przekazywanej przy użyciu środków</w:t>
      </w:r>
      <w:r w:rsidRPr="009D752D">
        <w:rPr>
          <w:rFonts w:ascii="Times New Roman" w:hAnsi="Times New Roman"/>
          <w:spacing w:val="-52"/>
        </w:rPr>
        <w:t xml:space="preserve"> </w:t>
      </w:r>
      <w:r w:rsidRPr="009D752D">
        <w:rPr>
          <w:rFonts w:ascii="Times New Roman" w:hAnsi="Times New Roman"/>
        </w:rPr>
        <w:t>komunikacji elektronicznej (np. w treści wiadomości e-mail lub w treści „Formularza</w:t>
      </w:r>
      <w:r w:rsidRPr="009D752D">
        <w:rPr>
          <w:rFonts w:ascii="Times New Roman" w:hAnsi="Times New Roman"/>
          <w:spacing w:val="1"/>
        </w:rPr>
        <w:t xml:space="preserve"> </w:t>
      </w:r>
      <w:r w:rsidRPr="009D752D">
        <w:rPr>
          <w:rFonts w:ascii="Times New Roman" w:hAnsi="Times New Roman"/>
        </w:rPr>
        <w:t>do komunikacji”).</w:t>
      </w:r>
    </w:p>
    <w:p w14:paraId="606FA7FC" w14:textId="77777777" w:rsidR="00E1385D" w:rsidRPr="009D752D" w:rsidRDefault="00E1385D" w:rsidP="00E1385D">
      <w:pPr>
        <w:pStyle w:val="Akapitzlist"/>
        <w:widowControl w:val="0"/>
        <w:numPr>
          <w:ilvl w:val="0"/>
          <w:numId w:val="137"/>
        </w:numPr>
        <w:tabs>
          <w:tab w:val="left" w:pos="604"/>
        </w:tabs>
        <w:suppressAutoHyphens w:val="0"/>
        <w:autoSpaceDE w:val="0"/>
        <w:autoSpaceDN w:val="0"/>
        <w:spacing w:after="0" w:line="240" w:lineRule="auto"/>
        <w:ind w:left="357" w:hanging="357"/>
        <w:jc w:val="both"/>
        <w:rPr>
          <w:rFonts w:ascii="Times New Roman" w:hAnsi="Times New Roman"/>
        </w:rPr>
      </w:pPr>
      <w:r w:rsidRPr="009D752D">
        <w:rPr>
          <w:rFonts w:ascii="Times New Roman" w:hAnsi="Times New Roman"/>
        </w:rPr>
        <w:t>Jeżeli</w:t>
      </w:r>
      <w:r w:rsidRPr="009D752D">
        <w:rPr>
          <w:rFonts w:ascii="Times New Roman" w:hAnsi="Times New Roman"/>
          <w:spacing w:val="1"/>
        </w:rPr>
        <w:t xml:space="preserve"> </w:t>
      </w:r>
      <w:r w:rsidRPr="009D752D">
        <w:rPr>
          <w:rFonts w:ascii="Times New Roman" w:hAnsi="Times New Roman"/>
        </w:rPr>
        <w:t>dokumenty</w:t>
      </w:r>
      <w:r w:rsidRPr="009D752D">
        <w:rPr>
          <w:rFonts w:ascii="Times New Roman" w:hAnsi="Times New Roman"/>
          <w:spacing w:val="1"/>
        </w:rPr>
        <w:t xml:space="preserve"> </w:t>
      </w:r>
      <w:r w:rsidRPr="009D752D">
        <w:rPr>
          <w:rFonts w:ascii="Times New Roman" w:hAnsi="Times New Roman"/>
        </w:rPr>
        <w:t>elektroniczne,</w:t>
      </w:r>
      <w:r w:rsidRPr="009D752D">
        <w:rPr>
          <w:rFonts w:ascii="Times New Roman" w:hAnsi="Times New Roman"/>
          <w:spacing w:val="1"/>
        </w:rPr>
        <w:t xml:space="preserve"> </w:t>
      </w:r>
      <w:r w:rsidRPr="009D752D">
        <w:rPr>
          <w:rFonts w:ascii="Times New Roman" w:hAnsi="Times New Roman"/>
        </w:rPr>
        <w:t>przekazywane</w:t>
      </w:r>
      <w:r w:rsidRPr="009D752D">
        <w:rPr>
          <w:rFonts w:ascii="Times New Roman" w:hAnsi="Times New Roman"/>
          <w:spacing w:val="1"/>
        </w:rPr>
        <w:t xml:space="preserve"> </w:t>
      </w:r>
      <w:r w:rsidRPr="009D752D">
        <w:rPr>
          <w:rFonts w:ascii="Times New Roman" w:hAnsi="Times New Roman"/>
        </w:rPr>
        <w:t>przy</w:t>
      </w:r>
      <w:r w:rsidRPr="009D752D">
        <w:rPr>
          <w:rFonts w:ascii="Times New Roman" w:hAnsi="Times New Roman"/>
          <w:spacing w:val="1"/>
        </w:rPr>
        <w:t xml:space="preserve"> </w:t>
      </w:r>
      <w:r w:rsidRPr="009D752D">
        <w:rPr>
          <w:rFonts w:ascii="Times New Roman" w:hAnsi="Times New Roman"/>
        </w:rPr>
        <w:t>użyciu</w:t>
      </w:r>
      <w:r w:rsidRPr="009D752D">
        <w:rPr>
          <w:rFonts w:ascii="Times New Roman" w:hAnsi="Times New Roman"/>
          <w:spacing w:val="1"/>
        </w:rPr>
        <w:t xml:space="preserve"> </w:t>
      </w:r>
      <w:r w:rsidRPr="009D752D">
        <w:rPr>
          <w:rFonts w:ascii="Times New Roman" w:hAnsi="Times New Roman"/>
        </w:rPr>
        <w:t>środków</w:t>
      </w:r>
      <w:r w:rsidRPr="009D752D">
        <w:rPr>
          <w:rFonts w:ascii="Times New Roman" w:hAnsi="Times New Roman"/>
          <w:spacing w:val="1"/>
        </w:rPr>
        <w:t xml:space="preserve"> </w:t>
      </w:r>
      <w:r w:rsidRPr="009D752D">
        <w:rPr>
          <w:rFonts w:ascii="Times New Roman" w:hAnsi="Times New Roman"/>
        </w:rPr>
        <w:t>komunikacji</w:t>
      </w:r>
      <w:r w:rsidRPr="009D752D">
        <w:rPr>
          <w:rFonts w:ascii="Times New Roman" w:hAnsi="Times New Roman"/>
          <w:spacing w:val="1"/>
        </w:rPr>
        <w:t xml:space="preserve"> </w:t>
      </w:r>
      <w:r w:rsidRPr="009D752D">
        <w:rPr>
          <w:rFonts w:ascii="Times New Roman" w:hAnsi="Times New Roman"/>
        </w:rPr>
        <w:t>elektronicznej,</w:t>
      </w:r>
      <w:r w:rsidRPr="009D752D">
        <w:rPr>
          <w:rFonts w:ascii="Times New Roman" w:hAnsi="Times New Roman"/>
          <w:spacing w:val="1"/>
        </w:rPr>
        <w:t xml:space="preserve"> </w:t>
      </w:r>
      <w:r w:rsidRPr="009D752D">
        <w:rPr>
          <w:rFonts w:ascii="Times New Roman" w:hAnsi="Times New Roman"/>
        </w:rPr>
        <w:t>zawierają</w:t>
      </w:r>
      <w:r w:rsidRPr="009D752D">
        <w:rPr>
          <w:rFonts w:ascii="Times New Roman" w:hAnsi="Times New Roman"/>
          <w:spacing w:val="1"/>
        </w:rPr>
        <w:t xml:space="preserve"> </w:t>
      </w:r>
      <w:r w:rsidRPr="009D752D">
        <w:rPr>
          <w:rFonts w:ascii="Times New Roman" w:hAnsi="Times New Roman"/>
        </w:rPr>
        <w:t>informacje</w:t>
      </w:r>
      <w:r w:rsidRPr="009D752D">
        <w:rPr>
          <w:rFonts w:ascii="Times New Roman" w:hAnsi="Times New Roman"/>
          <w:spacing w:val="1"/>
        </w:rPr>
        <w:t xml:space="preserve"> </w:t>
      </w:r>
      <w:r w:rsidRPr="009D752D">
        <w:rPr>
          <w:rFonts w:ascii="Times New Roman" w:hAnsi="Times New Roman"/>
        </w:rPr>
        <w:t>stanowiące</w:t>
      </w:r>
      <w:r w:rsidRPr="009D752D">
        <w:rPr>
          <w:rFonts w:ascii="Times New Roman" w:hAnsi="Times New Roman"/>
          <w:spacing w:val="1"/>
        </w:rPr>
        <w:t xml:space="preserve"> </w:t>
      </w:r>
      <w:r w:rsidRPr="009D752D">
        <w:rPr>
          <w:rFonts w:ascii="Times New Roman" w:hAnsi="Times New Roman"/>
        </w:rPr>
        <w:t>tajemnicę</w:t>
      </w:r>
      <w:r w:rsidRPr="009D752D">
        <w:rPr>
          <w:rFonts w:ascii="Times New Roman" w:hAnsi="Times New Roman"/>
          <w:spacing w:val="1"/>
        </w:rPr>
        <w:t xml:space="preserve"> </w:t>
      </w:r>
      <w:r w:rsidRPr="009D752D">
        <w:rPr>
          <w:rFonts w:ascii="Times New Roman" w:hAnsi="Times New Roman"/>
        </w:rPr>
        <w:t>przedsiębiorstwa</w:t>
      </w:r>
      <w:r w:rsidRPr="009D752D">
        <w:rPr>
          <w:rFonts w:ascii="Times New Roman" w:hAnsi="Times New Roman"/>
          <w:spacing w:val="1"/>
        </w:rPr>
        <w:t xml:space="preserve"> </w:t>
      </w:r>
      <w:r w:rsidRPr="009D752D">
        <w:rPr>
          <w:rFonts w:ascii="Times New Roman" w:hAnsi="Times New Roman"/>
        </w:rPr>
        <w:t>w</w:t>
      </w:r>
      <w:r w:rsidRPr="009D752D">
        <w:rPr>
          <w:rFonts w:ascii="Times New Roman" w:hAnsi="Times New Roman"/>
          <w:spacing w:val="1"/>
        </w:rPr>
        <w:t xml:space="preserve"> </w:t>
      </w:r>
      <w:r w:rsidRPr="009D752D">
        <w:rPr>
          <w:rFonts w:ascii="Times New Roman" w:hAnsi="Times New Roman"/>
        </w:rPr>
        <w:t>rozumieniu</w:t>
      </w:r>
      <w:r w:rsidRPr="009D752D">
        <w:rPr>
          <w:rFonts w:ascii="Times New Roman" w:hAnsi="Times New Roman"/>
          <w:spacing w:val="1"/>
        </w:rPr>
        <w:t xml:space="preserve"> </w:t>
      </w:r>
      <w:r w:rsidRPr="009D752D">
        <w:rPr>
          <w:rFonts w:ascii="Times New Roman" w:hAnsi="Times New Roman"/>
        </w:rPr>
        <w:t>przepisów</w:t>
      </w:r>
      <w:r w:rsidRPr="009D752D">
        <w:rPr>
          <w:rFonts w:ascii="Times New Roman" w:hAnsi="Times New Roman"/>
          <w:spacing w:val="1"/>
        </w:rPr>
        <w:t xml:space="preserve"> </w:t>
      </w:r>
      <w:r w:rsidRPr="009D752D">
        <w:rPr>
          <w:rFonts w:ascii="Times New Roman" w:hAnsi="Times New Roman"/>
        </w:rPr>
        <w:t>ustawy</w:t>
      </w:r>
      <w:r w:rsidRPr="009D752D">
        <w:rPr>
          <w:rFonts w:ascii="Times New Roman" w:hAnsi="Times New Roman"/>
          <w:spacing w:val="1"/>
        </w:rPr>
        <w:t xml:space="preserve"> </w:t>
      </w:r>
      <w:r w:rsidRPr="009D752D">
        <w:rPr>
          <w:rFonts w:ascii="Times New Roman" w:hAnsi="Times New Roman"/>
        </w:rPr>
        <w:t>z</w:t>
      </w:r>
      <w:r w:rsidRPr="009D752D">
        <w:rPr>
          <w:rFonts w:ascii="Times New Roman" w:hAnsi="Times New Roman"/>
          <w:spacing w:val="1"/>
        </w:rPr>
        <w:t xml:space="preserve"> </w:t>
      </w:r>
      <w:r w:rsidRPr="009D752D">
        <w:rPr>
          <w:rFonts w:ascii="Times New Roman" w:hAnsi="Times New Roman"/>
        </w:rPr>
        <w:t>dnia</w:t>
      </w:r>
      <w:r w:rsidRPr="009D752D">
        <w:rPr>
          <w:rFonts w:ascii="Times New Roman" w:hAnsi="Times New Roman"/>
          <w:spacing w:val="1"/>
        </w:rPr>
        <w:t xml:space="preserve"> </w:t>
      </w:r>
      <w:r w:rsidRPr="009D752D">
        <w:rPr>
          <w:rFonts w:ascii="Times New Roman" w:hAnsi="Times New Roman"/>
        </w:rPr>
        <w:t>16</w:t>
      </w:r>
      <w:r w:rsidRPr="009D752D">
        <w:rPr>
          <w:rFonts w:ascii="Times New Roman" w:hAnsi="Times New Roman"/>
          <w:spacing w:val="1"/>
        </w:rPr>
        <w:t xml:space="preserve"> </w:t>
      </w:r>
      <w:r w:rsidRPr="009D752D">
        <w:rPr>
          <w:rFonts w:ascii="Times New Roman" w:hAnsi="Times New Roman"/>
        </w:rPr>
        <w:t>kwietnia</w:t>
      </w:r>
      <w:r w:rsidRPr="009D752D">
        <w:rPr>
          <w:rFonts w:ascii="Times New Roman" w:hAnsi="Times New Roman"/>
          <w:spacing w:val="1"/>
        </w:rPr>
        <w:t xml:space="preserve"> </w:t>
      </w:r>
      <w:r w:rsidRPr="009D752D">
        <w:rPr>
          <w:rFonts w:ascii="Times New Roman" w:hAnsi="Times New Roman"/>
        </w:rPr>
        <w:t>1993</w:t>
      </w:r>
      <w:r w:rsidRPr="009D752D">
        <w:rPr>
          <w:rFonts w:ascii="Times New Roman" w:hAnsi="Times New Roman"/>
          <w:spacing w:val="1"/>
        </w:rPr>
        <w:t xml:space="preserve"> </w:t>
      </w:r>
      <w:r w:rsidRPr="009D752D">
        <w:rPr>
          <w:rFonts w:ascii="Times New Roman" w:hAnsi="Times New Roman"/>
        </w:rPr>
        <w:t>r.</w:t>
      </w:r>
      <w:r w:rsidRPr="009D752D">
        <w:rPr>
          <w:rFonts w:ascii="Times New Roman" w:hAnsi="Times New Roman"/>
          <w:spacing w:val="1"/>
        </w:rPr>
        <w:t xml:space="preserve"> </w:t>
      </w:r>
      <w:r w:rsidRPr="009D752D">
        <w:rPr>
          <w:rFonts w:ascii="Times New Roman" w:hAnsi="Times New Roman"/>
        </w:rPr>
        <w:t>o</w:t>
      </w:r>
      <w:r w:rsidRPr="009D752D">
        <w:rPr>
          <w:rFonts w:ascii="Times New Roman" w:hAnsi="Times New Roman"/>
          <w:spacing w:val="1"/>
        </w:rPr>
        <w:t xml:space="preserve"> </w:t>
      </w:r>
      <w:r w:rsidRPr="009D752D">
        <w:rPr>
          <w:rFonts w:ascii="Times New Roman" w:hAnsi="Times New Roman"/>
        </w:rPr>
        <w:t>zwalczaniu</w:t>
      </w:r>
      <w:r w:rsidRPr="009D752D">
        <w:rPr>
          <w:rFonts w:ascii="Times New Roman" w:hAnsi="Times New Roman"/>
          <w:spacing w:val="1"/>
        </w:rPr>
        <w:t xml:space="preserve"> </w:t>
      </w:r>
      <w:r w:rsidRPr="009D752D">
        <w:rPr>
          <w:rFonts w:ascii="Times New Roman" w:hAnsi="Times New Roman"/>
        </w:rPr>
        <w:t>nieuczciwej</w:t>
      </w:r>
      <w:r w:rsidRPr="009D752D">
        <w:rPr>
          <w:rFonts w:ascii="Times New Roman" w:hAnsi="Times New Roman"/>
          <w:spacing w:val="1"/>
        </w:rPr>
        <w:t xml:space="preserve"> </w:t>
      </w:r>
      <w:r w:rsidRPr="009D752D">
        <w:rPr>
          <w:rFonts w:ascii="Times New Roman" w:hAnsi="Times New Roman"/>
          <w:spacing w:val="-1"/>
        </w:rPr>
        <w:t>konkurencji</w:t>
      </w:r>
      <w:r w:rsidRPr="009D752D">
        <w:rPr>
          <w:rFonts w:ascii="Times New Roman" w:hAnsi="Times New Roman"/>
          <w:spacing w:val="-13"/>
        </w:rPr>
        <w:t xml:space="preserve"> </w:t>
      </w:r>
      <w:r w:rsidRPr="009D752D">
        <w:rPr>
          <w:rFonts w:ascii="Times New Roman" w:hAnsi="Times New Roman"/>
          <w:spacing w:val="-1"/>
        </w:rPr>
        <w:t>(</w:t>
      </w:r>
      <w:proofErr w:type="spellStart"/>
      <w:r w:rsidRPr="009D752D">
        <w:rPr>
          <w:rFonts w:ascii="Times New Roman" w:hAnsi="Times New Roman"/>
          <w:spacing w:val="-1"/>
        </w:rPr>
        <w:t>t.j</w:t>
      </w:r>
      <w:proofErr w:type="spellEnd"/>
      <w:r w:rsidRPr="009D752D">
        <w:rPr>
          <w:rFonts w:ascii="Times New Roman" w:hAnsi="Times New Roman"/>
          <w:spacing w:val="-1"/>
        </w:rPr>
        <w:t>. Dz.U. z 2022 r. poz. 1233</w:t>
      </w:r>
      <w:r w:rsidRPr="009D752D">
        <w:rPr>
          <w:rFonts w:ascii="Times New Roman" w:hAnsi="Times New Roman"/>
        </w:rPr>
        <w:t>)</w:t>
      </w:r>
      <w:r w:rsidRPr="009D752D">
        <w:rPr>
          <w:rFonts w:ascii="Times New Roman" w:hAnsi="Times New Roman"/>
          <w:spacing w:val="-12"/>
        </w:rPr>
        <w:t xml:space="preserve"> </w:t>
      </w:r>
      <w:r w:rsidRPr="009D752D">
        <w:rPr>
          <w:rFonts w:ascii="Times New Roman" w:hAnsi="Times New Roman"/>
        </w:rPr>
        <w:t>Wykonawca,</w:t>
      </w:r>
      <w:r w:rsidRPr="009D752D">
        <w:rPr>
          <w:rFonts w:ascii="Times New Roman" w:hAnsi="Times New Roman"/>
          <w:spacing w:val="-11"/>
        </w:rPr>
        <w:t xml:space="preserve"> </w:t>
      </w:r>
      <w:r w:rsidRPr="009D752D">
        <w:rPr>
          <w:rFonts w:ascii="Times New Roman" w:hAnsi="Times New Roman"/>
        </w:rPr>
        <w:t>w</w:t>
      </w:r>
      <w:r w:rsidRPr="009D752D">
        <w:rPr>
          <w:rFonts w:ascii="Times New Roman" w:hAnsi="Times New Roman"/>
          <w:spacing w:val="-13"/>
        </w:rPr>
        <w:t xml:space="preserve"> </w:t>
      </w:r>
      <w:r w:rsidRPr="009D752D">
        <w:rPr>
          <w:rFonts w:ascii="Times New Roman" w:hAnsi="Times New Roman"/>
        </w:rPr>
        <w:t>celu</w:t>
      </w:r>
      <w:r w:rsidRPr="009D752D">
        <w:rPr>
          <w:rFonts w:ascii="Times New Roman" w:hAnsi="Times New Roman"/>
          <w:spacing w:val="-12"/>
        </w:rPr>
        <w:t xml:space="preserve"> </w:t>
      </w:r>
      <w:r w:rsidRPr="009D752D">
        <w:rPr>
          <w:rFonts w:ascii="Times New Roman" w:hAnsi="Times New Roman"/>
        </w:rPr>
        <w:t>utrzymania</w:t>
      </w:r>
      <w:r w:rsidRPr="009D752D">
        <w:rPr>
          <w:rFonts w:ascii="Times New Roman" w:hAnsi="Times New Roman"/>
          <w:spacing w:val="-52"/>
        </w:rPr>
        <w:t xml:space="preserve"> </w:t>
      </w:r>
      <w:r w:rsidRPr="009D752D">
        <w:rPr>
          <w:rFonts w:ascii="Times New Roman" w:hAnsi="Times New Roman"/>
        </w:rPr>
        <w:t>poufności</w:t>
      </w:r>
      <w:r w:rsidRPr="009D752D">
        <w:rPr>
          <w:rFonts w:ascii="Times New Roman" w:hAnsi="Times New Roman"/>
          <w:spacing w:val="-13"/>
        </w:rPr>
        <w:t xml:space="preserve"> </w:t>
      </w:r>
      <w:r w:rsidRPr="009D752D">
        <w:rPr>
          <w:rFonts w:ascii="Times New Roman" w:hAnsi="Times New Roman"/>
        </w:rPr>
        <w:t>tych</w:t>
      </w:r>
      <w:r w:rsidRPr="009D752D">
        <w:rPr>
          <w:rFonts w:ascii="Times New Roman" w:hAnsi="Times New Roman"/>
          <w:spacing w:val="-9"/>
        </w:rPr>
        <w:t xml:space="preserve"> </w:t>
      </w:r>
      <w:r w:rsidRPr="009D752D">
        <w:rPr>
          <w:rFonts w:ascii="Times New Roman" w:hAnsi="Times New Roman"/>
        </w:rPr>
        <w:t>informacji,</w:t>
      </w:r>
      <w:r w:rsidRPr="009D752D">
        <w:rPr>
          <w:rFonts w:ascii="Times New Roman" w:hAnsi="Times New Roman"/>
          <w:spacing w:val="-9"/>
        </w:rPr>
        <w:t xml:space="preserve"> </w:t>
      </w:r>
      <w:r w:rsidRPr="009D752D">
        <w:rPr>
          <w:rFonts w:ascii="Times New Roman" w:hAnsi="Times New Roman"/>
        </w:rPr>
        <w:t>przekazuje</w:t>
      </w:r>
      <w:r w:rsidRPr="009D752D">
        <w:rPr>
          <w:rFonts w:ascii="Times New Roman" w:hAnsi="Times New Roman"/>
          <w:spacing w:val="-9"/>
        </w:rPr>
        <w:t xml:space="preserve"> </w:t>
      </w:r>
      <w:r w:rsidRPr="009D752D">
        <w:rPr>
          <w:rFonts w:ascii="Times New Roman" w:hAnsi="Times New Roman"/>
        </w:rPr>
        <w:t>je</w:t>
      </w:r>
      <w:r w:rsidRPr="009D752D">
        <w:rPr>
          <w:rFonts w:ascii="Times New Roman" w:hAnsi="Times New Roman"/>
          <w:spacing w:val="-10"/>
        </w:rPr>
        <w:t xml:space="preserve"> </w:t>
      </w:r>
      <w:r w:rsidRPr="009D752D">
        <w:rPr>
          <w:rFonts w:ascii="Times New Roman" w:hAnsi="Times New Roman"/>
        </w:rPr>
        <w:t>w</w:t>
      </w:r>
      <w:r w:rsidRPr="009D752D">
        <w:rPr>
          <w:rFonts w:ascii="Times New Roman" w:hAnsi="Times New Roman"/>
          <w:spacing w:val="-11"/>
        </w:rPr>
        <w:t xml:space="preserve"> </w:t>
      </w:r>
      <w:r w:rsidRPr="009D752D">
        <w:rPr>
          <w:rFonts w:ascii="Times New Roman" w:hAnsi="Times New Roman"/>
        </w:rPr>
        <w:t>wydzielonym</w:t>
      </w:r>
      <w:r w:rsidRPr="009D752D">
        <w:rPr>
          <w:rFonts w:ascii="Times New Roman" w:hAnsi="Times New Roman"/>
          <w:spacing w:val="-11"/>
        </w:rPr>
        <w:t xml:space="preserve"> </w:t>
      </w:r>
      <w:r w:rsidRPr="009D752D">
        <w:rPr>
          <w:rFonts w:ascii="Times New Roman" w:hAnsi="Times New Roman"/>
        </w:rPr>
        <w:t>i</w:t>
      </w:r>
      <w:r w:rsidRPr="009D752D">
        <w:rPr>
          <w:rFonts w:ascii="Times New Roman" w:hAnsi="Times New Roman"/>
          <w:spacing w:val="-12"/>
        </w:rPr>
        <w:t xml:space="preserve"> </w:t>
      </w:r>
      <w:r w:rsidRPr="009D752D">
        <w:rPr>
          <w:rFonts w:ascii="Times New Roman" w:hAnsi="Times New Roman"/>
        </w:rPr>
        <w:t>odpowiednio</w:t>
      </w:r>
      <w:r w:rsidRPr="009D752D">
        <w:rPr>
          <w:rFonts w:ascii="Times New Roman" w:hAnsi="Times New Roman"/>
          <w:spacing w:val="-12"/>
        </w:rPr>
        <w:t xml:space="preserve"> </w:t>
      </w:r>
      <w:r w:rsidRPr="009D752D">
        <w:rPr>
          <w:rFonts w:ascii="Times New Roman" w:hAnsi="Times New Roman"/>
        </w:rPr>
        <w:t>oznaczonym</w:t>
      </w:r>
      <w:r w:rsidRPr="009D752D">
        <w:rPr>
          <w:rFonts w:ascii="Times New Roman" w:hAnsi="Times New Roman"/>
          <w:spacing w:val="-12"/>
        </w:rPr>
        <w:t xml:space="preserve"> </w:t>
      </w:r>
      <w:r w:rsidRPr="009D752D">
        <w:rPr>
          <w:rFonts w:ascii="Times New Roman" w:hAnsi="Times New Roman"/>
        </w:rPr>
        <w:t>pliku,</w:t>
      </w:r>
      <w:r w:rsidRPr="009D752D">
        <w:rPr>
          <w:rFonts w:ascii="Times New Roman" w:hAnsi="Times New Roman"/>
          <w:spacing w:val="-52"/>
        </w:rPr>
        <w:t xml:space="preserve"> </w:t>
      </w:r>
      <w:r w:rsidRPr="009D752D">
        <w:rPr>
          <w:rFonts w:ascii="Times New Roman" w:hAnsi="Times New Roman"/>
        </w:rPr>
        <w:t>wraz z jednoczesnym zaznaczeniem w nazwie pliku „Dokument stanowiący tajemnicę</w:t>
      </w:r>
      <w:r w:rsidRPr="009D752D">
        <w:rPr>
          <w:rFonts w:ascii="Times New Roman" w:hAnsi="Times New Roman"/>
          <w:spacing w:val="1"/>
        </w:rPr>
        <w:t xml:space="preserve"> </w:t>
      </w:r>
      <w:r w:rsidRPr="009D752D">
        <w:rPr>
          <w:rFonts w:ascii="Times New Roman" w:hAnsi="Times New Roman"/>
        </w:rPr>
        <w:t>przedsiębiorstwa”.</w:t>
      </w:r>
    </w:p>
    <w:p w14:paraId="368C65AF" w14:textId="77777777" w:rsidR="00E1385D" w:rsidRPr="009D752D" w:rsidRDefault="00E1385D" w:rsidP="00E1385D">
      <w:pPr>
        <w:pStyle w:val="Akapitzlist"/>
        <w:widowControl w:val="0"/>
        <w:numPr>
          <w:ilvl w:val="0"/>
          <w:numId w:val="137"/>
        </w:numPr>
        <w:tabs>
          <w:tab w:val="left" w:pos="604"/>
        </w:tabs>
        <w:suppressAutoHyphens w:val="0"/>
        <w:autoSpaceDE w:val="0"/>
        <w:autoSpaceDN w:val="0"/>
        <w:spacing w:after="0" w:line="240" w:lineRule="auto"/>
        <w:ind w:left="357" w:hanging="357"/>
        <w:jc w:val="both"/>
        <w:rPr>
          <w:rFonts w:ascii="Times New Roman" w:hAnsi="Times New Roman"/>
        </w:rPr>
      </w:pPr>
      <w:bookmarkStart w:id="5" w:name="_Hlk133437650"/>
      <w:r w:rsidRPr="009D752D">
        <w:rPr>
          <w:rFonts w:ascii="Times New Roman" w:hAnsi="Times New Roman"/>
        </w:rPr>
        <w:t>Komunikacja</w:t>
      </w:r>
      <w:r w:rsidRPr="009D752D">
        <w:rPr>
          <w:rFonts w:ascii="Times New Roman" w:hAnsi="Times New Roman"/>
          <w:spacing w:val="1"/>
        </w:rPr>
        <w:t xml:space="preserve"> </w:t>
      </w:r>
      <w:r w:rsidRPr="009D752D">
        <w:rPr>
          <w:rFonts w:ascii="Times New Roman" w:hAnsi="Times New Roman"/>
        </w:rPr>
        <w:t>w</w:t>
      </w:r>
      <w:r w:rsidRPr="009D752D">
        <w:rPr>
          <w:rFonts w:ascii="Times New Roman" w:hAnsi="Times New Roman"/>
          <w:spacing w:val="1"/>
        </w:rPr>
        <w:t xml:space="preserve"> </w:t>
      </w:r>
      <w:r w:rsidRPr="009D752D">
        <w:rPr>
          <w:rFonts w:ascii="Times New Roman" w:hAnsi="Times New Roman"/>
        </w:rPr>
        <w:t>postępowaniu,</w:t>
      </w:r>
      <w:r w:rsidRPr="009D752D">
        <w:rPr>
          <w:rFonts w:ascii="Times New Roman" w:hAnsi="Times New Roman"/>
          <w:spacing w:val="1"/>
        </w:rPr>
        <w:t xml:space="preserve"> </w:t>
      </w:r>
      <w:r w:rsidRPr="009D752D">
        <w:rPr>
          <w:rFonts w:ascii="Times New Roman" w:hAnsi="Times New Roman"/>
        </w:rPr>
        <w:t>z</w:t>
      </w:r>
      <w:r w:rsidRPr="009D752D">
        <w:rPr>
          <w:rFonts w:ascii="Times New Roman" w:hAnsi="Times New Roman"/>
          <w:spacing w:val="1"/>
        </w:rPr>
        <w:t xml:space="preserve"> </w:t>
      </w:r>
      <w:r w:rsidRPr="009D752D">
        <w:rPr>
          <w:rFonts w:ascii="Times New Roman" w:hAnsi="Times New Roman"/>
        </w:rPr>
        <w:t>wyłączeniem</w:t>
      </w:r>
      <w:r w:rsidRPr="009D752D">
        <w:rPr>
          <w:rFonts w:ascii="Times New Roman" w:hAnsi="Times New Roman"/>
          <w:spacing w:val="1"/>
        </w:rPr>
        <w:t xml:space="preserve"> </w:t>
      </w:r>
      <w:r w:rsidRPr="009D752D">
        <w:rPr>
          <w:rFonts w:ascii="Times New Roman" w:hAnsi="Times New Roman"/>
        </w:rPr>
        <w:t>składania</w:t>
      </w:r>
      <w:r w:rsidRPr="009D752D">
        <w:rPr>
          <w:rFonts w:ascii="Times New Roman" w:hAnsi="Times New Roman"/>
          <w:spacing w:val="1"/>
        </w:rPr>
        <w:t xml:space="preserve"> </w:t>
      </w:r>
      <w:r w:rsidRPr="009D752D">
        <w:rPr>
          <w:rFonts w:ascii="Times New Roman" w:hAnsi="Times New Roman"/>
        </w:rPr>
        <w:t>ofert,</w:t>
      </w:r>
      <w:r w:rsidRPr="009D752D">
        <w:rPr>
          <w:rFonts w:ascii="Times New Roman" w:hAnsi="Times New Roman"/>
          <w:spacing w:val="1"/>
        </w:rPr>
        <w:t xml:space="preserve"> </w:t>
      </w:r>
      <w:r w:rsidRPr="009D752D">
        <w:rPr>
          <w:rFonts w:ascii="Times New Roman" w:hAnsi="Times New Roman"/>
        </w:rPr>
        <w:t>odbywa</w:t>
      </w:r>
      <w:r w:rsidRPr="009D752D">
        <w:rPr>
          <w:rFonts w:ascii="Times New Roman" w:hAnsi="Times New Roman"/>
          <w:spacing w:val="1"/>
        </w:rPr>
        <w:t xml:space="preserve"> </w:t>
      </w:r>
      <w:r w:rsidRPr="009D752D">
        <w:rPr>
          <w:rFonts w:ascii="Times New Roman" w:hAnsi="Times New Roman"/>
        </w:rPr>
        <w:t>się</w:t>
      </w:r>
      <w:r w:rsidRPr="009D752D">
        <w:rPr>
          <w:rFonts w:ascii="Times New Roman" w:hAnsi="Times New Roman"/>
          <w:spacing w:val="1"/>
        </w:rPr>
        <w:t xml:space="preserve"> </w:t>
      </w:r>
      <w:r w:rsidRPr="009D752D">
        <w:rPr>
          <w:rFonts w:ascii="Times New Roman" w:hAnsi="Times New Roman"/>
        </w:rPr>
        <w:t>drogą</w:t>
      </w:r>
      <w:r w:rsidRPr="009D752D">
        <w:rPr>
          <w:rFonts w:ascii="Times New Roman" w:hAnsi="Times New Roman"/>
          <w:spacing w:val="1"/>
        </w:rPr>
        <w:t xml:space="preserve"> </w:t>
      </w:r>
      <w:r w:rsidRPr="009D752D">
        <w:rPr>
          <w:rFonts w:ascii="Times New Roman" w:hAnsi="Times New Roman"/>
        </w:rPr>
        <w:t>elektroniczną</w:t>
      </w:r>
      <w:r w:rsidRPr="009D752D">
        <w:rPr>
          <w:rFonts w:ascii="Times New Roman" w:hAnsi="Times New Roman"/>
          <w:spacing w:val="9"/>
        </w:rPr>
        <w:t xml:space="preserve"> </w:t>
      </w:r>
      <w:r w:rsidRPr="009D752D">
        <w:rPr>
          <w:rFonts w:ascii="Times New Roman" w:hAnsi="Times New Roman"/>
        </w:rPr>
        <w:t>za</w:t>
      </w:r>
      <w:r w:rsidRPr="009D752D">
        <w:rPr>
          <w:rFonts w:ascii="Times New Roman" w:hAnsi="Times New Roman"/>
          <w:spacing w:val="8"/>
        </w:rPr>
        <w:t xml:space="preserve"> </w:t>
      </w:r>
      <w:r w:rsidRPr="009D752D">
        <w:rPr>
          <w:rFonts w:ascii="Times New Roman" w:hAnsi="Times New Roman"/>
        </w:rPr>
        <w:t>pośrednictwem</w:t>
      </w:r>
      <w:r w:rsidRPr="009D752D">
        <w:rPr>
          <w:rFonts w:ascii="Times New Roman" w:hAnsi="Times New Roman"/>
          <w:spacing w:val="12"/>
        </w:rPr>
        <w:t xml:space="preserve"> </w:t>
      </w:r>
      <w:r w:rsidRPr="009D752D">
        <w:rPr>
          <w:rFonts w:ascii="Times New Roman" w:hAnsi="Times New Roman"/>
        </w:rPr>
        <w:t>formularzy</w:t>
      </w:r>
      <w:r w:rsidRPr="009D752D">
        <w:rPr>
          <w:rFonts w:ascii="Times New Roman" w:hAnsi="Times New Roman"/>
          <w:spacing w:val="8"/>
        </w:rPr>
        <w:t xml:space="preserve"> </w:t>
      </w:r>
      <w:r w:rsidRPr="009D752D">
        <w:rPr>
          <w:rFonts w:ascii="Times New Roman" w:hAnsi="Times New Roman"/>
        </w:rPr>
        <w:t>do</w:t>
      </w:r>
      <w:r w:rsidRPr="009D752D">
        <w:rPr>
          <w:rFonts w:ascii="Times New Roman" w:hAnsi="Times New Roman"/>
          <w:spacing w:val="9"/>
        </w:rPr>
        <w:t xml:space="preserve"> </w:t>
      </w:r>
      <w:r w:rsidRPr="009D752D">
        <w:rPr>
          <w:rFonts w:ascii="Times New Roman" w:hAnsi="Times New Roman"/>
        </w:rPr>
        <w:t>komunikacji</w:t>
      </w:r>
      <w:r w:rsidRPr="009D752D">
        <w:rPr>
          <w:rFonts w:ascii="Times New Roman" w:hAnsi="Times New Roman"/>
          <w:spacing w:val="9"/>
        </w:rPr>
        <w:t xml:space="preserve"> </w:t>
      </w:r>
      <w:r w:rsidRPr="009D752D">
        <w:rPr>
          <w:rFonts w:ascii="Times New Roman" w:hAnsi="Times New Roman"/>
        </w:rPr>
        <w:t>dostępnych</w:t>
      </w:r>
      <w:r w:rsidRPr="009D752D">
        <w:rPr>
          <w:rFonts w:ascii="Times New Roman" w:hAnsi="Times New Roman"/>
          <w:spacing w:val="13"/>
        </w:rPr>
        <w:t xml:space="preserve"> </w:t>
      </w:r>
      <w:r w:rsidRPr="009D752D">
        <w:rPr>
          <w:rFonts w:ascii="Times New Roman" w:hAnsi="Times New Roman"/>
        </w:rPr>
        <w:t>w</w:t>
      </w:r>
      <w:r w:rsidRPr="009D752D">
        <w:rPr>
          <w:rFonts w:ascii="Times New Roman" w:hAnsi="Times New Roman"/>
          <w:spacing w:val="9"/>
        </w:rPr>
        <w:t xml:space="preserve"> </w:t>
      </w:r>
      <w:r w:rsidRPr="009D752D">
        <w:rPr>
          <w:rFonts w:ascii="Times New Roman" w:hAnsi="Times New Roman"/>
        </w:rPr>
        <w:t>zakładce „Formularze”</w:t>
      </w:r>
      <w:r w:rsidRPr="009D752D">
        <w:rPr>
          <w:rFonts w:ascii="Times New Roman" w:hAnsi="Times New Roman"/>
          <w:spacing w:val="1"/>
        </w:rPr>
        <w:t xml:space="preserve"> </w:t>
      </w:r>
      <w:r w:rsidRPr="009D752D">
        <w:rPr>
          <w:rFonts w:ascii="Times New Roman" w:hAnsi="Times New Roman"/>
        </w:rPr>
        <w:t>(„Formularze</w:t>
      </w:r>
      <w:r w:rsidRPr="009D752D">
        <w:rPr>
          <w:rFonts w:ascii="Times New Roman" w:hAnsi="Times New Roman"/>
          <w:spacing w:val="1"/>
        </w:rPr>
        <w:t xml:space="preserve"> </w:t>
      </w:r>
      <w:r w:rsidRPr="009D752D">
        <w:rPr>
          <w:rFonts w:ascii="Times New Roman" w:hAnsi="Times New Roman"/>
        </w:rPr>
        <w:t>do</w:t>
      </w:r>
      <w:r w:rsidRPr="009D752D">
        <w:rPr>
          <w:rFonts w:ascii="Times New Roman" w:hAnsi="Times New Roman"/>
          <w:spacing w:val="1"/>
        </w:rPr>
        <w:t xml:space="preserve"> </w:t>
      </w:r>
      <w:r w:rsidRPr="009D752D">
        <w:rPr>
          <w:rFonts w:ascii="Times New Roman" w:hAnsi="Times New Roman"/>
        </w:rPr>
        <w:t>komunikacji”).</w:t>
      </w:r>
      <w:r w:rsidRPr="009D752D">
        <w:rPr>
          <w:rFonts w:ascii="Times New Roman" w:hAnsi="Times New Roman"/>
          <w:spacing w:val="1"/>
        </w:rPr>
        <w:t xml:space="preserve"> </w:t>
      </w:r>
      <w:r w:rsidRPr="009D752D">
        <w:rPr>
          <w:rFonts w:ascii="Times New Roman" w:hAnsi="Times New Roman"/>
        </w:rPr>
        <w:t>Za</w:t>
      </w:r>
      <w:r w:rsidRPr="009D752D">
        <w:rPr>
          <w:rFonts w:ascii="Times New Roman" w:hAnsi="Times New Roman"/>
          <w:spacing w:val="1"/>
        </w:rPr>
        <w:t xml:space="preserve"> </w:t>
      </w:r>
      <w:r w:rsidRPr="009D752D">
        <w:rPr>
          <w:rFonts w:ascii="Times New Roman" w:hAnsi="Times New Roman"/>
        </w:rPr>
        <w:t>pośrednictwem</w:t>
      </w:r>
      <w:r w:rsidRPr="009D752D">
        <w:rPr>
          <w:rFonts w:ascii="Times New Roman" w:hAnsi="Times New Roman"/>
          <w:spacing w:val="1"/>
        </w:rPr>
        <w:t xml:space="preserve"> </w:t>
      </w:r>
      <w:r w:rsidRPr="009D752D">
        <w:rPr>
          <w:rFonts w:ascii="Times New Roman" w:hAnsi="Times New Roman"/>
        </w:rPr>
        <w:t>„Formularzy</w:t>
      </w:r>
      <w:r w:rsidRPr="009D752D">
        <w:rPr>
          <w:rFonts w:ascii="Times New Roman" w:hAnsi="Times New Roman"/>
          <w:spacing w:val="1"/>
        </w:rPr>
        <w:t xml:space="preserve"> </w:t>
      </w:r>
      <w:r w:rsidRPr="009D752D">
        <w:rPr>
          <w:rFonts w:ascii="Times New Roman" w:hAnsi="Times New Roman"/>
        </w:rPr>
        <w:t>do</w:t>
      </w:r>
      <w:r w:rsidRPr="009D752D">
        <w:rPr>
          <w:rFonts w:ascii="Times New Roman" w:hAnsi="Times New Roman"/>
          <w:spacing w:val="1"/>
        </w:rPr>
        <w:t xml:space="preserve"> </w:t>
      </w:r>
      <w:r w:rsidRPr="009D752D">
        <w:rPr>
          <w:rFonts w:ascii="Times New Roman" w:hAnsi="Times New Roman"/>
        </w:rPr>
        <w:t>komunikacji”</w:t>
      </w:r>
      <w:r w:rsidRPr="009D752D">
        <w:rPr>
          <w:rFonts w:ascii="Times New Roman" w:hAnsi="Times New Roman"/>
          <w:spacing w:val="1"/>
        </w:rPr>
        <w:t xml:space="preserve"> </w:t>
      </w:r>
      <w:r w:rsidRPr="009D752D">
        <w:rPr>
          <w:rFonts w:ascii="Times New Roman" w:hAnsi="Times New Roman"/>
        </w:rPr>
        <w:t>odbywa</w:t>
      </w:r>
      <w:r w:rsidRPr="009D752D">
        <w:rPr>
          <w:rFonts w:ascii="Times New Roman" w:hAnsi="Times New Roman"/>
          <w:spacing w:val="1"/>
        </w:rPr>
        <w:t xml:space="preserve"> </w:t>
      </w:r>
      <w:r w:rsidRPr="009D752D">
        <w:rPr>
          <w:rFonts w:ascii="Times New Roman" w:hAnsi="Times New Roman"/>
        </w:rPr>
        <w:t>się</w:t>
      </w:r>
      <w:r w:rsidRPr="009D752D">
        <w:rPr>
          <w:rFonts w:ascii="Times New Roman" w:hAnsi="Times New Roman"/>
          <w:spacing w:val="1"/>
        </w:rPr>
        <w:t xml:space="preserve"> </w:t>
      </w:r>
      <w:r w:rsidRPr="009D752D">
        <w:rPr>
          <w:rFonts w:ascii="Times New Roman" w:hAnsi="Times New Roman"/>
        </w:rPr>
        <w:t>w</w:t>
      </w:r>
      <w:r w:rsidRPr="009D752D">
        <w:rPr>
          <w:rFonts w:ascii="Times New Roman" w:hAnsi="Times New Roman"/>
          <w:spacing w:val="1"/>
        </w:rPr>
        <w:t xml:space="preserve"> </w:t>
      </w:r>
      <w:r w:rsidRPr="009D752D">
        <w:rPr>
          <w:rFonts w:ascii="Times New Roman" w:hAnsi="Times New Roman"/>
        </w:rPr>
        <w:t>szczególności</w:t>
      </w:r>
      <w:r w:rsidRPr="009D752D">
        <w:rPr>
          <w:rFonts w:ascii="Times New Roman" w:hAnsi="Times New Roman"/>
          <w:spacing w:val="1"/>
        </w:rPr>
        <w:t xml:space="preserve"> </w:t>
      </w:r>
      <w:r w:rsidRPr="009D752D">
        <w:rPr>
          <w:rFonts w:ascii="Times New Roman" w:hAnsi="Times New Roman"/>
        </w:rPr>
        <w:t>przekazywanie</w:t>
      </w:r>
      <w:r w:rsidRPr="009D752D">
        <w:rPr>
          <w:rFonts w:ascii="Times New Roman" w:hAnsi="Times New Roman"/>
          <w:spacing w:val="1"/>
        </w:rPr>
        <w:t xml:space="preserve"> </w:t>
      </w:r>
      <w:r w:rsidRPr="009D752D">
        <w:rPr>
          <w:rFonts w:ascii="Times New Roman" w:hAnsi="Times New Roman"/>
        </w:rPr>
        <w:t>wezwań</w:t>
      </w:r>
      <w:r w:rsidRPr="009D752D">
        <w:rPr>
          <w:rFonts w:ascii="Times New Roman" w:hAnsi="Times New Roman"/>
          <w:spacing w:val="1"/>
        </w:rPr>
        <w:t xml:space="preserve"> </w:t>
      </w:r>
      <w:r w:rsidRPr="009D752D">
        <w:rPr>
          <w:rFonts w:ascii="Times New Roman" w:hAnsi="Times New Roman"/>
        </w:rPr>
        <w:t>i</w:t>
      </w:r>
      <w:r w:rsidRPr="009D752D">
        <w:rPr>
          <w:rFonts w:ascii="Times New Roman" w:hAnsi="Times New Roman"/>
          <w:spacing w:val="1"/>
        </w:rPr>
        <w:t xml:space="preserve"> </w:t>
      </w:r>
      <w:r w:rsidRPr="009D752D">
        <w:rPr>
          <w:rFonts w:ascii="Times New Roman" w:hAnsi="Times New Roman"/>
        </w:rPr>
        <w:t>zawiadomień,</w:t>
      </w:r>
      <w:r w:rsidRPr="009D752D">
        <w:rPr>
          <w:rFonts w:ascii="Times New Roman" w:hAnsi="Times New Roman"/>
          <w:spacing w:val="1"/>
        </w:rPr>
        <w:t xml:space="preserve"> </w:t>
      </w:r>
      <w:r w:rsidRPr="009D752D">
        <w:rPr>
          <w:rFonts w:ascii="Times New Roman" w:hAnsi="Times New Roman"/>
        </w:rPr>
        <w:t>zadawanie</w:t>
      </w:r>
      <w:r w:rsidRPr="009D752D">
        <w:rPr>
          <w:rFonts w:ascii="Times New Roman" w:hAnsi="Times New Roman"/>
          <w:spacing w:val="1"/>
        </w:rPr>
        <w:t xml:space="preserve"> </w:t>
      </w:r>
      <w:r w:rsidRPr="009D752D">
        <w:rPr>
          <w:rFonts w:ascii="Times New Roman" w:hAnsi="Times New Roman"/>
        </w:rPr>
        <w:t>pytań</w:t>
      </w:r>
      <w:r w:rsidRPr="009D752D">
        <w:rPr>
          <w:rFonts w:ascii="Times New Roman" w:hAnsi="Times New Roman"/>
          <w:spacing w:val="1"/>
        </w:rPr>
        <w:t xml:space="preserve"> </w:t>
      </w:r>
      <w:r w:rsidRPr="009D752D">
        <w:rPr>
          <w:rFonts w:ascii="Times New Roman" w:hAnsi="Times New Roman"/>
        </w:rPr>
        <w:t>i</w:t>
      </w:r>
      <w:r w:rsidRPr="009D752D">
        <w:rPr>
          <w:rFonts w:ascii="Times New Roman" w:hAnsi="Times New Roman"/>
          <w:spacing w:val="1"/>
        </w:rPr>
        <w:t xml:space="preserve"> </w:t>
      </w:r>
      <w:r w:rsidRPr="009D752D">
        <w:rPr>
          <w:rFonts w:ascii="Times New Roman" w:hAnsi="Times New Roman"/>
        </w:rPr>
        <w:t>udzielanie</w:t>
      </w:r>
      <w:r w:rsidRPr="009D752D">
        <w:rPr>
          <w:rFonts w:ascii="Times New Roman" w:hAnsi="Times New Roman"/>
          <w:spacing w:val="1"/>
        </w:rPr>
        <w:t xml:space="preserve"> </w:t>
      </w:r>
      <w:r w:rsidRPr="009D752D">
        <w:rPr>
          <w:rFonts w:ascii="Times New Roman" w:hAnsi="Times New Roman"/>
        </w:rPr>
        <w:t>odpowiedzi.</w:t>
      </w:r>
      <w:r w:rsidRPr="009D752D">
        <w:rPr>
          <w:rFonts w:ascii="Times New Roman" w:hAnsi="Times New Roman"/>
          <w:spacing w:val="1"/>
        </w:rPr>
        <w:t xml:space="preserve"> </w:t>
      </w:r>
      <w:r w:rsidRPr="009D752D">
        <w:rPr>
          <w:rFonts w:ascii="Times New Roman" w:hAnsi="Times New Roman"/>
        </w:rPr>
        <w:t>Formularze</w:t>
      </w:r>
      <w:r w:rsidRPr="009D752D">
        <w:rPr>
          <w:rFonts w:ascii="Times New Roman" w:hAnsi="Times New Roman"/>
          <w:spacing w:val="1"/>
        </w:rPr>
        <w:t xml:space="preserve"> </w:t>
      </w:r>
      <w:r w:rsidRPr="009D752D">
        <w:rPr>
          <w:rFonts w:ascii="Times New Roman" w:hAnsi="Times New Roman"/>
        </w:rPr>
        <w:t>do</w:t>
      </w:r>
      <w:r w:rsidRPr="009D752D">
        <w:rPr>
          <w:rFonts w:ascii="Times New Roman" w:hAnsi="Times New Roman"/>
          <w:spacing w:val="1"/>
        </w:rPr>
        <w:t xml:space="preserve"> </w:t>
      </w:r>
      <w:r w:rsidRPr="009D752D">
        <w:rPr>
          <w:rFonts w:ascii="Times New Roman" w:hAnsi="Times New Roman"/>
        </w:rPr>
        <w:t>komunikacji</w:t>
      </w:r>
      <w:r w:rsidRPr="009D752D">
        <w:rPr>
          <w:rFonts w:ascii="Times New Roman" w:hAnsi="Times New Roman"/>
          <w:spacing w:val="1"/>
        </w:rPr>
        <w:t xml:space="preserve"> </w:t>
      </w:r>
      <w:r w:rsidRPr="009D752D">
        <w:rPr>
          <w:rFonts w:ascii="Times New Roman" w:hAnsi="Times New Roman"/>
        </w:rPr>
        <w:t>umożliwiają</w:t>
      </w:r>
      <w:r w:rsidRPr="009D752D">
        <w:rPr>
          <w:rFonts w:ascii="Times New Roman" w:hAnsi="Times New Roman"/>
          <w:spacing w:val="1"/>
        </w:rPr>
        <w:t xml:space="preserve"> </w:t>
      </w:r>
      <w:r w:rsidRPr="009D752D">
        <w:rPr>
          <w:rFonts w:ascii="Times New Roman" w:hAnsi="Times New Roman"/>
        </w:rPr>
        <w:t>również</w:t>
      </w:r>
      <w:r w:rsidRPr="009D752D">
        <w:rPr>
          <w:rFonts w:ascii="Times New Roman" w:hAnsi="Times New Roman"/>
          <w:spacing w:val="-3"/>
        </w:rPr>
        <w:t xml:space="preserve"> </w:t>
      </w:r>
      <w:r w:rsidRPr="009D752D">
        <w:rPr>
          <w:rFonts w:ascii="Times New Roman" w:hAnsi="Times New Roman"/>
        </w:rPr>
        <w:t>dołączenie</w:t>
      </w:r>
      <w:r w:rsidRPr="009D752D">
        <w:rPr>
          <w:rFonts w:ascii="Times New Roman" w:hAnsi="Times New Roman"/>
          <w:spacing w:val="-4"/>
        </w:rPr>
        <w:t xml:space="preserve"> </w:t>
      </w:r>
      <w:r w:rsidRPr="009D752D">
        <w:rPr>
          <w:rFonts w:ascii="Times New Roman" w:hAnsi="Times New Roman"/>
        </w:rPr>
        <w:t>załącznika do</w:t>
      </w:r>
      <w:r w:rsidRPr="009D752D">
        <w:rPr>
          <w:rFonts w:ascii="Times New Roman" w:hAnsi="Times New Roman"/>
          <w:spacing w:val="-4"/>
        </w:rPr>
        <w:t xml:space="preserve"> </w:t>
      </w:r>
      <w:r w:rsidRPr="009D752D">
        <w:rPr>
          <w:rFonts w:ascii="Times New Roman" w:hAnsi="Times New Roman"/>
        </w:rPr>
        <w:t>przesyłanej</w:t>
      </w:r>
      <w:r w:rsidRPr="009D752D">
        <w:rPr>
          <w:rFonts w:ascii="Times New Roman" w:hAnsi="Times New Roman"/>
          <w:spacing w:val="-4"/>
        </w:rPr>
        <w:t xml:space="preserve"> </w:t>
      </w:r>
      <w:r w:rsidRPr="009D752D">
        <w:rPr>
          <w:rFonts w:ascii="Times New Roman" w:hAnsi="Times New Roman"/>
        </w:rPr>
        <w:t>wiadomości</w:t>
      </w:r>
      <w:r w:rsidRPr="009D752D">
        <w:rPr>
          <w:rFonts w:ascii="Times New Roman" w:hAnsi="Times New Roman"/>
          <w:spacing w:val="-1"/>
        </w:rPr>
        <w:t xml:space="preserve"> </w:t>
      </w:r>
      <w:r w:rsidRPr="009D752D">
        <w:rPr>
          <w:rFonts w:ascii="Times New Roman" w:hAnsi="Times New Roman"/>
        </w:rPr>
        <w:t>(przycisk</w:t>
      </w:r>
      <w:r w:rsidRPr="009D752D">
        <w:rPr>
          <w:rFonts w:ascii="Times New Roman" w:hAnsi="Times New Roman"/>
          <w:spacing w:val="-4"/>
        </w:rPr>
        <w:t xml:space="preserve"> </w:t>
      </w:r>
      <w:r w:rsidRPr="009D752D">
        <w:rPr>
          <w:rFonts w:ascii="Times New Roman" w:hAnsi="Times New Roman"/>
        </w:rPr>
        <w:t>„dodaj</w:t>
      </w:r>
      <w:r w:rsidRPr="009D752D">
        <w:rPr>
          <w:rFonts w:ascii="Times New Roman" w:hAnsi="Times New Roman"/>
          <w:spacing w:val="-3"/>
        </w:rPr>
        <w:t xml:space="preserve"> </w:t>
      </w:r>
      <w:r w:rsidRPr="009D752D">
        <w:rPr>
          <w:rFonts w:ascii="Times New Roman" w:hAnsi="Times New Roman"/>
        </w:rPr>
        <w:t>załącznik”).</w:t>
      </w:r>
    </w:p>
    <w:p w14:paraId="4325BD12" w14:textId="77777777" w:rsidR="00E1385D" w:rsidRPr="009D752D" w:rsidRDefault="00E1385D" w:rsidP="00E1385D">
      <w:pPr>
        <w:pStyle w:val="Tekstpodstawowy"/>
        <w:spacing w:after="0" w:line="240" w:lineRule="auto"/>
        <w:ind w:left="357"/>
        <w:jc w:val="both"/>
        <w:rPr>
          <w:rFonts w:ascii="Times New Roman" w:hAnsi="Times New Roman" w:cs="Times New Roman"/>
        </w:rPr>
      </w:pPr>
      <w:r w:rsidRPr="009D752D">
        <w:rPr>
          <w:rFonts w:ascii="Times New Roman" w:hAnsi="Times New Roman" w:cs="Times New Roman"/>
        </w:rPr>
        <w:t xml:space="preserve">W przypadku załączników, które są zgodnie z ustawą </w:t>
      </w:r>
      <w:proofErr w:type="spellStart"/>
      <w:r w:rsidRPr="009D752D">
        <w:rPr>
          <w:rFonts w:ascii="Times New Roman" w:hAnsi="Times New Roman" w:cs="Times New Roman"/>
        </w:rPr>
        <w:t>Pzp</w:t>
      </w:r>
      <w:proofErr w:type="spellEnd"/>
      <w:r w:rsidRPr="009D752D">
        <w:rPr>
          <w:rFonts w:ascii="Times New Roman" w:hAnsi="Times New Roman" w:cs="Times New Roman"/>
        </w:rPr>
        <w:t xml:space="preserve"> lub rozporządzeniem Prezesa</w:t>
      </w:r>
      <w:r w:rsidRPr="009D752D">
        <w:rPr>
          <w:rFonts w:ascii="Times New Roman" w:hAnsi="Times New Roman" w:cs="Times New Roman"/>
          <w:spacing w:val="1"/>
        </w:rPr>
        <w:t xml:space="preserve"> </w:t>
      </w:r>
      <w:r w:rsidRPr="009D752D">
        <w:rPr>
          <w:rFonts w:ascii="Times New Roman" w:hAnsi="Times New Roman" w:cs="Times New Roman"/>
        </w:rPr>
        <w:t>Rady</w:t>
      </w:r>
      <w:r w:rsidRPr="009D752D">
        <w:rPr>
          <w:rFonts w:ascii="Times New Roman" w:hAnsi="Times New Roman" w:cs="Times New Roman"/>
          <w:spacing w:val="1"/>
        </w:rPr>
        <w:t xml:space="preserve"> </w:t>
      </w:r>
      <w:r w:rsidRPr="009D752D">
        <w:rPr>
          <w:rFonts w:ascii="Times New Roman" w:hAnsi="Times New Roman" w:cs="Times New Roman"/>
        </w:rPr>
        <w:t>Ministrów</w:t>
      </w:r>
      <w:r w:rsidRPr="009D752D">
        <w:rPr>
          <w:rFonts w:ascii="Times New Roman" w:hAnsi="Times New Roman" w:cs="Times New Roman"/>
          <w:spacing w:val="1"/>
        </w:rPr>
        <w:t xml:space="preserve"> </w:t>
      </w:r>
      <w:r w:rsidRPr="009D752D">
        <w:rPr>
          <w:rFonts w:ascii="Times New Roman" w:hAnsi="Times New Roman" w:cs="Times New Roman"/>
        </w:rPr>
        <w:t>w</w:t>
      </w:r>
      <w:r w:rsidRPr="009D752D">
        <w:rPr>
          <w:rFonts w:ascii="Times New Roman" w:hAnsi="Times New Roman" w:cs="Times New Roman"/>
          <w:spacing w:val="1"/>
        </w:rPr>
        <w:t xml:space="preserve"> </w:t>
      </w:r>
      <w:r w:rsidRPr="009D752D">
        <w:rPr>
          <w:rFonts w:ascii="Times New Roman" w:hAnsi="Times New Roman" w:cs="Times New Roman"/>
        </w:rPr>
        <w:t>sprawie</w:t>
      </w:r>
      <w:r w:rsidRPr="009D752D">
        <w:rPr>
          <w:rFonts w:ascii="Times New Roman" w:hAnsi="Times New Roman" w:cs="Times New Roman"/>
          <w:spacing w:val="1"/>
        </w:rPr>
        <w:t xml:space="preserve"> </w:t>
      </w:r>
      <w:r w:rsidRPr="009D752D">
        <w:rPr>
          <w:rFonts w:ascii="Times New Roman" w:hAnsi="Times New Roman" w:cs="Times New Roman"/>
        </w:rPr>
        <w:t>wymagań</w:t>
      </w:r>
      <w:r w:rsidRPr="009D752D">
        <w:rPr>
          <w:rFonts w:ascii="Times New Roman" w:hAnsi="Times New Roman" w:cs="Times New Roman"/>
          <w:spacing w:val="1"/>
        </w:rPr>
        <w:t xml:space="preserve"> </w:t>
      </w:r>
      <w:r w:rsidRPr="009D752D">
        <w:rPr>
          <w:rFonts w:ascii="Times New Roman" w:hAnsi="Times New Roman" w:cs="Times New Roman"/>
        </w:rPr>
        <w:t>dla</w:t>
      </w:r>
      <w:r w:rsidRPr="009D752D">
        <w:rPr>
          <w:rFonts w:ascii="Times New Roman" w:hAnsi="Times New Roman" w:cs="Times New Roman"/>
          <w:spacing w:val="1"/>
        </w:rPr>
        <w:t xml:space="preserve"> </w:t>
      </w:r>
      <w:r w:rsidRPr="009D752D">
        <w:rPr>
          <w:rFonts w:ascii="Times New Roman" w:hAnsi="Times New Roman" w:cs="Times New Roman"/>
        </w:rPr>
        <w:t>dokumentów</w:t>
      </w:r>
      <w:r w:rsidRPr="009D752D">
        <w:rPr>
          <w:rFonts w:ascii="Times New Roman" w:hAnsi="Times New Roman" w:cs="Times New Roman"/>
          <w:spacing w:val="1"/>
        </w:rPr>
        <w:t xml:space="preserve"> </w:t>
      </w:r>
      <w:r w:rsidRPr="009D752D">
        <w:rPr>
          <w:rFonts w:ascii="Times New Roman" w:hAnsi="Times New Roman" w:cs="Times New Roman"/>
        </w:rPr>
        <w:t>elektronicznych</w:t>
      </w:r>
      <w:r w:rsidRPr="009D752D">
        <w:rPr>
          <w:rFonts w:ascii="Times New Roman" w:hAnsi="Times New Roman" w:cs="Times New Roman"/>
          <w:spacing w:val="1"/>
        </w:rPr>
        <w:t xml:space="preserve"> </w:t>
      </w:r>
      <w:r w:rsidRPr="009D752D">
        <w:rPr>
          <w:rFonts w:ascii="Times New Roman" w:hAnsi="Times New Roman" w:cs="Times New Roman"/>
        </w:rPr>
        <w:t>opatrzone</w:t>
      </w:r>
      <w:r w:rsidRPr="009D752D">
        <w:rPr>
          <w:rFonts w:ascii="Times New Roman" w:hAnsi="Times New Roman" w:cs="Times New Roman"/>
          <w:spacing w:val="1"/>
        </w:rPr>
        <w:t xml:space="preserve"> </w:t>
      </w:r>
      <w:r w:rsidRPr="009D752D">
        <w:rPr>
          <w:rFonts w:ascii="Times New Roman" w:hAnsi="Times New Roman" w:cs="Times New Roman"/>
          <w:spacing w:val="-1"/>
        </w:rPr>
        <w:t>kwalifikowanym</w:t>
      </w:r>
      <w:r w:rsidRPr="009D752D">
        <w:rPr>
          <w:rFonts w:ascii="Times New Roman" w:hAnsi="Times New Roman" w:cs="Times New Roman"/>
          <w:spacing w:val="-11"/>
        </w:rPr>
        <w:t xml:space="preserve"> </w:t>
      </w:r>
      <w:r w:rsidRPr="009D752D">
        <w:rPr>
          <w:rFonts w:ascii="Times New Roman" w:hAnsi="Times New Roman" w:cs="Times New Roman"/>
          <w:spacing w:val="-1"/>
        </w:rPr>
        <w:t>podpisem</w:t>
      </w:r>
      <w:r w:rsidRPr="009D752D">
        <w:rPr>
          <w:rFonts w:ascii="Times New Roman" w:hAnsi="Times New Roman" w:cs="Times New Roman"/>
          <w:spacing w:val="-9"/>
        </w:rPr>
        <w:t xml:space="preserve"> </w:t>
      </w:r>
      <w:r w:rsidRPr="009D752D">
        <w:rPr>
          <w:rFonts w:ascii="Times New Roman" w:hAnsi="Times New Roman" w:cs="Times New Roman"/>
          <w:spacing w:val="-1"/>
        </w:rPr>
        <w:t>elektronicznym,</w:t>
      </w:r>
      <w:r w:rsidRPr="009D752D">
        <w:rPr>
          <w:rFonts w:ascii="Times New Roman" w:hAnsi="Times New Roman" w:cs="Times New Roman"/>
          <w:spacing w:val="-13"/>
        </w:rPr>
        <w:t xml:space="preserve"> </w:t>
      </w:r>
      <w:r w:rsidRPr="009D752D">
        <w:rPr>
          <w:rFonts w:ascii="Times New Roman" w:hAnsi="Times New Roman" w:cs="Times New Roman"/>
          <w:spacing w:val="-1"/>
        </w:rPr>
        <w:t>podpisem</w:t>
      </w:r>
      <w:r w:rsidRPr="009D752D">
        <w:rPr>
          <w:rFonts w:ascii="Times New Roman" w:hAnsi="Times New Roman" w:cs="Times New Roman"/>
          <w:spacing w:val="-9"/>
        </w:rPr>
        <w:t xml:space="preserve"> </w:t>
      </w:r>
      <w:r w:rsidRPr="009D752D">
        <w:rPr>
          <w:rFonts w:ascii="Times New Roman" w:hAnsi="Times New Roman" w:cs="Times New Roman"/>
          <w:spacing w:val="-1"/>
        </w:rPr>
        <w:t>zaufanym</w:t>
      </w:r>
      <w:r w:rsidRPr="009D752D">
        <w:rPr>
          <w:rFonts w:ascii="Times New Roman" w:hAnsi="Times New Roman" w:cs="Times New Roman"/>
          <w:spacing w:val="-13"/>
        </w:rPr>
        <w:t xml:space="preserve"> </w:t>
      </w:r>
      <w:r w:rsidRPr="009D752D">
        <w:rPr>
          <w:rFonts w:ascii="Times New Roman" w:hAnsi="Times New Roman" w:cs="Times New Roman"/>
        </w:rPr>
        <w:t>lub</w:t>
      </w:r>
      <w:r w:rsidRPr="009D752D">
        <w:rPr>
          <w:rFonts w:ascii="Times New Roman" w:hAnsi="Times New Roman" w:cs="Times New Roman"/>
          <w:spacing w:val="-12"/>
        </w:rPr>
        <w:t xml:space="preserve"> </w:t>
      </w:r>
      <w:r w:rsidRPr="009D752D">
        <w:rPr>
          <w:rFonts w:ascii="Times New Roman" w:hAnsi="Times New Roman" w:cs="Times New Roman"/>
        </w:rPr>
        <w:t>podpisem</w:t>
      </w:r>
      <w:r w:rsidRPr="009D752D">
        <w:rPr>
          <w:rFonts w:ascii="Times New Roman" w:hAnsi="Times New Roman" w:cs="Times New Roman"/>
          <w:spacing w:val="-9"/>
        </w:rPr>
        <w:t xml:space="preserve"> </w:t>
      </w:r>
      <w:r w:rsidRPr="009D752D">
        <w:rPr>
          <w:rFonts w:ascii="Times New Roman" w:hAnsi="Times New Roman" w:cs="Times New Roman"/>
        </w:rPr>
        <w:t>osobistym,</w:t>
      </w:r>
      <w:r w:rsidRPr="009D752D">
        <w:rPr>
          <w:rFonts w:ascii="Times New Roman" w:hAnsi="Times New Roman" w:cs="Times New Roman"/>
          <w:spacing w:val="-52"/>
        </w:rPr>
        <w:t xml:space="preserve"> </w:t>
      </w:r>
      <w:r w:rsidRPr="009D752D">
        <w:rPr>
          <w:rFonts w:ascii="Times New Roman" w:hAnsi="Times New Roman" w:cs="Times New Roman"/>
          <w:spacing w:val="-1"/>
        </w:rPr>
        <w:t>mogą</w:t>
      </w:r>
      <w:r w:rsidRPr="009D752D">
        <w:rPr>
          <w:rFonts w:ascii="Times New Roman" w:hAnsi="Times New Roman" w:cs="Times New Roman"/>
          <w:spacing w:val="-13"/>
        </w:rPr>
        <w:t xml:space="preserve"> </w:t>
      </w:r>
      <w:r w:rsidRPr="009D752D">
        <w:rPr>
          <w:rFonts w:ascii="Times New Roman" w:hAnsi="Times New Roman" w:cs="Times New Roman"/>
          <w:spacing w:val="-1"/>
        </w:rPr>
        <w:t>być</w:t>
      </w:r>
      <w:r w:rsidRPr="009D752D">
        <w:rPr>
          <w:rFonts w:ascii="Times New Roman" w:hAnsi="Times New Roman" w:cs="Times New Roman"/>
          <w:spacing w:val="-10"/>
        </w:rPr>
        <w:t xml:space="preserve"> </w:t>
      </w:r>
      <w:r w:rsidRPr="009D752D">
        <w:rPr>
          <w:rFonts w:ascii="Times New Roman" w:hAnsi="Times New Roman" w:cs="Times New Roman"/>
          <w:spacing w:val="-1"/>
        </w:rPr>
        <w:t>opatrzone,</w:t>
      </w:r>
      <w:r w:rsidRPr="009D752D">
        <w:rPr>
          <w:rFonts w:ascii="Times New Roman" w:hAnsi="Times New Roman" w:cs="Times New Roman"/>
          <w:spacing w:val="-10"/>
        </w:rPr>
        <w:t xml:space="preserve"> </w:t>
      </w:r>
      <w:r w:rsidRPr="009D752D">
        <w:rPr>
          <w:rFonts w:ascii="Times New Roman" w:hAnsi="Times New Roman" w:cs="Times New Roman"/>
          <w:spacing w:val="-1"/>
        </w:rPr>
        <w:t>zgodnie</w:t>
      </w:r>
      <w:r w:rsidRPr="009D752D">
        <w:rPr>
          <w:rFonts w:ascii="Times New Roman" w:hAnsi="Times New Roman" w:cs="Times New Roman"/>
          <w:spacing w:val="-13"/>
        </w:rPr>
        <w:t xml:space="preserve"> </w:t>
      </w:r>
      <w:r w:rsidRPr="009D752D">
        <w:rPr>
          <w:rFonts w:ascii="Times New Roman" w:hAnsi="Times New Roman" w:cs="Times New Roman"/>
          <w:spacing w:val="-1"/>
        </w:rPr>
        <w:t>z</w:t>
      </w:r>
      <w:r w:rsidRPr="009D752D">
        <w:rPr>
          <w:rFonts w:ascii="Times New Roman" w:hAnsi="Times New Roman" w:cs="Times New Roman"/>
          <w:spacing w:val="-8"/>
        </w:rPr>
        <w:t xml:space="preserve"> </w:t>
      </w:r>
      <w:r w:rsidRPr="009D752D">
        <w:rPr>
          <w:rFonts w:ascii="Times New Roman" w:hAnsi="Times New Roman" w:cs="Times New Roman"/>
          <w:spacing w:val="-1"/>
        </w:rPr>
        <w:t>wyborem</w:t>
      </w:r>
      <w:r w:rsidRPr="009D752D">
        <w:rPr>
          <w:rFonts w:ascii="Times New Roman" w:hAnsi="Times New Roman" w:cs="Times New Roman"/>
          <w:spacing w:val="-11"/>
        </w:rPr>
        <w:t xml:space="preserve"> </w:t>
      </w:r>
      <w:r w:rsidRPr="009D752D">
        <w:rPr>
          <w:rFonts w:ascii="Times New Roman" w:hAnsi="Times New Roman" w:cs="Times New Roman"/>
        </w:rPr>
        <w:t>Wykonawcy/wykonawcy</w:t>
      </w:r>
      <w:r w:rsidRPr="009D752D">
        <w:rPr>
          <w:rFonts w:ascii="Times New Roman" w:hAnsi="Times New Roman" w:cs="Times New Roman"/>
          <w:spacing w:val="-10"/>
        </w:rPr>
        <w:t xml:space="preserve"> </w:t>
      </w:r>
      <w:r w:rsidRPr="009D752D">
        <w:rPr>
          <w:rFonts w:ascii="Times New Roman" w:hAnsi="Times New Roman" w:cs="Times New Roman"/>
        </w:rPr>
        <w:t>wspólnie</w:t>
      </w:r>
      <w:r w:rsidRPr="009D752D">
        <w:rPr>
          <w:rFonts w:ascii="Times New Roman" w:hAnsi="Times New Roman" w:cs="Times New Roman"/>
          <w:spacing w:val="-10"/>
        </w:rPr>
        <w:t xml:space="preserve"> </w:t>
      </w:r>
      <w:r w:rsidRPr="009D752D">
        <w:rPr>
          <w:rFonts w:ascii="Times New Roman" w:hAnsi="Times New Roman" w:cs="Times New Roman"/>
        </w:rPr>
        <w:t>ubiegającego</w:t>
      </w:r>
      <w:r w:rsidRPr="009D752D">
        <w:rPr>
          <w:rFonts w:ascii="Times New Roman" w:hAnsi="Times New Roman" w:cs="Times New Roman"/>
          <w:spacing w:val="-52"/>
        </w:rPr>
        <w:t xml:space="preserve"> </w:t>
      </w:r>
      <w:r w:rsidRPr="009D752D">
        <w:rPr>
          <w:rFonts w:ascii="Times New Roman" w:hAnsi="Times New Roman" w:cs="Times New Roman"/>
        </w:rPr>
        <w:t>się</w:t>
      </w:r>
      <w:r w:rsidRPr="009D752D">
        <w:rPr>
          <w:rFonts w:ascii="Times New Roman" w:hAnsi="Times New Roman" w:cs="Times New Roman"/>
          <w:spacing w:val="1"/>
        </w:rPr>
        <w:t xml:space="preserve"> </w:t>
      </w:r>
      <w:r w:rsidRPr="009D752D">
        <w:rPr>
          <w:rFonts w:ascii="Times New Roman" w:hAnsi="Times New Roman" w:cs="Times New Roman"/>
        </w:rPr>
        <w:t>o</w:t>
      </w:r>
      <w:r w:rsidRPr="009D752D">
        <w:rPr>
          <w:rFonts w:ascii="Times New Roman" w:hAnsi="Times New Roman" w:cs="Times New Roman"/>
          <w:spacing w:val="1"/>
        </w:rPr>
        <w:t xml:space="preserve"> </w:t>
      </w:r>
      <w:r w:rsidRPr="009D752D">
        <w:rPr>
          <w:rFonts w:ascii="Times New Roman" w:hAnsi="Times New Roman" w:cs="Times New Roman"/>
        </w:rPr>
        <w:t>udzielenie</w:t>
      </w:r>
      <w:r w:rsidRPr="009D752D">
        <w:rPr>
          <w:rFonts w:ascii="Times New Roman" w:hAnsi="Times New Roman" w:cs="Times New Roman"/>
          <w:spacing w:val="1"/>
        </w:rPr>
        <w:t xml:space="preserve"> </w:t>
      </w:r>
      <w:r w:rsidRPr="009D752D">
        <w:rPr>
          <w:rFonts w:ascii="Times New Roman" w:hAnsi="Times New Roman" w:cs="Times New Roman"/>
        </w:rPr>
        <w:t>zamówienia/podmiotu</w:t>
      </w:r>
      <w:r w:rsidRPr="009D752D">
        <w:rPr>
          <w:rFonts w:ascii="Times New Roman" w:hAnsi="Times New Roman" w:cs="Times New Roman"/>
          <w:spacing w:val="1"/>
        </w:rPr>
        <w:t xml:space="preserve"> </w:t>
      </w:r>
      <w:r w:rsidRPr="009D752D">
        <w:rPr>
          <w:rFonts w:ascii="Times New Roman" w:hAnsi="Times New Roman" w:cs="Times New Roman"/>
        </w:rPr>
        <w:t>udostepniającego</w:t>
      </w:r>
      <w:r w:rsidRPr="009D752D">
        <w:rPr>
          <w:rFonts w:ascii="Times New Roman" w:hAnsi="Times New Roman" w:cs="Times New Roman"/>
          <w:spacing w:val="1"/>
        </w:rPr>
        <w:t xml:space="preserve"> </w:t>
      </w:r>
      <w:r w:rsidRPr="009D752D">
        <w:rPr>
          <w:rFonts w:ascii="Times New Roman" w:hAnsi="Times New Roman" w:cs="Times New Roman"/>
        </w:rPr>
        <w:t>zasoby,</w:t>
      </w:r>
      <w:r w:rsidRPr="009D752D">
        <w:rPr>
          <w:rFonts w:ascii="Times New Roman" w:hAnsi="Times New Roman" w:cs="Times New Roman"/>
          <w:spacing w:val="1"/>
        </w:rPr>
        <w:t xml:space="preserve"> </w:t>
      </w:r>
      <w:r w:rsidRPr="009D752D">
        <w:rPr>
          <w:rFonts w:ascii="Times New Roman" w:hAnsi="Times New Roman" w:cs="Times New Roman"/>
        </w:rPr>
        <w:t>podpisem</w:t>
      </w:r>
      <w:r w:rsidRPr="009D752D">
        <w:rPr>
          <w:rFonts w:ascii="Times New Roman" w:hAnsi="Times New Roman" w:cs="Times New Roman"/>
          <w:spacing w:val="1"/>
        </w:rPr>
        <w:t xml:space="preserve"> </w:t>
      </w:r>
      <w:r w:rsidRPr="009D752D">
        <w:rPr>
          <w:rFonts w:ascii="Times New Roman" w:hAnsi="Times New Roman" w:cs="Times New Roman"/>
        </w:rPr>
        <w:t>typu</w:t>
      </w:r>
      <w:r w:rsidRPr="009D752D">
        <w:rPr>
          <w:rFonts w:ascii="Times New Roman" w:hAnsi="Times New Roman" w:cs="Times New Roman"/>
          <w:spacing w:val="-52"/>
        </w:rPr>
        <w:t xml:space="preserve"> </w:t>
      </w:r>
      <w:r w:rsidRPr="009D752D">
        <w:rPr>
          <w:rFonts w:ascii="Times New Roman" w:hAnsi="Times New Roman" w:cs="Times New Roman"/>
        </w:rPr>
        <w:t>zewnętrznego</w:t>
      </w:r>
      <w:r w:rsidRPr="009D752D">
        <w:rPr>
          <w:rFonts w:ascii="Times New Roman" w:hAnsi="Times New Roman" w:cs="Times New Roman"/>
          <w:spacing w:val="1"/>
        </w:rPr>
        <w:t xml:space="preserve"> </w:t>
      </w:r>
      <w:r w:rsidRPr="009D752D">
        <w:rPr>
          <w:rFonts w:ascii="Times New Roman" w:hAnsi="Times New Roman" w:cs="Times New Roman"/>
        </w:rPr>
        <w:t>lub</w:t>
      </w:r>
      <w:r w:rsidRPr="009D752D">
        <w:rPr>
          <w:rFonts w:ascii="Times New Roman" w:hAnsi="Times New Roman" w:cs="Times New Roman"/>
          <w:spacing w:val="1"/>
        </w:rPr>
        <w:t xml:space="preserve"> </w:t>
      </w:r>
      <w:r w:rsidRPr="009D752D">
        <w:rPr>
          <w:rFonts w:ascii="Times New Roman" w:hAnsi="Times New Roman" w:cs="Times New Roman"/>
        </w:rPr>
        <w:t>wewnętrznego.</w:t>
      </w:r>
      <w:r w:rsidRPr="009D752D">
        <w:rPr>
          <w:rFonts w:ascii="Times New Roman" w:hAnsi="Times New Roman" w:cs="Times New Roman"/>
          <w:spacing w:val="1"/>
        </w:rPr>
        <w:t xml:space="preserve"> </w:t>
      </w:r>
      <w:r w:rsidRPr="009D752D">
        <w:rPr>
          <w:rFonts w:ascii="Times New Roman" w:hAnsi="Times New Roman" w:cs="Times New Roman"/>
        </w:rPr>
        <w:t>W</w:t>
      </w:r>
      <w:r w:rsidRPr="009D752D">
        <w:rPr>
          <w:rFonts w:ascii="Times New Roman" w:hAnsi="Times New Roman" w:cs="Times New Roman"/>
          <w:spacing w:val="1"/>
        </w:rPr>
        <w:t xml:space="preserve"> </w:t>
      </w:r>
      <w:r w:rsidRPr="009D752D">
        <w:rPr>
          <w:rFonts w:ascii="Times New Roman" w:hAnsi="Times New Roman" w:cs="Times New Roman"/>
        </w:rPr>
        <w:t>zależności</w:t>
      </w:r>
      <w:r w:rsidRPr="009D752D">
        <w:rPr>
          <w:rFonts w:ascii="Times New Roman" w:hAnsi="Times New Roman" w:cs="Times New Roman"/>
          <w:spacing w:val="1"/>
        </w:rPr>
        <w:t xml:space="preserve"> </w:t>
      </w:r>
      <w:r w:rsidRPr="009D752D">
        <w:rPr>
          <w:rFonts w:ascii="Times New Roman" w:hAnsi="Times New Roman" w:cs="Times New Roman"/>
        </w:rPr>
        <w:t>od</w:t>
      </w:r>
      <w:r w:rsidRPr="009D752D">
        <w:rPr>
          <w:rFonts w:ascii="Times New Roman" w:hAnsi="Times New Roman" w:cs="Times New Roman"/>
          <w:spacing w:val="1"/>
        </w:rPr>
        <w:t xml:space="preserve"> </w:t>
      </w:r>
      <w:r w:rsidRPr="009D752D">
        <w:rPr>
          <w:rFonts w:ascii="Times New Roman" w:hAnsi="Times New Roman" w:cs="Times New Roman"/>
        </w:rPr>
        <w:t>rodzaju</w:t>
      </w:r>
      <w:r w:rsidRPr="009D752D">
        <w:rPr>
          <w:rFonts w:ascii="Times New Roman" w:hAnsi="Times New Roman" w:cs="Times New Roman"/>
          <w:spacing w:val="1"/>
        </w:rPr>
        <w:t xml:space="preserve"> </w:t>
      </w:r>
      <w:r w:rsidRPr="009D752D">
        <w:rPr>
          <w:rFonts w:ascii="Times New Roman" w:hAnsi="Times New Roman" w:cs="Times New Roman"/>
        </w:rPr>
        <w:t>podpisu</w:t>
      </w:r>
      <w:r w:rsidRPr="009D752D">
        <w:rPr>
          <w:rFonts w:ascii="Times New Roman" w:hAnsi="Times New Roman" w:cs="Times New Roman"/>
          <w:spacing w:val="1"/>
        </w:rPr>
        <w:t xml:space="preserve"> </w:t>
      </w:r>
      <w:r w:rsidRPr="009D752D">
        <w:rPr>
          <w:rFonts w:ascii="Times New Roman" w:hAnsi="Times New Roman" w:cs="Times New Roman"/>
        </w:rPr>
        <w:t>i</w:t>
      </w:r>
      <w:r w:rsidRPr="009D752D">
        <w:rPr>
          <w:rFonts w:ascii="Times New Roman" w:hAnsi="Times New Roman" w:cs="Times New Roman"/>
          <w:spacing w:val="1"/>
        </w:rPr>
        <w:t xml:space="preserve"> </w:t>
      </w:r>
      <w:r w:rsidRPr="009D752D">
        <w:rPr>
          <w:rFonts w:ascii="Times New Roman" w:hAnsi="Times New Roman" w:cs="Times New Roman"/>
        </w:rPr>
        <w:t>jego</w:t>
      </w:r>
      <w:r w:rsidRPr="009D752D">
        <w:rPr>
          <w:rFonts w:ascii="Times New Roman" w:hAnsi="Times New Roman" w:cs="Times New Roman"/>
          <w:spacing w:val="1"/>
        </w:rPr>
        <w:t xml:space="preserve"> </w:t>
      </w:r>
      <w:r w:rsidRPr="009D752D">
        <w:rPr>
          <w:rFonts w:ascii="Times New Roman" w:hAnsi="Times New Roman" w:cs="Times New Roman"/>
        </w:rPr>
        <w:t>typu</w:t>
      </w:r>
      <w:r w:rsidRPr="009D752D">
        <w:rPr>
          <w:rFonts w:ascii="Times New Roman" w:hAnsi="Times New Roman" w:cs="Times New Roman"/>
          <w:spacing w:val="1"/>
        </w:rPr>
        <w:t xml:space="preserve"> </w:t>
      </w:r>
      <w:r w:rsidRPr="009D752D">
        <w:rPr>
          <w:rFonts w:ascii="Times New Roman" w:hAnsi="Times New Roman" w:cs="Times New Roman"/>
        </w:rPr>
        <w:t>(</w:t>
      </w:r>
      <w:proofErr w:type="gramStart"/>
      <w:r w:rsidRPr="009D752D">
        <w:rPr>
          <w:rFonts w:ascii="Times New Roman" w:hAnsi="Times New Roman" w:cs="Times New Roman"/>
        </w:rPr>
        <w:t xml:space="preserve">zewnętrzny,   </w:t>
      </w:r>
      <w:proofErr w:type="gramEnd"/>
      <w:r w:rsidRPr="009D752D">
        <w:rPr>
          <w:rFonts w:ascii="Times New Roman" w:hAnsi="Times New Roman" w:cs="Times New Roman"/>
        </w:rPr>
        <w:t xml:space="preserve"> </w:t>
      </w:r>
      <w:proofErr w:type="gramStart"/>
      <w:r w:rsidRPr="009D752D">
        <w:rPr>
          <w:rFonts w:ascii="Times New Roman" w:hAnsi="Times New Roman" w:cs="Times New Roman"/>
        </w:rPr>
        <w:t xml:space="preserve">wewnętrzny)   </w:t>
      </w:r>
      <w:proofErr w:type="gramEnd"/>
      <w:r w:rsidRPr="009D752D">
        <w:rPr>
          <w:rFonts w:ascii="Times New Roman" w:hAnsi="Times New Roman" w:cs="Times New Roman"/>
        </w:rPr>
        <w:t xml:space="preserve"> dodaje    się    uprzednio    podpisane    dokumenty    wraz</w:t>
      </w:r>
      <w:r w:rsidRPr="009D752D">
        <w:rPr>
          <w:rFonts w:ascii="Times New Roman" w:hAnsi="Times New Roman" w:cs="Times New Roman"/>
          <w:spacing w:val="1"/>
        </w:rPr>
        <w:t xml:space="preserve"> </w:t>
      </w:r>
      <w:r w:rsidRPr="009D752D">
        <w:rPr>
          <w:rFonts w:ascii="Times New Roman" w:hAnsi="Times New Roman" w:cs="Times New Roman"/>
        </w:rPr>
        <w:t>z wygenerowanym plikiem podpisu (typ zewnętrzny) lub dokument z wszytym podpisem</w:t>
      </w:r>
      <w:r w:rsidRPr="009D752D">
        <w:rPr>
          <w:rFonts w:ascii="Times New Roman" w:hAnsi="Times New Roman" w:cs="Times New Roman"/>
          <w:spacing w:val="-52"/>
        </w:rPr>
        <w:t xml:space="preserve"> </w:t>
      </w:r>
      <w:r w:rsidRPr="009D752D">
        <w:rPr>
          <w:rFonts w:ascii="Times New Roman" w:hAnsi="Times New Roman" w:cs="Times New Roman"/>
        </w:rPr>
        <w:t>(typ wewnętrzny).</w:t>
      </w:r>
    </w:p>
    <w:p w14:paraId="19D334DB" w14:textId="77777777" w:rsidR="00E1385D" w:rsidRPr="009D752D" w:rsidRDefault="00E1385D" w:rsidP="00E1385D">
      <w:pPr>
        <w:pStyle w:val="Akapitzlist"/>
        <w:widowControl w:val="0"/>
        <w:numPr>
          <w:ilvl w:val="0"/>
          <w:numId w:val="137"/>
        </w:numPr>
        <w:tabs>
          <w:tab w:val="left" w:pos="604"/>
        </w:tabs>
        <w:suppressAutoHyphens w:val="0"/>
        <w:autoSpaceDE w:val="0"/>
        <w:autoSpaceDN w:val="0"/>
        <w:spacing w:after="0" w:line="240" w:lineRule="auto"/>
        <w:ind w:left="357" w:hanging="357"/>
        <w:jc w:val="both"/>
        <w:rPr>
          <w:rFonts w:ascii="Times New Roman" w:hAnsi="Times New Roman"/>
        </w:rPr>
      </w:pPr>
      <w:r w:rsidRPr="009D752D">
        <w:rPr>
          <w:rFonts w:ascii="Times New Roman" w:hAnsi="Times New Roman"/>
          <w:spacing w:val="-1"/>
        </w:rPr>
        <w:t>Możliwość</w:t>
      </w:r>
      <w:r w:rsidRPr="009D752D">
        <w:rPr>
          <w:rFonts w:ascii="Times New Roman" w:hAnsi="Times New Roman"/>
          <w:spacing w:val="-11"/>
        </w:rPr>
        <w:t xml:space="preserve"> </w:t>
      </w:r>
      <w:r w:rsidRPr="009D752D">
        <w:rPr>
          <w:rFonts w:ascii="Times New Roman" w:hAnsi="Times New Roman"/>
          <w:spacing w:val="-1"/>
        </w:rPr>
        <w:t>korzystania</w:t>
      </w:r>
      <w:r w:rsidRPr="009D752D">
        <w:rPr>
          <w:rFonts w:ascii="Times New Roman" w:hAnsi="Times New Roman"/>
          <w:spacing w:val="-9"/>
        </w:rPr>
        <w:t xml:space="preserve"> </w:t>
      </w:r>
      <w:r w:rsidRPr="009D752D">
        <w:rPr>
          <w:rFonts w:ascii="Times New Roman" w:hAnsi="Times New Roman"/>
          <w:spacing w:val="-1"/>
        </w:rPr>
        <w:t>w</w:t>
      </w:r>
      <w:r w:rsidRPr="009D752D">
        <w:rPr>
          <w:rFonts w:ascii="Times New Roman" w:hAnsi="Times New Roman"/>
          <w:spacing w:val="-12"/>
        </w:rPr>
        <w:t xml:space="preserve"> </w:t>
      </w:r>
      <w:r w:rsidRPr="009D752D">
        <w:rPr>
          <w:rFonts w:ascii="Times New Roman" w:hAnsi="Times New Roman"/>
          <w:spacing w:val="-1"/>
        </w:rPr>
        <w:t>postępowaniu</w:t>
      </w:r>
      <w:r w:rsidRPr="009D752D">
        <w:rPr>
          <w:rFonts w:ascii="Times New Roman" w:hAnsi="Times New Roman"/>
          <w:spacing w:val="-9"/>
        </w:rPr>
        <w:t xml:space="preserve"> </w:t>
      </w:r>
      <w:r w:rsidRPr="009D752D">
        <w:rPr>
          <w:rFonts w:ascii="Times New Roman" w:hAnsi="Times New Roman"/>
          <w:spacing w:val="-1"/>
        </w:rPr>
        <w:t>z</w:t>
      </w:r>
      <w:r w:rsidRPr="009D752D">
        <w:rPr>
          <w:rFonts w:ascii="Times New Roman" w:hAnsi="Times New Roman"/>
          <w:spacing w:val="-9"/>
        </w:rPr>
        <w:t xml:space="preserve"> </w:t>
      </w:r>
      <w:r w:rsidRPr="009D752D">
        <w:rPr>
          <w:rFonts w:ascii="Times New Roman" w:hAnsi="Times New Roman"/>
          <w:spacing w:val="-1"/>
        </w:rPr>
        <w:t>„Formularzy</w:t>
      </w:r>
      <w:r w:rsidRPr="009D752D">
        <w:rPr>
          <w:rFonts w:ascii="Times New Roman" w:hAnsi="Times New Roman"/>
          <w:spacing w:val="-10"/>
        </w:rPr>
        <w:t xml:space="preserve"> </w:t>
      </w:r>
      <w:r w:rsidRPr="009D752D">
        <w:rPr>
          <w:rFonts w:ascii="Times New Roman" w:hAnsi="Times New Roman"/>
        </w:rPr>
        <w:t>do</w:t>
      </w:r>
      <w:r w:rsidRPr="009D752D">
        <w:rPr>
          <w:rFonts w:ascii="Times New Roman" w:hAnsi="Times New Roman"/>
          <w:spacing w:val="-10"/>
        </w:rPr>
        <w:t xml:space="preserve"> </w:t>
      </w:r>
      <w:r w:rsidRPr="009D752D">
        <w:rPr>
          <w:rFonts w:ascii="Times New Roman" w:hAnsi="Times New Roman"/>
        </w:rPr>
        <w:t>komunikacji”</w:t>
      </w:r>
      <w:r w:rsidRPr="009D752D">
        <w:rPr>
          <w:rFonts w:ascii="Times New Roman" w:hAnsi="Times New Roman"/>
          <w:spacing w:val="-11"/>
        </w:rPr>
        <w:t xml:space="preserve"> </w:t>
      </w:r>
      <w:r w:rsidRPr="009D752D">
        <w:rPr>
          <w:rFonts w:ascii="Times New Roman" w:hAnsi="Times New Roman"/>
        </w:rPr>
        <w:t>w</w:t>
      </w:r>
      <w:r w:rsidRPr="009D752D">
        <w:rPr>
          <w:rFonts w:ascii="Times New Roman" w:hAnsi="Times New Roman"/>
          <w:spacing w:val="-12"/>
        </w:rPr>
        <w:t xml:space="preserve"> </w:t>
      </w:r>
      <w:r w:rsidRPr="009D752D">
        <w:rPr>
          <w:rFonts w:ascii="Times New Roman" w:hAnsi="Times New Roman"/>
        </w:rPr>
        <w:t>pełnym</w:t>
      </w:r>
      <w:r w:rsidRPr="009D752D">
        <w:rPr>
          <w:rFonts w:ascii="Times New Roman" w:hAnsi="Times New Roman"/>
          <w:spacing w:val="-10"/>
        </w:rPr>
        <w:t xml:space="preserve"> </w:t>
      </w:r>
      <w:r w:rsidRPr="009D752D">
        <w:rPr>
          <w:rFonts w:ascii="Times New Roman" w:hAnsi="Times New Roman"/>
        </w:rPr>
        <w:t>zakresie</w:t>
      </w:r>
      <w:r w:rsidRPr="009D752D">
        <w:rPr>
          <w:rFonts w:ascii="Times New Roman" w:hAnsi="Times New Roman"/>
          <w:spacing w:val="-52"/>
        </w:rPr>
        <w:t xml:space="preserve"> </w:t>
      </w:r>
      <w:r w:rsidRPr="009D752D">
        <w:rPr>
          <w:rFonts w:ascii="Times New Roman" w:hAnsi="Times New Roman"/>
        </w:rPr>
        <w:t>wymaga posiadania konta „Wykonawcy” na Platformie e-Zamówienia oraz zalogowania</w:t>
      </w:r>
      <w:r w:rsidRPr="009D752D">
        <w:rPr>
          <w:rFonts w:ascii="Times New Roman" w:hAnsi="Times New Roman"/>
          <w:spacing w:val="1"/>
        </w:rPr>
        <w:t xml:space="preserve"> </w:t>
      </w:r>
      <w:r w:rsidRPr="009D752D">
        <w:rPr>
          <w:rFonts w:ascii="Times New Roman" w:hAnsi="Times New Roman"/>
        </w:rPr>
        <w:t>się na Platformie e-Zamówienia. Do korzystania z „Formularzy do komunikacji” służących</w:t>
      </w:r>
      <w:r w:rsidRPr="009D752D">
        <w:rPr>
          <w:rFonts w:ascii="Times New Roman" w:hAnsi="Times New Roman"/>
          <w:spacing w:val="-52"/>
        </w:rPr>
        <w:t xml:space="preserve"> </w:t>
      </w:r>
      <w:r w:rsidRPr="009D752D">
        <w:rPr>
          <w:rFonts w:ascii="Times New Roman" w:hAnsi="Times New Roman"/>
        </w:rPr>
        <w:t>do</w:t>
      </w:r>
      <w:r w:rsidRPr="009D752D">
        <w:rPr>
          <w:rFonts w:ascii="Times New Roman" w:hAnsi="Times New Roman"/>
          <w:spacing w:val="1"/>
        </w:rPr>
        <w:t xml:space="preserve"> </w:t>
      </w:r>
      <w:r w:rsidRPr="009D752D">
        <w:rPr>
          <w:rFonts w:ascii="Times New Roman" w:hAnsi="Times New Roman"/>
        </w:rPr>
        <w:t>zadawania</w:t>
      </w:r>
      <w:r w:rsidRPr="009D752D">
        <w:rPr>
          <w:rFonts w:ascii="Times New Roman" w:hAnsi="Times New Roman"/>
          <w:spacing w:val="1"/>
        </w:rPr>
        <w:t xml:space="preserve"> </w:t>
      </w:r>
      <w:r w:rsidRPr="009D752D">
        <w:rPr>
          <w:rFonts w:ascii="Times New Roman" w:hAnsi="Times New Roman"/>
        </w:rPr>
        <w:t>pytań</w:t>
      </w:r>
      <w:r w:rsidRPr="009D752D">
        <w:rPr>
          <w:rFonts w:ascii="Times New Roman" w:hAnsi="Times New Roman"/>
          <w:spacing w:val="1"/>
        </w:rPr>
        <w:t xml:space="preserve"> </w:t>
      </w:r>
      <w:r w:rsidRPr="009D752D">
        <w:rPr>
          <w:rFonts w:ascii="Times New Roman" w:hAnsi="Times New Roman"/>
        </w:rPr>
        <w:t>dotyczących</w:t>
      </w:r>
      <w:r w:rsidRPr="009D752D">
        <w:rPr>
          <w:rFonts w:ascii="Times New Roman" w:hAnsi="Times New Roman"/>
          <w:spacing w:val="1"/>
        </w:rPr>
        <w:t xml:space="preserve"> </w:t>
      </w:r>
      <w:r w:rsidRPr="009D752D">
        <w:rPr>
          <w:rFonts w:ascii="Times New Roman" w:hAnsi="Times New Roman"/>
        </w:rPr>
        <w:t>treści</w:t>
      </w:r>
      <w:r w:rsidRPr="009D752D">
        <w:rPr>
          <w:rFonts w:ascii="Times New Roman" w:hAnsi="Times New Roman"/>
          <w:spacing w:val="1"/>
        </w:rPr>
        <w:t xml:space="preserve"> </w:t>
      </w:r>
      <w:r w:rsidRPr="009D752D">
        <w:rPr>
          <w:rFonts w:ascii="Times New Roman" w:hAnsi="Times New Roman"/>
        </w:rPr>
        <w:t>dokumentów</w:t>
      </w:r>
      <w:r w:rsidRPr="009D752D">
        <w:rPr>
          <w:rFonts w:ascii="Times New Roman" w:hAnsi="Times New Roman"/>
          <w:spacing w:val="1"/>
        </w:rPr>
        <w:t xml:space="preserve"> </w:t>
      </w:r>
      <w:r w:rsidRPr="009D752D">
        <w:rPr>
          <w:rFonts w:ascii="Times New Roman" w:hAnsi="Times New Roman"/>
        </w:rPr>
        <w:t>zamówienia</w:t>
      </w:r>
      <w:r w:rsidRPr="009D752D">
        <w:rPr>
          <w:rFonts w:ascii="Times New Roman" w:hAnsi="Times New Roman"/>
          <w:spacing w:val="1"/>
        </w:rPr>
        <w:t xml:space="preserve"> </w:t>
      </w:r>
      <w:r w:rsidRPr="009D752D">
        <w:rPr>
          <w:rFonts w:ascii="Times New Roman" w:hAnsi="Times New Roman"/>
        </w:rPr>
        <w:t>(dotyczy</w:t>
      </w:r>
      <w:r w:rsidRPr="009D752D">
        <w:rPr>
          <w:rFonts w:ascii="Times New Roman" w:hAnsi="Times New Roman"/>
          <w:spacing w:val="1"/>
        </w:rPr>
        <w:t xml:space="preserve"> </w:t>
      </w:r>
      <w:r w:rsidRPr="009D752D">
        <w:rPr>
          <w:rFonts w:ascii="Times New Roman" w:hAnsi="Times New Roman"/>
        </w:rPr>
        <w:t>w</w:t>
      </w:r>
      <w:r w:rsidRPr="009D752D">
        <w:rPr>
          <w:rFonts w:ascii="Times New Roman" w:hAnsi="Times New Roman"/>
          <w:spacing w:val="1"/>
        </w:rPr>
        <w:t xml:space="preserve"> </w:t>
      </w:r>
      <w:r w:rsidRPr="009D752D">
        <w:rPr>
          <w:rFonts w:ascii="Times New Roman" w:hAnsi="Times New Roman"/>
          <w:spacing w:val="-1"/>
        </w:rPr>
        <w:t>szczególności</w:t>
      </w:r>
      <w:r w:rsidRPr="009D752D">
        <w:rPr>
          <w:rFonts w:ascii="Times New Roman" w:hAnsi="Times New Roman"/>
          <w:spacing w:val="-11"/>
        </w:rPr>
        <w:t xml:space="preserve"> </w:t>
      </w:r>
      <w:r w:rsidRPr="009D752D">
        <w:rPr>
          <w:rFonts w:ascii="Times New Roman" w:hAnsi="Times New Roman"/>
          <w:spacing w:val="-1"/>
        </w:rPr>
        <w:t>SWZ)</w:t>
      </w:r>
      <w:r w:rsidRPr="009D752D">
        <w:rPr>
          <w:rFonts w:ascii="Times New Roman" w:hAnsi="Times New Roman"/>
          <w:spacing w:val="-12"/>
        </w:rPr>
        <w:t xml:space="preserve"> </w:t>
      </w:r>
      <w:r w:rsidRPr="009D752D">
        <w:rPr>
          <w:rFonts w:ascii="Times New Roman" w:hAnsi="Times New Roman"/>
          <w:spacing w:val="-1"/>
        </w:rPr>
        <w:t>wystarczające</w:t>
      </w:r>
      <w:r w:rsidRPr="009D752D">
        <w:rPr>
          <w:rFonts w:ascii="Times New Roman" w:hAnsi="Times New Roman"/>
          <w:spacing w:val="-10"/>
        </w:rPr>
        <w:t xml:space="preserve"> </w:t>
      </w:r>
      <w:r w:rsidRPr="009D752D">
        <w:rPr>
          <w:rFonts w:ascii="Times New Roman" w:hAnsi="Times New Roman"/>
          <w:spacing w:val="-1"/>
        </w:rPr>
        <w:t>jest</w:t>
      </w:r>
      <w:r w:rsidRPr="009D752D">
        <w:rPr>
          <w:rFonts w:ascii="Times New Roman" w:hAnsi="Times New Roman"/>
          <w:spacing w:val="-12"/>
        </w:rPr>
        <w:t xml:space="preserve"> </w:t>
      </w:r>
      <w:r w:rsidRPr="009D752D">
        <w:rPr>
          <w:rFonts w:ascii="Times New Roman" w:hAnsi="Times New Roman"/>
          <w:spacing w:val="-1"/>
        </w:rPr>
        <w:t>posiadanie</w:t>
      </w:r>
      <w:r w:rsidRPr="009D752D">
        <w:rPr>
          <w:rFonts w:ascii="Times New Roman" w:hAnsi="Times New Roman"/>
          <w:spacing w:val="-14"/>
        </w:rPr>
        <w:t xml:space="preserve"> </w:t>
      </w:r>
      <w:r w:rsidRPr="009D752D">
        <w:rPr>
          <w:rFonts w:ascii="Times New Roman" w:hAnsi="Times New Roman"/>
          <w:spacing w:val="-1"/>
        </w:rPr>
        <w:t>tzw.</w:t>
      </w:r>
      <w:r w:rsidRPr="009D752D">
        <w:rPr>
          <w:rFonts w:ascii="Times New Roman" w:hAnsi="Times New Roman"/>
          <w:spacing w:val="-12"/>
        </w:rPr>
        <w:t xml:space="preserve"> </w:t>
      </w:r>
      <w:r w:rsidRPr="009D752D">
        <w:rPr>
          <w:rFonts w:ascii="Times New Roman" w:hAnsi="Times New Roman"/>
        </w:rPr>
        <w:t>konta</w:t>
      </w:r>
      <w:r w:rsidRPr="009D752D">
        <w:rPr>
          <w:rFonts w:ascii="Times New Roman" w:hAnsi="Times New Roman"/>
          <w:spacing w:val="-13"/>
        </w:rPr>
        <w:t xml:space="preserve"> </w:t>
      </w:r>
      <w:r w:rsidRPr="009D752D">
        <w:rPr>
          <w:rFonts w:ascii="Times New Roman" w:hAnsi="Times New Roman"/>
        </w:rPr>
        <w:t>uproszczonego</w:t>
      </w:r>
      <w:r w:rsidRPr="009D752D">
        <w:rPr>
          <w:rFonts w:ascii="Times New Roman" w:hAnsi="Times New Roman"/>
          <w:spacing w:val="-10"/>
        </w:rPr>
        <w:t xml:space="preserve"> </w:t>
      </w:r>
      <w:r w:rsidRPr="009D752D">
        <w:rPr>
          <w:rFonts w:ascii="Times New Roman" w:hAnsi="Times New Roman"/>
        </w:rPr>
        <w:t>na</w:t>
      </w:r>
      <w:r w:rsidRPr="009D752D">
        <w:rPr>
          <w:rFonts w:ascii="Times New Roman" w:hAnsi="Times New Roman"/>
          <w:spacing w:val="-13"/>
        </w:rPr>
        <w:t xml:space="preserve"> </w:t>
      </w:r>
      <w:r w:rsidRPr="009D752D">
        <w:rPr>
          <w:rFonts w:ascii="Times New Roman" w:hAnsi="Times New Roman"/>
        </w:rPr>
        <w:t>platformie</w:t>
      </w:r>
      <w:r w:rsidRPr="009D752D">
        <w:rPr>
          <w:rFonts w:ascii="Times New Roman" w:hAnsi="Times New Roman"/>
          <w:spacing w:val="1"/>
        </w:rPr>
        <w:t xml:space="preserve"> </w:t>
      </w:r>
      <w:r w:rsidRPr="009D752D">
        <w:rPr>
          <w:rFonts w:ascii="Times New Roman" w:hAnsi="Times New Roman"/>
        </w:rPr>
        <w:t>e-Zamówienia.</w:t>
      </w:r>
    </w:p>
    <w:p w14:paraId="569F7CD0" w14:textId="77777777" w:rsidR="00E1385D" w:rsidRPr="009D752D" w:rsidRDefault="00E1385D" w:rsidP="00E1385D">
      <w:pPr>
        <w:pStyle w:val="Akapitzlist"/>
        <w:widowControl w:val="0"/>
        <w:numPr>
          <w:ilvl w:val="0"/>
          <w:numId w:val="137"/>
        </w:numPr>
        <w:tabs>
          <w:tab w:val="left" w:pos="604"/>
        </w:tabs>
        <w:suppressAutoHyphens w:val="0"/>
        <w:autoSpaceDE w:val="0"/>
        <w:autoSpaceDN w:val="0"/>
        <w:spacing w:after="0" w:line="240" w:lineRule="auto"/>
        <w:ind w:left="357" w:hanging="357"/>
        <w:jc w:val="both"/>
        <w:rPr>
          <w:rFonts w:ascii="Times New Roman" w:hAnsi="Times New Roman"/>
        </w:rPr>
      </w:pPr>
      <w:r w:rsidRPr="009D752D">
        <w:rPr>
          <w:rFonts w:ascii="Times New Roman" w:hAnsi="Times New Roman"/>
        </w:rPr>
        <w:t>Wszystkie wysłane i odebrane w postępowaniu przez Wykonawcę wiadomości widoczne</w:t>
      </w:r>
      <w:r w:rsidRPr="009D752D">
        <w:rPr>
          <w:rFonts w:ascii="Times New Roman" w:hAnsi="Times New Roman"/>
          <w:spacing w:val="-52"/>
        </w:rPr>
        <w:t xml:space="preserve"> </w:t>
      </w:r>
      <w:r w:rsidRPr="009D752D">
        <w:rPr>
          <w:rFonts w:ascii="Times New Roman" w:hAnsi="Times New Roman"/>
        </w:rPr>
        <w:t>są po</w:t>
      </w:r>
      <w:r w:rsidRPr="009D752D">
        <w:rPr>
          <w:rFonts w:ascii="Times New Roman" w:hAnsi="Times New Roman"/>
          <w:spacing w:val="-2"/>
        </w:rPr>
        <w:t xml:space="preserve"> </w:t>
      </w:r>
      <w:r w:rsidRPr="009D752D">
        <w:rPr>
          <w:rFonts w:ascii="Times New Roman" w:hAnsi="Times New Roman"/>
        </w:rPr>
        <w:t>zalogowaniu</w:t>
      </w:r>
      <w:r w:rsidRPr="009D752D">
        <w:rPr>
          <w:rFonts w:ascii="Times New Roman" w:hAnsi="Times New Roman"/>
          <w:spacing w:val="-1"/>
        </w:rPr>
        <w:t xml:space="preserve"> </w:t>
      </w:r>
      <w:r w:rsidRPr="009D752D">
        <w:rPr>
          <w:rFonts w:ascii="Times New Roman" w:hAnsi="Times New Roman"/>
        </w:rPr>
        <w:t>w</w:t>
      </w:r>
      <w:r w:rsidRPr="009D752D">
        <w:rPr>
          <w:rFonts w:ascii="Times New Roman" w:hAnsi="Times New Roman"/>
          <w:spacing w:val="-2"/>
        </w:rPr>
        <w:t xml:space="preserve"> </w:t>
      </w:r>
      <w:r w:rsidRPr="009D752D">
        <w:rPr>
          <w:rFonts w:ascii="Times New Roman" w:hAnsi="Times New Roman"/>
        </w:rPr>
        <w:t>podglądzie</w:t>
      </w:r>
      <w:r w:rsidRPr="009D752D">
        <w:rPr>
          <w:rFonts w:ascii="Times New Roman" w:hAnsi="Times New Roman"/>
          <w:spacing w:val="-1"/>
        </w:rPr>
        <w:t xml:space="preserve"> </w:t>
      </w:r>
      <w:r w:rsidRPr="009D752D">
        <w:rPr>
          <w:rFonts w:ascii="Times New Roman" w:hAnsi="Times New Roman"/>
        </w:rPr>
        <w:t>postępowania</w:t>
      </w:r>
      <w:r w:rsidRPr="009D752D">
        <w:rPr>
          <w:rFonts w:ascii="Times New Roman" w:hAnsi="Times New Roman"/>
          <w:spacing w:val="2"/>
        </w:rPr>
        <w:t xml:space="preserve"> </w:t>
      </w:r>
      <w:r w:rsidRPr="009D752D">
        <w:rPr>
          <w:rFonts w:ascii="Times New Roman" w:hAnsi="Times New Roman"/>
        </w:rPr>
        <w:t>w</w:t>
      </w:r>
      <w:r w:rsidRPr="009D752D">
        <w:rPr>
          <w:rFonts w:ascii="Times New Roman" w:hAnsi="Times New Roman"/>
          <w:spacing w:val="-4"/>
        </w:rPr>
        <w:t xml:space="preserve"> </w:t>
      </w:r>
      <w:r w:rsidRPr="009D752D">
        <w:rPr>
          <w:rFonts w:ascii="Times New Roman" w:hAnsi="Times New Roman"/>
        </w:rPr>
        <w:t>zakładce</w:t>
      </w:r>
      <w:r w:rsidRPr="009D752D">
        <w:rPr>
          <w:rFonts w:ascii="Times New Roman" w:hAnsi="Times New Roman"/>
          <w:spacing w:val="1"/>
        </w:rPr>
        <w:t xml:space="preserve"> </w:t>
      </w:r>
      <w:r w:rsidRPr="009D752D">
        <w:rPr>
          <w:rFonts w:ascii="Times New Roman" w:hAnsi="Times New Roman"/>
        </w:rPr>
        <w:t>„Komunikacja”.</w:t>
      </w:r>
    </w:p>
    <w:p w14:paraId="3F842DCD" w14:textId="77777777" w:rsidR="00E1385D" w:rsidRPr="009D752D" w:rsidRDefault="00E1385D" w:rsidP="00E1385D">
      <w:pPr>
        <w:pStyle w:val="Akapitzlist"/>
        <w:widowControl w:val="0"/>
        <w:numPr>
          <w:ilvl w:val="0"/>
          <w:numId w:val="137"/>
        </w:numPr>
        <w:tabs>
          <w:tab w:val="left" w:pos="604"/>
        </w:tabs>
        <w:suppressAutoHyphens w:val="0"/>
        <w:autoSpaceDE w:val="0"/>
        <w:autoSpaceDN w:val="0"/>
        <w:spacing w:after="0" w:line="240" w:lineRule="auto"/>
        <w:ind w:left="357" w:hanging="357"/>
        <w:jc w:val="both"/>
        <w:rPr>
          <w:rFonts w:ascii="Times New Roman" w:hAnsi="Times New Roman"/>
        </w:rPr>
      </w:pPr>
      <w:r w:rsidRPr="009D752D">
        <w:rPr>
          <w:rFonts w:ascii="Times New Roman" w:hAnsi="Times New Roman"/>
        </w:rPr>
        <w:t>Maksymalny</w:t>
      </w:r>
      <w:r w:rsidRPr="009D752D">
        <w:rPr>
          <w:rFonts w:ascii="Times New Roman" w:hAnsi="Times New Roman"/>
          <w:spacing w:val="1"/>
        </w:rPr>
        <w:t xml:space="preserve"> </w:t>
      </w:r>
      <w:r w:rsidRPr="009D752D">
        <w:rPr>
          <w:rFonts w:ascii="Times New Roman" w:hAnsi="Times New Roman"/>
        </w:rPr>
        <w:t>rozmiar</w:t>
      </w:r>
      <w:r w:rsidRPr="009D752D">
        <w:rPr>
          <w:rFonts w:ascii="Times New Roman" w:hAnsi="Times New Roman"/>
          <w:spacing w:val="1"/>
        </w:rPr>
        <w:t xml:space="preserve"> </w:t>
      </w:r>
      <w:r w:rsidRPr="009D752D">
        <w:rPr>
          <w:rFonts w:ascii="Times New Roman" w:hAnsi="Times New Roman"/>
        </w:rPr>
        <w:t>plików</w:t>
      </w:r>
      <w:r w:rsidRPr="009D752D">
        <w:rPr>
          <w:rFonts w:ascii="Times New Roman" w:hAnsi="Times New Roman"/>
          <w:spacing w:val="1"/>
        </w:rPr>
        <w:t xml:space="preserve"> </w:t>
      </w:r>
      <w:r w:rsidRPr="009D752D">
        <w:rPr>
          <w:rFonts w:ascii="Times New Roman" w:hAnsi="Times New Roman"/>
        </w:rPr>
        <w:t>przesyłanych</w:t>
      </w:r>
      <w:r w:rsidRPr="009D752D">
        <w:rPr>
          <w:rFonts w:ascii="Times New Roman" w:hAnsi="Times New Roman"/>
          <w:spacing w:val="1"/>
        </w:rPr>
        <w:t xml:space="preserve"> </w:t>
      </w:r>
      <w:r w:rsidRPr="009D752D">
        <w:rPr>
          <w:rFonts w:ascii="Times New Roman" w:hAnsi="Times New Roman"/>
        </w:rPr>
        <w:t>za</w:t>
      </w:r>
      <w:r w:rsidRPr="009D752D">
        <w:rPr>
          <w:rFonts w:ascii="Times New Roman" w:hAnsi="Times New Roman"/>
          <w:spacing w:val="1"/>
        </w:rPr>
        <w:t xml:space="preserve"> </w:t>
      </w:r>
      <w:r w:rsidRPr="009D752D">
        <w:rPr>
          <w:rFonts w:ascii="Times New Roman" w:hAnsi="Times New Roman"/>
        </w:rPr>
        <w:t>pośrednictwem</w:t>
      </w:r>
      <w:r w:rsidRPr="009D752D">
        <w:rPr>
          <w:rFonts w:ascii="Times New Roman" w:hAnsi="Times New Roman"/>
          <w:spacing w:val="1"/>
        </w:rPr>
        <w:t xml:space="preserve"> </w:t>
      </w:r>
      <w:r w:rsidRPr="009D752D">
        <w:rPr>
          <w:rFonts w:ascii="Times New Roman" w:hAnsi="Times New Roman"/>
        </w:rPr>
        <w:t>„Formularzy</w:t>
      </w:r>
      <w:r w:rsidRPr="009D752D">
        <w:rPr>
          <w:rFonts w:ascii="Times New Roman" w:hAnsi="Times New Roman"/>
          <w:spacing w:val="1"/>
        </w:rPr>
        <w:t xml:space="preserve"> </w:t>
      </w:r>
      <w:r w:rsidRPr="009D752D">
        <w:rPr>
          <w:rFonts w:ascii="Times New Roman" w:hAnsi="Times New Roman"/>
        </w:rPr>
        <w:t>do</w:t>
      </w:r>
      <w:r w:rsidRPr="009D752D">
        <w:rPr>
          <w:rFonts w:ascii="Times New Roman" w:hAnsi="Times New Roman"/>
          <w:spacing w:val="1"/>
        </w:rPr>
        <w:t xml:space="preserve"> </w:t>
      </w:r>
      <w:r w:rsidRPr="009D752D">
        <w:rPr>
          <w:rFonts w:ascii="Times New Roman" w:hAnsi="Times New Roman"/>
        </w:rPr>
        <w:t>komunikacji” wynosi 150 MB (wielkość ta dotyczy plików przesyłanych jako załączniki</w:t>
      </w:r>
      <w:r w:rsidRPr="009D752D">
        <w:rPr>
          <w:rFonts w:ascii="Times New Roman" w:hAnsi="Times New Roman"/>
          <w:spacing w:val="1"/>
        </w:rPr>
        <w:t xml:space="preserve"> </w:t>
      </w:r>
      <w:r w:rsidRPr="009D752D">
        <w:rPr>
          <w:rFonts w:ascii="Times New Roman" w:hAnsi="Times New Roman"/>
        </w:rPr>
        <w:t>jednego</w:t>
      </w:r>
      <w:r w:rsidRPr="009D752D">
        <w:rPr>
          <w:rFonts w:ascii="Times New Roman" w:hAnsi="Times New Roman"/>
          <w:spacing w:val="-2"/>
        </w:rPr>
        <w:t xml:space="preserve"> </w:t>
      </w:r>
      <w:r w:rsidRPr="009D752D">
        <w:rPr>
          <w:rFonts w:ascii="Times New Roman" w:hAnsi="Times New Roman"/>
        </w:rPr>
        <w:t>formularza).</w:t>
      </w:r>
    </w:p>
    <w:p w14:paraId="4CDDDD13" w14:textId="77777777" w:rsidR="00E1385D" w:rsidRPr="009D752D" w:rsidRDefault="00E1385D" w:rsidP="00E1385D">
      <w:pPr>
        <w:pStyle w:val="Akapitzlist"/>
        <w:widowControl w:val="0"/>
        <w:numPr>
          <w:ilvl w:val="0"/>
          <w:numId w:val="137"/>
        </w:numPr>
        <w:tabs>
          <w:tab w:val="left" w:pos="604"/>
        </w:tabs>
        <w:suppressAutoHyphens w:val="0"/>
        <w:autoSpaceDE w:val="0"/>
        <w:autoSpaceDN w:val="0"/>
        <w:spacing w:before="1" w:after="0" w:line="240" w:lineRule="auto"/>
        <w:ind w:left="357" w:hanging="357"/>
        <w:jc w:val="both"/>
        <w:rPr>
          <w:rFonts w:ascii="Times New Roman" w:hAnsi="Times New Roman"/>
        </w:rPr>
      </w:pPr>
      <w:r w:rsidRPr="009D752D">
        <w:rPr>
          <w:rFonts w:ascii="Times New Roman" w:hAnsi="Times New Roman"/>
        </w:rPr>
        <w:t>Minimalne</w:t>
      </w:r>
      <w:r w:rsidRPr="009D752D">
        <w:rPr>
          <w:rFonts w:ascii="Times New Roman" w:hAnsi="Times New Roman"/>
          <w:spacing w:val="9"/>
        </w:rPr>
        <w:t xml:space="preserve"> </w:t>
      </w:r>
      <w:r w:rsidRPr="009D752D">
        <w:rPr>
          <w:rFonts w:ascii="Times New Roman" w:hAnsi="Times New Roman"/>
        </w:rPr>
        <w:t>wymagania</w:t>
      </w:r>
      <w:r w:rsidRPr="009D752D">
        <w:rPr>
          <w:rFonts w:ascii="Times New Roman" w:hAnsi="Times New Roman"/>
          <w:spacing w:val="58"/>
        </w:rPr>
        <w:t xml:space="preserve"> </w:t>
      </w:r>
      <w:r w:rsidRPr="009D752D">
        <w:rPr>
          <w:rFonts w:ascii="Times New Roman" w:hAnsi="Times New Roman"/>
        </w:rPr>
        <w:t>techniczne</w:t>
      </w:r>
      <w:r w:rsidRPr="009D752D">
        <w:rPr>
          <w:rFonts w:ascii="Times New Roman" w:hAnsi="Times New Roman"/>
          <w:spacing w:val="61"/>
        </w:rPr>
        <w:t xml:space="preserve"> </w:t>
      </w:r>
      <w:r w:rsidRPr="009D752D">
        <w:rPr>
          <w:rFonts w:ascii="Times New Roman" w:hAnsi="Times New Roman"/>
        </w:rPr>
        <w:t>dotyczące</w:t>
      </w:r>
      <w:r w:rsidRPr="009D752D">
        <w:rPr>
          <w:rFonts w:ascii="Times New Roman" w:hAnsi="Times New Roman"/>
          <w:spacing w:val="63"/>
        </w:rPr>
        <w:t xml:space="preserve"> </w:t>
      </w:r>
      <w:r w:rsidRPr="009D752D">
        <w:rPr>
          <w:rFonts w:ascii="Times New Roman" w:hAnsi="Times New Roman"/>
        </w:rPr>
        <w:t>sprzętu</w:t>
      </w:r>
      <w:r w:rsidRPr="009D752D">
        <w:rPr>
          <w:rFonts w:ascii="Times New Roman" w:hAnsi="Times New Roman"/>
          <w:spacing w:val="62"/>
        </w:rPr>
        <w:t xml:space="preserve"> </w:t>
      </w:r>
      <w:r w:rsidRPr="009D752D">
        <w:rPr>
          <w:rFonts w:ascii="Times New Roman" w:hAnsi="Times New Roman"/>
        </w:rPr>
        <w:t>używanego</w:t>
      </w:r>
      <w:r w:rsidRPr="009D752D">
        <w:rPr>
          <w:rFonts w:ascii="Times New Roman" w:hAnsi="Times New Roman"/>
          <w:spacing w:val="63"/>
        </w:rPr>
        <w:t xml:space="preserve"> </w:t>
      </w:r>
      <w:r w:rsidRPr="009D752D">
        <w:rPr>
          <w:rFonts w:ascii="Times New Roman" w:hAnsi="Times New Roman"/>
        </w:rPr>
        <w:t>w</w:t>
      </w:r>
      <w:r w:rsidRPr="009D752D">
        <w:rPr>
          <w:rFonts w:ascii="Times New Roman" w:hAnsi="Times New Roman"/>
          <w:spacing w:val="61"/>
        </w:rPr>
        <w:t xml:space="preserve"> </w:t>
      </w:r>
      <w:r w:rsidRPr="009D752D">
        <w:rPr>
          <w:rFonts w:ascii="Times New Roman" w:hAnsi="Times New Roman"/>
        </w:rPr>
        <w:t>celu</w:t>
      </w:r>
      <w:r w:rsidRPr="009D752D">
        <w:rPr>
          <w:rFonts w:ascii="Times New Roman" w:hAnsi="Times New Roman"/>
          <w:spacing w:val="64"/>
        </w:rPr>
        <w:t xml:space="preserve"> </w:t>
      </w:r>
      <w:r w:rsidRPr="009D752D">
        <w:rPr>
          <w:rFonts w:ascii="Times New Roman" w:hAnsi="Times New Roman"/>
        </w:rPr>
        <w:t>korzystania</w:t>
      </w:r>
      <w:r w:rsidRPr="009D752D">
        <w:rPr>
          <w:rFonts w:ascii="Times New Roman" w:hAnsi="Times New Roman"/>
          <w:spacing w:val="-52"/>
        </w:rPr>
        <w:t xml:space="preserve"> </w:t>
      </w:r>
      <w:r w:rsidRPr="009D752D">
        <w:rPr>
          <w:rFonts w:ascii="Times New Roman" w:hAnsi="Times New Roman"/>
          <w:spacing w:val="-1"/>
        </w:rPr>
        <w:t>z</w:t>
      </w:r>
      <w:r w:rsidRPr="009D752D">
        <w:rPr>
          <w:rFonts w:ascii="Times New Roman" w:hAnsi="Times New Roman"/>
          <w:spacing w:val="-12"/>
        </w:rPr>
        <w:t xml:space="preserve"> </w:t>
      </w:r>
      <w:r w:rsidRPr="009D752D">
        <w:rPr>
          <w:rFonts w:ascii="Times New Roman" w:hAnsi="Times New Roman"/>
          <w:spacing w:val="-1"/>
        </w:rPr>
        <w:t>usług</w:t>
      </w:r>
      <w:r w:rsidRPr="009D752D">
        <w:rPr>
          <w:rFonts w:ascii="Times New Roman" w:hAnsi="Times New Roman"/>
          <w:spacing w:val="-12"/>
        </w:rPr>
        <w:t xml:space="preserve"> </w:t>
      </w:r>
      <w:r w:rsidRPr="009D752D">
        <w:rPr>
          <w:rFonts w:ascii="Times New Roman" w:hAnsi="Times New Roman"/>
          <w:spacing w:val="-1"/>
        </w:rPr>
        <w:t>Platformy</w:t>
      </w:r>
      <w:r w:rsidRPr="009D752D">
        <w:rPr>
          <w:rFonts w:ascii="Times New Roman" w:hAnsi="Times New Roman"/>
          <w:spacing w:val="-12"/>
        </w:rPr>
        <w:t xml:space="preserve"> </w:t>
      </w:r>
      <w:r w:rsidRPr="009D752D">
        <w:rPr>
          <w:rFonts w:ascii="Times New Roman" w:hAnsi="Times New Roman"/>
          <w:spacing w:val="-1"/>
        </w:rPr>
        <w:t>e-Zamówienia</w:t>
      </w:r>
      <w:r w:rsidRPr="009D752D">
        <w:rPr>
          <w:rFonts w:ascii="Times New Roman" w:hAnsi="Times New Roman"/>
          <w:spacing w:val="-10"/>
        </w:rPr>
        <w:t xml:space="preserve"> </w:t>
      </w:r>
      <w:r w:rsidRPr="009D752D">
        <w:rPr>
          <w:rFonts w:ascii="Times New Roman" w:hAnsi="Times New Roman"/>
        </w:rPr>
        <w:t>oraz</w:t>
      </w:r>
      <w:r w:rsidRPr="009D752D">
        <w:rPr>
          <w:rFonts w:ascii="Times New Roman" w:hAnsi="Times New Roman"/>
          <w:spacing w:val="-11"/>
        </w:rPr>
        <w:t xml:space="preserve"> </w:t>
      </w:r>
      <w:r w:rsidRPr="009D752D">
        <w:rPr>
          <w:rFonts w:ascii="Times New Roman" w:hAnsi="Times New Roman"/>
        </w:rPr>
        <w:t>informacje</w:t>
      </w:r>
      <w:r w:rsidRPr="009D752D">
        <w:rPr>
          <w:rFonts w:ascii="Times New Roman" w:hAnsi="Times New Roman"/>
          <w:spacing w:val="-12"/>
        </w:rPr>
        <w:t xml:space="preserve"> </w:t>
      </w:r>
      <w:r w:rsidRPr="009D752D">
        <w:rPr>
          <w:rFonts w:ascii="Times New Roman" w:hAnsi="Times New Roman"/>
        </w:rPr>
        <w:t>dotyczące</w:t>
      </w:r>
      <w:r w:rsidRPr="009D752D">
        <w:rPr>
          <w:rFonts w:ascii="Times New Roman" w:hAnsi="Times New Roman"/>
          <w:spacing w:val="-12"/>
        </w:rPr>
        <w:t xml:space="preserve"> </w:t>
      </w:r>
      <w:r w:rsidRPr="009D752D">
        <w:rPr>
          <w:rFonts w:ascii="Times New Roman" w:hAnsi="Times New Roman"/>
        </w:rPr>
        <w:t>specyfikacji</w:t>
      </w:r>
      <w:r w:rsidRPr="009D752D">
        <w:rPr>
          <w:rFonts w:ascii="Times New Roman" w:hAnsi="Times New Roman"/>
          <w:spacing w:val="-12"/>
        </w:rPr>
        <w:t xml:space="preserve"> </w:t>
      </w:r>
      <w:r w:rsidRPr="009D752D">
        <w:rPr>
          <w:rFonts w:ascii="Times New Roman" w:hAnsi="Times New Roman"/>
        </w:rPr>
        <w:t>połączenia</w:t>
      </w:r>
      <w:r w:rsidRPr="009D752D">
        <w:rPr>
          <w:rFonts w:ascii="Times New Roman" w:hAnsi="Times New Roman"/>
          <w:spacing w:val="-11"/>
        </w:rPr>
        <w:t xml:space="preserve"> </w:t>
      </w:r>
      <w:r w:rsidRPr="009D752D">
        <w:rPr>
          <w:rFonts w:ascii="Times New Roman" w:hAnsi="Times New Roman"/>
        </w:rPr>
        <w:t>określa</w:t>
      </w:r>
      <w:r w:rsidRPr="009D752D">
        <w:rPr>
          <w:rFonts w:ascii="Times New Roman" w:hAnsi="Times New Roman"/>
          <w:spacing w:val="-52"/>
        </w:rPr>
        <w:t xml:space="preserve"> </w:t>
      </w:r>
      <w:r w:rsidRPr="009D752D">
        <w:rPr>
          <w:rFonts w:ascii="Times New Roman" w:hAnsi="Times New Roman"/>
        </w:rPr>
        <w:t>Regulamin</w:t>
      </w:r>
      <w:r w:rsidRPr="009D752D">
        <w:rPr>
          <w:rFonts w:ascii="Times New Roman" w:hAnsi="Times New Roman"/>
          <w:spacing w:val="-1"/>
        </w:rPr>
        <w:t xml:space="preserve"> </w:t>
      </w:r>
      <w:r w:rsidRPr="009D752D">
        <w:rPr>
          <w:rFonts w:ascii="Times New Roman" w:hAnsi="Times New Roman"/>
        </w:rPr>
        <w:t>Platformy</w:t>
      </w:r>
      <w:r w:rsidRPr="009D752D">
        <w:rPr>
          <w:rFonts w:ascii="Times New Roman" w:hAnsi="Times New Roman"/>
          <w:spacing w:val="-1"/>
        </w:rPr>
        <w:t xml:space="preserve"> </w:t>
      </w:r>
      <w:r w:rsidRPr="009D752D">
        <w:rPr>
          <w:rFonts w:ascii="Times New Roman" w:hAnsi="Times New Roman"/>
        </w:rPr>
        <w:t>e-Zamówienia.</w:t>
      </w:r>
    </w:p>
    <w:p w14:paraId="7677064E" w14:textId="77777777" w:rsidR="00E1385D" w:rsidRPr="009D752D" w:rsidRDefault="00E1385D" w:rsidP="00E1385D">
      <w:pPr>
        <w:pStyle w:val="Akapitzlist"/>
        <w:widowControl w:val="0"/>
        <w:numPr>
          <w:ilvl w:val="0"/>
          <w:numId w:val="137"/>
        </w:numPr>
        <w:tabs>
          <w:tab w:val="left" w:pos="604"/>
        </w:tabs>
        <w:suppressAutoHyphens w:val="0"/>
        <w:autoSpaceDE w:val="0"/>
        <w:autoSpaceDN w:val="0"/>
        <w:spacing w:after="0" w:line="240" w:lineRule="auto"/>
        <w:ind w:left="357" w:hanging="357"/>
        <w:jc w:val="both"/>
        <w:rPr>
          <w:rFonts w:ascii="Times New Roman" w:hAnsi="Times New Roman"/>
        </w:rPr>
      </w:pPr>
      <w:r w:rsidRPr="009D752D">
        <w:rPr>
          <w:rFonts w:ascii="Times New Roman" w:hAnsi="Times New Roman"/>
        </w:rPr>
        <w:t>W</w:t>
      </w:r>
      <w:r w:rsidRPr="009D752D">
        <w:rPr>
          <w:rFonts w:ascii="Times New Roman" w:hAnsi="Times New Roman"/>
          <w:spacing w:val="-11"/>
        </w:rPr>
        <w:t xml:space="preserve"> </w:t>
      </w:r>
      <w:r w:rsidRPr="009D752D">
        <w:rPr>
          <w:rFonts w:ascii="Times New Roman" w:hAnsi="Times New Roman"/>
        </w:rPr>
        <w:t>przypadku</w:t>
      </w:r>
      <w:r w:rsidRPr="009D752D">
        <w:rPr>
          <w:rFonts w:ascii="Times New Roman" w:hAnsi="Times New Roman"/>
          <w:spacing w:val="-12"/>
        </w:rPr>
        <w:t xml:space="preserve"> </w:t>
      </w:r>
      <w:r w:rsidRPr="009D752D">
        <w:rPr>
          <w:rFonts w:ascii="Times New Roman" w:hAnsi="Times New Roman"/>
        </w:rPr>
        <w:t>problemów</w:t>
      </w:r>
      <w:r w:rsidRPr="009D752D">
        <w:rPr>
          <w:rFonts w:ascii="Times New Roman" w:hAnsi="Times New Roman"/>
          <w:spacing w:val="-10"/>
        </w:rPr>
        <w:t xml:space="preserve"> </w:t>
      </w:r>
      <w:r w:rsidRPr="009D752D">
        <w:rPr>
          <w:rFonts w:ascii="Times New Roman" w:hAnsi="Times New Roman"/>
        </w:rPr>
        <w:t>technicznych</w:t>
      </w:r>
      <w:r w:rsidRPr="009D752D">
        <w:rPr>
          <w:rFonts w:ascii="Times New Roman" w:hAnsi="Times New Roman"/>
          <w:spacing w:val="-12"/>
        </w:rPr>
        <w:t xml:space="preserve"> </w:t>
      </w:r>
      <w:r w:rsidRPr="009D752D">
        <w:rPr>
          <w:rFonts w:ascii="Times New Roman" w:hAnsi="Times New Roman"/>
        </w:rPr>
        <w:t>i</w:t>
      </w:r>
      <w:r w:rsidRPr="009D752D">
        <w:rPr>
          <w:rFonts w:ascii="Times New Roman" w:hAnsi="Times New Roman"/>
          <w:spacing w:val="-12"/>
        </w:rPr>
        <w:t xml:space="preserve"> </w:t>
      </w:r>
      <w:r w:rsidRPr="009D752D">
        <w:rPr>
          <w:rFonts w:ascii="Times New Roman" w:hAnsi="Times New Roman"/>
        </w:rPr>
        <w:t>awarii</w:t>
      </w:r>
      <w:r w:rsidRPr="009D752D">
        <w:rPr>
          <w:rFonts w:ascii="Times New Roman" w:hAnsi="Times New Roman"/>
          <w:spacing w:val="-12"/>
        </w:rPr>
        <w:t xml:space="preserve"> </w:t>
      </w:r>
      <w:r w:rsidRPr="009D752D">
        <w:rPr>
          <w:rFonts w:ascii="Times New Roman" w:hAnsi="Times New Roman"/>
        </w:rPr>
        <w:t>związanych</w:t>
      </w:r>
      <w:r w:rsidRPr="009D752D">
        <w:rPr>
          <w:rFonts w:ascii="Times New Roman" w:hAnsi="Times New Roman"/>
          <w:spacing w:val="-11"/>
        </w:rPr>
        <w:t xml:space="preserve"> </w:t>
      </w:r>
      <w:r w:rsidRPr="009D752D">
        <w:rPr>
          <w:rFonts w:ascii="Times New Roman" w:hAnsi="Times New Roman"/>
        </w:rPr>
        <w:t>z</w:t>
      </w:r>
      <w:r w:rsidRPr="009D752D">
        <w:rPr>
          <w:rFonts w:ascii="Times New Roman" w:hAnsi="Times New Roman"/>
          <w:spacing w:val="-13"/>
        </w:rPr>
        <w:t xml:space="preserve"> </w:t>
      </w:r>
      <w:r w:rsidRPr="009D752D">
        <w:rPr>
          <w:rFonts w:ascii="Times New Roman" w:hAnsi="Times New Roman"/>
        </w:rPr>
        <w:t>funkcjonowaniem</w:t>
      </w:r>
      <w:r w:rsidRPr="009D752D">
        <w:rPr>
          <w:rFonts w:ascii="Times New Roman" w:hAnsi="Times New Roman"/>
          <w:spacing w:val="33"/>
        </w:rPr>
        <w:t xml:space="preserve"> </w:t>
      </w:r>
      <w:r w:rsidRPr="009D752D">
        <w:rPr>
          <w:rFonts w:ascii="Times New Roman" w:hAnsi="Times New Roman"/>
        </w:rPr>
        <w:t>Platformy</w:t>
      </w:r>
      <w:r w:rsidRPr="009D752D">
        <w:rPr>
          <w:rFonts w:ascii="Times New Roman" w:hAnsi="Times New Roman"/>
          <w:spacing w:val="-52"/>
        </w:rPr>
        <w:t xml:space="preserve"> </w:t>
      </w:r>
      <w:r w:rsidRPr="009D752D">
        <w:rPr>
          <w:rFonts w:ascii="Times New Roman" w:hAnsi="Times New Roman"/>
        </w:rPr>
        <w:t>e-Zamówienia użytkownicy mogą skorzystać ze wsparcia technicznego dostępnego po</w:t>
      </w:r>
      <w:r w:rsidRPr="009D752D">
        <w:rPr>
          <w:rFonts w:ascii="Times New Roman" w:hAnsi="Times New Roman"/>
          <w:spacing w:val="1"/>
        </w:rPr>
        <w:t xml:space="preserve"> </w:t>
      </w:r>
      <w:r w:rsidRPr="009D752D">
        <w:rPr>
          <w:rFonts w:ascii="Times New Roman" w:hAnsi="Times New Roman"/>
        </w:rPr>
        <w:t>numerem</w:t>
      </w:r>
      <w:r w:rsidRPr="009D752D">
        <w:rPr>
          <w:rFonts w:ascii="Times New Roman" w:hAnsi="Times New Roman"/>
          <w:spacing w:val="1"/>
        </w:rPr>
        <w:t xml:space="preserve"> </w:t>
      </w:r>
      <w:r w:rsidRPr="009D752D">
        <w:rPr>
          <w:rFonts w:ascii="Times New Roman" w:hAnsi="Times New Roman"/>
        </w:rPr>
        <w:t>telefonu</w:t>
      </w:r>
      <w:r w:rsidRPr="009D752D">
        <w:rPr>
          <w:rFonts w:ascii="Times New Roman" w:hAnsi="Times New Roman"/>
          <w:spacing w:val="1"/>
        </w:rPr>
        <w:t xml:space="preserve"> </w:t>
      </w:r>
      <w:r w:rsidRPr="009D752D">
        <w:rPr>
          <w:rFonts w:ascii="Times New Roman" w:hAnsi="Times New Roman"/>
        </w:rPr>
        <w:t>(32)77</w:t>
      </w:r>
      <w:r w:rsidRPr="009D752D">
        <w:rPr>
          <w:rFonts w:ascii="Times New Roman" w:hAnsi="Times New Roman"/>
          <w:spacing w:val="1"/>
        </w:rPr>
        <w:t xml:space="preserve"> </w:t>
      </w:r>
      <w:r w:rsidRPr="009D752D">
        <w:rPr>
          <w:rFonts w:ascii="Times New Roman" w:hAnsi="Times New Roman"/>
        </w:rPr>
        <w:t>88 999</w:t>
      </w:r>
      <w:r w:rsidRPr="009D752D">
        <w:rPr>
          <w:rFonts w:ascii="Times New Roman" w:hAnsi="Times New Roman"/>
          <w:spacing w:val="1"/>
        </w:rPr>
        <w:t xml:space="preserve"> </w:t>
      </w:r>
      <w:r w:rsidRPr="009D752D">
        <w:rPr>
          <w:rFonts w:ascii="Times New Roman" w:hAnsi="Times New Roman"/>
        </w:rPr>
        <w:t>lub</w:t>
      </w:r>
      <w:r w:rsidRPr="009D752D">
        <w:rPr>
          <w:rFonts w:ascii="Times New Roman" w:hAnsi="Times New Roman"/>
          <w:spacing w:val="1"/>
        </w:rPr>
        <w:t xml:space="preserve"> </w:t>
      </w:r>
      <w:r w:rsidRPr="009D752D">
        <w:rPr>
          <w:rFonts w:ascii="Times New Roman" w:hAnsi="Times New Roman"/>
        </w:rPr>
        <w:t>drogą</w:t>
      </w:r>
      <w:r w:rsidRPr="009D752D">
        <w:rPr>
          <w:rFonts w:ascii="Times New Roman" w:hAnsi="Times New Roman"/>
          <w:spacing w:val="1"/>
        </w:rPr>
        <w:t xml:space="preserve"> </w:t>
      </w:r>
      <w:r w:rsidRPr="009D752D">
        <w:rPr>
          <w:rFonts w:ascii="Times New Roman" w:hAnsi="Times New Roman"/>
        </w:rPr>
        <w:t>elektroniczną</w:t>
      </w:r>
      <w:r w:rsidRPr="009D752D">
        <w:rPr>
          <w:rFonts w:ascii="Times New Roman" w:hAnsi="Times New Roman"/>
          <w:spacing w:val="1"/>
        </w:rPr>
        <w:t xml:space="preserve"> </w:t>
      </w:r>
      <w:r w:rsidRPr="009D752D">
        <w:rPr>
          <w:rFonts w:ascii="Times New Roman" w:hAnsi="Times New Roman"/>
        </w:rPr>
        <w:t>poprzez</w:t>
      </w:r>
      <w:r w:rsidRPr="009D752D">
        <w:rPr>
          <w:rFonts w:ascii="Times New Roman" w:hAnsi="Times New Roman"/>
          <w:spacing w:val="1"/>
        </w:rPr>
        <w:t xml:space="preserve"> </w:t>
      </w:r>
      <w:r w:rsidRPr="009D752D">
        <w:rPr>
          <w:rFonts w:ascii="Times New Roman" w:hAnsi="Times New Roman"/>
        </w:rPr>
        <w:t>formularz</w:t>
      </w:r>
      <w:r w:rsidRPr="009D752D">
        <w:rPr>
          <w:rFonts w:ascii="Times New Roman" w:hAnsi="Times New Roman"/>
          <w:spacing w:val="1"/>
        </w:rPr>
        <w:t xml:space="preserve"> </w:t>
      </w:r>
      <w:r w:rsidRPr="009D752D">
        <w:rPr>
          <w:rFonts w:ascii="Times New Roman" w:hAnsi="Times New Roman"/>
        </w:rPr>
        <w:t>udostępniony</w:t>
      </w:r>
      <w:r w:rsidRPr="009D752D">
        <w:rPr>
          <w:rFonts w:ascii="Times New Roman" w:hAnsi="Times New Roman"/>
          <w:spacing w:val="1"/>
        </w:rPr>
        <w:t xml:space="preserve"> </w:t>
      </w:r>
      <w:r w:rsidRPr="009D752D">
        <w:rPr>
          <w:rFonts w:ascii="Times New Roman" w:hAnsi="Times New Roman"/>
        </w:rPr>
        <w:t>na</w:t>
      </w:r>
      <w:r w:rsidRPr="009D752D">
        <w:rPr>
          <w:rFonts w:ascii="Times New Roman" w:hAnsi="Times New Roman"/>
          <w:spacing w:val="1"/>
        </w:rPr>
        <w:t xml:space="preserve"> </w:t>
      </w:r>
      <w:r w:rsidRPr="009D752D">
        <w:rPr>
          <w:rFonts w:ascii="Times New Roman" w:hAnsi="Times New Roman"/>
        </w:rPr>
        <w:t>stronie</w:t>
      </w:r>
      <w:r w:rsidRPr="009D752D">
        <w:rPr>
          <w:rFonts w:ascii="Times New Roman" w:hAnsi="Times New Roman"/>
          <w:spacing w:val="1"/>
        </w:rPr>
        <w:t xml:space="preserve"> </w:t>
      </w:r>
      <w:r w:rsidRPr="009D752D">
        <w:rPr>
          <w:rFonts w:ascii="Times New Roman" w:hAnsi="Times New Roman"/>
        </w:rPr>
        <w:t>internetowej</w:t>
      </w:r>
      <w:r w:rsidRPr="009D752D">
        <w:rPr>
          <w:rFonts w:ascii="Times New Roman" w:hAnsi="Times New Roman"/>
          <w:color w:val="0000FF"/>
          <w:spacing w:val="1"/>
        </w:rPr>
        <w:t xml:space="preserve"> </w:t>
      </w:r>
      <w:hyperlink r:id="rId17">
        <w:r w:rsidRPr="009D752D">
          <w:rPr>
            <w:rFonts w:ascii="Times New Roman" w:hAnsi="Times New Roman"/>
            <w:color w:val="0000FF"/>
            <w:u w:val="single" w:color="000000"/>
          </w:rPr>
          <w:t>https://ezamowienia.gov.pl</w:t>
        </w:r>
      </w:hyperlink>
      <w:r w:rsidRPr="009D752D">
        <w:rPr>
          <w:rFonts w:ascii="Times New Roman" w:hAnsi="Times New Roman"/>
          <w:color w:val="0000FF"/>
          <w:spacing w:val="1"/>
        </w:rPr>
        <w:t xml:space="preserve"> </w:t>
      </w:r>
      <w:r w:rsidRPr="009D752D">
        <w:rPr>
          <w:rFonts w:ascii="Times New Roman" w:hAnsi="Times New Roman"/>
        </w:rPr>
        <w:t>w</w:t>
      </w:r>
      <w:r w:rsidRPr="009D752D">
        <w:rPr>
          <w:rFonts w:ascii="Times New Roman" w:hAnsi="Times New Roman"/>
          <w:spacing w:val="1"/>
        </w:rPr>
        <w:t xml:space="preserve"> </w:t>
      </w:r>
      <w:r w:rsidRPr="009D752D">
        <w:rPr>
          <w:rFonts w:ascii="Times New Roman" w:hAnsi="Times New Roman"/>
        </w:rPr>
        <w:t>zakładce</w:t>
      </w:r>
      <w:r w:rsidRPr="009D752D">
        <w:rPr>
          <w:rFonts w:ascii="Times New Roman" w:hAnsi="Times New Roman"/>
          <w:spacing w:val="1"/>
        </w:rPr>
        <w:t xml:space="preserve"> </w:t>
      </w:r>
      <w:r w:rsidRPr="009D752D">
        <w:rPr>
          <w:rFonts w:ascii="Times New Roman" w:hAnsi="Times New Roman"/>
        </w:rPr>
        <w:t>„Zgłoś</w:t>
      </w:r>
      <w:r w:rsidRPr="009D752D">
        <w:rPr>
          <w:rFonts w:ascii="Times New Roman" w:hAnsi="Times New Roman"/>
          <w:spacing w:val="-52"/>
        </w:rPr>
        <w:t xml:space="preserve"> </w:t>
      </w:r>
      <w:r w:rsidRPr="009D752D">
        <w:rPr>
          <w:rFonts w:ascii="Times New Roman" w:hAnsi="Times New Roman"/>
        </w:rPr>
        <w:t>problem”.</w:t>
      </w:r>
    </w:p>
    <w:bookmarkEnd w:id="5"/>
    <w:p w14:paraId="76A5CDB5" w14:textId="4CD9A862" w:rsidR="00E1385D" w:rsidRPr="00C15C5F" w:rsidRDefault="00E1385D" w:rsidP="00C15C5F">
      <w:pPr>
        <w:pStyle w:val="Akapitzlist"/>
        <w:widowControl w:val="0"/>
        <w:numPr>
          <w:ilvl w:val="0"/>
          <w:numId w:val="137"/>
        </w:numPr>
        <w:tabs>
          <w:tab w:val="left" w:pos="604"/>
        </w:tabs>
        <w:suppressAutoHyphens w:val="0"/>
        <w:autoSpaceDE w:val="0"/>
        <w:autoSpaceDN w:val="0"/>
        <w:spacing w:after="120" w:line="240" w:lineRule="auto"/>
        <w:ind w:left="357" w:hanging="357"/>
        <w:jc w:val="both"/>
        <w:rPr>
          <w:rFonts w:ascii="Times New Roman" w:hAnsi="Times New Roman"/>
        </w:rPr>
      </w:pPr>
      <w:r w:rsidRPr="009D752D">
        <w:rPr>
          <w:rFonts w:ascii="Times New Roman" w:hAnsi="Times New Roman"/>
        </w:rPr>
        <w:t>W szczególnie uzasadnionych przypadkach uniemożliwiających komunikację Wykonawcy</w:t>
      </w:r>
      <w:r w:rsidRPr="009D752D">
        <w:rPr>
          <w:rFonts w:ascii="Times New Roman" w:hAnsi="Times New Roman"/>
          <w:spacing w:val="-52"/>
        </w:rPr>
        <w:t xml:space="preserve"> </w:t>
      </w:r>
      <w:r w:rsidRPr="009D752D">
        <w:rPr>
          <w:rFonts w:ascii="Times New Roman" w:hAnsi="Times New Roman"/>
        </w:rPr>
        <w:t>i Zamawiającego za pośrednictwem Platformy e-Zamówienia, Zamawiający dopuszcza</w:t>
      </w:r>
      <w:r w:rsidRPr="009D752D">
        <w:rPr>
          <w:rFonts w:ascii="Times New Roman" w:hAnsi="Times New Roman"/>
          <w:spacing w:val="1"/>
        </w:rPr>
        <w:t xml:space="preserve"> </w:t>
      </w:r>
      <w:r w:rsidRPr="009D752D">
        <w:rPr>
          <w:rFonts w:ascii="Times New Roman" w:hAnsi="Times New Roman"/>
        </w:rPr>
        <w:t>komunikację za pomocą poczty elektronicznej na adres:</w:t>
      </w:r>
      <w:r w:rsidRPr="009D752D">
        <w:rPr>
          <w:rFonts w:ascii="Times New Roman" w:hAnsi="Times New Roman"/>
          <w:color w:val="0000FF"/>
        </w:rPr>
        <w:t xml:space="preserve"> </w:t>
      </w:r>
      <w:hyperlink r:id="rId18" w:history="1">
        <w:r w:rsidRPr="009D752D">
          <w:rPr>
            <w:rStyle w:val="Hipercze"/>
            <w:rFonts w:ascii="Times New Roman" w:hAnsi="Times New Roman"/>
          </w:rPr>
          <w:t>Janusz.Lotkowski@sztabin.ug.gov.pl</w:t>
        </w:r>
      </w:hyperlink>
      <w:r w:rsidRPr="009D752D">
        <w:rPr>
          <w:rFonts w:ascii="Times New Roman" w:hAnsi="Times New Roman"/>
          <w:color w:val="0000FF"/>
        </w:rPr>
        <w:t xml:space="preserve"> </w:t>
      </w:r>
      <w:r w:rsidRPr="009D752D">
        <w:rPr>
          <w:rFonts w:ascii="Times New Roman" w:hAnsi="Times New Roman"/>
        </w:rPr>
        <w:t>(nie</w:t>
      </w:r>
      <w:r w:rsidRPr="009D752D">
        <w:rPr>
          <w:rFonts w:ascii="Times New Roman" w:hAnsi="Times New Roman"/>
          <w:spacing w:val="1"/>
        </w:rPr>
        <w:t xml:space="preserve"> </w:t>
      </w:r>
      <w:r w:rsidRPr="009D752D">
        <w:rPr>
          <w:rFonts w:ascii="Times New Roman" w:hAnsi="Times New Roman"/>
        </w:rPr>
        <w:t>dotyczy</w:t>
      </w:r>
      <w:r w:rsidRPr="009D752D">
        <w:rPr>
          <w:rFonts w:ascii="Times New Roman" w:hAnsi="Times New Roman"/>
          <w:spacing w:val="-1"/>
        </w:rPr>
        <w:t xml:space="preserve"> </w:t>
      </w:r>
      <w:r w:rsidRPr="009D752D">
        <w:rPr>
          <w:rFonts w:ascii="Times New Roman" w:hAnsi="Times New Roman"/>
        </w:rPr>
        <w:t>składania</w:t>
      </w:r>
      <w:r w:rsidRPr="009D752D">
        <w:rPr>
          <w:rFonts w:ascii="Times New Roman" w:hAnsi="Times New Roman"/>
          <w:spacing w:val="-1"/>
        </w:rPr>
        <w:t xml:space="preserve"> </w:t>
      </w:r>
      <w:r w:rsidRPr="009D752D">
        <w:rPr>
          <w:rFonts w:ascii="Times New Roman" w:hAnsi="Times New Roman"/>
        </w:rPr>
        <w:t xml:space="preserve">ofert). </w:t>
      </w:r>
    </w:p>
    <w:p w14:paraId="065D8CEA" w14:textId="7511BA60" w:rsidR="000B4894" w:rsidRPr="00595432" w:rsidRDefault="000B4894" w:rsidP="00EF453F">
      <w:pPr>
        <w:autoSpaceDE w:val="0"/>
        <w:autoSpaceDN w:val="0"/>
        <w:adjustRightInd w:val="0"/>
        <w:spacing w:after="120" w:line="240" w:lineRule="auto"/>
        <w:jc w:val="center"/>
        <w:rPr>
          <w:rFonts w:ascii="Times New Roman" w:hAnsi="Times New Roman" w:cs="Times New Roman"/>
          <w:b/>
          <w:bCs/>
        </w:rPr>
      </w:pPr>
      <w:r w:rsidRPr="000C0045">
        <w:rPr>
          <w:rFonts w:ascii="Times New Roman" w:hAnsi="Times New Roman" w:cs="Times New Roman"/>
          <w:b/>
          <w:bCs/>
        </w:rPr>
        <w:lastRenderedPageBreak/>
        <w:t>Składanie ofert.</w:t>
      </w:r>
    </w:p>
    <w:p w14:paraId="16C3C026" w14:textId="75D98341" w:rsidR="006C5F06" w:rsidRPr="00E11D1C" w:rsidRDefault="006C5F06" w:rsidP="00EF453F">
      <w:pPr>
        <w:pStyle w:val="Akapitzlist"/>
        <w:widowControl w:val="0"/>
        <w:numPr>
          <w:ilvl w:val="0"/>
          <w:numId w:val="138"/>
        </w:numPr>
        <w:tabs>
          <w:tab w:val="left" w:pos="604"/>
        </w:tabs>
        <w:suppressAutoHyphens w:val="0"/>
        <w:autoSpaceDE w:val="0"/>
        <w:autoSpaceDN w:val="0"/>
        <w:spacing w:after="0" w:line="240" w:lineRule="auto"/>
        <w:ind w:left="357" w:hanging="357"/>
        <w:jc w:val="both"/>
        <w:rPr>
          <w:rFonts w:ascii="Times New Roman" w:hAnsi="Times New Roman"/>
          <w:b/>
          <w:bCs/>
        </w:rPr>
      </w:pPr>
      <w:r w:rsidRPr="00E11D1C">
        <w:rPr>
          <w:rFonts w:ascii="Times New Roman" w:hAnsi="Times New Roman"/>
          <w:b/>
          <w:bCs/>
        </w:rPr>
        <w:t>Ofertę, w tym oświadczenia, o którym mowa w</w:t>
      </w:r>
      <w:r w:rsidR="00326B7E">
        <w:rPr>
          <w:rFonts w:ascii="Times New Roman" w:hAnsi="Times New Roman"/>
          <w:b/>
          <w:bCs/>
        </w:rPr>
        <w:t xml:space="preserve"> </w:t>
      </w:r>
      <w:r w:rsidRPr="00E11D1C">
        <w:rPr>
          <w:rFonts w:ascii="Times New Roman" w:hAnsi="Times New Roman"/>
          <w:b/>
          <w:bCs/>
        </w:rPr>
        <w:t>rozdziale VIII ust. 1 pkt. 1) i ust. 2 pkt. 1) SWZ, składa się pod</w:t>
      </w:r>
      <w:r w:rsidRPr="00E11D1C">
        <w:rPr>
          <w:rFonts w:ascii="Times New Roman" w:hAnsi="Times New Roman"/>
          <w:b/>
          <w:bCs/>
          <w:spacing w:val="1"/>
        </w:rPr>
        <w:t xml:space="preserve"> </w:t>
      </w:r>
      <w:r w:rsidRPr="00E11D1C">
        <w:rPr>
          <w:rFonts w:ascii="Times New Roman" w:hAnsi="Times New Roman"/>
          <w:b/>
          <w:bCs/>
        </w:rPr>
        <w:t>rygorem</w:t>
      </w:r>
      <w:r w:rsidRPr="00E11D1C">
        <w:rPr>
          <w:rFonts w:ascii="Times New Roman" w:hAnsi="Times New Roman"/>
          <w:b/>
          <w:bCs/>
          <w:spacing w:val="1"/>
        </w:rPr>
        <w:t xml:space="preserve"> </w:t>
      </w:r>
      <w:r w:rsidRPr="00E11D1C">
        <w:rPr>
          <w:rFonts w:ascii="Times New Roman" w:hAnsi="Times New Roman"/>
          <w:b/>
          <w:bCs/>
        </w:rPr>
        <w:t>nieważności:</w:t>
      </w:r>
    </w:p>
    <w:p w14:paraId="6EAF2607" w14:textId="77777777" w:rsidR="006C5F06" w:rsidRPr="00E11D1C" w:rsidRDefault="006C5F06" w:rsidP="00EF453F">
      <w:pPr>
        <w:pStyle w:val="Akapitzlist"/>
        <w:widowControl w:val="0"/>
        <w:numPr>
          <w:ilvl w:val="1"/>
          <w:numId w:val="138"/>
        </w:numPr>
        <w:tabs>
          <w:tab w:val="left" w:pos="1029"/>
        </w:tabs>
        <w:suppressAutoHyphens w:val="0"/>
        <w:autoSpaceDE w:val="0"/>
        <w:autoSpaceDN w:val="0"/>
        <w:spacing w:after="0" w:line="240" w:lineRule="auto"/>
        <w:ind w:left="714" w:hanging="357"/>
        <w:jc w:val="both"/>
        <w:rPr>
          <w:rFonts w:ascii="Times New Roman" w:hAnsi="Times New Roman"/>
          <w:b/>
          <w:bCs/>
        </w:rPr>
      </w:pPr>
      <w:r w:rsidRPr="00E11D1C">
        <w:rPr>
          <w:rFonts w:ascii="Times New Roman" w:hAnsi="Times New Roman"/>
          <w:b/>
          <w:bCs/>
        </w:rPr>
        <w:t>w</w:t>
      </w:r>
      <w:r w:rsidRPr="00E11D1C">
        <w:rPr>
          <w:rFonts w:ascii="Times New Roman" w:hAnsi="Times New Roman"/>
          <w:b/>
          <w:bCs/>
          <w:spacing w:val="-6"/>
        </w:rPr>
        <w:t xml:space="preserve"> </w:t>
      </w:r>
      <w:r w:rsidRPr="00E11D1C">
        <w:rPr>
          <w:rFonts w:ascii="Times New Roman" w:hAnsi="Times New Roman"/>
          <w:b/>
          <w:bCs/>
        </w:rPr>
        <w:t>formie</w:t>
      </w:r>
      <w:r w:rsidRPr="00E11D1C">
        <w:rPr>
          <w:rFonts w:ascii="Times New Roman" w:hAnsi="Times New Roman"/>
          <w:b/>
          <w:bCs/>
          <w:spacing w:val="-5"/>
        </w:rPr>
        <w:t xml:space="preserve"> </w:t>
      </w:r>
      <w:r w:rsidRPr="00E11D1C">
        <w:rPr>
          <w:rFonts w:ascii="Times New Roman" w:hAnsi="Times New Roman"/>
          <w:b/>
          <w:bCs/>
        </w:rPr>
        <w:t>elektronicznej</w:t>
      </w:r>
      <w:r w:rsidRPr="00E11D1C">
        <w:rPr>
          <w:rFonts w:ascii="Times New Roman" w:hAnsi="Times New Roman"/>
          <w:b/>
          <w:bCs/>
          <w:spacing w:val="-2"/>
        </w:rPr>
        <w:t xml:space="preserve"> </w:t>
      </w:r>
      <w:r w:rsidRPr="00E11D1C">
        <w:rPr>
          <w:rFonts w:ascii="Times New Roman" w:hAnsi="Times New Roman"/>
          <w:b/>
          <w:bCs/>
        </w:rPr>
        <w:t>(podpisanej</w:t>
      </w:r>
      <w:r w:rsidRPr="00E11D1C">
        <w:rPr>
          <w:rFonts w:ascii="Times New Roman" w:hAnsi="Times New Roman"/>
          <w:b/>
          <w:bCs/>
          <w:spacing w:val="-5"/>
        </w:rPr>
        <w:t xml:space="preserve"> </w:t>
      </w:r>
      <w:r w:rsidRPr="00E11D1C">
        <w:rPr>
          <w:rFonts w:ascii="Times New Roman" w:hAnsi="Times New Roman"/>
          <w:b/>
          <w:bCs/>
        </w:rPr>
        <w:t>kwalifikowanym</w:t>
      </w:r>
      <w:r w:rsidRPr="00E11D1C">
        <w:rPr>
          <w:rFonts w:ascii="Times New Roman" w:hAnsi="Times New Roman"/>
          <w:b/>
          <w:bCs/>
          <w:spacing w:val="-4"/>
        </w:rPr>
        <w:t xml:space="preserve"> </w:t>
      </w:r>
      <w:r w:rsidRPr="00E11D1C">
        <w:rPr>
          <w:rFonts w:ascii="Times New Roman" w:hAnsi="Times New Roman"/>
          <w:b/>
          <w:bCs/>
        </w:rPr>
        <w:t>podpisem</w:t>
      </w:r>
      <w:r w:rsidRPr="00E11D1C">
        <w:rPr>
          <w:rFonts w:ascii="Times New Roman" w:hAnsi="Times New Roman"/>
          <w:b/>
          <w:bCs/>
          <w:spacing w:val="-6"/>
        </w:rPr>
        <w:t xml:space="preserve"> </w:t>
      </w:r>
      <w:r w:rsidRPr="00E11D1C">
        <w:rPr>
          <w:rFonts w:ascii="Times New Roman" w:hAnsi="Times New Roman"/>
          <w:b/>
          <w:bCs/>
        </w:rPr>
        <w:t>elektronicznym)</w:t>
      </w:r>
      <w:r w:rsidRPr="00E11D1C">
        <w:rPr>
          <w:rFonts w:ascii="Times New Roman" w:hAnsi="Times New Roman"/>
          <w:b/>
          <w:bCs/>
          <w:spacing w:val="-4"/>
        </w:rPr>
        <w:t xml:space="preserve"> </w:t>
      </w:r>
      <w:r w:rsidRPr="00E11D1C">
        <w:rPr>
          <w:rFonts w:ascii="Times New Roman" w:hAnsi="Times New Roman"/>
          <w:b/>
          <w:bCs/>
        </w:rPr>
        <w:t>lub;</w:t>
      </w:r>
    </w:p>
    <w:p w14:paraId="5052CB89" w14:textId="77777777" w:rsidR="006C5F06" w:rsidRPr="00E11D1C" w:rsidRDefault="006C5F06" w:rsidP="00EF453F">
      <w:pPr>
        <w:pStyle w:val="Akapitzlist"/>
        <w:widowControl w:val="0"/>
        <w:numPr>
          <w:ilvl w:val="1"/>
          <w:numId w:val="138"/>
        </w:numPr>
        <w:tabs>
          <w:tab w:val="left" w:pos="1029"/>
        </w:tabs>
        <w:suppressAutoHyphens w:val="0"/>
        <w:autoSpaceDE w:val="0"/>
        <w:autoSpaceDN w:val="0"/>
        <w:spacing w:before="2" w:after="0" w:line="240" w:lineRule="auto"/>
        <w:ind w:left="714" w:hanging="357"/>
        <w:jc w:val="both"/>
        <w:rPr>
          <w:rFonts w:ascii="Times New Roman" w:hAnsi="Times New Roman"/>
          <w:b/>
          <w:bCs/>
        </w:rPr>
      </w:pPr>
      <w:r w:rsidRPr="00E11D1C">
        <w:rPr>
          <w:rFonts w:ascii="Times New Roman" w:hAnsi="Times New Roman"/>
          <w:b/>
          <w:bCs/>
        </w:rPr>
        <w:t>w postaci elektronicznej opatrzonej podpisem (profilem) zaufanym lub podpisem</w:t>
      </w:r>
      <w:r w:rsidRPr="00E11D1C">
        <w:rPr>
          <w:rFonts w:ascii="Times New Roman" w:hAnsi="Times New Roman"/>
          <w:b/>
          <w:bCs/>
          <w:spacing w:val="1"/>
        </w:rPr>
        <w:t xml:space="preserve"> </w:t>
      </w:r>
      <w:r w:rsidRPr="00E11D1C">
        <w:rPr>
          <w:rFonts w:ascii="Times New Roman" w:hAnsi="Times New Roman"/>
          <w:b/>
          <w:bCs/>
        </w:rPr>
        <w:t>osobistym</w:t>
      </w:r>
      <w:r w:rsidRPr="00E11D1C">
        <w:rPr>
          <w:rFonts w:ascii="Times New Roman" w:hAnsi="Times New Roman"/>
          <w:b/>
          <w:bCs/>
          <w:spacing w:val="-3"/>
        </w:rPr>
        <w:t xml:space="preserve"> </w:t>
      </w:r>
      <w:r w:rsidRPr="00E11D1C">
        <w:rPr>
          <w:rFonts w:ascii="Times New Roman" w:hAnsi="Times New Roman"/>
          <w:b/>
          <w:bCs/>
        </w:rPr>
        <w:t>(e-dowodem).</w:t>
      </w:r>
    </w:p>
    <w:p w14:paraId="13571D51" w14:textId="77777777" w:rsidR="006C5F06" w:rsidRPr="00C46BE7" w:rsidRDefault="006C5F06" w:rsidP="00EF453F">
      <w:pPr>
        <w:pStyle w:val="Akapitzlist"/>
        <w:widowControl w:val="0"/>
        <w:numPr>
          <w:ilvl w:val="0"/>
          <w:numId w:val="138"/>
        </w:numPr>
        <w:tabs>
          <w:tab w:val="left" w:pos="604"/>
        </w:tabs>
        <w:suppressAutoHyphens w:val="0"/>
        <w:autoSpaceDE w:val="0"/>
        <w:autoSpaceDN w:val="0"/>
        <w:spacing w:after="0" w:line="240" w:lineRule="auto"/>
        <w:ind w:left="357" w:hanging="357"/>
        <w:jc w:val="both"/>
        <w:rPr>
          <w:rFonts w:ascii="Times New Roman" w:hAnsi="Times New Roman"/>
        </w:rPr>
      </w:pPr>
      <w:r w:rsidRPr="00C46BE7">
        <w:rPr>
          <w:rFonts w:ascii="Times New Roman" w:hAnsi="Times New Roman"/>
        </w:rPr>
        <w:t>Oferta powinna być sporządzona w języku polskim. Każdy dokument składający się na</w:t>
      </w:r>
      <w:r w:rsidRPr="00C46BE7">
        <w:rPr>
          <w:rFonts w:ascii="Times New Roman" w:hAnsi="Times New Roman"/>
          <w:spacing w:val="1"/>
        </w:rPr>
        <w:t xml:space="preserve"> </w:t>
      </w:r>
      <w:r w:rsidRPr="00C46BE7">
        <w:rPr>
          <w:rFonts w:ascii="Times New Roman" w:hAnsi="Times New Roman"/>
        </w:rPr>
        <w:t>ofertę</w:t>
      </w:r>
      <w:r w:rsidRPr="00C46BE7">
        <w:rPr>
          <w:rFonts w:ascii="Times New Roman" w:hAnsi="Times New Roman"/>
          <w:spacing w:val="-2"/>
        </w:rPr>
        <w:t xml:space="preserve"> </w:t>
      </w:r>
      <w:r w:rsidRPr="00C46BE7">
        <w:rPr>
          <w:rFonts w:ascii="Times New Roman" w:hAnsi="Times New Roman"/>
        </w:rPr>
        <w:t>powinien</w:t>
      </w:r>
      <w:r w:rsidRPr="00C46BE7">
        <w:rPr>
          <w:rFonts w:ascii="Times New Roman" w:hAnsi="Times New Roman"/>
          <w:spacing w:val="2"/>
        </w:rPr>
        <w:t xml:space="preserve"> </w:t>
      </w:r>
      <w:r w:rsidRPr="00C46BE7">
        <w:rPr>
          <w:rFonts w:ascii="Times New Roman" w:hAnsi="Times New Roman"/>
        </w:rPr>
        <w:t>spełniać łącznie</w:t>
      </w:r>
      <w:r w:rsidRPr="00C46BE7">
        <w:rPr>
          <w:rFonts w:ascii="Times New Roman" w:hAnsi="Times New Roman"/>
          <w:spacing w:val="-1"/>
        </w:rPr>
        <w:t xml:space="preserve"> </w:t>
      </w:r>
      <w:r w:rsidRPr="00C46BE7">
        <w:rPr>
          <w:rFonts w:ascii="Times New Roman" w:hAnsi="Times New Roman"/>
        </w:rPr>
        <w:t>następujące wymagania:</w:t>
      </w:r>
    </w:p>
    <w:p w14:paraId="100C580A" w14:textId="77777777" w:rsidR="006C5F06" w:rsidRPr="00C46BE7" w:rsidRDefault="006C5F06" w:rsidP="00EF453F">
      <w:pPr>
        <w:pStyle w:val="Akapitzlist"/>
        <w:widowControl w:val="0"/>
        <w:numPr>
          <w:ilvl w:val="1"/>
          <w:numId w:val="138"/>
        </w:numPr>
        <w:tabs>
          <w:tab w:val="left" w:pos="1029"/>
        </w:tabs>
        <w:suppressAutoHyphens w:val="0"/>
        <w:autoSpaceDE w:val="0"/>
        <w:autoSpaceDN w:val="0"/>
        <w:spacing w:before="52" w:after="0" w:line="240" w:lineRule="auto"/>
        <w:ind w:left="714" w:hanging="357"/>
        <w:jc w:val="both"/>
        <w:rPr>
          <w:rFonts w:ascii="Times New Roman" w:hAnsi="Times New Roman"/>
        </w:rPr>
      </w:pPr>
      <w:r w:rsidRPr="00C46BE7">
        <w:rPr>
          <w:rFonts w:ascii="Times New Roman" w:hAnsi="Times New Roman"/>
        </w:rPr>
        <w:t>być</w:t>
      </w:r>
      <w:r w:rsidRPr="00C46BE7">
        <w:rPr>
          <w:rFonts w:ascii="Times New Roman" w:hAnsi="Times New Roman"/>
          <w:spacing w:val="54"/>
        </w:rPr>
        <w:t xml:space="preserve"> </w:t>
      </w:r>
      <w:r w:rsidRPr="00C46BE7">
        <w:rPr>
          <w:rFonts w:ascii="Times New Roman" w:hAnsi="Times New Roman"/>
        </w:rPr>
        <w:t>utrwalony   w   sposób   umożliwiający   ich</w:t>
      </w:r>
      <w:r w:rsidRPr="00C46BE7">
        <w:rPr>
          <w:rFonts w:ascii="Times New Roman" w:hAnsi="Times New Roman"/>
          <w:spacing w:val="54"/>
        </w:rPr>
        <w:t xml:space="preserve"> </w:t>
      </w:r>
      <w:r w:rsidRPr="00C46BE7">
        <w:rPr>
          <w:rFonts w:ascii="Times New Roman" w:hAnsi="Times New Roman"/>
        </w:rPr>
        <w:t>wielokrotne</w:t>
      </w:r>
      <w:r w:rsidRPr="00C46BE7">
        <w:rPr>
          <w:rFonts w:ascii="Times New Roman" w:hAnsi="Times New Roman"/>
          <w:spacing w:val="54"/>
        </w:rPr>
        <w:t xml:space="preserve"> </w:t>
      </w:r>
      <w:proofErr w:type="gramStart"/>
      <w:r w:rsidRPr="00C46BE7">
        <w:rPr>
          <w:rFonts w:ascii="Times New Roman" w:hAnsi="Times New Roman"/>
        </w:rPr>
        <w:t xml:space="preserve">odczytanie,   </w:t>
      </w:r>
      <w:proofErr w:type="gramEnd"/>
      <w:r w:rsidRPr="00C46BE7">
        <w:rPr>
          <w:rFonts w:ascii="Times New Roman" w:hAnsi="Times New Roman"/>
        </w:rPr>
        <w:t>zapisanie</w:t>
      </w:r>
      <w:r w:rsidRPr="00C46BE7">
        <w:rPr>
          <w:rFonts w:ascii="Times New Roman" w:hAnsi="Times New Roman"/>
          <w:spacing w:val="1"/>
        </w:rPr>
        <w:t xml:space="preserve"> </w:t>
      </w:r>
      <w:r w:rsidRPr="00C46BE7">
        <w:rPr>
          <w:rFonts w:ascii="Times New Roman" w:hAnsi="Times New Roman"/>
        </w:rPr>
        <w:t>i</w:t>
      </w:r>
      <w:r w:rsidRPr="00C46BE7">
        <w:rPr>
          <w:rFonts w:ascii="Times New Roman" w:hAnsi="Times New Roman"/>
          <w:spacing w:val="-6"/>
        </w:rPr>
        <w:t xml:space="preserve"> </w:t>
      </w:r>
      <w:r w:rsidRPr="00C46BE7">
        <w:rPr>
          <w:rFonts w:ascii="Times New Roman" w:hAnsi="Times New Roman"/>
        </w:rPr>
        <w:t>powielenie,</w:t>
      </w:r>
      <w:r w:rsidRPr="00C46BE7">
        <w:rPr>
          <w:rFonts w:ascii="Times New Roman" w:hAnsi="Times New Roman"/>
          <w:spacing w:val="-3"/>
        </w:rPr>
        <w:t xml:space="preserve"> </w:t>
      </w:r>
      <w:r w:rsidRPr="00C46BE7">
        <w:rPr>
          <w:rFonts w:ascii="Times New Roman" w:hAnsi="Times New Roman"/>
        </w:rPr>
        <w:t>a</w:t>
      </w:r>
      <w:r w:rsidRPr="00C46BE7">
        <w:rPr>
          <w:rFonts w:ascii="Times New Roman" w:hAnsi="Times New Roman"/>
          <w:spacing w:val="-8"/>
        </w:rPr>
        <w:t xml:space="preserve"> </w:t>
      </w:r>
      <w:r w:rsidRPr="00C46BE7">
        <w:rPr>
          <w:rFonts w:ascii="Times New Roman" w:hAnsi="Times New Roman"/>
        </w:rPr>
        <w:t>także</w:t>
      </w:r>
      <w:r w:rsidRPr="00C46BE7">
        <w:rPr>
          <w:rFonts w:ascii="Times New Roman" w:hAnsi="Times New Roman"/>
          <w:spacing w:val="-6"/>
        </w:rPr>
        <w:t xml:space="preserve"> </w:t>
      </w:r>
      <w:r w:rsidRPr="00C46BE7">
        <w:rPr>
          <w:rFonts w:ascii="Times New Roman" w:hAnsi="Times New Roman"/>
        </w:rPr>
        <w:t>przekazanie</w:t>
      </w:r>
      <w:r w:rsidRPr="00C46BE7">
        <w:rPr>
          <w:rFonts w:ascii="Times New Roman" w:hAnsi="Times New Roman"/>
          <w:spacing w:val="-6"/>
        </w:rPr>
        <w:t xml:space="preserve"> </w:t>
      </w:r>
      <w:r w:rsidRPr="00C46BE7">
        <w:rPr>
          <w:rFonts w:ascii="Times New Roman" w:hAnsi="Times New Roman"/>
        </w:rPr>
        <w:t>przy</w:t>
      </w:r>
      <w:r w:rsidRPr="00C46BE7">
        <w:rPr>
          <w:rFonts w:ascii="Times New Roman" w:hAnsi="Times New Roman"/>
          <w:spacing w:val="-9"/>
        </w:rPr>
        <w:t xml:space="preserve"> </w:t>
      </w:r>
      <w:r w:rsidRPr="00C46BE7">
        <w:rPr>
          <w:rFonts w:ascii="Times New Roman" w:hAnsi="Times New Roman"/>
        </w:rPr>
        <w:t>użyciu</w:t>
      </w:r>
      <w:r w:rsidRPr="00C46BE7">
        <w:rPr>
          <w:rFonts w:ascii="Times New Roman" w:hAnsi="Times New Roman"/>
          <w:spacing w:val="-3"/>
        </w:rPr>
        <w:t xml:space="preserve"> </w:t>
      </w:r>
      <w:r w:rsidRPr="00C46BE7">
        <w:rPr>
          <w:rFonts w:ascii="Times New Roman" w:hAnsi="Times New Roman"/>
        </w:rPr>
        <w:t>środków</w:t>
      </w:r>
      <w:r w:rsidRPr="00C46BE7">
        <w:rPr>
          <w:rFonts w:ascii="Times New Roman" w:hAnsi="Times New Roman"/>
          <w:spacing w:val="-5"/>
        </w:rPr>
        <w:t xml:space="preserve"> </w:t>
      </w:r>
      <w:r w:rsidRPr="00C46BE7">
        <w:rPr>
          <w:rFonts w:ascii="Times New Roman" w:hAnsi="Times New Roman"/>
        </w:rPr>
        <w:t>komunikacji</w:t>
      </w:r>
      <w:r w:rsidRPr="00C46BE7">
        <w:rPr>
          <w:rFonts w:ascii="Times New Roman" w:hAnsi="Times New Roman"/>
          <w:spacing w:val="-5"/>
        </w:rPr>
        <w:t xml:space="preserve"> </w:t>
      </w:r>
      <w:r w:rsidRPr="00C46BE7">
        <w:rPr>
          <w:rFonts w:ascii="Times New Roman" w:hAnsi="Times New Roman"/>
        </w:rPr>
        <w:t>elektronicznej</w:t>
      </w:r>
      <w:r w:rsidRPr="00C46BE7">
        <w:rPr>
          <w:rFonts w:ascii="Times New Roman" w:hAnsi="Times New Roman"/>
          <w:spacing w:val="-3"/>
        </w:rPr>
        <w:t xml:space="preserve"> </w:t>
      </w:r>
      <w:r w:rsidRPr="00C46BE7">
        <w:rPr>
          <w:rFonts w:ascii="Times New Roman" w:hAnsi="Times New Roman"/>
        </w:rPr>
        <w:t>lub</w:t>
      </w:r>
      <w:r w:rsidRPr="00C46BE7">
        <w:rPr>
          <w:rFonts w:ascii="Times New Roman" w:hAnsi="Times New Roman"/>
          <w:spacing w:val="-52"/>
        </w:rPr>
        <w:t xml:space="preserve"> </w:t>
      </w:r>
      <w:r w:rsidRPr="00C46BE7">
        <w:rPr>
          <w:rFonts w:ascii="Times New Roman" w:hAnsi="Times New Roman"/>
        </w:rPr>
        <w:t>na informatycznym</w:t>
      </w:r>
      <w:r w:rsidRPr="00C46BE7">
        <w:rPr>
          <w:rFonts w:ascii="Times New Roman" w:hAnsi="Times New Roman"/>
          <w:spacing w:val="-1"/>
        </w:rPr>
        <w:t xml:space="preserve"> </w:t>
      </w:r>
      <w:r w:rsidRPr="00C46BE7">
        <w:rPr>
          <w:rFonts w:ascii="Times New Roman" w:hAnsi="Times New Roman"/>
        </w:rPr>
        <w:t>nośniku</w:t>
      </w:r>
      <w:r w:rsidRPr="00C46BE7">
        <w:rPr>
          <w:rFonts w:ascii="Times New Roman" w:hAnsi="Times New Roman"/>
          <w:spacing w:val="2"/>
        </w:rPr>
        <w:t xml:space="preserve"> </w:t>
      </w:r>
      <w:r w:rsidRPr="00C46BE7">
        <w:rPr>
          <w:rFonts w:ascii="Times New Roman" w:hAnsi="Times New Roman"/>
        </w:rPr>
        <w:t>danych;</w:t>
      </w:r>
    </w:p>
    <w:p w14:paraId="449A202B" w14:textId="77777777" w:rsidR="006C5F06" w:rsidRPr="00C46BE7" w:rsidRDefault="006C5F06" w:rsidP="00EF453F">
      <w:pPr>
        <w:pStyle w:val="Akapitzlist"/>
        <w:widowControl w:val="0"/>
        <w:numPr>
          <w:ilvl w:val="1"/>
          <w:numId w:val="138"/>
        </w:numPr>
        <w:tabs>
          <w:tab w:val="left" w:pos="1029"/>
        </w:tabs>
        <w:suppressAutoHyphens w:val="0"/>
        <w:autoSpaceDE w:val="0"/>
        <w:autoSpaceDN w:val="0"/>
        <w:spacing w:after="0" w:line="240" w:lineRule="auto"/>
        <w:ind w:left="714" w:hanging="357"/>
        <w:jc w:val="both"/>
        <w:rPr>
          <w:rFonts w:ascii="Times New Roman" w:hAnsi="Times New Roman"/>
        </w:rPr>
      </w:pPr>
      <w:r w:rsidRPr="00C46BE7">
        <w:rPr>
          <w:rFonts w:ascii="Times New Roman" w:hAnsi="Times New Roman"/>
        </w:rPr>
        <w:t>umożliwiać</w:t>
      </w:r>
      <w:r w:rsidRPr="00C46BE7">
        <w:rPr>
          <w:rFonts w:ascii="Times New Roman" w:hAnsi="Times New Roman"/>
          <w:spacing w:val="1"/>
        </w:rPr>
        <w:t xml:space="preserve"> </w:t>
      </w:r>
      <w:r w:rsidRPr="00C46BE7">
        <w:rPr>
          <w:rFonts w:ascii="Times New Roman" w:hAnsi="Times New Roman"/>
        </w:rPr>
        <w:t>prezentację</w:t>
      </w:r>
      <w:r w:rsidRPr="00C46BE7">
        <w:rPr>
          <w:rFonts w:ascii="Times New Roman" w:hAnsi="Times New Roman"/>
          <w:spacing w:val="1"/>
        </w:rPr>
        <w:t xml:space="preserve"> </w:t>
      </w:r>
      <w:r w:rsidRPr="00C46BE7">
        <w:rPr>
          <w:rFonts w:ascii="Times New Roman" w:hAnsi="Times New Roman"/>
        </w:rPr>
        <w:t>treści</w:t>
      </w:r>
      <w:r w:rsidRPr="00C46BE7">
        <w:rPr>
          <w:rFonts w:ascii="Times New Roman" w:hAnsi="Times New Roman"/>
          <w:spacing w:val="1"/>
        </w:rPr>
        <w:t xml:space="preserve"> </w:t>
      </w:r>
      <w:r w:rsidRPr="00C46BE7">
        <w:rPr>
          <w:rFonts w:ascii="Times New Roman" w:hAnsi="Times New Roman"/>
        </w:rPr>
        <w:t>w</w:t>
      </w:r>
      <w:r w:rsidRPr="00C46BE7">
        <w:rPr>
          <w:rFonts w:ascii="Times New Roman" w:hAnsi="Times New Roman"/>
          <w:spacing w:val="1"/>
        </w:rPr>
        <w:t xml:space="preserve"> </w:t>
      </w:r>
      <w:r w:rsidRPr="00C46BE7">
        <w:rPr>
          <w:rFonts w:ascii="Times New Roman" w:hAnsi="Times New Roman"/>
        </w:rPr>
        <w:t>postaci</w:t>
      </w:r>
      <w:r w:rsidRPr="00C46BE7">
        <w:rPr>
          <w:rFonts w:ascii="Times New Roman" w:hAnsi="Times New Roman"/>
          <w:spacing w:val="1"/>
        </w:rPr>
        <w:t xml:space="preserve"> </w:t>
      </w:r>
      <w:r w:rsidRPr="00C46BE7">
        <w:rPr>
          <w:rFonts w:ascii="Times New Roman" w:hAnsi="Times New Roman"/>
        </w:rPr>
        <w:t>elektronicznej,</w:t>
      </w:r>
      <w:r w:rsidRPr="00C46BE7">
        <w:rPr>
          <w:rFonts w:ascii="Times New Roman" w:hAnsi="Times New Roman"/>
          <w:spacing w:val="1"/>
        </w:rPr>
        <w:t xml:space="preserve"> </w:t>
      </w:r>
      <w:r w:rsidRPr="00C46BE7">
        <w:rPr>
          <w:rFonts w:ascii="Times New Roman" w:hAnsi="Times New Roman"/>
        </w:rPr>
        <w:t>w</w:t>
      </w:r>
      <w:r w:rsidRPr="00C46BE7">
        <w:rPr>
          <w:rFonts w:ascii="Times New Roman" w:hAnsi="Times New Roman"/>
          <w:spacing w:val="1"/>
        </w:rPr>
        <w:t xml:space="preserve"> </w:t>
      </w:r>
      <w:r w:rsidRPr="00C46BE7">
        <w:rPr>
          <w:rFonts w:ascii="Times New Roman" w:hAnsi="Times New Roman"/>
        </w:rPr>
        <w:t>szczególności</w:t>
      </w:r>
      <w:r w:rsidRPr="00C46BE7">
        <w:rPr>
          <w:rFonts w:ascii="Times New Roman" w:hAnsi="Times New Roman"/>
          <w:spacing w:val="1"/>
        </w:rPr>
        <w:t xml:space="preserve"> </w:t>
      </w:r>
      <w:r w:rsidRPr="00C46BE7">
        <w:rPr>
          <w:rFonts w:ascii="Times New Roman" w:hAnsi="Times New Roman"/>
        </w:rPr>
        <w:t>przez</w:t>
      </w:r>
      <w:r w:rsidRPr="00C46BE7">
        <w:rPr>
          <w:rFonts w:ascii="Times New Roman" w:hAnsi="Times New Roman"/>
          <w:spacing w:val="1"/>
        </w:rPr>
        <w:t xml:space="preserve"> </w:t>
      </w:r>
      <w:r w:rsidRPr="00C46BE7">
        <w:rPr>
          <w:rFonts w:ascii="Times New Roman" w:hAnsi="Times New Roman"/>
        </w:rPr>
        <w:t>wyświetlenie tej</w:t>
      </w:r>
      <w:r w:rsidRPr="00C46BE7">
        <w:rPr>
          <w:rFonts w:ascii="Times New Roman" w:hAnsi="Times New Roman"/>
          <w:spacing w:val="-1"/>
        </w:rPr>
        <w:t xml:space="preserve"> </w:t>
      </w:r>
      <w:r w:rsidRPr="00C46BE7">
        <w:rPr>
          <w:rFonts w:ascii="Times New Roman" w:hAnsi="Times New Roman"/>
        </w:rPr>
        <w:t>treści</w:t>
      </w:r>
      <w:r w:rsidRPr="00C46BE7">
        <w:rPr>
          <w:rFonts w:ascii="Times New Roman" w:hAnsi="Times New Roman"/>
          <w:spacing w:val="2"/>
        </w:rPr>
        <w:t xml:space="preserve"> </w:t>
      </w:r>
      <w:r w:rsidRPr="00C46BE7">
        <w:rPr>
          <w:rFonts w:ascii="Times New Roman" w:hAnsi="Times New Roman"/>
        </w:rPr>
        <w:t>na monitorze ekranowym;</w:t>
      </w:r>
    </w:p>
    <w:p w14:paraId="67D0F5B9" w14:textId="77777777" w:rsidR="006C5F06" w:rsidRPr="00C46BE7" w:rsidRDefault="006C5F06" w:rsidP="00EF453F">
      <w:pPr>
        <w:pStyle w:val="Akapitzlist"/>
        <w:widowControl w:val="0"/>
        <w:numPr>
          <w:ilvl w:val="1"/>
          <w:numId w:val="138"/>
        </w:numPr>
        <w:tabs>
          <w:tab w:val="left" w:pos="1029"/>
        </w:tabs>
        <w:suppressAutoHyphens w:val="0"/>
        <w:autoSpaceDE w:val="0"/>
        <w:autoSpaceDN w:val="0"/>
        <w:spacing w:after="0" w:line="240" w:lineRule="auto"/>
        <w:ind w:left="714" w:hanging="357"/>
        <w:jc w:val="both"/>
        <w:rPr>
          <w:rFonts w:ascii="Times New Roman" w:hAnsi="Times New Roman"/>
        </w:rPr>
      </w:pPr>
      <w:r w:rsidRPr="00C46BE7">
        <w:rPr>
          <w:rFonts w:ascii="Times New Roman" w:hAnsi="Times New Roman"/>
        </w:rPr>
        <w:t>umożliwiać prezentację treści w postaci papierowej, w szczególności za pomocą</w:t>
      </w:r>
      <w:r w:rsidRPr="00C46BE7">
        <w:rPr>
          <w:rFonts w:ascii="Times New Roman" w:hAnsi="Times New Roman"/>
          <w:spacing w:val="1"/>
        </w:rPr>
        <w:t xml:space="preserve"> </w:t>
      </w:r>
      <w:r w:rsidRPr="00C46BE7">
        <w:rPr>
          <w:rFonts w:ascii="Times New Roman" w:hAnsi="Times New Roman"/>
        </w:rPr>
        <w:t>wydruku;</w:t>
      </w:r>
    </w:p>
    <w:p w14:paraId="577E1252" w14:textId="0573F167" w:rsidR="00BA3420" w:rsidRPr="00531E5C" w:rsidRDefault="006C5F06" w:rsidP="00EF453F">
      <w:pPr>
        <w:pStyle w:val="Akapitzlist"/>
        <w:widowControl w:val="0"/>
        <w:numPr>
          <w:ilvl w:val="1"/>
          <w:numId w:val="138"/>
        </w:numPr>
        <w:tabs>
          <w:tab w:val="left" w:pos="1029"/>
        </w:tabs>
        <w:suppressAutoHyphens w:val="0"/>
        <w:autoSpaceDE w:val="0"/>
        <w:autoSpaceDN w:val="0"/>
        <w:spacing w:after="0" w:line="240" w:lineRule="auto"/>
        <w:ind w:left="714" w:hanging="357"/>
        <w:jc w:val="both"/>
        <w:rPr>
          <w:rFonts w:ascii="Times New Roman" w:hAnsi="Times New Roman"/>
        </w:rPr>
      </w:pPr>
      <w:r w:rsidRPr="00C46BE7">
        <w:rPr>
          <w:rFonts w:ascii="Times New Roman" w:hAnsi="Times New Roman"/>
        </w:rPr>
        <w:t>zawierać dane w układzie niepozostawiającym wątpliwości co do treści i kontekstu</w:t>
      </w:r>
      <w:r w:rsidRPr="00C46BE7">
        <w:rPr>
          <w:rFonts w:ascii="Times New Roman" w:hAnsi="Times New Roman"/>
          <w:spacing w:val="1"/>
        </w:rPr>
        <w:t xml:space="preserve"> </w:t>
      </w:r>
      <w:r w:rsidRPr="00C46BE7">
        <w:rPr>
          <w:rFonts w:ascii="Times New Roman" w:hAnsi="Times New Roman"/>
        </w:rPr>
        <w:t>zapisanych</w:t>
      </w:r>
      <w:r w:rsidRPr="00C46BE7">
        <w:rPr>
          <w:rFonts w:ascii="Times New Roman" w:hAnsi="Times New Roman"/>
          <w:spacing w:val="1"/>
        </w:rPr>
        <w:t xml:space="preserve"> </w:t>
      </w:r>
      <w:r w:rsidRPr="00C46BE7">
        <w:rPr>
          <w:rFonts w:ascii="Times New Roman" w:hAnsi="Times New Roman"/>
        </w:rPr>
        <w:t>informacji.</w:t>
      </w:r>
    </w:p>
    <w:p w14:paraId="68E893D3" w14:textId="77777777" w:rsidR="00641574" w:rsidRPr="00641574" w:rsidRDefault="00641574" w:rsidP="00EF453F">
      <w:pPr>
        <w:pStyle w:val="Akapitzlist"/>
        <w:widowControl w:val="0"/>
        <w:numPr>
          <w:ilvl w:val="0"/>
          <w:numId w:val="138"/>
        </w:numPr>
        <w:suppressAutoHyphens w:val="0"/>
        <w:autoSpaceDE w:val="0"/>
        <w:autoSpaceDN w:val="0"/>
        <w:adjustRightInd w:val="0"/>
        <w:spacing w:after="66" w:line="240" w:lineRule="auto"/>
        <w:ind w:left="357" w:hanging="357"/>
        <w:jc w:val="both"/>
        <w:rPr>
          <w:rFonts w:ascii="Times New Roman" w:hAnsi="Times New Roman"/>
          <w:b/>
          <w:bCs/>
        </w:rPr>
      </w:pPr>
      <w:r w:rsidRPr="00641574">
        <w:rPr>
          <w:rFonts w:ascii="Times New Roman" w:hAnsi="Times New Roman"/>
          <w:b/>
          <w:bCs/>
        </w:rPr>
        <w:t xml:space="preserve">Wykonawca przygotowuje ofertę przy pomocy interaktywnego „Formularza ofertowego” udostępnionego przez Zamawiającego na Platformie e-Zamówienia i zamieszczonego w podglądzie postępowania w zakładce „Informacje podstawowe”. </w:t>
      </w:r>
    </w:p>
    <w:p w14:paraId="3D7BEF87" w14:textId="77777777" w:rsidR="00641574" w:rsidRPr="00EA1A39" w:rsidRDefault="00641574" w:rsidP="00EF453F">
      <w:pPr>
        <w:pStyle w:val="Akapitzlist"/>
        <w:widowControl w:val="0"/>
        <w:numPr>
          <w:ilvl w:val="0"/>
          <w:numId w:val="138"/>
        </w:numPr>
        <w:suppressAutoHyphens w:val="0"/>
        <w:autoSpaceDE w:val="0"/>
        <w:autoSpaceDN w:val="0"/>
        <w:adjustRightInd w:val="0"/>
        <w:spacing w:after="66" w:line="240" w:lineRule="auto"/>
        <w:ind w:left="357" w:hanging="357"/>
        <w:jc w:val="both"/>
        <w:rPr>
          <w:rFonts w:ascii="Times New Roman" w:hAnsi="Times New Roman"/>
        </w:rPr>
      </w:pPr>
      <w:r w:rsidRPr="00EA1A39">
        <w:rPr>
          <w:rFonts w:ascii="Times New Roman" w:hAnsi="Times New Roman"/>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56A0DAC5" w14:textId="77777777" w:rsidR="00641574" w:rsidRPr="00EA1A39" w:rsidRDefault="00641574" w:rsidP="00EF453F">
      <w:pPr>
        <w:pStyle w:val="Akapitzlist"/>
        <w:widowControl w:val="0"/>
        <w:numPr>
          <w:ilvl w:val="0"/>
          <w:numId w:val="138"/>
        </w:numPr>
        <w:suppressAutoHyphens w:val="0"/>
        <w:autoSpaceDE w:val="0"/>
        <w:autoSpaceDN w:val="0"/>
        <w:adjustRightInd w:val="0"/>
        <w:spacing w:after="66" w:line="240" w:lineRule="auto"/>
        <w:ind w:left="357" w:hanging="357"/>
        <w:jc w:val="both"/>
        <w:rPr>
          <w:rFonts w:ascii="Times New Roman" w:hAnsi="Times New Roman"/>
        </w:rPr>
      </w:pPr>
      <w:r w:rsidRPr="00EA1A39">
        <w:rPr>
          <w:rFonts w:ascii="Times New Roman" w:hAnsi="Times New Roman"/>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EA1A39">
        <w:rPr>
          <w:rFonts w:ascii="Times New Roman" w:eastAsiaTheme="minorHAnsi" w:hAnsi="Times New Roman"/>
          <w:b/>
          <w:bCs/>
        </w:rPr>
        <w:t xml:space="preserve">Uwaga! </w:t>
      </w:r>
      <w:r w:rsidRPr="00EA1A39">
        <w:rPr>
          <w:rFonts w:ascii="Times New Roman" w:eastAsiaTheme="minorHAnsi" w:hAnsi="Times New Roman"/>
        </w:rPr>
        <w:t xml:space="preserve">Nie należy zmieniać nazwy pliku nadanej przez Platformę e-Zamówienia. Zapisany „Formularz ofertowy” należy zawsze otwierać w programie Adobe </w:t>
      </w:r>
      <w:proofErr w:type="spellStart"/>
      <w:r w:rsidRPr="00EA1A39">
        <w:rPr>
          <w:rFonts w:ascii="Times New Roman" w:eastAsiaTheme="minorHAnsi" w:hAnsi="Times New Roman"/>
        </w:rPr>
        <w:t>Acrobat</w:t>
      </w:r>
      <w:proofErr w:type="spellEnd"/>
      <w:r w:rsidRPr="00EA1A39">
        <w:rPr>
          <w:rFonts w:ascii="Times New Roman" w:eastAsiaTheme="minorHAnsi" w:hAnsi="Times New Roman"/>
        </w:rPr>
        <w:t xml:space="preserve"> Reader DC.</w:t>
      </w:r>
    </w:p>
    <w:p w14:paraId="73F59167" w14:textId="77777777" w:rsidR="00641574" w:rsidRPr="00EA1A39" w:rsidRDefault="00641574" w:rsidP="00EF453F">
      <w:pPr>
        <w:pStyle w:val="Akapitzlist"/>
        <w:widowControl w:val="0"/>
        <w:numPr>
          <w:ilvl w:val="0"/>
          <w:numId w:val="138"/>
        </w:numPr>
        <w:tabs>
          <w:tab w:val="left" w:pos="604"/>
        </w:tabs>
        <w:suppressAutoHyphens w:val="0"/>
        <w:autoSpaceDE w:val="0"/>
        <w:autoSpaceDN w:val="0"/>
        <w:spacing w:after="0" w:line="240" w:lineRule="auto"/>
        <w:ind w:left="357" w:hanging="357"/>
        <w:jc w:val="both"/>
        <w:rPr>
          <w:rFonts w:ascii="Times New Roman" w:hAnsi="Times New Roman"/>
        </w:rPr>
      </w:pPr>
      <w:r w:rsidRPr="00EA1A39">
        <w:rPr>
          <w:rFonts w:ascii="Times New Roman" w:hAnsi="Times New Roman"/>
        </w:rPr>
        <w:t xml:space="preserve">Ofertę  </w:t>
      </w:r>
      <w:r w:rsidRPr="00EA1A39">
        <w:rPr>
          <w:rFonts w:ascii="Times New Roman" w:hAnsi="Times New Roman"/>
          <w:spacing w:val="1"/>
        </w:rPr>
        <w:t xml:space="preserve"> </w:t>
      </w:r>
      <w:r w:rsidRPr="00EA1A39">
        <w:rPr>
          <w:rFonts w:ascii="Times New Roman" w:hAnsi="Times New Roman"/>
        </w:rPr>
        <w:t xml:space="preserve">należy    złożyć    za    pośrednictwem    zakładki </w:t>
      </w:r>
      <w:proofErr w:type="gramStart"/>
      <w:r w:rsidRPr="00EA1A39">
        <w:rPr>
          <w:rFonts w:ascii="Times New Roman" w:hAnsi="Times New Roman"/>
        </w:rPr>
        <w:t xml:space="preserve">   „</w:t>
      </w:r>
      <w:proofErr w:type="gramEnd"/>
      <w:r w:rsidRPr="00EA1A39">
        <w:rPr>
          <w:rFonts w:ascii="Times New Roman" w:hAnsi="Times New Roman"/>
        </w:rPr>
        <w:t>Oferty/wnioski</w:t>
      </w:r>
      <w:proofErr w:type="gramStart"/>
      <w:r w:rsidRPr="00EA1A39">
        <w:rPr>
          <w:rFonts w:ascii="Times New Roman" w:hAnsi="Times New Roman"/>
        </w:rPr>
        <w:t xml:space="preserve">”,   </w:t>
      </w:r>
      <w:proofErr w:type="gramEnd"/>
      <w:r w:rsidRPr="00EA1A39">
        <w:rPr>
          <w:rFonts w:ascii="Times New Roman" w:hAnsi="Times New Roman"/>
        </w:rPr>
        <w:t xml:space="preserve"> widocznej</w:t>
      </w:r>
      <w:r w:rsidRPr="00EA1A39">
        <w:rPr>
          <w:rFonts w:ascii="Times New Roman" w:hAnsi="Times New Roman"/>
          <w:spacing w:val="1"/>
        </w:rPr>
        <w:t xml:space="preserve"> </w:t>
      </w:r>
      <w:r w:rsidRPr="00EA1A39">
        <w:rPr>
          <w:rFonts w:ascii="Times New Roman" w:hAnsi="Times New Roman"/>
        </w:rPr>
        <w:t>w podglądzie postępowania</w:t>
      </w:r>
      <w:r w:rsidRPr="00EA1A39">
        <w:rPr>
          <w:rFonts w:ascii="Times New Roman" w:hAnsi="Times New Roman"/>
          <w:spacing w:val="1"/>
        </w:rPr>
        <w:t xml:space="preserve"> </w:t>
      </w:r>
      <w:r w:rsidRPr="00EA1A39">
        <w:rPr>
          <w:rFonts w:ascii="Times New Roman" w:hAnsi="Times New Roman"/>
        </w:rPr>
        <w:t>po</w:t>
      </w:r>
      <w:r w:rsidRPr="00EA1A39">
        <w:rPr>
          <w:rFonts w:ascii="Times New Roman" w:hAnsi="Times New Roman"/>
          <w:spacing w:val="1"/>
        </w:rPr>
        <w:t xml:space="preserve"> </w:t>
      </w:r>
      <w:r w:rsidRPr="00EA1A39">
        <w:rPr>
          <w:rFonts w:ascii="Times New Roman" w:hAnsi="Times New Roman"/>
        </w:rPr>
        <w:t>zalogowaniu się</w:t>
      </w:r>
      <w:r w:rsidRPr="00EA1A39">
        <w:rPr>
          <w:rFonts w:ascii="Times New Roman" w:hAnsi="Times New Roman"/>
          <w:spacing w:val="1"/>
        </w:rPr>
        <w:t xml:space="preserve"> </w:t>
      </w:r>
      <w:r w:rsidRPr="00EA1A39">
        <w:rPr>
          <w:rFonts w:ascii="Times New Roman" w:hAnsi="Times New Roman"/>
        </w:rPr>
        <w:t>na konto</w:t>
      </w:r>
      <w:r w:rsidRPr="00EA1A39">
        <w:rPr>
          <w:rFonts w:ascii="Times New Roman" w:hAnsi="Times New Roman"/>
          <w:spacing w:val="1"/>
        </w:rPr>
        <w:t xml:space="preserve"> </w:t>
      </w:r>
      <w:r w:rsidRPr="00EA1A39">
        <w:rPr>
          <w:rFonts w:ascii="Times New Roman" w:hAnsi="Times New Roman"/>
        </w:rPr>
        <w:t>Wykonawcy. Po</w:t>
      </w:r>
      <w:r w:rsidRPr="00EA1A39">
        <w:rPr>
          <w:rFonts w:ascii="Times New Roman" w:hAnsi="Times New Roman"/>
          <w:spacing w:val="1"/>
        </w:rPr>
        <w:t xml:space="preserve"> </w:t>
      </w:r>
      <w:r w:rsidRPr="00EA1A39">
        <w:rPr>
          <w:rFonts w:ascii="Times New Roman" w:hAnsi="Times New Roman"/>
        </w:rPr>
        <w:t>wybraniu</w:t>
      </w:r>
      <w:r w:rsidRPr="00EA1A39">
        <w:rPr>
          <w:rFonts w:ascii="Times New Roman" w:hAnsi="Times New Roman"/>
          <w:spacing w:val="1"/>
        </w:rPr>
        <w:t xml:space="preserve"> </w:t>
      </w:r>
      <w:r w:rsidRPr="00EA1A39">
        <w:rPr>
          <w:rFonts w:ascii="Times New Roman" w:hAnsi="Times New Roman"/>
        </w:rPr>
        <w:t>przycisku</w:t>
      </w:r>
      <w:r w:rsidRPr="00EA1A39">
        <w:rPr>
          <w:rFonts w:ascii="Times New Roman" w:hAnsi="Times New Roman"/>
          <w:spacing w:val="1"/>
        </w:rPr>
        <w:t xml:space="preserve"> </w:t>
      </w:r>
      <w:r w:rsidRPr="00EA1A39">
        <w:rPr>
          <w:rFonts w:ascii="Times New Roman" w:hAnsi="Times New Roman"/>
        </w:rPr>
        <w:t>„Złóż</w:t>
      </w:r>
      <w:r w:rsidRPr="00EA1A39">
        <w:rPr>
          <w:rFonts w:ascii="Times New Roman" w:hAnsi="Times New Roman"/>
          <w:spacing w:val="1"/>
        </w:rPr>
        <w:t xml:space="preserve"> </w:t>
      </w:r>
      <w:r w:rsidRPr="00EA1A39">
        <w:rPr>
          <w:rFonts w:ascii="Times New Roman" w:hAnsi="Times New Roman"/>
        </w:rPr>
        <w:t>ofertę”</w:t>
      </w:r>
      <w:r w:rsidRPr="00EA1A39">
        <w:rPr>
          <w:rFonts w:ascii="Times New Roman" w:hAnsi="Times New Roman"/>
          <w:spacing w:val="1"/>
        </w:rPr>
        <w:t xml:space="preserve"> </w:t>
      </w:r>
      <w:r w:rsidRPr="00EA1A39">
        <w:rPr>
          <w:rFonts w:ascii="Times New Roman" w:hAnsi="Times New Roman"/>
        </w:rPr>
        <w:t>system</w:t>
      </w:r>
      <w:r w:rsidRPr="00EA1A39">
        <w:rPr>
          <w:rFonts w:ascii="Times New Roman" w:hAnsi="Times New Roman"/>
          <w:spacing w:val="1"/>
        </w:rPr>
        <w:t xml:space="preserve"> </w:t>
      </w:r>
      <w:r w:rsidRPr="00EA1A39">
        <w:rPr>
          <w:rFonts w:ascii="Times New Roman" w:hAnsi="Times New Roman"/>
        </w:rPr>
        <w:t>prezentuje</w:t>
      </w:r>
      <w:r w:rsidRPr="00EA1A39">
        <w:rPr>
          <w:rFonts w:ascii="Times New Roman" w:hAnsi="Times New Roman"/>
          <w:spacing w:val="1"/>
        </w:rPr>
        <w:t xml:space="preserve"> </w:t>
      </w:r>
      <w:r w:rsidRPr="00EA1A39">
        <w:rPr>
          <w:rFonts w:ascii="Times New Roman" w:hAnsi="Times New Roman"/>
        </w:rPr>
        <w:t>okno</w:t>
      </w:r>
      <w:r w:rsidRPr="00EA1A39">
        <w:rPr>
          <w:rFonts w:ascii="Times New Roman" w:hAnsi="Times New Roman"/>
          <w:spacing w:val="1"/>
        </w:rPr>
        <w:t xml:space="preserve"> </w:t>
      </w:r>
      <w:r w:rsidRPr="00EA1A39">
        <w:rPr>
          <w:rFonts w:ascii="Times New Roman" w:hAnsi="Times New Roman"/>
        </w:rPr>
        <w:t>składania</w:t>
      </w:r>
      <w:r w:rsidRPr="00EA1A39">
        <w:rPr>
          <w:rFonts w:ascii="Times New Roman" w:hAnsi="Times New Roman"/>
          <w:spacing w:val="1"/>
        </w:rPr>
        <w:t xml:space="preserve"> </w:t>
      </w:r>
      <w:r w:rsidRPr="00EA1A39">
        <w:rPr>
          <w:rFonts w:ascii="Times New Roman" w:hAnsi="Times New Roman"/>
        </w:rPr>
        <w:t>oferty</w:t>
      </w:r>
      <w:r w:rsidRPr="00EA1A39">
        <w:rPr>
          <w:rFonts w:ascii="Times New Roman" w:hAnsi="Times New Roman"/>
          <w:spacing w:val="1"/>
        </w:rPr>
        <w:t xml:space="preserve"> </w:t>
      </w:r>
      <w:r w:rsidRPr="00EA1A39">
        <w:rPr>
          <w:rFonts w:ascii="Times New Roman" w:hAnsi="Times New Roman"/>
        </w:rPr>
        <w:t>umożliwiające</w:t>
      </w:r>
      <w:r w:rsidRPr="00EA1A39">
        <w:rPr>
          <w:rFonts w:ascii="Times New Roman" w:hAnsi="Times New Roman"/>
          <w:spacing w:val="1"/>
        </w:rPr>
        <w:t xml:space="preserve"> </w:t>
      </w:r>
      <w:r w:rsidRPr="00EA1A39">
        <w:rPr>
          <w:rFonts w:ascii="Times New Roman" w:hAnsi="Times New Roman"/>
        </w:rPr>
        <w:t xml:space="preserve">przekazanie dokumentów elektronicznych, w którym znajdują się dwa pola </w:t>
      </w:r>
      <w:proofErr w:type="spellStart"/>
      <w:r w:rsidRPr="00EA1A39">
        <w:rPr>
          <w:rFonts w:ascii="Times New Roman" w:hAnsi="Times New Roman"/>
        </w:rPr>
        <w:t>drag&amp;drop</w:t>
      </w:r>
      <w:proofErr w:type="spellEnd"/>
      <w:r w:rsidRPr="00EA1A39">
        <w:rPr>
          <w:rFonts w:ascii="Times New Roman" w:hAnsi="Times New Roman"/>
          <w:spacing w:val="1"/>
        </w:rPr>
        <w:t xml:space="preserve"> </w:t>
      </w:r>
      <w:r w:rsidRPr="00EA1A39">
        <w:rPr>
          <w:rFonts w:ascii="Times New Roman" w:hAnsi="Times New Roman"/>
        </w:rPr>
        <w:t>(„przeciągnij” i</w:t>
      </w:r>
      <w:r w:rsidRPr="00EA1A39">
        <w:rPr>
          <w:rFonts w:ascii="Times New Roman" w:hAnsi="Times New Roman"/>
          <w:spacing w:val="-2"/>
        </w:rPr>
        <w:t xml:space="preserve"> </w:t>
      </w:r>
      <w:r w:rsidRPr="00EA1A39">
        <w:rPr>
          <w:rFonts w:ascii="Times New Roman" w:hAnsi="Times New Roman"/>
        </w:rPr>
        <w:t>„upuść”)</w:t>
      </w:r>
      <w:r w:rsidRPr="00EA1A39">
        <w:rPr>
          <w:rFonts w:ascii="Times New Roman" w:hAnsi="Times New Roman"/>
          <w:spacing w:val="-1"/>
        </w:rPr>
        <w:t xml:space="preserve"> </w:t>
      </w:r>
      <w:r w:rsidRPr="00EA1A39">
        <w:rPr>
          <w:rFonts w:ascii="Times New Roman" w:hAnsi="Times New Roman"/>
        </w:rPr>
        <w:t>służące</w:t>
      </w:r>
      <w:r w:rsidRPr="00EA1A39">
        <w:rPr>
          <w:rFonts w:ascii="Times New Roman" w:hAnsi="Times New Roman"/>
          <w:spacing w:val="-2"/>
        </w:rPr>
        <w:t xml:space="preserve"> </w:t>
      </w:r>
      <w:r w:rsidRPr="00EA1A39">
        <w:rPr>
          <w:rFonts w:ascii="Times New Roman" w:hAnsi="Times New Roman"/>
        </w:rPr>
        <w:t>do</w:t>
      </w:r>
      <w:r w:rsidRPr="00EA1A39">
        <w:rPr>
          <w:rFonts w:ascii="Times New Roman" w:hAnsi="Times New Roman"/>
          <w:spacing w:val="-1"/>
        </w:rPr>
        <w:t xml:space="preserve"> </w:t>
      </w:r>
      <w:r w:rsidRPr="00EA1A39">
        <w:rPr>
          <w:rFonts w:ascii="Times New Roman" w:hAnsi="Times New Roman"/>
        </w:rPr>
        <w:t>dodawania</w:t>
      </w:r>
      <w:r w:rsidRPr="00EA1A39">
        <w:rPr>
          <w:rFonts w:ascii="Times New Roman" w:hAnsi="Times New Roman"/>
          <w:spacing w:val="-1"/>
        </w:rPr>
        <w:t xml:space="preserve"> </w:t>
      </w:r>
      <w:r w:rsidRPr="00EA1A39">
        <w:rPr>
          <w:rFonts w:ascii="Times New Roman" w:hAnsi="Times New Roman"/>
        </w:rPr>
        <w:t>plików.</w:t>
      </w:r>
    </w:p>
    <w:p w14:paraId="2ED81474" w14:textId="77777777" w:rsidR="00641574" w:rsidRPr="00EA1A39" w:rsidRDefault="00641574" w:rsidP="00EF453F">
      <w:pPr>
        <w:pStyle w:val="Akapitzlist"/>
        <w:widowControl w:val="0"/>
        <w:numPr>
          <w:ilvl w:val="0"/>
          <w:numId w:val="138"/>
        </w:numPr>
        <w:tabs>
          <w:tab w:val="left" w:pos="604"/>
        </w:tabs>
        <w:suppressAutoHyphens w:val="0"/>
        <w:autoSpaceDE w:val="0"/>
        <w:autoSpaceDN w:val="0"/>
        <w:spacing w:before="1" w:after="0" w:line="240" w:lineRule="auto"/>
        <w:ind w:left="357" w:hanging="357"/>
        <w:jc w:val="both"/>
        <w:rPr>
          <w:rFonts w:ascii="Times New Roman" w:hAnsi="Times New Roman"/>
          <w:color w:val="auto"/>
        </w:rPr>
      </w:pPr>
      <w:r w:rsidRPr="00EA1A39">
        <w:rPr>
          <w:rFonts w:ascii="Times New Roman" w:hAnsi="Times New Roman"/>
        </w:rPr>
        <w:t>Wykonawca</w:t>
      </w:r>
      <w:r w:rsidRPr="00EA1A39">
        <w:rPr>
          <w:rFonts w:ascii="Times New Roman" w:hAnsi="Times New Roman"/>
          <w:spacing w:val="55"/>
        </w:rPr>
        <w:t xml:space="preserve"> </w:t>
      </w:r>
      <w:r w:rsidRPr="00EA1A39">
        <w:rPr>
          <w:rFonts w:ascii="Times New Roman" w:hAnsi="Times New Roman"/>
        </w:rPr>
        <w:t>dodaje   wybrany   z</w:t>
      </w:r>
      <w:r w:rsidRPr="00EA1A39">
        <w:rPr>
          <w:rFonts w:ascii="Times New Roman" w:hAnsi="Times New Roman"/>
          <w:spacing w:val="54"/>
        </w:rPr>
        <w:t xml:space="preserve"> </w:t>
      </w:r>
      <w:r w:rsidRPr="00EA1A39">
        <w:rPr>
          <w:rFonts w:ascii="Times New Roman" w:hAnsi="Times New Roman"/>
        </w:rPr>
        <w:t>dysku   i   uprzednio   podpisany</w:t>
      </w:r>
      <w:proofErr w:type="gramStart"/>
      <w:r w:rsidRPr="00EA1A39">
        <w:rPr>
          <w:rFonts w:ascii="Times New Roman" w:hAnsi="Times New Roman"/>
        </w:rPr>
        <w:t xml:space="preserve">   „</w:t>
      </w:r>
      <w:proofErr w:type="gramEnd"/>
      <w:r w:rsidRPr="00EA1A39">
        <w:rPr>
          <w:rFonts w:ascii="Times New Roman" w:hAnsi="Times New Roman"/>
        </w:rPr>
        <w:t>Formularz   oferty”</w:t>
      </w:r>
      <w:r w:rsidRPr="00EA1A39">
        <w:rPr>
          <w:rFonts w:ascii="Times New Roman" w:hAnsi="Times New Roman"/>
          <w:spacing w:val="1"/>
        </w:rPr>
        <w:t xml:space="preserve"> </w:t>
      </w:r>
      <w:r w:rsidRPr="00EA1A39">
        <w:rPr>
          <w:rFonts w:ascii="Times New Roman" w:hAnsi="Times New Roman"/>
        </w:rPr>
        <w:t>w pierwszym polu („Wypełniony formularz ofert”). W kolejnym polu („Załączniki i inne</w:t>
      </w:r>
      <w:r w:rsidRPr="00EA1A39">
        <w:rPr>
          <w:rFonts w:ascii="Times New Roman" w:hAnsi="Times New Roman"/>
          <w:spacing w:val="1"/>
        </w:rPr>
        <w:t xml:space="preserve"> </w:t>
      </w:r>
      <w:r w:rsidRPr="00EA1A39">
        <w:rPr>
          <w:rFonts w:ascii="Times New Roman" w:hAnsi="Times New Roman"/>
        </w:rPr>
        <w:t>dokumenty przedstawione w ofercie przez Wykonawcę”) Wykonawca dodaje pozostałe</w:t>
      </w:r>
      <w:r w:rsidRPr="00EA1A39">
        <w:rPr>
          <w:rFonts w:ascii="Times New Roman" w:hAnsi="Times New Roman"/>
          <w:spacing w:val="1"/>
        </w:rPr>
        <w:t xml:space="preserve"> </w:t>
      </w:r>
      <w:r w:rsidRPr="00EA1A39">
        <w:rPr>
          <w:rFonts w:ascii="Times New Roman" w:hAnsi="Times New Roman"/>
        </w:rPr>
        <w:t>pliki stanowiące</w:t>
      </w:r>
      <w:r w:rsidRPr="00EA1A39">
        <w:rPr>
          <w:rFonts w:ascii="Times New Roman" w:hAnsi="Times New Roman"/>
          <w:spacing w:val="2"/>
        </w:rPr>
        <w:t xml:space="preserve"> </w:t>
      </w:r>
      <w:r w:rsidRPr="00EA1A39">
        <w:rPr>
          <w:rFonts w:ascii="Times New Roman" w:hAnsi="Times New Roman"/>
        </w:rPr>
        <w:t>ofertę</w:t>
      </w:r>
      <w:r w:rsidRPr="00EA1A39">
        <w:rPr>
          <w:rFonts w:ascii="Times New Roman" w:hAnsi="Times New Roman"/>
          <w:spacing w:val="1"/>
        </w:rPr>
        <w:t xml:space="preserve"> </w:t>
      </w:r>
      <w:r w:rsidRPr="00EA1A39">
        <w:rPr>
          <w:rFonts w:ascii="Times New Roman" w:hAnsi="Times New Roman"/>
        </w:rPr>
        <w:t>lub</w:t>
      </w:r>
      <w:r w:rsidRPr="00EA1A39">
        <w:rPr>
          <w:rFonts w:ascii="Times New Roman" w:hAnsi="Times New Roman"/>
          <w:spacing w:val="1"/>
        </w:rPr>
        <w:t xml:space="preserve"> </w:t>
      </w:r>
      <w:r w:rsidRPr="00EA1A39">
        <w:rPr>
          <w:rFonts w:ascii="Times New Roman" w:hAnsi="Times New Roman"/>
        </w:rPr>
        <w:t>składane</w:t>
      </w:r>
      <w:r w:rsidRPr="00EA1A39">
        <w:rPr>
          <w:rFonts w:ascii="Times New Roman" w:hAnsi="Times New Roman"/>
          <w:spacing w:val="2"/>
        </w:rPr>
        <w:t xml:space="preserve"> </w:t>
      </w:r>
      <w:r w:rsidRPr="00EA1A39">
        <w:rPr>
          <w:rFonts w:ascii="Times New Roman" w:hAnsi="Times New Roman"/>
        </w:rPr>
        <w:t>wraz</w:t>
      </w:r>
      <w:r w:rsidRPr="00EA1A39">
        <w:rPr>
          <w:rFonts w:ascii="Times New Roman" w:hAnsi="Times New Roman"/>
          <w:spacing w:val="-1"/>
        </w:rPr>
        <w:t xml:space="preserve"> </w:t>
      </w:r>
      <w:r w:rsidRPr="00EA1A39">
        <w:rPr>
          <w:rFonts w:ascii="Times New Roman" w:hAnsi="Times New Roman"/>
        </w:rPr>
        <w:t>z</w:t>
      </w:r>
      <w:r w:rsidRPr="00EA1A39">
        <w:rPr>
          <w:rFonts w:ascii="Times New Roman" w:hAnsi="Times New Roman"/>
          <w:spacing w:val="-1"/>
        </w:rPr>
        <w:t xml:space="preserve"> </w:t>
      </w:r>
      <w:r w:rsidRPr="00EA1A39">
        <w:rPr>
          <w:rFonts w:ascii="Times New Roman" w:hAnsi="Times New Roman"/>
        </w:rPr>
        <w:t>ofertą.</w:t>
      </w:r>
    </w:p>
    <w:p w14:paraId="32957FAE" w14:textId="77777777" w:rsidR="00641574" w:rsidRPr="00EA1A39" w:rsidRDefault="00641574" w:rsidP="00EF453F">
      <w:pPr>
        <w:pStyle w:val="Akapitzlist"/>
        <w:widowControl w:val="0"/>
        <w:numPr>
          <w:ilvl w:val="0"/>
          <w:numId w:val="138"/>
        </w:numPr>
        <w:suppressAutoHyphens w:val="0"/>
        <w:autoSpaceDE w:val="0"/>
        <w:autoSpaceDN w:val="0"/>
        <w:adjustRightInd w:val="0"/>
        <w:spacing w:after="0" w:line="240" w:lineRule="auto"/>
        <w:ind w:left="357" w:hanging="357"/>
        <w:jc w:val="both"/>
        <w:rPr>
          <w:rFonts w:ascii="Times New Roman" w:hAnsi="Times New Roman"/>
        </w:rPr>
      </w:pPr>
      <w:r w:rsidRPr="00EA1A39">
        <w:rPr>
          <w:rFonts w:ascii="Times New Roman" w:hAnsi="Times New Roman"/>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C501260" w14:textId="77777777" w:rsidR="00641574" w:rsidRPr="00EA1A39" w:rsidRDefault="00641574" w:rsidP="00EF453F">
      <w:pPr>
        <w:pStyle w:val="Akapitzlist"/>
        <w:widowControl w:val="0"/>
        <w:numPr>
          <w:ilvl w:val="0"/>
          <w:numId w:val="138"/>
        </w:numPr>
        <w:tabs>
          <w:tab w:val="left" w:pos="604"/>
        </w:tabs>
        <w:suppressAutoHyphens w:val="0"/>
        <w:autoSpaceDE w:val="0"/>
        <w:autoSpaceDN w:val="0"/>
        <w:spacing w:after="0" w:line="240" w:lineRule="auto"/>
        <w:ind w:left="357" w:hanging="357"/>
        <w:jc w:val="both"/>
        <w:rPr>
          <w:rFonts w:ascii="Times New Roman" w:hAnsi="Times New Roman"/>
        </w:rPr>
      </w:pPr>
      <w:r w:rsidRPr="00EA1A39">
        <w:rPr>
          <w:rFonts w:ascii="Times New Roman" w:hAnsi="Times New Roman"/>
          <w:b/>
          <w:bCs/>
        </w:rPr>
        <w:t>Formularz ofertowy</w:t>
      </w:r>
      <w:r w:rsidRPr="00EA1A39">
        <w:rPr>
          <w:rFonts w:ascii="Times New Roman" w:hAnsi="Times New Roman"/>
        </w:rPr>
        <w:t xml:space="preserve"> podpisuje się kwalifikowanym podpisem elektronicznym, podpisem</w:t>
      </w:r>
      <w:r w:rsidRPr="00EA1A39">
        <w:rPr>
          <w:rFonts w:ascii="Times New Roman" w:hAnsi="Times New Roman"/>
          <w:spacing w:val="1"/>
        </w:rPr>
        <w:t xml:space="preserve"> </w:t>
      </w:r>
      <w:r w:rsidRPr="00EA1A39">
        <w:rPr>
          <w:rFonts w:ascii="Times New Roman" w:hAnsi="Times New Roman"/>
        </w:rPr>
        <w:t>zaufanym</w:t>
      </w:r>
      <w:r w:rsidRPr="00EA1A39">
        <w:rPr>
          <w:rFonts w:ascii="Times New Roman" w:hAnsi="Times New Roman"/>
          <w:spacing w:val="-1"/>
        </w:rPr>
        <w:t xml:space="preserve"> </w:t>
      </w:r>
      <w:r w:rsidRPr="00EA1A39">
        <w:rPr>
          <w:rFonts w:ascii="Times New Roman" w:hAnsi="Times New Roman"/>
        </w:rPr>
        <w:t>lub</w:t>
      </w:r>
      <w:r w:rsidRPr="00EA1A39">
        <w:rPr>
          <w:rFonts w:ascii="Times New Roman" w:hAnsi="Times New Roman"/>
          <w:spacing w:val="-2"/>
        </w:rPr>
        <w:t xml:space="preserve"> </w:t>
      </w:r>
      <w:r w:rsidRPr="00EA1A39">
        <w:rPr>
          <w:rFonts w:ascii="Times New Roman" w:hAnsi="Times New Roman"/>
        </w:rPr>
        <w:t>podpisem</w:t>
      </w:r>
      <w:r w:rsidRPr="00EA1A39">
        <w:rPr>
          <w:rFonts w:ascii="Times New Roman" w:hAnsi="Times New Roman"/>
          <w:spacing w:val="-1"/>
        </w:rPr>
        <w:t xml:space="preserve"> </w:t>
      </w:r>
      <w:r w:rsidRPr="00EA1A39">
        <w:rPr>
          <w:rFonts w:ascii="Times New Roman" w:hAnsi="Times New Roman"/>
        </w:rPr>
        <w:t>osobistym</w:t>
      </w:r>
      <w:r w:rsidRPr="00EA1A39">
        <w:rPr>
          <w:rFonts w:ascii="Times New Roman" w:hAnsi="Times New Roman"/>
          <w:spacing w:val="-3"/>
        </w:rPr>
        <w:t xml:space="preserve">. </w:t>
      </w:r>
      <w:r w:rsidRPr="00EA1A39">
        <w:rPr>
          <w:rFonts w:ascii="Times New Roman" w:hAnsi="Times New Roman"/>
          <w:u w:val="single"/>
        </w:rPr>
        <w:t>Rekomendowanym wariantem podpisu jest typ wewnętrzny</w:t>
      </w:r>
      <w:r w:rsidRPr="00EA1A39">
        <w:rPr>
          <w:rFonts w:ascii="Times New Roman" w:hAnsi="Times New Roman"/>
        </w:rPr>
        <w:t xml:space="preserve">.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16DDB063" w14:textId="77777777" w:rsidR="00641574" w:rsidRPr="00EA1A39" w:rsidRDefault="00641574" w:rsidP="00EF453F">
      <w:pPr>
        <w:pStyle w:val="Tekstpodstawowy"/>
        <w:spacing w:after="0" w:line="240" w:lineRule="auto"/>
        <w:ind w:left="357"/>
        <w:jc w:val="both"/>
        <w:rPr>
          <w:rFonts w:ascii="Times New Roman" w:hAnsi="Times New Roman" w:cs="Times New Roman"/>
        </w:rPr>
      </w:pPr>
      <w:r w:rsidRPr="00EA1A39">
        <w:rPr>
          <w:rFonts w:ascii="Times New Roman" w:hAnsi="Times New Roman" w:cs="Times New Roman"/>
          <w:b/>
          <w:bCs/>
        </w:rPr>
        <w:t>Pozostałe dokumenty</w:t>
      </w:r>
      <w:r w:rsidRPr="00EA1A39">
        <w:rPr>
          <w:rFonts w:ascii="Times New Roman" w:hAnsi="Times New Roman" w:cs="Times New Roman"/>
        </w:rPr>
        <w:t xml:space="preserve"> wchodzące w skład oferty lub składane wraz z ofertą, które są</w:t>
      </w:r>
      <w:r w:rsidRPr="00EA1A39">
        <w:rPr>
          <w:rFonts w:ascii="Times New Roman" w:hAnsi="Times New Roman" w:cs="Times New Roman"/>
          <w:spacing w:val="1"/>
        </w:rPr>
        <w:t xml:space="preserve"> </w:t>
      </w:r>
      <w:r w:rsidRPr="00EA1A39">
        <w:rPr>
          <w:rFonts w:ascii="Times New Roman" w:hAnsi="Times New Roman" w:cs="Times New Roman"/>
        </w:rPr>
        <w:t xml:space="preserve">zgodnie z ustawą </w:t>
      </w:r>
      <w:proofErr w:type="spellStart"/>
      <w:r w:rsidRPr="00EA1A39">
        <w:rPr>
          <w:rFonts w:ascii="Times New Roman" w:hAnsi="Times New Roman" w:cs="Times New Roman"/>
        </w:rPr>
        <w:t>Pzp</w:t>
      </w:r>
      <w:proofErr w:type="spellEnd"/>
      <w:r w:rsidRPr="00EA1A39">
        <w:rPr>
          <w:rFonts w:ascii="Times New Roman" w:hAnsi="Times New Roman" w:cs="Times New Roman"/>
        </w:rPr>
        <w:t xml:space="preserve"> lub rozporządzeniem Prezesa Rady Ministrów w sprawie wymagań</w:t>
      </w:r>
      <w:r w:rsidRPr="00EA1A39">
        <w:rPr>
          <w:rFonts w:ascii="Times New Roman" w:hAnsi="Times New Roman" w:cs="Times New Roman"/>
          <w:spacing w:val="1"/>
        </w:rPr>
        <w:t xml:space="preserve"> </w:t>
      </w:r>
      <w:r w:rsidRPr="00EA1A39">
        <w:rPr>
          <w:rFonts w:ascii="Times New Roman" w:hAnsi="Times New Roman" w:cs="Times New Roman"/>
        </w:rPr>
        <w:t>dla dokumentów elektronicznych opatrzone kwalifikowanym podpisem elektronicznym,</w:t>
      </w:r>
      <w:r w:rsidRPr="00EA1A39">
        <w:rPr>
          <w:rFonts w:ascii="Times New Roman" w:hAnsi="Times New Roman" w:cs="Times New Roman"/>
          <w:spacing w:val="1"/>
        </w:rPr>
        <w:t xml:space="preserve"> </w:t>
      </w:r>
      <w:r w:rsidRPr="00EA1A39">
        <w:rPr>
          <w:rFonts w:ascii="Times New Roman" w:hAnsi="Times New Roman" w:cs="Times New Roman"/>
        </w:rPr>
        <w:t>podpisem</w:t>
      </w:r>
      <w:r w:rsidRPr="00EA1A39">
        <w:rPr>
          <w:rFonts w:ascii="Times New Roman" w:hAnsi="Times New Roman" w:cs="Times New Roman"/>
          <w:spacing w:val="1"/>
        </w:rPr>
        <w:t xml:space="preserve"> </w:t>
      </w:r>
      <w:r w:rsidRPr="00EA1A39">
        <w:rPr>
          <w:rFonts w:ascii="Times New Roman" w:hAnsi="Times New Roman" w:cs="Times New Roman"/>
        </w:rPr>
        <w:t>zaufanym</w:t>
      </w:r>
      <w:r w:rsidRPr="00EA1A39">
        <w:rPr>
          <w:rFonts w:ascii="Times New Roman" w:hAnsi="Times New Roman" w:cs="Times New Roman"/>
          <w:spacing w:val="1"/>
        </w:rPr>
        <w:t xml:space="preserve"> </w:t>
      </w:r>
      <w:r w:rsidRPr="00EA1A39">
        <w:rPr>
          <w:rFonts w:ascii="Times New Roman" w:hAnsi="Times New Roman" w:cs="Times New Roman"/>
        </w:rPr>
        <w:t>lub</w:t>
      </w:r>
      <w:r w:rsidRPr="00EA1A39">
        <w:rPr>
          <w:rFonts w:ascii="Times New Roman" w:hAnsi="Times New Roman" w:cs="Times New Roman"/>
          <w:spacing w:val="1"/>
        </w:rPr>
        <w:t xml:space="preserve"> </w:t>
      </w:r>
      <w:r w:rsidRPr="00EA1A39">
        <w:rPr>
          <w:rFonts w:ascii="Times New Roman" w:hAnsi="Times New Roman" w:cs="Times New Roman"/>
        </w:rPr>
        <w:t>podpisem</w:t>
      </w:r>
      <w:r w:rsidRPr="00EA1A39">
        <w:rPr>
          <w:rFonts w:ascii="Times New Roman" w:hAnsi="Times New Roman" w:cs="Times New Roman"/>
          <w:spacing w:val="1"/>
        </w:rPr>
        <w:t xml:space="preserve"> </w:t>
      </w:r>
      <w:r w:rsidRPr="00EA1A39">
        <w:rPr>
          <w:rFonts w:ascii="Times New Roman" w:hAnsi="Times New Roman" w:cs="Times New Roman"/>
        </w:rPr>
        <w:t>osobistym,</w:t>
      </w:r>
      <w:r w:rsidRPr="00EA1A39">
        <w:rPr>
          <w:rFonts w:ascii="Times New Roman" w:hAnsi="Times New Roman" w:cs="Times New Roman"/>
          <w:spacing w:val="1"/>
        </w:rPr>
        <w:t xml:space="preserve"> </w:t>
      </w:r>
      <w:r w:rsidRPr="00EA1A39">
        <w:rPr>
          <w:rFonts w:ascii="Times New Roman" w:hAnsi="Times New Roman" w:cs="Times New Roman"/>
        </w:rPr>
        <w:t>mogą</w:t>
      </w:r>
      <w:r w:rsidRPr="00EA1A39">
        <w:rPr>
          <w:rFonts w:ascii="Times New Roman" w:hAnsi="Times New Roman" w:cs="Times New Roman"/>
          <w:spacing w:val="1"/>
        </w:rPr>
        <w:t xml:space="preserve"> </w:t>
      </w:r>
      <w:r w:rsidRPr="00EA1A39">
        <w:rPr>
          <w:rFonts w:ascii="Times New Roman" w:hAnsi="Times New Roman" w:cs="Times New Roman"/>
        </w:rPr>
        <w:t>być</w:t>
      </w:r>
      <w:r w:rsidRPr="00EA1A39">
        <w:rPr>
          <w:rFonts w:ascii="Times New Roman" w:hAnsi="Times New Roman" w:cs="Times New Roman"/>
          <w:spacing w:val="1"/>
        </w:rPr>
        <w:t xml:space="preserve"> </w:t>
      </w:r>
      <w:r w:rsidRPr="00EA1A39">
        <w:rPr>
          <w:rFonts w:ascii="Times New Roman" w:hAnsi="Times New Roman" w:cs="Times New Roman"/>
        </w:rPr>
        <w:t>zgodnie</w:t>
      </w:r>
      <w:r w:rsidRPr="00EA1A39">
        <w:rPr>
          <w:rFonts w:ascii="Times New Roman" w:hAnsi="Times New Roman" w:cs="Times New Roman"/>
          <w:spacing w:val="1"/>
        </w:rPr>
        <w:t xml:space="preserve"> </w:t>
      </w:r>
      <w:r w:rsidRPr="00EA1A39">
        <w:rPr>
          <w:rFonts w:ascii="Times New Roman" w:hAnsi="Times New Roman" w:cs="Times New Roman"/>
        </w:rPr>
        <w:t>z</w:t>
      </w:r>
      <w:r w:rsidRPr="00EA1A39">
        <w:rPr>
          <w:rFonts w:ascii="Times New Roman" w:hAnsi="Times New Roman" w:cs="Times New Roman"/>
          <w:spacing w:val="1"/>
        </w:rPr>
        <w:t xml:space="preserve"> </w:t>
      </w:r>
      <w:r w:rsidRPr="00EA1A39">
        <w:rPr>
          <w:rFonts w:ascii="Times New Roman" w:hAnsi="Times New Roman" w:cs="Times New Roman"/>
        </w:rPr>
        <w:t>wyborem</w:t>
      </w:r>
      <w:r w:rsidRPr="00EA1A39">
        <w:rPr>
          <w:rFonts w:ascii="Times New Roman" w:hAnsi="Times New Roman" w:cs="Times New Roman"/>
          <w:spacing w:val="1"/>
        </w:rPr>
        <w:t xml:space="preserve"> </w:t>
      </w:r>
      <w:r w:rsidRPr="00EA1A39">
        <w:rPr>
          <w:rFonts w:ascii="Times New Roman" w:hAnsi="Times New Roman" w:cs="Times New Roman"/>
        </w:rPr>
        <w:t xml:space="preserve">Wykonawcy/wykonawcy wspólnie </w:t>
      </w:r>
      <w:r w:rsidRPr="00EA1A39">
        <w:rPr>
          <w:rFonts w:ascii="Times New Roman" w:hAnsi="Times New Roman" w:cs="Times New Roman"/>
        </w:rPr>
        <w:lastRenderedPageBreak/>
        <w:t>ubiegającego się o udzielenie zamówienia/podmiotu</w:t>
      </w:r>
      <w:r w:rsidRPr="00EA1A39">
        <w:rPr>
          <w:rFonts w:ascii="Times New Roman" w:hAnsi="Times New Roman" w:cs="Times New Roman"/>
          <w:spacing w:val="1"/>
        </w:rPr>
        <w:t xml:space="preserve"> </w:t>
      </w:r>
      <w:r w:rsidRPr="00EA1A39">
        <w:rPr>
          <w:rFonts w:ascii="Times New Roman" w:hAnsi="Times New Roman" w:cs="Times New Roman"/>
        </w:rPr>
        <w:t xml:space="preserve">udostępniającego zasoby </w:t>
      </w:r>
      <w:r w:rsidRPr="00174D3B">
        <w:rPr>
          <w:rFonts w:ascii="Times New Roman" w:hAnsi="Times New Roman" w:cs="Times New Roman"/>
          <w:u w:val="single"/>
        </w:rPr>
        <w:t>opatrzone podpisem</w:t>
      </w:r>
      <w:r w:rsidRPr="00174D3B">
        <w:rPr>
          <w:rFonts w:ascii="Times New Roman" w:hAnsi="Times New Roman" w:cs="Times New Roman"/>
          <w:spacing w:val="1"/>
          <w:u w:val="single"/>
        </w:rPr>
        <w:t xml:space="preserve"> </w:t>
      </w:r>
      <w:r w:rsidRPr="00174D3B">
        <w:rPr>
          <w:rFonts w:ascii="Times New Roman" w:hAnsi="Times New Roman" w:cs="Times New Roman"/>
          <w:u w:val="single"/>
        </w:rPr>
        <w:t>typu</w:t>
      </w:r>
      <w:r w:rsidRPr="00174D3B">
        <w:rPr>
          <w:rFonts w:ascii="Times New Roman" w:hAnsi="Times New Roman" w:cs="Times New Roman"/>
          <w:spacing w:val="54"/>
          <w:u w:val="single"/>
        </w:rPr>
        <w:t xml:space="preserve"> </w:t>
      </w:r>
      <w:r w:rsidRPr="00174D3B">
        <w:rPr>
          <w:rFonts w:ascii="Times New Roman" w:hAnsi="Times New Roman" w:cs="Times New Roman"/>
          <w:u w:val="single"/>
        </w:rPr>
        <w:t>zewnętrznego</w:t>
      </w:r>
      <w:r w:rsidRPr="00174D3B">
        <w:rPr>
          <w:rFonts w:ascii="Times New Roman" w:hAnsi="Times New Roman" w:cs="Times New Roman"/>
          <w:spacing w:val="54"/>
          <w:u w:val="single"/>
        </w:rPr>
        <w:t xml:space="preserve"> </w:t>
      </w:r>
      <w:r w:rsidRPr="00174D3B">
        <w:rPr>
          <w:rFonts w:ascii="Times New Roman" w:hAnsi="Times New Roman" w:cs="Times New Roman"/>
          <w:u w:val="single"/>
        </w:rPr>
        <w:t>lub wewnętrznego.</w:t>
      </w:r>
      <w:r w:rsidRPr="00EA1A39">
        <w:rPr>
          <w:rFonts w:ascii="Times New Roman" w:hAnsi="Times New Roman" w:cs="Times New Roman"/>
          <w:spacing w:val="1"/>
        </w:rPr>
        <w:t xml:space="preserve"> </w:t>
      </w:r>
      <w:r w:rsidRPr="00EA1A39">
        <w:rPr>
          <w:rFonts w:ascii="Times New Roman" w:hAnsi="Times New Roman" w:cs="Times New Roman"/>
        </w:rPr>
        <w:t>W</w:t>
      </w:r>
      <w:r w:rsidRPr="00EA1A39">
        <w:rPr>
          <w:rFonts w:ascii="Times New Roman" w:hAnsi="Times New Roman" w:cs="Times New Roman"/>
          <w:spacing w:val="-7"/>
        </w:rPr>
        <w:t xml:space="preserve"> </w:t>
      </w:r>
      <w:r w:rsidRPr="00EA1A39">
        <w:rPr>
          <w:rFonts w:ascii="Times New Roman" w:hAnsi="Times New Roman" w:cs="Times New Roman"/>
        </w:rPr>
        <w:t>zależności</w:t>
      </w:r>
      <w:r w:rsidRPr="00EA1A39">
        <w:rPr>
          <w:rFonts w:ascii="Times New Roman" w:hAnsi="Times New Roman" w:cs="Times New Roman"/>
          <w:spacing w:val="-9"/>
        </w:rPr>
        <w:t xml:space="preserve"> </w:t>
      </w:r>
      <w:r w:rsidRPr="00EA1A39">
        <w:rPr>
          <w:rFonts w:ascii="Times New Roman" w:hAnsi="Times New Roman" w:cs="Times New Roman"/>
        </w:rPr>
        <w:t>od</w:t>
      </w:r>
      <w:r w:rsidRPr="00EA1A39">
        <w:rPr>
          <w:rFonts w:ascii="Times New Roman" w:hAnsi="Times New Roman" w:cs="Times New Roman"/>
          <w:spacing w:val="-9"/>
        </w:rPr>
        <w:t xml:space="preserve"> </w:t>
      </w:r>
      <w:r w:rsidRPr="00EA1A39">
        <w:rPr>
          <w:rFonts w:ascii="Times New Roman" w:hAnsi="Times New Roman" w:cs="Times New Roman"/>
        </w:rPr>
        <w:t>rodzaju</w:t>
      </w:r>
      <w:r w:rsidRPr="00EA1A39">
        <w:rPr>
          <w:rFonts w:ascii="Times New Roman" w:hAnsi="Times New Roman" w:cs="Times New Roman"/>
          <w:spacing w:val="-8"/>
        </w:rPr>
        <w:t xml:space="preserve"> </w:t>
      </w:r>
      <w:r w:rsidRPr="00EA1A39">
        <w:rPr>
          <w:rFonts w:ascii="Times New Roman" w:hAnsi="Times New Roman" w:cs="Times New Roman"/>
        </w:rPr>
        <w:t>podpisu</w:t>
      </w:r>
      <w:r w:rsidRPr="00EA1A39">
        <w:rPr>
          <w:rFonts w:ascii="Times New Roman" w:hAnsi="Times New Roman" w:cs="Times New Roman"/>
          <w:spacing w:val="-5"/>
        </w:rPr>
        <w:t xml:space="preserve"> </w:t>
      </w:r>
      <w:r w:rsidRPr="00EA1A39">
        <w:rPr>
          <w:rFonts w:ascii="Times New Roman" w:hAnsi="Times New Roman" w:cs="Times New Roman"/>
        </w:rPr>
        <w:t>i</w:t>
      </w:r>
      <w:r w:rsidRPr="00EA1A39">
        <w:rPr>
          <w:rFonts w:ascii="Times New Roman" w:hAnsi="Times New Roman" w:cs="Times New Roman"/>
          <w:spacing w:val="-10"/>
        </w:rPr>
        <w:t xml:space="preserve"> </w:t>
      </w:r>
      <w:r w:rsidRPr="00EA1A39">
        <w:rPr>
          <w:rFonts w:ascii="Times New Roman" w:hAnsi="Times New Roman" w:cs="Times New Roman"/>
        </w:rPr>
        <w:t>jego</w:t>
      </w:r>
      <w:r w:rsidRPr="00EA1A39">
        <w:rPr>
          <w:rFonts w:ascii="Times New Roman" w:hAnsi="Times New Roman" w:cs="Times New Roman"/>
          <w:spacing w:val="-9"/>
        </w:rPr>
        <w:t xml:space="preserve"> </w:t>
      </w:r>
      <w:r w:rsidRPr="00EA1A39">
        <w:rPr>
          <w:rFonts w:ascii="Times New Roman" w:hAnsi="Times New Roman" w:cs="Times New Roman"/>
        </w:rPr>
        <w:t>typu</w:t>
      </w:r>
      <w:r w:rsidRPr="00EA1A39">
        <w:rPr>
          <w:rFonts w:ascii="Times New Roman" w:hAnsi="Times New Roman" w:cs="Times New Roman"/>
          <w:spacing w:val="-6"/>
        </w:rPr>
        <w:t xml:space="preserve"> </w:t>
      </w:r>
      <w:r w:rsidRPr="00EA1A39">
        <w:rPr>
          <w:rFonts w:ascii="Times New Roman" w:hAnsi="Times New Roman" w:cs="Times New Roman"/>
        </w:rPr>
        <w:t>(zewnętrzny,</w:t>
      </w:r>
      <w:r w:rsidRPr="00EA1A39">
        <w:rPr>
          <w:rFonts w:ascii="Times New Roman" w:hAnsi="Times New Roman" w:cs="Times New Roman"/>
          <w:spacing w:val="-7"/>
        </w:rPr>
        <w:t xml:space="preserve"> </w:t>
      </w:r>
      <w:r w:rsidRPr="00EA1A39">
        <w:rPr>
          <w:rFonts w:ascii="Times New Roman" w:hAnsi="Times New Roman" w:cs="Times New Roman"/>
        </w:rPr>
        <w:t>wewnętrzny)</w:t>
      </w:r>
      <w:r w:rsidRPr="00EA1A39">
        <w:rPr>
          <w:rFonts w:ascii="Times New Roman" w:hAnsi="Times New Roman" w:cs="Times New Roman"/>
          <w:spacing w:val="-8"/>
        </w:rPr>
        <w:t xml:space="preserve"> </w:t>
      </w:r>
      <w:r w:rsidRPr="00EA1A39">
        <w:rPr>
          <w:rFonts w:ascii="Times New Roman" w:hAnsi="Times New Roman" w:cs="Times New Roman"/>
        </w:rPr>
        <w:t>w</w:t>
      </w:r>
      <w:r w:rsidRPr="00EA1A39">
        <w:rPr>
          <w:rFonts w:ascii="Times New Roman" w:hAnsi="Times New Roman" w:cs="Times New Roman"/>
          <w:spacing w:val="-11"/>
        </w:rPr>
        <w:t xml:space="preserve"> </w:t>
      </w:r>
      <w:r w:rsidRPr="00EA1A39">
        <w:rPr>
          <w:rFonts w:ascii="Times New Roman" w:hAnsi="Times New Roman" w:cs="Times New Roman"/>
        </w:rPr>
        <w:t>polu</w:t>
      </w:r>
      <w:r w:rsidRPr="00EA1A39">
        <w:rPr>
          <w:rFonts w:ascii="Times New Roman" w:hAnsi="Times New Roman" w:cs="Times New Roman"/>
          <w:spacing w:val="-7"/>
        </w:rPr>
        <w:t xml:space="preserve"> </w:t>
      </w:r>
      <w:r w:rsidRPr="00EA1A39">
        <w:rPr>
          <w:rFonts w:ascii="Times New Roman" w:hAnsi="Times New Roman" w:cs="Times New Roman"/>
        </w:rPr>
        <w:t>„Załączniki</w:t>
      </w:r>
      <w:r w:rsidRPr="00EA1A39">
        <w:rPr>
          <w:rFonts w:ascii="Times New Roman" w:hAnsi="Times New Roman" w:cs="Times New Roman"/>
          <w:spacing w:val="-51"/>
        </w:rPr>
        <w:t xml:space="preserve"> </w:t>
      </w:r>
      <w:r w:rsidRPr="00EA1A39">
        <w:rPr>
          <w:rFonts w:ascii="Times New Roman" w:hAnsi="Times New Roman" w:cs="Times New Roman"/>
        </w:rPr>
        <w:t>i inne dokumenty przedstawione w ofercie przez Wykonawcę” dodaje się uprzednio</w:t>
      </w:r>
      <w:r w:rsidRPr="00EA1A39">
        <w:rPr>
          <w:rFonts w:ascii="Times New Roman" w:hAnsi="Times New Roman" w:cs="Times New Roman"/>
          <w:spacing w:val="1"/>
        </w:rPr>
        <w:t xml:space="preserve"> </w:t>
      </w:r>
      <w:r w:rsidRPr="00EA1A39">
        <w:rPr>
          <w:rFonts w:ascii="Times New Roman" w:hAnsi="Times New Roman" w:cs="Times New Roman"/>
        </w:rPr>
        <w:t>podpisane dokumenty wraz z wygenerowanym pikiem podpisu (typ zewnętrzny) lub</w:t>
      </w:r>
      <w:r w:rsidRPr="00EA1A39">
        <w:rPr>
          <w:rFonts w:ascii="Times New Roman" w:hAnsi="Times New Roman" w:cs="Times New Roman"/>
          <w:spacing w:val="1"/>
        </w:rPr>
        <w:t xml:space="preserve"> </w:t>
      </w:r>
      <w:r w:rsidRPr="00EA1A39">
        <w:rPr>
          <w:rFonts w:ascii="Times New Roman" w:hAnsi="Times New Roman" w:cs="Times New Roman"/>
        </w:rPr>
        <w:t>dokument</w:t>
      </w:r>
      <w:r w:rsidRPr="00EA1A39">
        <w:rPr>
          <w:rFonts w:ascii="Times New Roman" w:hAnsi="Times New Roman" w:cs="Times New Roman"/>
          <w:spacing w:val="-1"/>
        </w:rPr>
        <w:t xml:space="preserve"> </w:t>
      </w:r>
      <w:r w:rsidRPr="00EA1A39">
        <w:rPr>
          <w:rFonts w:ascii="Times New Roman" w:hAnsi="Times New Roman" w:cs="Times New Roman"/>
        </w:rPr>
        <w:t>z</w:t>
      </w:r>
      <w:r w:rsidRPr="00EA1A39">
        <w:rPr>
          <w:rFonts w:ascii="Times New Roman" w:hAnsi="Times New Roman" w:cs="Times New Roman"/>
          <w:spacing w:val="2"/>
        </w:rPr>
        <w:t xml:space="preserve"> </w:t>
      </w:r>
      <w:r w:rsidRPr="00EA1A39">
        <w:rPr>
          <w:rFonts w:ascii="Times New Roman" w:hAnsi="Times New Roman" w:cs="Times New Roman"/>
        </w:rPr>
        <w:t>wszytym</w:t>
      </w:r>
      <w:r w:rsidRPr="00EA1A39">
        <w:rPr>
          <w:rFonts w:ascii="Times New Roman" w:hAnsi="Times New Roman" w:cs="Times New Roman"/>
          <w:spacing w:val="-1"/>
        </w:rPr>
        <w:t xml:space="preserve"> </w:t>
      </w:r>
      <w:r w:rsidRPr="00EA1A39">
        <w:rPr>
          <w:rFonts w:ascii="Times New Roman" w:hAnsi="Times New Roman" w:cs="Times New Roman"/>
        </w:rPr>
        <w:t>podpisem</w:t>
      </w:r>
      <w:r w:rsidRPr="00EA1A39">
        <w:rPr>
          <w:rFonts w:ascii="Times New Roman" w:hAnsi="Times New Roman" w:cs="Times New Roman"/>
          <w:spacing w:val="-2"/>
        </w:rPr>
        <w:t xml:space="preserve"> </w:t>
      </w:r>
      <w:r w:rsidRPr="00EA1A39">
        <w:rPr>
          <w:rFonts w:ascii="Times New Roman" w:hAnsi="Times New Roman" w:cs="Times New Roman"/>
        </w:rPr>
        <w:t>(typ</w:t>
      </w:r>
      <w:r w:rsidRPr="00EA1A39">
        <w:rPr>
          <w:rFonts w:ascii="Times New Roman" w:hAnsi="Times New Roman" w:cs="Times New Roman"/>
          <w:spacing w:val="2"/>
        </w:rPr>
        <w:t xml:space="preserve"> </w:t>
      </w:r>
      <w:r w:rsidRPr="00EA1A39">
        <w:rPr>
          <w:rFonts w:ascii="Times New Roman" w:hAnsi="Times New Roman" w:cs="Times New Roman"/>
        </w:rPr>
        <w:t>wewnętrzny).</w:t>
      </w:r>
    </w:p>
    <w:p w14:paraId="51C492B1" w14:textId="77777777" w:rsidR="00641574" w:rsidRPr="00EA1A39" w:rsidRDefault="00641574" w:rsidP="00EF453F">
      <w:pPr>
        <w:pStyle w:val="Tekstpodstawowy"/>
        <w:spacing w:before="1" w:line="240" w:lineRule="auto"/>
        <w:ind w:left="357"/>
        <w:rPr>
          <w:rFonts w:ascii="Times New Roman" w:hAnsi="Times New Roman" w:cs="Times New Roman"/>
        </w:rPr>
      </w:pPr>
      <w:r w:rsidRPr="00EA1A39">
        <w:rPr>
          <w:rFonts w:ascii="Times New Roman" w:hAnsi="Times New Roman" w:cs="Times New Roman"/>
        </w:rPr>
        <w:t>W przypadku przekazywania dokumentu elektronicznego w formacie poddającym dane</w:t>
      </w:r>
      <w:r w:rsidRPr="00EA1A39">
        <w:rPr>
          <w:rFonts w:ascii="Times New Roman" w:hAnsi="Times New Roman" w:cs="Times New Roman"/>
          <w:spacing w:val="1"/>
        </w:rPr>
        <w:t xml:space="preserve"> </w:t>
      </w:r>
      <w:r w:rsidRPr="00EA1A39">
        <w:rPr>
          <w:rFonts w:ascii="Times New Roman" w:hAnsi="Times New Roman" w:cs="Times New Roman"/>
        </w:rPr>
        <w:t>kompresji, opatrzenie pliku zawierającego skompresowane dokumenty kwalifikowanym</w:t>
      </w:r>
      <w:r w:rsidRPr="00EA1A39">
        <w:rPr>
          <w:rFonts w:ascii="Times New Roman" w:hAnsi="Times New Roman" w:cs="Times New Roman"/>
          <w:spacing w:val="1"/>
        </w:rPr>
        <w:t xml:space="preserve"> </w:t>
      </w:r>
      <w:r w:rsidRPr="00EA1A39">
        <w:rPr>
          <w:rFonts w:ascii="Times New Roman" w:hAnsi="Times New Roman" w:cs="Times New Roman"/>
        </w:rPr>
        <w:t>podpisem</w:t>
      </w:r>
      <w:r w:rsidRPr="00EA1A39">
        <w:rPr>
          <w:rFonts w:ascii="Times New Roman" w:hAnsi="Times New Roman" w:cs="Times New Roman"/>
          <w:spacing w:val="1"/>
        </w:rPr>
        <w:t xml:space="preserve"> </w:t>
      </w:r>
      <w:r w:rsidRPr="00EA1A39">
        <w:rPr>
          <w:rFonts w:ascii="Times New Roman" w:hAnsi="Times New Roman" w:cs="Times New Roman"/>
        </w:rPr>
        <w:t>elektronicznym,</w:t>
      </w:r>
      <w:r w:rsidRPr="00EA1A39">
        <w:rPr>
          <w:rFonts w:ascii="Times New Roman" w:hAnsi="Times New Roman" w:cs="Times New Roman"/>
          <w:spacing w:val="1"/>
        </w:rPr>
        <w:t xml:space="preserve"> </w:t>
      </w:r>
      <w:r w:rsidRPr="00EA1A39">
        <w:rPr>
          <w:rFonts w:ascii="Times New Roman" w:hAnsi="Times New Roman" w:cs="Times New Roman"/>
        </w:rPr>
        <w:t>podpisem</w:t>
      </w:r>
      <w:r w:rsidRPr="00EA1A39">
        <w:rPr>
          <w:rFonts w:ascii="Times New Roman" w:hAnsi="Times New Roman" w:cs="Times New Roman"/>
          <w:spacing w:val="1"/>
        </w:rPr>
        <w:t xml:space="preserve"> </w:t>
      </w:r>
      <w:r w:rsidRPr="00EA1A39">
        <w:rPr>
          <w:rFonts w:ascii="Times New Roman" w:hAnsi="Times New Roman" w:cs="Times New Roman"/>
        </w:rPr>
        <w:t>zaufanym</w:t>
      </w:r>
      <w:r w:rsidRPr="00EA1A39">
        <w:rPr>
          <w:rFonts w:ascii="Times New Roman" w:hAnsi="Times New Roman" w:cs="Times New Roman"/>
          <w:spacing w:val="1"/>
        </w:rPr>
        <w:t xml:space="preserve"> </w:t>
      </w:r>
      <w:r w:rsidRPr="00EA1A39">
        <w:rPr>
          <w:rFonts w:ascii="Times New Roman" w:hAnsi="Times New Roman" w:cs="Times New Roman"/>
        </w:rPr>
        <w:t>lub</w:t>
      </w:r>
      <w:r w:rsidRPr="00EA1A39">
        <w:rPr>
          <w:rFonts w:ascii="Times New Roman" w:hAnsi="Times New Roman" w:cs="Times New Roman"/>
          <w:spacing w:val="1"/>
        </w:rPr>
        <w:t xml:space="preserve"> </w:t>
      </w:r>
      <w:r w:rsidRPr="00EA1A39">
        <w:rPr>
          <w:rFonts w:ascii="Times New Roman" w:hAnsi="Times New Roman" w:cs="Times New Roman"/>
        </w:rPr>
        <w:t>podpisem</w:t>
      </w:r>
      <w:r w:rsidRPr="00EA1A39">
        <w:rPr>
          <w:rFonts w:ascii="Times New Roman" w:hAnsi="Times New Roman" w:cs="Times New Roman"/>
          <w:spacing w:val="1"/>
        </w:rPr>
        <w:t xml:space="preserve"> </w:t>
      </w:r>
      <w:r w:rsidRPr="00EA1A39">
        <w:rPr>
          <w:rFonts w:ascii="Times New Roman" w:hAnsi="Times New Roman" w:cs="Times New Roman"/>
        </w:rPr>
        <w:t>osobistym,</w:t>
      </w:r>
      <w:r w:rsidRPr="00EA1A39">
        <w:rPr>
          <w:rFonts w:ascii="Times New Roman" w:hAnsi="Times New Roman" w:cs="Times New Roman"/>
          <w:spacing w:val="1"/>
        </w:rPr>
        <w:t xml:space="preserve"> </w:t>
      </w:r>
      <w:r w:rsidRPr="00EA1A39">
        <w:rPr>
          <w:rFonts w:ascii="Times New Roman" w:hAnsi="Times New Roman" w:cs="Times New Roman"/>
        </w:rPr>
        <w:t>jest</w:t>
      </w:r>
      <w:r w:rsidRPr="00EA1A39">
        <w:rPr>
          <w:rFonts w:ascii="Times New Roman" w:hAnsi="Times New Roman" w:cs="Times New Roman"/>
          <w:spacing w:val="1"/>
        </w:rPr>
        <w:t xml:space="preserve"> </w:t>
      </w:r>
      <w:r w:rsidRPr="00EA1A39">
        <w:rPr>
          <w:rFonts w:ascii="Times New Roman" w:hAnsi="Times New Roman" w:cs="Times New Roman"/>
        </w:rPr>
        <w:t>równoznaczne</w:t>
      </w:r>
      <w:r w:rsidRPr="00EA1A39">
        <w:rPr>
          <w:rFonts w:ascii="Times New Roman" w:hAnsi="Times New Roman" w:cs="Times New Roman"/>
          <w:spacing w:val="1"/>
        </w:rPr>
        <w:t xml:space="preserve"> </w:t>
      </w:r>
      <w:r w:rsidRPr="00EA1A39">
        <w:rPr>
          <w:rFonts w:ascii="Times New Roman" w:hAnsi="Times New Roman" w:cs="Times New Roman"/>
        </w:rPr>
        <w:t>z</w:t>
      </w:r>
      <w:r w:rsidRPr="00EA1A39">
        <w:rPr>
          <w:rFonts w:ascii="Times New Roman" w:hAnsi="Times New Roman" w:cs="Times New Roman"/>
          <w:spacing w:val="1"/>
        </w:rPr>
        <w:t xml:space="preserve"> </w:t>
      </w:r>
      <w:r w:rsidRPr="00EA1A39">
        <w:rPr>
          <w:rFonts w:ascii="Times New Roman" w:hAnsi="Times New Roman" w:cs="Times New Roman"/>
        </w:rPr>
        <w:t>opatrzeniem</w:t>
      </w:r>
      <w:r w:rsidRPr="00EA1A39">
        <w:rPr>
          <w:rFonts w:ascii="Times New Roman" w:hAnsi="Times New Roman" w:cs="Times New Roman"/>
          <w:spacing w:val="1"/>
        </w:rPr>
        <w:t xml:space="preserve"> </w:t>
      </w:r>
      <w:r w:rsidRPr="00EA1A39">
        <w:rPr>
          <w:rFonts w:ascii="Times New Roman" w:hAnsi="Times New Roman" w:cs="Times New Roman"/>
        </w:rPr>
        <w:t>wszystkich</w:t>
      </w:r>
      <w:r w:rsidRPr="00EA1A39">
        <w:rPr>
          <w:rFonts w:ascii="Times New Roman" w:hAnsi="Times New Roman" w:cs="Times New Roman"/>
          <w:spacing w:val="1"/>
        </w:rPr>
        <w:t xml:space="preserve"> </w:t>
      </w:r>
      <w:r w:rsidRPr="00EA1A39">
        <w:rPr>
          <w:rFonts w:ascii="Times New Roman" w:hAnsi="Times New Roman" w:cs="Times New Roman"/>
        </w:rPr>
        <w:t>dokumentów</w:t>
      </w:r>
      <w:r w:rsidRPr="00EA1A39">
        <w:rPr>
          <w:rFonts w:ascii="Times New Roman" w:hAnsi="Times New Roman" w:cs="Times New Roman"/>
          <w:spacing w:val="1"/>
        </w:rPr>
        <w:t xml:space="preserve"> </w:t>
      </w:r>
      <w:r w:rsidRPr="00EA1A39">
        <w:rPr>
          <w:rFonts w:ascii="Times New Roman" w:hAnsi="Times New Roman" w:cs="Times New Roman"/>
        </w:rPr>
        <w:t>zawartych</w:t>
      </w:r>
      <w:r w:rsidRPr="00EA1A39">
        <w:rPr>
          <w:rFonts w:ascii="Times New Roman" w:hAnsi="Times New Roman" w:cs="Times New Roman"/>
          <w:spacing w:val="1"/>
        </w:rPr>
        <w:t xml:space="preserve"> </w:t>
      </w:r>
      <w:r w:rsidRPr="00EA1A39">
        <w:rPr>
          <w:rFonts w:ascii="Times New Roman" w:hAnsi="Times New Roman" w:cs="Times New Roman"/>
        </w:rPr>
        <w:t>w</w:t>
      </w:r>
      <w:r w:rsidRPr="00EA1A39">
        <w:rPr>
          <w:rFonts w:ascii="Times New Roman" w:hAnsi="Times New Roman" w:cs="Times New Roman"/>
          <w:spacing w:val="1"/>
        </w:rPr>
        <w:t xml:space="preserve"> </w:t>
      </w:r>
      <w:r w:rsidRPr="00EA1A39">
        <w:rPr>
          <w:rFonts w:ascii="Times New Roman" w:hAnsi="Times New Roman" w:cs="Times New Roman"/>
        </w:rPr>
        <w:t>tym</w:t>
      </w:r>
      <w:r w:rsidRPr="00EA1A39">
        <w:rPr>
          <w:rFonts w:ascii="Times New Roman" w:hAnsi="Times New Roman" w:cs="Times New Roman"/>
          <w:spacing w:val="1"/>
        </w:rPr>
        <w:t xml:space="preserve"> </w:t>
      </w:r>
      <w:r w:rsidRPr="00EA1A39">
        <w:rPr>
          <w:rFonts w:ascii="Times New Roman" w:hAnsi="Times New Roman" w:cs="Times New Roman"/>
        </w:rPr>
        <w:t>pliku</w:t>
      </w:r>
      <w:r w:rsidRPr="00EA1A39">
        <w:rPr>
          <w:rFonts w:ascii="Times New Roman" w:hAnsi="Times New Roman" w:cs="Times New Roman"/>
          <w:spacing w:val="1"/>
        </w:rPr>
        <w:t xml:space="preserve"> </w:t>
      </w:r>
      <w:r w:rsidRPr="00EA1A39">
        <w:rPr>
          <w:rFonts w:ascii="Times New Roman" w:hAnsi="Times New Roman" w:cs="Times New Roman"/>
        </w:rPr>
        <w:t>odpowiednio</w:t>
      </w:r>
      <w:r w:rsidRPr="00EA1A39">
        <w:rPr>
          <w:rFonts w:ascii="Times New Roman" w:hAnsi="Times New Roman" w:cs="Times New Roman"/>
          <w:spacing w:val="1"/>
        </w:rPr>
        <w:t xml:space="preserve"> </w:t>
      </w:r>
      <w:r w:rsidRPr="00EA1A39">
        <w:rPr>
          <w:rFonts w:ascii="Times New Roman" w:hAnsi="Times New Roman" w:cs="Times New Roman"/>
        </w:rPr>
        <w:t>kwalifikowanym</w:t>
      </w:r>
      <w:r w:rsidRPr="00EA1A39">
        <w:rPr>
          <w:rFonts w:ascii="Times New Roman" w:hAnsi="Times New Roman" w:cs="Times New Roman"/>
          <w:spacing w:val="1"/>
        </w:rPr>
        <w:t xml:space="preserve"> </w:t>
      </w:r>
      <w:r w:rsidRPr="00EA1A39">
        <w:rPr>
          <w:rFonts w:ascii="Times New Roman" w:hAnsi="Times New Roman" w:cs="Times New Roman"/>
        </w:rPr>
        <w:t>podpisem</w:t>
      </w:r>
      <w:r w:rsidRPr="00EA1A39">
        <w:rPr>
          <w:rFonts w:ascii="Times New Roman" w:hAnsi="Times New Roman" w:cs="Times New Roman"/>
          <w:spacing w:val="1"/>
        </w:rPr>
        <w:t xml:space="preserve"> </w:t>
      </w:r>
      <w:r w:rsidRPr="00EA1A39">
        <w:rPr>
          <w:rFonts w:ascii="Times New Roman" w:hAnsi="Times New Roman" w:cs="Times New Roman"/>
        </w:rPr>
        <w:t>elektronicznym,</w:t>
      </w:r>
      <w:r w:rsidRPr="00EA1A39">
        <w:rPr>
          <w:rFonts w:ascii="Times New Roman" w:hAnsi="Times New Roman" w:cs="Times New Roman"/>
          <w:spacing w:val="1"/>
        </w:rPr>
        <w:t xml:space="preserve"> </w:t>
      </w:r>
      <w:r w:rsidRPr="00EA1A39">
        <w:rPr>
          <w:rFonts w:ascii="Times New Roman" w:hAnsi="Times New Roman" w:cs="Times New Roman"/>
        </w:rPr>
        <w:t>podpisem</w:t>
      </w:r>
      <w:r w:rsidRPr="00EA1A39">
        <w:rPr>
          <w:rFonts w:ascii="Times New Roman" w:hAnsi="Times New Roman" w:cs="Times New Roman"/>
          <w:spacing w:val="1"/>
        </w:rPr>
        <w:t xml:space="preserve"> </w:t>
      </w:r>
      <w:r w:rsidRPr="00EA1A39">
        <w:rPr>
          <w:rFonts w:ascii="Times New Roman" w:hAnsi="Times New Roman" w:cs="Times New Roman"/>
        </w:rPr>
        <w:t>zaufanym</w:t>
      </w:r>
      <w:r w:rsidRPr="00EA1A39">
        <w:rPr>
          <w:rFonts w:ascii="Times New Roman" w:hAnsi="Times New Roman" w:cs="Times New Roman"/>
          <w:spacing w:val="1"/>
        </w:rPr>
        <w:t xml:space="preserve"> </w:t>
      </w:r>
      <w:r w:rsidRPr="00EA1A39">
        <w:rPr>
          <w:rFonts w:ascii="Times New Roman" w:hAnsi="Times New Roman" w:cs="Times New Roman"/>
        </w:rPr>
        <w:t>lub</w:t>
      </w:r>
      <w:r w:rsidRPr="00EA1A39">
        <w:rPr>
          <w:rFonts w:ascii="Times New Roman" w:hAnsi="Times New Roman" w:cs="Times New Roman"/>
          <w:spacing w:val="1"/>
        </w:rPr>
        <w:t xml:space="preserve"> </w:t>
      </w:r>
      <w:r w:rsidRPr="00EA1A39">
        <w:rPr>
          <w:rFonts w:ascii="Times New Roman" w:hAnsi="Times New Roman" w:cs="Times New Roman"/>
        </w:rPr>
        <w:t>podpisem</w:t>
      </w:r>
      <w:r w:rsidRPr="00EA1A39">
        <w:rPr>
          <w:rFonts w:ascii="Times New Roman" w:hAnsi="Times New Roman" w:cs="Times New Roman"/>
          <w:spacing w:val="-2"/>
        </w:rPr>
        <w:t xml:space="preserve"> </w:t>
      </w:r>
      <w:r w:rsidRPr="00EA1A39">
        <w:rPr>
          <w:rFonts w:ascii="Times New Roman" w:hAnsi="Times New Roman" w:cs="Times New Roman"/>
        </w:rPr>
        <w:t>osobistym.</w:t>
      </w:r>
    </w:p>
    <w:p w14:paraId="7D3C6A23" w14:textId="77777777" w:rsidR="00641574" w:rsidRPr="00EA1A39" w:rsidRDefault="00641574" w:rsidP="00EF453F">
      <w:pPr>
        <w:pStyle w:val="Akapitzlist"/>
        <w:widowControl w:val="0"/>
        <w:numPr>
          <w:ilvl w:val="0"/>
          <w:numId w:val="138"/>
        </w:numPr>
        <w:tabs>
          <w:tab w:val="left" w:pos="604"/>
        </w:tabs>
        <w:suppressAutoHyphens w:val="0"/>
        <w:autoSpaceDE w:val="0"/>
        <w:autoSpaceDN w:val="0"/>
        <w:spacing w:before="52" w:after="0" w:line="240" w:lineRule="auto"/>
        <w:ind w:left="357" w:hanging="357"/>
        <w:jc w:val="both"/>
        <w:rPr>
          <w:rFonts w:ascii="Times New Roman" w:hAnsi="Times New Roman"/>
        </w:rPr>
      </w:pPr>
      <w:r w:rsidRPr="00EA1A39">
        <w:rPr>
          <w:rFonts w:ascii="Times New Roman" w:hAnsi="Times New Roman"/>
        </w:rPr>
        <w:t>System</w:t>
      </w:r>
      <w:r w:rsidRPr="00EA1A39">
        <w:rPr>
          <w:rFonts w:ascii="Times New Roman" w:hAnsi="Times New Roman"/>
          <w:spacing w:val="-10"/>
        </w:rPr>
        <w:t xml:space="preserve"> </w:t>
      </w:r>
      <w:r w:rsidRPr="00EA1A39">
        <w:rPr>
          <w:rFonts w:ascii="Times New Roman" w:hAnsi="Times New Roman"/>
        </w:rPr>
        <w:t>sprawdza,</w:t>
      </w:r>
      <w:r w:rsidRPr="00EA1A39">
        <w:rPr>
          <w:rFonts w:ascii="Times New Roman" w:hAnsi="Times New Roman"/>
          <w:spacing w:val="-10"/>
        </w:rPr>
        <w:t xml:space="preserve"> </w:t>
      </w:r>
      <w:r w:rsidRPr="00EA1A39">
        <w:rPr>
          <w:rFonts w:ascii="Times New Roman" w:hAnsi="Times New Roman"/>
        </w:rPr>
        <w:t>czy</w:t>
      </w:r>
      <w:r w:rsidRPr="00EA1A39">
        <w:rPr>
          <w:rFonts w:ascii="Times New Roman" w:hAnsi="Times New Roman"/>
          <w:spacing w:val="-12"/>
        </w:rPr>
        <w:t xml:space="preserve"> </w:t>
      </w:r>
      <w:r w:rsidRPr="00EA1A39">
        <w:rPr>
          <w:rFonts w:ascii="Times New Roman" w:hAnsi="Times New Roman"/>
        </w:rPr>
        <w:t>złożone</w:t>
      </w:r>
      <w:r w:rsidRPr="00EA1A39">
        <w:rPr>
          <w:rFonts w:ascii="Times New Roman" w:hAnsi="Times New Roman"/>
          <w:spacing w:val="-11"/>
        </w:rPr>
        <w:t xml:space="preserve"> </w:t>
      </w:r>
      <w:r w:rsidRPr="00EA1A39">
        <w:rPr>
          <w:rFonts w:ascii="Times New Roman" w:hAnsi="Times New Roman"/>
        </w:rPr>
        <w:t>pliki</w:t>
      </w:r>
      <w:r w:rsidRPr="00EA1A39">
        <w:rPr>
          <w:rFonts w:ascii="Times New Roman" w:hAnsi="Times New Roman"/>
          <w:spacing w:val="-10"/>
        </w:rPr>
        <w:t xml:space="preserve"> </w:t>
      </w:r>
      <w:r w:rsidRPr="00EA1A39">
        <w:rPr>
          <w:rFonts w:ascii="Times New Roman" w:hAnsi="Times New Roman"/>
        </w:rPr>
        <w:t>są</w:t>
      </w:r>
      <w:r w:rsidRPr="00EA1A39">
        <w:rPr>
          <w:rFonts w:ascii="Times New Roman" w:hAnsi="Times New Roman"/>
          <w:spacing w:val="-10"/>
        </w:rPr>
        <w:t xml:space="preserve"> </w:t>
      </w:r>
      <w:r w:rsidRPr="00EA1A39">
        <w:rPr>
          <w:rFonts w:ascii="Times New Roman" w:hAnsi="Times New Roman"/>
        </w:rPr>
        <w:t>podpisane</w:t>
      </w:r>
      <w:r w:rsidRPr="00EA1A39">
        <w:rPr>
          <w:rFonts w:ascii="Times New Roman" w:hAnsi="Times New Roman"/>
          <w:spacing w:val="-12"/>
        </w:rPr>
        <w:t xml:space="preserve"> </w:t>
      </w:r>
      <w:r w:rsidRPr="00EA1A39">
        <w:rPr>
          <w:rFonts w:ascii="Times New Roman" w:hAnsi="Times New Roman"/>
        </w:rPr>
        <w:t>i</w:t>
      </w:r>
      <w:r w:rsidRPr="00EA1A39">
        <w:rPr>
          <w:rFonts w:ascii="Times New Roman" w:hAnsi="Times New Roman"/>
          <w:spacing w:val="-12"/>
        </w:rPr>
        <w:t xml:space="preserve"> </w:t>
      </w:r>
      <w:r w:rsidRPr="00EA1A39">
        <w:rPr>
          <w:rFonts w:ascii="Times New Roman" w:hAnsi="Times New Roman"/>
        </w:rPr>
        <w:t>automatycznie</w:t>
      </w:r>
      <w:r w:rsidRPr="00EA1A39">
        <w:rPr>
          <w:rFonts w:ascii="Times New Roman" w:hAnsi="Times New Roman"/>
          <w:spacing w:val="-9"/>
        </w:rPr>
        <w:t xml:space="preserve"> </w:t>
      </w:r>
      <w:r w:rsidRPr="00EA1A39">
        <w:rPr>
          <w:rFonts w:ascii="Times New Roman" w:hAnsi="Times New Roman"/>
        </w:rPr>
        <w:t>je</w:t>
      </w:r>
      <w:r w:rsidRPr="00EA1A39">
        <w:rPr>
          <w:rFonts w:ascii="Times New Roman" w:hAnsi="Times New Roman"/>
          <w:spacing w:val="-9"/>
        </w:rPr>
        <w:t xml:space="preserve"> </w:t>
      </w:r>
      <w:r w:rsidRPr="00EA1A39">
        <w:rPr>
          <w:rFonts w:ascii="Times New Roman" w:hAnsi="Times New Roman"/>
        </w:rPr>
        <w:t>szyfruje,</w:t>
      </w:r>
      <w:r w:rsidRPr="00EA1A39">
        <w:rPr>
          <w:rFonts w:ascii="Times New Roman" w:hAnsi="Times New Roman"/>
          <w:spacing w:val="-10"/>
        </w:rPr>
        <w:t xml:space="preserve"> </w:t>
      </w:r>
      <w:r w:rsidRPr="00EA1A39">
        <w:rPr>
          <w:rFonts w:ascii="Times New Roman" w:hAnsi="Times New Roman"/>
        </w:rPr>
        <w:t>jednocześnie</w:t>
      </w:r>
      <w:r w:rsidRPr="00EA1A39">
        <w:rPr>
          <w:rFonts w:ascii="Times New Roman" w:hAnsi="Times New Roman"/>
          <w:spacing w:val="-51"/>
        </w:rPr>
        <w:t xml:space="preserve"> </w:t>
      </w:r>
      <w:r w:rsidRPr="00EA1A39">
        <w:rPr>
          <w:rFonts w:ascii="Times New Roman" w:hAnsi="Times New Roman"/>
        </w:rPr>
        <w:t>informując</w:t>
      </w:r>
      <w:r w:rsidRPr="00EA1A39">
        <w:rPr>
          <w:rFonts w:ascii="Times New Roman" w:hAnsi="Times New Roman"/>
          <w:spacing w:val="-7"/>
        </w:rPr>
        <w:t xml:space="preserve"> </w:t>
      </w:r>
      <w:r w:rsidRPr="00EA1A39">
        <w:rPr>
          <w:rFonts w:ascii="Times New Roman" w:hAnsi="Times New Roman"/>
        </w:rPr>
        <w:t>o</w:t>
      </w:r>
      <w:r w:rsidRPr="00EA1A39">
        <w:rPr>
          <w:rFonts w:ascii="Times New Roman" w:hAnsi="Times New Roman"/>
          <w:spacing w:val="-9"/>
        </w:rPr>
        <w:t xml:space="preserve"> </w:t>
      </w:r>
      <w:r w:rsidRPr="00EA1A39">
        <w:rPr>
          <w:rFonts w:ascii="Times New Roman" w:hAnsi="Times New Roman"/>
        </w:rPr>
        <w:t>tym</w:t>
      </w:r>
      <w:r w:rsidRPr="00EA1A39">
        <w:rPr>
          <w:rFonts w:ascii="Times New Roman" w:hAnsi="Times New Roman"/>
          <w:spacing w:val="-8"/>
        </w:rPr>
        <w:t xml:space="preserve"> </w:t>
      </w:r>
      <w:r w:rsidRPr="00EA1A39">
        <w:rPr>
          <w:rFonts w:ascii="Times New Roman" w:hAnsi="Times New Roman"/>
        </w:rPr>
        <w:t>Wykonawcę.</w:t>
      </w:r>
      <w:r w:rsidRPr="00EA1A39">
        <w:rPr>
          <w:rFonts w:ascii="Times New Roman" w:hAnsi="Times New Roman"/>
          <w:spacing w:val="-7"/>
        </w:rPr>
        <w:t xml:space="preserve"> </w:t>
      </w:r>
      <w:r w:rsidRPr="00EA1A39">
        <w:rPr>
          <w:rFonts w:ascii="Times New Roman" w:hAnsi="Times New Roman"/>
        </w:rPr>
        <w:t>Potwierdzenie</w:t>
      </w:r>
      <w:r w:rsidRPr="00EA1A39">
        <w:rPr>
          <w:rFonts w:ascii="Times New Roman" w:hAnsi="Times New Roman"/>
          <w:spacing w:val="-6"/>
        </w:rPr>
        <w:t xml:space="preserve"> </w:t>
      </w:r>
      <w:r w:rsidRPr="00EA1A39">
        <w:rPr>
          <w:rFonts w:ascii="Times New Roman" w:hAnsi="Times New Roman"/>
        </w:rPr>
        <w:t>czasu</w:t>
      </w:r>
      <w:r w:rsidRPr="00EA1A39">
        <w:rPr>
          <w:rFonts w:ascii="Times New Roman" w:hAnsi="Times New Roman"/>
          <w:spacing w:val="-6"/>
        </w:rPr>
        <w:t xml:space="preserve"> </w:t>
      </w:r>
      <w:r w:rsidRPr="00EA1A39">
        <w:rPr>
          <w:rFonts w:ascii="Times New Roman" w:hAnsi="Times New Roman"/>
        </w:rPr>
        <w:t>przekazania</w:t>
      </w:r>
      <w:r w:rsidRPr="00EA1A39">
        <w:rPr>
          <w:rFonts w:ascii="Times New Roman" w:hAnsi="Times New Roman"/>
          <w:spacing w:val="-9"/>
        </w:rPr>
        <w:t xml:space="preserve"> </w:t>
      </w:r>
      <w:r w:rsidRPr="00EA1A39">
        <w:rPr>
          <w:rFonts w:ascii="Times New Roman" w:hAnsi="Times New Roman"/>
        </w:rPr>
        <w:t>i</w:t>
      </w:r>
      <w:r w:rsidRPr="00EA1A39">
        <w:rPr>
          <w:rFonts w:ascii="Times New Roman" w:hAnsi="Times New Roman"/>
          <w:spacing w:val="-7"/>
        </w:rPr>
        <w:t xml:space="preserve"> </w:t>
      </w:r>
      <w:r w:rsidRPr="00EA1A39">
        <w:rPr>
          <w:rFonts w:ascii="Times New Roman" w:hAnsi="Times New Roman"/>
        </w:rPr>
        <w:t>odbioru</w:t>
      </w:r>
      <w:r w:rsidRPr="00EA1A39">
        <w:rPr>
          <w:rFonts w:ascii="Times New Roman" w:hAnsi="Times New Roman"/>
          <w:spacing w:val="-8"/>
        </w:rPr>
        <w:t xml:space="preserve"> </w:t>
      </w:r>
      <w:r w:rsidRPr="00EA1A39">
        <w:rPr>
          <w:rFonts w:ascii="Times New Roman" w:hAnsi="Times New Roman"/>
        </w:rPr>
        <w:t>oferty</w:t>
      </w:r>
      <w:r w:rsidRPr="00EA1A39">
        <w:rPr>
          <w:rFonts w:ascii="Times New Roman" w:hAnsi="Times New Roman"/>
          <w:spacing w:val="-7"/>
        </w:rPr>
        <w:t xml:space="preserve"> </w:t>
      </w:r>
      <w:r w:rsidRPr="00EA1A39">
        <w:rPr>
          <w:rFonts w:ascii="Times New Roman" w:hAnsi="Times New Roman"/>
        </w:rPr>
        <w:t>znajduje</w:t>
      </w:r>
      <w:r w:rsidRPr="00EA1A39">
        <w:rPr>
          <w:rFonts w:ascii="Times New Roman" w:hAnsi="Times New Roman"/>
          <w:spacing w:val="-52"/>
        </w:rPr>
        <w:t xml:space="preserve"> </w:t>
      </w:r>
      <w:r w:rsidRPr="00EA1A39">
        <w:rPr>
          <w:rFonts w:ascii="Times New Roman" w:hAnsi="Times New Roman"/>
        </w:rPr>
        <w:t>się w Elektronicznym Potwierdzeniu Przesłania (EPP) i Elektronicznym Potwierdzeniu</w:t>
      </w:r>
      <w:r w:rsidRPr="00EA1A39">
        <w:rPr>
          <w:rFonts w:ascii="Times New Roman" w:hAnsi="Times New Roman"/>
          <w:spacing w:val="1"/>
        </w:rPr>
        <w:t xml:space="preserve"> </w:t>
      </w:r>
      <w:r w:rsidRPr="00EA1A39">
        <w:rPr>
          <w:rFonts w:ascii="Times New Roman" w:hAnsi="Times New Roman"/>
        </w:rPr>
        <w:t>Odebrania</w:t>
      </w:r>
      <w:r w:rsidRPr="00EA1A39">
        <w:rPr>
          <w:rFonts w:ascii="Times New Roman" w:hAnsi="Times New Roman"/>
          <w:spacing w:val="51"/>
        </w:rPr>
        <w:t xml:space="preserve"> </w:t>
      </w:r>
      <w:r w:rsidRPr="00EA1A39">
        <w:rPr>
          <w:rFonts w:ascii="Times New Roman" w:hAnsi="Times New Roman"/>
        </w:rPr>
        <w:t>(EPO).</w:t>
      </w:r>
      <w:r w:rsidRPr="00EA1A39">
        <w:rPr>
          <w:rFonts w:ascii="Times New Roman" w:hAnsi="Times New Roman"/>
          <w:spacing w:val="51"/>
        </w:rPr>
        <w:t xml:space="preserve"> </w:t>
      </w:r>
      <w:r w:rsidRPr="00EA1A39">
        <w:rPr>
          <w:rFonts w:ascii="Times New Roman" w:hAnsi="Times New Roman"/>
        </w:rPr>
        <w:t>EPP</w:t>
      </w:r>
      <w:r w:rsidRPr="00EA1A39">
        <w:rPr>
          <w:rFonts w:ascii="Times New Roman" w:hAnsi="Times New Roman"/>
          <w:spacing w:val="53"/>
        </w:rPr>
        <w:t xml:space="preserve"> </w:t>
      </w:r>
      <w:r w:rsidRPr="00EA1A39">
        <w:rPr>
          <w:rFonts w:ascii="Times New Roman" w:hAnsi="Times New Roman"/>
        </w:rPr>
        <w:t>i</w:t>
      </w:r>
      <w:r w:rsidRPr="00EA1A39">
        <w:rPr>
          <w:rFonts w:ascii="Times New Roman" w:hAnsi="Times New Roman"/>
          <w:spacing w:val="49"/>
        </w:rPr>
        <w:t xml:space="preserve"> </w:t>
      </w:r>
      <w:r w:rsidRPr="00EA1A39">
        <w:rPr>
          <w:rFonts w:ascii="Times New Roman" w:hAnsi="Times New Roman"/>
        </w:rPr>
        <w:t>EPO</w:t>
      </w:r>
      <w:r w:rsidRPr="00EA1A39">
        <w:rPr>
          <w:rFonts w:ascii="Times New Roman" w:hAnsi="Times New Roman"/>
          <w:spacing w:val="48"/>
        </w:rPr>
        <w:t xml:space="preserve"> </w:t>
      </w:r>
      <w:r w:rsidRPr="00EA1A39">
        <w:rPr>
          <w:rFonts w:ascii="Times New Roman" w:hAnsi="Times New Roman"/>
        </w:rPr>
        <w:t>dostępne</w:t>
      </w:r>
      <w:r w:rsidRPr="00EA1A39">
        <w:rPr>
          <w:rFonts w:ascii="Times New Roman" w:hAnsi="Times New Roman"/>
          <w:spacing w:val="52"/>
        </w:rPr>
        <w:t xml:space="preserve"> </w:t>
      </w:r>
      <w:r w:rsidRPr="00EA1A39">
        <w:rPr>
          <w:rFonts w:ascii="Times New Roman" w:hAnsi="Times New Roman"/>
        </w:rPr>
        <w:t>są</w:t>
      </w:r>
      <w:r w:rsidRPr="00EA1A39">
        <w:rPr>
          <w:rFonts w:ascii="Times New Roman" w:hAnsi="Times New Roman"/>
          <w:spacing w:val="49"/>
        </w:rPr>
        <w:t xml:space="preserve"> </w:t>
      </w:r>
      <w:r w:rsidRPr="00EA1A39">
        <w:rPr>
          <w:rFonts w:ascii="Times New Roman" w:hAnsi="Times New Roman"/>
        </w:rPr>
        <w:t>dla</w:t>
      </w:r>
      <w:r w:rsidRPr="00EA1A39">
        <w:rPr>
          <w:rFonts w:ascii="Times New Roman" w:hAnsi="Times New Roman"/>
          <w:spacing w:val="49"/>
        </w:rPr>
        <w:t xml:space="preserve"> </w:t>
      </w:r>
      <w:r w:rsidRPr="00EA1A39">
        <w:rPr>
          <w:rFonts w:ascii="Times New Roman" w:hAnsi="Times New Roman"/>
        </w:rPr>
        <w:t>zalogowanego</w:t>
      </w:r>
      <w:r w:rsidRPr="00EA1A39">
        <w:rPr>
          <w:rFonts w:ascii="Times New Roman" w:hAnsi="Times New Roman"/>
          <w:spacing w:val="49"/>
        </w:rPr>
        <w:t xml:space="preserve"> </w:t>
      </w:r>
      <w:r w:rsidRPr="00EA1A39">
        <w:rPr>
          <w:rFonts w:ascii="Times New Roman" w:hAnsi="Times New Roman"/>
        </w:rPr>
        <w:t>Wykonawcy</w:t>
      </w:r>
      <w:r w:rsidRPr="00EA1A39">
        <w:rPr>
          <w:rFonts w:ascii="Times New Roman" w:hAnsi="Times New Roman"/>
          <w:spacing w:val="51"/>
        </w:rPr>
        <w:t xml:space="preserve"> </w:t>
      </w:r>
      <w:r w:rsidRPr="00EA1A39">
        <w:rPr>
          <w:rFonts w:ascii="Times New Roman" w:hAnsi="Times New Roman"/>
        </w:rPr>
        <w:t>w</w:t>
      </w:r>
      <w:r w:rsidRPr="00EA1A39">
        <w:rPr>
          <w:rFonts w:ascii="Times New Roman" w:hAnsi="Times New Roman"/>
          <w:spacing w:val="50"/>
        </w:rPr>
        <w:t xml:space="preserve"> </w:t>
      </w:r>
      <w:r w:rsidRPr="00EA1A39">
        <w:rPr>
          <w:rFonts w:ascii="Times New Roman" w:hAnsi="Times New Roman"/>
        </w:rPr>
        <w:t>zakładce „Oferty/Wnioski”.</w:t>
      </w:r>
    </w:p>
    <w:p w14:paraId="11C0B8C1" w14:textId="77777777" w:rsidR="00641574" w:rsidRPr="00EA1A39" w:rsidRDefault="00641574" w:rsidP="00EF453F">
      <w:pPr>
        <w:pStyle w:val="Akapitzlist"/>
        <w:widowControl w:val="0"/>
        <w:numPr>
          <w:ilvl w:val="0"/>
          <w:numId w:val="138"/>
        </w:numPr>
        <w:tabs>
          <w:tab w:val="left" w:pos="604"/>
        </w:tabs>
        <w:suppressAutoHyphens w:val="0"/>
        <w:autoSpaceDE w:val="0"/>
        <w:autoSpaceDN w:val="0"/>
        <w:spacing w:after="0" w:line="240" w:lineRule="auto"/>
        <w:ind w:left="357" w:hanging="357"/>
        <w:jc w:val="both"/>
        <w:rPr>
          <w:rFonts w:ascii="Times New Roman" w:hAnsi="Times New Roman"/>
        </w:rPr>
      </w:pPr>
      <w:r w:rsidRPr="00EA1A39">
        <w:rPr>
          <w:rFonts w:ascii="Times New Roman" w:hAnsi="Times New Roman"/>
        </w:rPr>
        <w:t>Oferta</w:t>
      </w:r>
      <w:r w:rsidRPr="00EA1A39">
        <w:rPr>
          <w:rFonts w:ascii="Times New Roman" w:hAnsi="Times New Roman"/>
          <w:spacing w:val="-4"/>
        </w:rPr>
        <w:t xml:space="preserve"> </w:t>
      </w:r>
      <w:r w:rsidRPr="00EA1A39">
        <w:rPr>
          <w:rFonts w:ascii="Times New Roman" w:hAnsi="Times New Roman"/>
        </w:rPr>
        <w:t>może</w:t>
      </w:r>
      <w:r w:rsidRPr="00EA1A39">
        <w:rPr>
          <w:rFonts w:ascii="Times New Roman" w:hAnsi="Times New Roman"/>
          <w:spacing w:val="-3"/>
        </w:rPr>
        <w:t xml:space="preserve"> </w:t>
      </w:r>
      <w:r w:rsidRPr="00EA1A39">
        <w:rPr>
          <w:rFonts w:ascii="Times New Roman" w:hAnsi="Times New Roman"/>
        </w:rPr>
        <w:t>być</w:t>
      </w:r>
      <w:r w:rsidRPr="00EA1A39">
        <w:rPr>
          <w:rFonts w:ascii="Times New Roman" w:hAnsi="Times New Roman"/>
          <w:spacing w:val="-4"/>
        </w:rPr>
        <w:t xml:space="preserve"> </w:t>
      </w:r>
      <w:r w:rsidRPr="00EA1A39">
        <w:rPr>
          <w:rFonts w:ascii="Times New Roman" w:hAnsi="Times New Roman"/>
        </w:rPr>
        <w:t>złożona</w:t>
      </w:r>
      <w:r w:rsidRPr="00EA1A39">
        <w:rPr>
          <w:rFonts w:ascii="Times New Roman" w:hAnsi="Times New Roman"/>
          <w:spacing w:val="-3"/>
        </w:rPr>
        <w:t xml:space="preserve"> </w:t>
      </w:r>
      <w:r w:rsidRPr="00EA1A39">
        <w:rPr>
          <w:rFonts w:ascii="Times New Roman" w:hAnsi="Times New Roman"/>
        </w:rPr>
        <w:t>tylko</w:t>
      </w:r>
      <w:r w:rsidRPr="00EA1A39">
        <w:rPr>
          <w:rFonts w:ascii="Times New Roman" w:hAnsi="Times New Roman"/>
          <w:spacing w:val="-2"/>
        </w:rPr>
        <w:t xml:space="preserve"> </w:t>
      </w:r>
      <w:r w:rsidRPr="00EA1A39">
        <w:rPr>
          <w:rFonts w:ascii="Times New Roman" w:hAnsi="Times New Roman"/>
        </w:rPr>
        <w:t>do</w:t>
      </w:r>
      <w:r w:rsidRPr="00EA1A39">
        <w:rPr>
          <w:rFonts w:ascii="Times New Roman" w:hAnsi="Times New Roman"/>
          <w:spacing w:val="-1"/>
        </w:rPr>
        <w:t xml:space="preserve"> </w:t>
      </w:r>
      <w:r w:rsidRPr="00EA1A39">
        <w:rPr>
          <w:rFonts w:ascii="Times New Roman" w:hAnsi="Times New Roman"/>
        </w:rPr>
        <w:t>upływu</w:t>
      </w:r>
      <w:r w:rsidRPr="00EA1A39">
        <w:rPr>
          <w:rFonts w:ascii="Times New Roman" w:hAnsi="Times New Roman"/>
          <w:spacing w:val="-4"/>
        </w:rPr>
        <w:t xml:space="preserve"> </w:t>
      </w:r>
      <w:r w:rsidRPr="00EA1A39">
        <w:rPr>
          <w:rFonts w:ascii="Times New Roman" w:hAnsi="Times New Roman"/>
        </w:rPr>
        <w:t>terminu.</w:t>
      </w:r>
    </w:p>
    <w:p w14:paraId="297C774A" w14:textId="77777777" w:rsidR="00641574" w:rsidRPr="00EA1A39" w:rsidRDefault="00641574" w:rsidP="00EF453F">
      <w:pPr>
        <w:pStyle w:val="Akapitzlist"/>
        <w:widowControl w:val="0"/>
        <w:numPr>
          <w:ilvl w:val="0"/>
          <w:numId w:val="138"/>
        </w:numPr>
        <w:tabs>
          <w:tab w:val="left" w:pos="604"/>
        </w:tabs>
        <w:suppressAutoHyphens w:val="0"/>
        <w:autoSpaceDE w:val="0"/>
        <w:autoSpaceDN w:val="0"/>
        <w:spacing w:after="0" w:line="240" w:lineRule="auto"/>
        <w:ind w:left="357" w:hanging="357"/>
        <w:jc w:val="both"/>
        <w:rPr>
          <w:rFonts w:ascii="Times New Roman" w:hAnsi="Times New Roman"/>
        </w:rPr>
      </w:pPr>
      <w:r w:rsidRPr="00EA1A39">
        <w:rPr>
          <w:rFonts w:ascii="Times New Roman" w:hAnsi="Times New Roman"/>
        </w:rPr>
        <w:t>Maksymalny</w:t>
      </w:r>
      <w:r w:rsidRPr="00EA1A39">
        <w:rPr>
          <w:rFonts w:ascii="Times New Roman" w:hAnsi="Times New Roman"/>
          <w:spacing w:val="9"/>
        </w:rPr>
        <w:t xml:space="preserve"> </w:t>
      </w:r>
      <w:r w:rsidRPr="00EA1A39">
        <w:rPr>
          <w:rFonts w:ascii="Times New Roman" w:hAnsi="Times New Roman"/>
        </w:rPr>
        <w:t>łączny</w:t>
      </w:r>
      <w:r w:rsidRPr="00EA1A39">
        <w:rPr>
          <w:rFonts w:ascii="Times New Roman" w:hAnsi="Times New Roman"/>
          <w:spacing w:val="9"/>
        </w:rPr>
        <w:t xml:space="preserve"> </w:t>
      </w:r>
      <w:r w:rsidRPr="00EA1A39">
        <w:rPr>
          <w:rFonts w:ascii="Times New Roman" w:hAnsi="Times New Roman"/>
        </w:rPr>
        <w:t>rozmiar</w:t>
      </w:r>
      <w:r w:rsidRPr="00EA1A39">
        <w:rPr>
          <w:rFonts w:ascii="Times New Roman" w:hAnsi="Times New Roman"/>
          <w:spacing w:val="11"/>
        </w:rPr>
        <w:t xml:space="preserve"> </w:t>
      </w:r>
      <w:r w:rsidRPr="00EA1A39">
        <w:rPr>
          <w:rFonts w:ascii="Times New Roman" w:hAnsi="Times New Roman"/>
        </w:rPr>
        <w:t>plików</w:t>
      </w:r>
      <w:r w:rsidRPr="00EA1A39">
        <w:rPr>
          <w:rFonts w:ascii="Times New Roman" w:hAnsi="Times New Roman"/>
          <w:spacing w:val="9"/>
        </w:rPr>
        <w:t xml:space="preserve"> </w:t>
      </w:r>
      <w:r w:rsidRPr="00EA1A39">
        <w:rPr>
          <w:rFonts w:ascii="Times New Roman" w:hAnsi="Times New Roman"/>
        </w:rPr>
        <w:t>stanowiących</w:t>
      </w:r>
      <w:r w:rsidRPr="00EA1A39">
        <w:rPr>
          <w:rFonts w:ascii="Times New Roman" w:hAnsi="Times New Roman"/>
          <w:spacing w:val="12"/>
        </w:rPr>
        <w:t xml:space="preserve"> </w:t>
      </w:r>
      <w:r w:rsidRPr="00EA1A39">
        <w:rPr>
          <w:rFonts w:ascii="Times New Roman" w:hAnsi="Times New Roman"/>
        </w:rPr>
        <w:t>ofertę</w:t>
      </w:r>
      <w:r w:rsidRPr="00EA1A39">
        <w:rPr>
          <w:rFonts w:ascii="Times New Roman" w:hAnsi="Times New Roman"/>
          <w:spacing w:val="11"/>
        </w:rPr>
        <w:t xml:space="preserve"> </w:t>
      </w:r>
      <w:r w:rsidRPr="00EA1A39">
        <w:rPr>
          <w:rFonts w:ascii="Times New Roman" w:hAnsi="Times New Roman"/>
        </w:rPr>
        <w:t>lub</w:t>
      </w:r>
      <w:r w:rsidRPr="00EA1A39">
        <w:rPr>
          <w:rFonts w:ascii="Times New Roman" w:hAnsi="Times New Roman"/>
          <w:spacing w:val="11"/>
        </w:rPr>
        <w:t xml:space="preserve"> </w:t>
      </w:r>
      <w:r w:rsidRPr="00EA1A39">
        <w:rPr>
          <w:rFonts w:ascii="Times New Roman" w:hAnsi="Times New Roman"/>
        </w:rPr>
        <w:t>składanych</w:t>
      </w:r>
      <w:r w:rsidRPr="00EA1A39">
        <w:rPr>
          <w:rFonts w:ascii="Times New Roman" w:hAnsi="Times New Roman"/>
          <w:spacing w:val="9"/>
        </w:rPr>
        <w:t xml:space="preserve"> </w:t>
      </w:r>
      <w:r w:rsidRPr="00EA1A39">
        <w:rPr>
          <w:rFonts w:ascii="Times New Roman" w:hAnsi="Times New Roman"/>
        </w:rPr>
        <w:t>wraz</w:t>
      </w:r>
      <w:r w:rsidRPr="00EA1A39">
        <w:rPr>
          <w:rFonts w:ascii="Times New Roman" w:hAnsi="Times New Roman"/>
          <w:spacing w:val="12"/>
        </w:rPr>
        <w:t xml:space="preserve"> </w:t>
      </w:r>
      <w:r w:rsidRPr="00EA1A39">
        <w:rPr>
          <w:rFonts w:ascii="Times New Roman" w:hAnsi="Times New Roman"/>
        </w:rPr>
        <w:t>z</w:t>
      </w:r>
      <w:r w:rsidRPr="00EA1A39">
        <w:rPr>
          <w:rFonts w:ascii="Times New Roman" w:hAnsi="Times New Roman"/>
          <w:spacing w:val="11"/>
        </w:rPr>
        <w:t xml:space="preserve"> </w:t>
      </w:r>
      <w:r w:rsidRPr="00EA1A39">
        <w:rPr>
          <w:rFonts w:ascii="Times New Roman" w:hAnsi="Times New Roman"/>
        </w:rPr>
        <w:t>ofertą</w:t>
      </w:r>
      <w:r w:rsidRPr="00EA1A39">
        <w:rPr>
          <w:rFonts w:ascii="Times New Roman" w:hAnsi="Times New Roman"/>
          <w:spacing w:val="8"/>
        </w:rPr>
        <w:t xml:space="preserve"> </w:t>
      </w:r>
      <w:r w:rsidRPr="00EA1A39">
        <w:rPr>
          <w:rFonts w:ascii="Times New Roman" w:hAnsi="Times New Roman"/>
        </w:rPr>
        <w:t>to</w:t>
      </w:r>
      <w:r w:rsidRPr="00EA1A39">
        <w:rPr>
          <w:rFonts w:ascii="Times New Roman" w:hAnsi="Times New Roman"/>
          <w:spacing w:val="-51"/>
        </w:rPr>
        <w:t xml:space="preserve"> </w:t>
      </w:r>
      <w:r w:rsidRPr="00EA1A39">
        <w:rPr>
          <w:rFonts w:ascii="Times New Roman" w:hAnsi="Times New Roman"/>
        </w:rPr>
        <w:t>250</w:t>
      </w:r>
      <w:r w:rsidRPr="00EA1A39">
        <w:rPr>
          <w:rFonts w:ascii="Times New Roman" w:hAnsi="Times New Roman"/>
          <w:spacing w:val="-1"/>
        </w:rPr>
        <w:t xml:space="preserve"> </w:t>
      </w:r>
      <w:r w:rsidRPr="00EA1A39">
        <w:rPr>
          <w:rFonts w:ascii="Times New Roman" w:hAnsi="Times New Roman"/>
        </w:rPr>
        <w:t>MB.</w:t>
      </w:r>
    </w:p>
    <w:p w14:paraId="26F92E0C" w14:textId="77777777" w:rsidR="00641574" w:rsidRPr="00EA1A39" w:rsidRDefault="00641574" w:rsidP="00EF453F">
      <w:pPr>
        <w:pStyle w:val="Akapitzlist"/>
        <w:widowControl w:val="0"/>
        <w:numPr>
          <w:ilvl w:val="0"/>
          <w:numId w:val="138"/>
        </w:numPr>
        <w:tabs>
          <w:tab w:val="left" w:pos="604"/>
        </w:tabs>
        <w:suppressAutoHyphens w:val="0"/>
        <w:autoSpaceDE w:val="0"/>
        <w:autoSpaceDN w:val="0"/>
        <w:spacing w:after="0" w:line="240" w:lineRule="auto"/>
        <w:ind w:left="357" w:hanging="357"/>
        <w:jc w:val="both"/>
        <w:rPr>
          <w:rFonts w:ascii="Times New Roman" w:hAnsi="Times New Roman"/>
        </w:rPr>
      </w:pPr>
      <w:r w:rsidRPr="00EA1A39">
        <w:rPr>
          <w:rFonts w:ascii="Times New Roman" w:hAnsi="Times New Roman"/>
        </w:rPr>
        <w:t>Oferta</w:t>
      </w:r>
      <w:r w:rsidRPr="00EA1A39">
        <w:rPr>
          <w:rFonts w:ascii="Times New Roman" w:hAnsi="Times New Roman"/>
          <w:spacing w:val="1"/>
        </w:rPr>
        <w:t xml:space="preserve"> </w:t>
      </w:r>
      <w:r w:rsidRPr="00EA1A39">
        <w:rPr>
          <w:rFonts w:ascii="Times New Roman" w:hAnsi="Times New Roman"/>
        </w:rPr>
        <w:t>wraz</w:t>
      </w:r>
      <w:r w:rsidRPr="00EA1A39">
        <w:rPr>
          <w:rFonts w:ascii="Times New Roman" w:hAnsi="Times New Roman"/>
          <w:spacing w:val="1"/>
        </w:rPr>
        <w:t xml:space="preserve"> </w:t>
      </w:r>
      <w:r w:rsidRPr="00EA1A39">
        <w:rPr>
          <w:rFonts w:ascii="Times New Roman" w:hAnsi="Times New Roman"/>
        </w:rPr>
        <w:t>załącznikami</w:t>
      </w:r>
      <w:r w:rsidRPr="00EA1A39">
        <w:rPr>
          <w:rFonts w:ascii="Times New Roman" w:hAnsi="Times New Roman"/>
          <w:spacing w:val="1"/>
        </w:rPr>
        <w:t xml:space="preserve"> </w:t>
      </w:r>
      <w:r w:rsidRPr="00EA1A39">
        <w:rPr>
          <w:rFonts w:ascii="Times New Roman" w:hAnsi="Times New Roman"/>
        </w:rPr>
        <w:t>winna</w:t>
      </w:r>
      <w:r w:rsidRPr="00EA1A39">
        <w:rPr>
          <w:rFonts w:ascii="Times New Roman" w:hAnsi="Times New Roman"/>
          <w:spacing w:val="1"/>
        </w:rPr>
        <w:t xml:space="preserve"> </w:t>
      </w:r>
      <w:r w:rsidRPr="00EA1A39">
        <w:rPr>
          <w:rFonts w:ascii="Times New Roman" w:hAnsi="Times New Roman"/>
        </w:rPr>
        <w:t>być</w:t>
      </w:r>
      <w:r w:rsidRPr="00EA1A39">
        <w:rPr>
          <w:rFonts w:ascii="Times New Roman" w:hAnsi="Times New Roman"/>
          <w:spacing w:val="1"/>
        </w:rPr>
        <w:t xml:space="preserve"> </w:t>
      </w:r>
      <w:r w:rsidRPr="00EA1A39">
        <w:rPr>
          <w:rFonts w:ascii="Times New Roman" w:hAnsi="Times New Roman"/>
        </w:rPr>
        <w:t>podpisana</w:t>
      </w:r>
      <w:r w:rsidRPr="00EA1A39">
        <w:rPr>
          <w:rFonts w:ascii="Times New Roman" w:hAnsi="Times New Roman"/>
          <w:spacing w:val="1"/>
        </w:rPr>
        <w:t xml:space="preserve"> </w:t>
      </w:r>
      <w:r w:rsidRPr="00EA1A39">
        <w:rPr>
          <w:rFonts w:ascii="Times New Roman" w:hAnsi="Times New Roman"/>
        </w:rPr>
        <w:t>przez</w:t>
      </w:r>
      <w:r w:rsidRPr="00EA1A39">
        <w:rPr>
          <w:rFonts w:ascii="Times New Roman" w:hAnsi="Times New Roman"/>
          <w:spacing w:val="1"/>
        </w:rPr>
        <w:t xml:space="preserve"> </w:t>
      </w:r>
      <w:r w:rsidRPr="00EA1A39">
        <w:rPr>
          <w:rFonts w:ascii="Times New Roman" w:hAnsi="Times New Roman"/>
        </w:rPr>
        <w:t>osobę/y</w:t>
      </w:r>
      <w:r w:rsidRPr="00EA1A39">
        <w:rPr>
          <w:rFonts w:ascii="Times New Roman" w:hAnsi="Times New Roman"/>
          <w:spacing w:val="1"/>
        </w:rPr>
        <w:t xml:space="preserve"> </w:t>
      </w:r>
      <w:r w:rsidRPr="00EA1A39">
        <w:rPr>
          <w:rFonts w:ascii="Times New Roman" w:hAnsi="Times New Roman"/>
        </w:rPr>
        <w:t>upoważnioną/e</w:t>
      </w:r>
      <w:r w:rsidRPr="00EA1A39">
        <w:rPr>
          <w:rFonts w:ascii="Times New Roman" w:hAnsi="Times New Roman"/>
          <w:spacing w:val="1"/>
        </w:rPr>
        <w:t xml:space="preserve"> </w:t>
      </w:r>
      <w:r w:rsidRPr="00EA1A39">
        <w:rPr>
          <w:rFonts w:ascii="Times New Roman" w:hAnsi="Times New Roman"/>
        </w:rPr>
        <w:t>do</w:t>
      </w:r>
      <w:r w:rsidRPr="00EA1A39">
        <w:rPr>
          <w:rFonts w:ascii="Times New Roman" w:hAnsi="Times New Roman"/>
          <w:spacing w:val="1"/>
        </w:rPr>
        <w:t xml:space="preserve"> </w:t>
      </w:r>
      <w:r w:rsidRPr="00EA1A39">
        <w:rPr>
          <w:rFonts w:ascii="Times New Roman" w:hAnsi="Times New Roman"/>
          <w:spacing w:val="-1"/>
        </w:rPr>
        <w:t>reprezentowania</w:t>
      </w:r>
      <w:r w:rsidRPr="00EA1A39">
        <w:rPr>
          <w:rFonts w:ascii="Times New Roman" w:hAnsi="Times New Roman"/>
          <w:spacing w:val="-13"/>
        </w:rPr>
        <w:t xml:space="preserve"> </w:t>
      </w:r>
      <w:r w:rsidRPr="00EA1A39">
        <w:rPr>
          <w:rFonts w:ascii="Times New Roman" w:hAnsi="Times New Roman"/>
          <w:spacing w:val="-1"/>
        </w:rPr>
        <w:t>Wykonawcy</w:t>
      </w:r>
      <w:r w:rsidRPr="00EA1A39">
        <w:rPr>
          <w:rFonts w:ascii="Times New Roman" w:hAnsi="Times New Roman"/>
          <w:spacing w:val="-11"/>
        </w:rPr>
        <w:t xml:space="preserve"> </w:t>
      </w:r>
      <w:r w:rsidRPr="00EA1A39">
        <w:rPr>
          <w:rFonts w:ascii="Times New Roman" w:hAnsi="Times New Roman"/>
          <w:spacing w:val="-1"/>
        </w:rPr>
        <w:t>i</w:t>
      </w:r>
      <w:r w:rsidRPr="00EA1A39">
        <w:rPr>
          <w:rFonts w:ascii="Times New Roman" w:hAnsi="Times New Roman"/>
          <w:spacing w:val="-10"/>
        </w:rPr>
        <w:t xml:space="preserve"> </w:t>
      </w:r>
      <w:r w:rsidRPr="00EA1A39">
        <w:rPr>
          <w:rFonts w:ascii="Times New Roman" w:hAnsi="Times New Roman"/>
          <w:spacing w:val="-1"/>
        </w:rPr>
        <w:t>składania</w:t>
      </w:r>
      <w:r w:rsidRPr="00EA1A39">
        <w:rPr>
          <w:rFonts w:ascii="Times New Roman" w:hAnsi="Times New Roman"/>
          <w:spacing w:val="-11"/>
        </w:rPr>
        <w:t xml:space="preserve"> </w:t>
      </w:r>
      <w:r w:rsidRPr="00EA1A39">
        <w:rPr>
          <w:rFonts w:ascii="Times New Roman" w:hAnsi="Times New Roman"/>
          <w:spacing w:val="-1"/>
        </w:rPr>
        <w:t>oświadczeń</w:t>
      </w:r>
      <w:r w:rsidRPr="00EA1A39">
        <w:rPr>
          <w:rFonts w:ascii="Times New Roman" w:hAnsi="Times New Roman"/>
          <w:spacing w:val="-11"/>
        </w:rPr>
        <w:t xml:space="preserve"> </w:t>
      </w:r>
      <w:r w:rsidRPr="00EA1A39">
        <w:rPr>
          <w:rFonts w:ascii="Times New Roman" w:hAnsi="Times New Roman"/>
        </w:rPr>
        <w:t>woli</w:t>
      </w:r>
      <w:r w:rsidRPr="00EA1A39">
        <w:rPr>
          <w:rFonts w:ascii="Times New Roman" w:hAnsi="Times New Roman"/>
          <w:spacing w:val="-11"/>
        </w:rPr>
        <w:t xml:space="preserve"> </w:t>
      </w:r>
      <w:r w:rsidRPr="00EA1A39">
        <w:rPr>
          <w:rFonts w:ascii="Times New Roman" w:hAnsi="Times New Roman"/>
        </w:rPr>
        <w:t>i</w:t>
      </w:r>
      <w:r w:rsidRPr="00EA1A39">
        <w:rPr>
          <w:rFonts w:ascii="Times New Roman" w:hAnsi="Times New Roman"/>
          <w:spacing w:val="-10"/>
        </w:rPr>
        <w:t xml:space="preserve"> </w:t>
      </w:r>
      <w:r w:rsidRPr="00EA1A39">
        <w:rPr>
          <w:rFonts w:ascii="Times New Roman" w:hAnsi="Times New Roman"/>
        </w:rPr>
        <w:t>wiedzy</w:t>
      </w:r>
      <w:r w:rsidRPr="00EA1A39">
        <w:rPr>
          <w:rFonts w:ascii="Times New Roman" w:hAnsi="Times New Roman"/>
          <w:spacing w:val="-12"/>
        </w:rPr>
        <w:t xml:space="preserve"> </w:t>
      </w:r>
      <w:r w:rsidRPr="00EA1A39">
        <w:rPr>
          <w:rFonts w:ascii="Times New Roman" w:hAnsi="Times New Roman"/>
        </w:rPr>
        <w:t>w</w:t>
      </w:r>
      <w:r w:rsidRPr="00EA1A39">
        <w:rPr>
          <w:rFonts w:ascii="Times New Roman" w:hAnsi="Times New Roman"/>
          <w:spacing w:val="-12"/>
        </w:rPr>
        <w:t xml:space="preserve"> </w:t>
      </w:r>
      <w:r w:rsidRPr="00EA1A39">
        <w:rPr>
          <w:rFonts w:ascii="Times New Roman" w:hAnsi="Times New Roman"/>
        </w:rPr>
        <w:t>imieniu</w:t>
      </w:r>
      <w:r w:rsidRPr="00EA1A39">
        <w:rPr>
          <w:rFonts w:ascii="Times New Roman" w:hAnsi="Times New Roman"/>
          <w:spacing w:val="-11"/>
        </w:rPr>
        <w:t xml:space="preserve"> </w:t>
      </w:r>
      <w:r w:rsidRPr="00EA1A39">
        <w:rPr>
          <w:rFonts w:ascii="Times New Roman" w:hAnsi="Times New Roman"/>
        </w:rPr>
        <w:t>Wykonawcy.</w:t>
      </w:r>
      <w:r w:rsidRPr="00EA1A39">
        <w:rPr>
          <w:rFonts w:ascii="Times New Roman" w:hAnsi="Times New Roman"/>
          <w:spacing w:val="-52"/>
        </w:rPr>
        <w:t xml:space="preserve"> </w:t>
      </w:r>
      <w:r w:rsidRPr="00EA1A39">
        <w:rPr>
          <w:rFonts w:ascii="Times New Roman" w:hAnsi="Times New Roman"/>
        </w:rPr>
        <w:t>W przypadku, gdy Wykonawcę reprezentuje pełnomocnik, do oferty należy dołączyć</w:t>
      </w:r>
      <w:r w:rsidRPr="00EA1A39">
        <w:rPr>
          <w:rFonts w:ascii="Times New Roman" w:hAnsi="Times New Roman"/>
          <w:spacing w:val="1"/>
        </w:rPr>
        <w:t xml:space="preserve"> </w:t>
      </w:r>
      <w:r w:rsidRPr="00EA1A39">
        <w:rPr>
          <w:rFonts w:ascii="Times New Roman" w:hAnsi="Times New Roman"/>
        </w:rPr>
        <w:t>pełnomocnictwo</w:t>
      </w:r>
      <w:r w:rsidRPr="00EA1A39">
        <w:rPr>
          <w:rFonts w:ascii="Times New Roman" w:hAnsi="Times New Roman"/>
          <w:spacing w:val="1"/>
        </w:rPr>
        <w:t xml:space="preserve"> </w:t>
      </w:r>
      <w:r w:rsidRPr="00EA1A39">
        <w:rPr>
          <w:rFonts w:ascii="Times New Roman" w:hAnsi="Times New Roman"/>
        </w:rPr>
        <w:t>określające</w:t>
      </w:r>
      <w:r w:rsidRPr="00EA1A39">
        <w:rPr>
          <w:rFonts w:ascii="Times New Roman" w:hAnsi="Times New Roman"/>
          <w:spacing w:val="1"/>
        </w:rPr>
        <w:t xml:space="preserve"> </w:t>
      </w:r>
      <w:r w:rsidRPr="00EA1A39">
        <w:rPr>
          <w:rFonts w:ascii="Times New Roman" w:hAnsi="Times New Roman"/>
        </w:rPr>
        <w:t>zakres</w:t>
      </w:r>
      <w:r w:rsidRPr="00EA1A39">
        <w:rPr>
          <w:rFonts w:ascii="Times New Roman" w:hAnsi="Times New Roman"/>
          <w:spacing w:val="1"/>
        </w:rPr>
        <w:t xml:space="preserve"> </w:t>
      </w:r>
      <w:r w:rsidRPr="00EA1A39">
        <w:rPr>
          <w:rFonts w:ascii="Times New Roman" w:hAnsi="Times New Roman"/>
        </w:rPr>
        <w:t>uprawnień</w:t>
      </w:r>
      <w:r w:rsidRPr="00EA1A39">
        <w:rPr>
          <w:rFonts w:ascii="Times New Roman" w:hAnsi="Times New Roman"/>
          <w:spacing w:val="1"/>
        </w:rPr>
        <w:t xml:space="preserve"> </w:t>
      </w:r>
      <w:r w:rsidRPr="00EA1A39">
        <w:rPr>
          <w:rFonts w:ascii="Times New Roman" w:hAnsi="Times New Roman"/>
        </w:rPr>
        <w:t>do</w:t>
      </w:r>
      <w:r w:rsidRPr="00EA1A39">
        <w:rPr>
          <w:rFonts w:ascii="Times New Roman" w:hAnsi="Times New Roman"/>
          <w:spacing w:val="1"/>
        </w:rPr>
        <w:t xml:space="preserve"> </w:t>
      </w:r>
      <w:r w:rsidRPr="00EA1A39">
        <w:rPr>
          <w:rFonts w:ascii="Times New Roman" w:hAnsi="Times New Roman"/>
        </w:rPr>
        <w:t>reprezentowania</w:t>
      </w:r>
      <w:r w:rsidRPr="00EA1A39">
        <w:rPr>
          <w:rFonts w:ascii="Times New Roman" w:hAnsi="Times New Roman"/>
          <w:spacing w:val="1"/>
        </w:rPr>
        <w:t xml:space="preserve"> </w:t>
      </w:r>
      <w:r w:rsidRPr="00EA1A39">
        <w:rPr>
          <w:rFonts w:ascii="Times New Roman" w:hAnsi="Times New Roman"/>
        </w:rPr>
        <w:t>Wykonawcy.</w:t>
      </w:r>
      <w:r w:rsidRPr="00EA1A39">
        <w:rPr>
          <w:rFonts w:ascii="Times New Roman" w:hAnsi="Times New Roman"/>
          <w:spacing w:val="1"/>
        </w:rPr>
        <w:t xml:space="preserve"> </w:t>
      </w:r>
      <w:r w:rsidRPr="00EA1A39">
        <w:rPr>
          <w:rFonts w:ascii="Times New Roman" w:hAnsi="Times New Roman"/>
        </w:rPr>
        <w:t>Pełnomocnictwo musi zostać udzielone przez osoby uprawnione do reprezentowania</w:t>
      </w:r>
      <w:r w:rsidRPr="00EA1A39">
        <w:rPr>
          <w:rFonts w:ascii="Times New Roman" w:hAnsi="Times New Roman"/>
          <w:spacing w:val="1"/>
        </w:rPr>
        <w:t xml:space="preserve"> </w:t>
      </w:r>
      <w:r w:rsidRPr="00EA1A39">
        <w:rPr>
          <w:rFonts w:ascii="Times New Roman" w:hAnsi="Times New Roman"/>
        </w:rPr>
        <w:t>Wykonawcy.</w:t>
      </w:r>
    </w:p>
    <w:p w14:paraId="406845DF" w14:textId="77777777" w:rsidR="00641574" w:rsidRPr="00EA1A39" w:rsidRDefault="00641574" w:rsidP="00EF453F">
      <w:pPr>
        <w:pStyle w:val="Akapitzlist"/>
        <w:widowControl w:val="0"/>
        <w:numPr>
          <w:ilvl w:val="0"/>
          <w:numId w:val="138"/>
        </w:numPr>
        <w:tabs>
          <w:tab w:val="left" w:pos="604"/>
        </w:tabs>
        <w:suppressAutoHyphens w:val="0"/>
        <w:autoSpaceDE w:val="0"/>
        <w:autoSpaceDN w:val="0"/>
        <w:spacing w:before="1" w:after="0" w:line="240" w:lineRule="auto"/>
        <w:ind w:left="357" w:hanging="357"/>
        <w:jc w:val="both"/>
        <w:rPr>
          <w:rFonts w:ascii="Times New Roman" w:hAnsi="Times New Roman"/>
        </w:rPr>
      </w:pPr>
      <w:r w:rsidRPr="00EA1A39">
        <w:rPr>
          <w:rFonts w:ascii="Times New Roman" w:hAnsi="Times New Roman"/>
        </w:rPr>
        <w:t>W</w:t>
      </w:r>
      <w:r w:rsidRPr="00EA1A39">
        <w:rPr>
          <w:rFonts w:ascii="Times New Roman" w:hAnsi="Times New Roman"/>
          <w:spacing w:val="-7"/>
        </w:rPr>
        <w:t xml:space="preserve"> </w:t>
      </w:r>
      <w:r w:rsidRPr="00EA1A39">
        <w:rPr>
          <w:rFonts w:ascii="Times New Roman" w:hAnsi="Times New Roman"/>
        </w:rPr>
        <w:t>przypadku</w:t>
      </w:r>
      <w:r w:rsidRPr="00EA1A39">
        <w:rPr>
          <w:rFonts w:ascii="Times New Roman" w:hAnsi="Times New Roman"/>
          <w:spacing w:val="-7"/>
        </w:rPr>
        <w:t xml:space="preserve"> </w:t>
      </w:r>
      <w:r w:rsidRPr="00EA1A39">
        <w:rPr>
          <w:rFonts w:ascii="Times New Roman" w:hAnsi="Times New Roman"/>
        </w:rPr>
        <w:t>składania</w:t>
      </w:r>
      <w:r w:rsidRPr="00EA1A39">
        <w:rPr>
          <w:rFonts w:ascii="Times New Roman" w:hAnsi="Times New Roman"/>
          <w:spacing w:val="-7"/>
        </w:rPr>
        <w:t xml:space="preserve"> </w:t>
      </w:r>
      <w:r w:rsidRPr="00EA1A39">
        <w:rPr>
          <w:rFonts w:ascii="Times New Roman" w:hAnsi="Times New Roman"/>
        </w:rPr>
        <w:t>oferty</w:t>
      </w:r>
      <w:r w:rsidRPr="00EA1A39">
        <w:rPr>
          <w:rFonts w:ascii="Times New Roman" w:hAnsi="Times New Roman"/>
          <w:spacing w:val="-9"/>
        </w:rPr>
        <w:t xml:space="preserve"> </w:t>
      </w:r>
      <w:r w:rsidRPr="00EA1A39">
        <w:rPr>
          <w:rFonts w:ascii="Times New Roman" w:hAnsi="Times New Roman"/>
        </w:rPr>
        <w:t>przez</w:t>
      </w:r>
      <w:r w:rsidRPr="00EA1A39">
        <w:rPr>
          <w:rFonts w:ascii="Times New Roman" w:hAnsi="Times New Roman"/>
          <w:spacing w:val="-6"/>
        </w:rPr>
        <w:t xml:space="preserve"> </w:t>
      </w:r>
      <w:r w:rsidRPr="00EA1A39">
        <w:rPr>
          <w:rFonts w:ascii="Times New Roman" w:hAnsi="Times New Roman"/>
        </w:rPr>
        <w:t>Wykonawców</w:t>
      </w:r>
      <w:r w:rsidRPr="00EA1A39">
        <w:rPr>
          <w:rFonts w:ascii="Times New Roman" w:hAnsi="Times New Roman"/>
          <w:spacing w:val="-6"/>
        </w:rPr>
        <w:t xml:space="preserve"> </w:t>
      </w:r>
      <w:r w:rsidRPr="00EA1A39">
        <w:rPr>
          <w:rFonts w:ascii="Times New Roman" w:hAnsi="Times New Roman"/>
        </w:rPr>
        <w:t>występujących</w:t>
      </w:r>
      <w:r w:rsidRPr="00EA1A39">
        <w:rPr>
          <w:rFonts w:ascii="Times New Roman" w:hAnsi="Times New Roman"/>
          <w:spacing w:val="-5"/>
        </w:rPr>
        <w:t xml:space="preserve"> </w:t>
      </w:r>
      <w:r w:rsidRPr="00EA1A39">
        <w:rPr>
          <w:rFonts w:ascii="Times New Roman" w:hAnsi="Times New Roman"/>
        </w:rPr>
        <w:t>wspólnie</w:t>
      </w:r>
      <w:r w:rsidRPr="00EA1A39">
        <w:rPr>
          <w:rFonts w:ascii="Times New Roman" w:hAnsi="Times New Roman"/>
          <w:spacing w:val="-5"/>
        </w:rPr>
        <w:t xml:space="preserve"> </w:t>
      </w:r>
      <w:r w:rsidRPr="00EA1A39">
        <w:rPr>
          <w:rFonts w:ascii="Times New Roman" w:hAnsi="Times New Roman"/>
        </w:rPr>
        <w:t>w</w:t>
      </w:r>
      <w:r w:rsidRPr="00EA1A39">
        <w:rPr>
          <w:rFonts w:ascii="Times New Roman" w:hAnsi="Times New Roman"/>
          <w:spacing w:val="-8"/>
        </w:rPr>
        <w:t xml:space="preserve"> </w:t>
      </w:r>
      <w:r w:rsidRPr="00EA1A39">
        <w:rPr>
          <w:rFonts w:ascii="Times New Roman" w:hAnsi="Times New Roman"/>
        </w:rPr>
        <w:t>formularzu</w:t>
      </w:r>
      <w:r w:rsidRPr="00EA1A39">
        <w:rPr>
          <w:rFonts w:ascii="Times New Roman" w:hAnsi="Times New Roman"/>
          <w:spacing w:val="-51"/>
        </w:rPr>
        <w:t xml:space="preserve"> </w:t>
      </w:r>
      <w:r w:rsidRPr="00EA1A39">
        <w:rPr>
          <w:rFonts w:ascii="Times New Roman" w:hAnsi="Times New Roman"/>
        </w:rPr>
        <w:t>ofertowym należy wymienić dane wszystkich Wykonawców występujących wspólnie ze</w:t>
      </w:r>
      <w:r w:rsidRPr="00EA1A39">
        <w:rPr>
          <w:rFonts w:ascii="Times New Roman" w:hAnsi="Times New Roman"/>
          <w:spacing w:val="1"/>
        </w:rPr>
        <w:t xml:space="preserve"> </w:t>
      </w:r>
      <w:r w:rsidRPr="00EA1A39">
        <w:rPr>
          <w:rFonts w:ascii="Times New Roman" w:hAnsi="Times New Roman"/>
        </w:rPr>
        <w:t>wskazaniem</w:t>
      </w:r>
      <w:r w:rsidRPr="00EA1A39">
        <w:rPr>
          <w:rFonts w:ascii="Times New Roman" w:hAnsi="Times New Roman"/>
          <w:spacing w:val="-1"/>
        </w:rPr>
        <w:t xml:space="preserve"> </w:t>
      </w:r>
      <w:r w:rsidRPr="00EA1A39">
        <w:rPr>
          <w:rFonts w:ascii="Times New Roman" w:hAnsi="Times New Roman"/>
        </w:rPr>
        <w:t>Pełnomocnika do</w:t>
      </w:r>
      <w:r w:rsidRPr="00EA1A39">
        <w:rPr>
          <w:rFonts w:ascii="Times New Roman" w:hAnsi="Times New Roman"/>
          <w:spacing w:val="-1"/>
        </w:rPr>
        <w:t xml:space="preserve"> </w:t>
      </w:r>
      <w:r w:rsidRPr="00EA1A39">
        <w:rPr>
          <w:rFonts w:ascii="Times New Roman" w:hAnsi="Times New Roman"/>
        </w:rPr>
        <w:t>ich</w:t>
      </w:r>
      <w:r w:rsidRPr="00EA1A39">
        <w:rPr>
          <w:rFonts w:ascii="Times New Roman" w:hAnsi="Times New Roman"/>
          <w:spacing w:val="-3"/>
        </w:rPr>
        <w:t xml:space="preserve"> </w:t>
      </w:r>
      <w:r w:rsidRPr="00EA1A39">
        <w:rPr>
          <w:rFonts w:ascii="Times New Roman" w:hAnsi="Times New Roman"/>
        </w:rPr>
        <w:t>reprezentowania i</w:t>
      </w:r>
      <w:r w:rsidRPr="00EA1A39">
        <w:rPr>
          <w:rFonts w:ascii="Times New Roman" w:hAnsi="Times New Roman"/>
          <w:spacing w:val="-1"/>
        </w:rPr>
        <w:t xml:space="preserve"> </w:t>
      </w:r>
      <w:r w:rsidRPr="00EA1A39">
        <w:rPr>
          <w:rFonts w:ascii="Times New Roman" w:hAnsi="Times New Roman"/>
        </w:rPr>
        <w:t>załączeniem</w:t>
      </w:r>
      <w:r w:rsidRPr="00EA1A39">
        <w:rPr>
          <w:rFonts w:ascii="Times New Roman" w:hAnsi="Times New Roman"/>
          <w:spacing w:val="-2"/>
        </w:rPr>
        <w:t xml:space="preserve"> </w:t>
      </w:r>
      <w:r w:rsidRPr="00EA1A39">
        <w:rPr>
          <w:rFonts w:ascii="Times New Roman" w:hAnsi="Times New Roman"/>
        </w:rPr>
        <w:t>pełnomocnictwa.</w:t>
      </w:r>
    </w:p>
    <w:p w14:paraId="7B4D48BC" w14:textId="77777777" w:rsidR="00641574" w:rsidRPr="00EA1A39" w:rsidRDefault="00641574" w:rsidP="00EF453F">
      <w:pPr>
        <w:pStyle w:val="Akapitzlist"/>
        <w:widowControl w:val="0"/>
        <w:numPr>
          <w:ilvl w:val="0"/>
          <w:numId w:val="138"/>
        </w:numPr>
        <w:tabs>
          <w:tab w:val="left" w:pos="604"/>
        </w:tabs>
        <w:suppressAutoHyphens w:val="0"/>
        <w:autoSpaceDE w:val="0"/>
        <w:autoSpaceDN w:val="0"/>
        <w:spacing w:after="0" w:line="240" w:lineRule="auto"/>
        <w:ind w:left="357" w:hanging="357"/>
        <w:jc w:val="both"/>
        <w:rPr>
          <w:rFonts w:ascii="Times New Roman" w:hAnsi="Times New Roman"/>
        </w:rPr>
      </w:pPr>
      <w:r w:rsidRPr="00EA1A39">
        <w:rPr>
          <w:rFonts w:ascii="Times New Roman" w:hAnsi="Times New Roman"/>
        </w:rPr>
        <w:t>Pełnomocnictwo do złożenia oferty musi być złożone w oryginale w takiej samej formie,</w:t>
      </w:r>
      <w:r w:rsidRPr="00EA1A39">
        <w:rPr>
          <w:rFonts w:ascii="Times New Roman" w:hAnsi="Times New Roman"/>
          <w:spacing w:val="1"/>
        </w:rPr>
        <w:t xml:space="preserve"> </w:t>
      </w:r>
      <w:r w:rsidRPr="00EA1A39">
        <w:rPr>
          <w:rFonts w:ascii="Times New Roman" w:hAnsi="Times New Roman"/>
        </w:rPr>
        <w:t>jak składana oferta (</w:t>
      </w:r>
      <w:proofErr w:type="spellStart"/>
      <w:r w:rsidRPr="00EA1A39">
        <w:rPr>
          <w:rFonts w:ascii="Times New Roman" w:hAnsi="Times New Roman"/>
        </w:rPr>
        <w:t>t.j</w:t>
      </w:r>
      <w:proofErr w:type="spellEnd"/>
      <w:r w:rsidRPr="00EA1A39">
        <w:rPr>
          <w:rFonts w:ascii="Times New Roman" w:hAnsi="Times New Roman"/>
        </w:rPr>
        <w:t>. w formie elektronicznej lub postaci elektronicznej opatrzonej</w:t>
      </w:r>
      <w:r w:rsidRPr="00EA1A39">
        <w:rPr>
          <w:rFonts w:ascii="Times New Roman" w:hAnsi="Times New Roman"/>
          <w:spacing w:val="1"/>
        </w:rPr>
        <w:t xml:space="preserve"> </w:t>
      </w:r>
      <w:r w:rsidRPr="00EA1A39">
        <w:rPr>
          <w:rFonts w:ascii="Times New Roman" w:hAnsi="Times New Roman"/>
        </w:rPr>
        <w:t>podpisem</w:t>
      </w:r>
      <w:r w:rsidRPr="00EA1A39">
        <w:rPr>
          <w:rFonts w:ascii="Times New Roman" w:hAnsi="Times New Roman"/>
          <w:spacing w:val="1"/>
        </w:rPr>
        <w:t xml:space="preserve"> </w:t>
      </w:r>
      <w:r w:rsidRPr="00EA1A39">
        <w:rPr>
          <w:rFonts w:ascii="Times New Roman" w:hAnsi="Times New Roman"/>
        </w:rPr>
        <w:t>zaufanym</w:t>
      </w:r>
      <w:r w:rsidRPr="00EA1A39">
        <w:rPr>
          <w:rFonts w:ascii="Times New Roman" w:hAnsi="Times New Roman"/>
          <w:spacing w:val="1"/>
        </w:rPr>
        <w:t xml:space="preserve"> </w:t>
      </w:r>
      <w:r w:rsidRPr="00EA1A39">
        <w:rPr>
          <w:rFonts w:ascii="Times New Roman" w:hAnsi="Times New Roman"/>
        </w:rPr>
        <w:t>lub</w:t>
      </w:r>
      <w:r w:rsidRPr="00EA1A39">
        <w:rPr>
          <w:rFonts w:ascii="Times New Roman" w:hAnsi="Times New Roman"/>
          <w:spacing w:val="1"/>
        </w:rPr>
        <w:t xml:space="preserve"> </w:t>
      </w:r>
      <w:r w:rsidRPr="00EA1A39">
        <w:rPr>
          <w:rFonts w:ascii="Times New Roman" w:hAnsi="Times New Roman"/>
        </w:rPr>
        <w:t>podpisem</w:t>
      </w:r>
      <w:r w:rsidRPr="00EA1A39">
        <w:rPr>
          <w:rFonts w:ascii="Times New Roman" w:hAnsi="Times New Roman"/>
          <w:spacing w:val="1"/>
        </w:rPr>
        <w:t xml:space="preserve"> </w:t>
      </w:r>
      <w:r w:rsidRPr="00EA1A39">
        <w:rPr>
          <w:rFonts w:ascii="Times New Roman" w:hAnsi="Times New Roman"/>
        </w:rPr>
        <w:t>osobistym).</w:t>
      </w:r>
      <w:r w:rsidRPr="00EA1A39">
        <w:rPr>
          <w:rFonts w:ascii="Times New Roman" w:hAnsi="Times New Roman"/>
          <w:spacing w:val="1"/>
        </w:rPr>
        <w:t xml:space="preserve"> </w:t>
      </w:r>
      <w:r w:rsidRPr="00EA1A39">
        <w:rPr>
          <w:rFonts w:ascii="Times New Roman" w:hAnsi="Times New Roman"/>
        </w:rPr>
        <w:t>Dopuszcza</w:t>
      </w:r>
      <w:r w:rsidRPr="00EA1A39">
        <w:rPr>
          <w:rFonts w:ascii="Times New Roman" w:hAnsi="Times New Roman"/>
          <w:spacing w:val="1"/>
        </w:rPr>
        <w:t xml:space="preserve"> </w:t>
      </w:r>
      <w:r w:rsidRPr="00EA1A39">
        <w:rPr>
          <w:rFonts w:ascii="Times New Roman" w:hAnsi="Times New Roman"/>
        </w:rPr>
        <w:t>się</w:t>
      </w:r>
      <w:r w:rsidRPr="00EA1A39">
        <w:rPr>
          <w:rFonts w:ascii="Times New Roman" w:hAnsi="Times New Roman"/>
          <w:spacing w:val="1"/>
        </w:rPr>
        <w:t xml:space="preserve"> </w:t>
      </w:r>
      <w:r w:rsidRPr="00EA1A39">
        <w:rPr>
          <w:rFonts w:ascii="Times New Roman" w:hAnsi="Times New Roman"/>
        </w:rPr>
        <w:t>także</w:t>
      </w:r>
      <w:r w:rsidRPr="00EA1A39">
        <w:rPr>
          <w:rFonts w:ascii="Times New Roman" w:hAnsi="Times New Roman"/>
          <w:spacing w:val="1"/>
        </w:rPr>
        <w:t xml:space="preserve"> </w:t>
      </w:r>
      <w:r w:rsidRPr="00EA1A39">
        <w:rPr>
          <w:rFonts w:ascii="Times New Roman" w:hAnsi="Times New Roman"/>
        </w:rPr>
        <w:t>złożenie</w:t>
      </w:r>
      <w:r w:rsidRPr="00EA1A39">
        <w:rPr>
          <w:rFonts w:ascii="Times New Roman" w:hAnsi="Times New Roman"/>
          <w:spacing w:val="1"/>
        </w:rPr>
        <w:t xml:space="preserve"> </w:t>
      </w:r>
      <w:r w:rsidRPr="00EA1A39">
        <w:rPr>
          <w:rFonts w:ascii="Times New Roman" w:hAnsi="Times New Roman"/>
        </w:rPr>
        <w:t>elektronicznej</w:t>
      </w:r>
      <w:r w:rsidRPr="00EA1A39">
        <w:rPr>
          <w:rFonts w:ascii="Times New Roman" w:hAnsi="Times New Roman"/>
          <w:spacing w:val="1"/>
        </w:rPr>
        <w:t xml:space="preserve"> </w:t>
      </w:r>
      <w:r w:rsidRPr="00EA1A39">
        <w:rPr>
          <w:rFonts w:ascii="Times New Roman" w:hAnsi="Times New Roman"/>
        </w:rPr>
        <w:t>kopii</w:t>
      </w:r>
      <w:r w:rsidRPr="00EA1A39">
        <w:rPr>
          <w:rFonts w:ascii="Times New Roman" w:hAnsi="Times New Roman"/>
          <w:spacing w:val="1"/>
        </w:rPr>
        <w:t xml:space="preserve"> </w:t>
      </w:r>
      <w:r w:rsidRPr="00EA1A39">
        <w:rPr>
          <w:rFonts w:ascii="Times New Roman" w:hAnsi="Times New Roman"/>
        </w:rPr>
        <w:t>(skanu)</w:t>
      </w:r>
      <w:r w:rsidRPr="00EA1A39">
        <w:rPr>
          <w:rFonts w:ascii="Times New Roman" w:hAnsi="Times New Roman"/>
          <w:spacing w:val="1"/>
        </w:rPr>
        <w:t xml:space="preserve"> </w:t>
      </w:r>
      <w:r w:rsidRPr="00EA1A39">
        <w:rPr>
          <w:rFonts w:ascii="Times New Roman" w:hAnsi="Times New Roman"/>
        </w:rPr>
        <w:t>pełnomocnictwa</w:t>
      </w:r>
      <w:r w:rsidRPr="00EA1A39">
        <w:rPr>
          <w:rFonts w:ascii="Times New Roman" w:hAnsi="Times New Roman"/>
          <w:spacing w:val="1"/>
        </w:rPr>
        <w:t xml:space="preserve"> </w:t>
      </w:r>
      <w:r w:rsidRPr="00EA1A39">
        <w:rPr>
          <w:rFonts w:ascii="Times New Roman" w:hAnsi="Times New Roman"/>
        </w:rPr>
        <w:t>sporządzonego</w:t>
      </w:r>
      <w:r w:rsidRPr="00EA1A39">
        <w:rPr>
          <w:rFonts w:ascii="Times New Roman" w:hAnsi="Times New Roman"/>
          <w:spacing w:val="1"/>
        </w:rPr>
        <w:t xml:space="preserve"> </w:t>
      </w:r>
      <w:r w:rsidRPr="00EA1A39">
        <w:rPr>
          <w:rFonts w:ascii="Times New Roman" w:hAnsi="Times New Roman"/>
        </w:rPr>
        <w:t>uprzednio</w:t>
      </w:r>
      <w:r w:rsidRPr="00EA1A39">
        <w:rPr>
          <w:rFonts w:ascii="Times New Roman" w:hAnsi="Times New Roman"/>
          <w:spacing w:val="1"/>
        </w:rPr>
        <w:t xml:space="preserve"> </w:t>
      </w:r>
      <w:r w:rsidRPr="00EA1A39">
        <w:rPr>
          <w:rFonts w:ascii="Times New Roman" w:hAnsi="Times New Roman"/>
        </w:rPr>
        <w:t>w</w:t>
      </w:r>
      <w:r w:rsidRPr="00EA1A39">
        <w:rPr>
          <w:rFonts w:ascii="Times New Roman" w:hAnsi="Times New Roman"/>
          <w:spacing w:val="1"/>
        </w:rPr>
        <w:t xml:space="preserve"> </w:t>
      </w:r>
      <w:r w:rsidRPr="00EA1A39">
        <w:rPr>
          <w:rFonts w:ascii="Times New Roman" w:hAnsi="Times New Roman"/>
        </w:rPr>
        <w:t>formie</w:t>
      </w:r>
      <w:r w:rsidRPr="00EA1A39">
        <w:rPr>
          <w:rFonts w:ascii="Times New Roman" w:hAnsi="Times New Roman"/>
          <w:spacing w:val="-52"/>
        </w:rPr>
        <w:t xml:space="preserve"> </w:t>
      </w:r>
      <w:r w:rsidRPr="00EA1A39">
        <w:rPr>
          <w:rFonts w:ascii="Times New Roman" w:hAnsi="Times New Roman"/>
        </w:rPr>
        <w:t>pisemnej,</w:t>
      </w:r>
      <w:r w:rsidRPr="00EA1A39">
        <w:rPr>
          <w:rFonts w:ascii="Times New Roman" w:hAnsi="Times New Roman"/>
          <w:spacing w:val="9"/>
        </w:rPr>
        <w:t xml:space="preserve"> </w:t>
      </w:r>
      <w:r w:rsidRPr="00EA1A39">
        <w:rPr>
          <w:rFonts w:ascii="Times New Roman" w:hAnsi="Times New Roman"/>
        </w:rPr>
        <w:t>w</w:t>
      </w:r>
      <w:r w:rsidRPr="00EA1A39">
        <w:rPr>
          <w:rFonts w:ascii="Times New Roman" w:hAnsi="Times New Roman"/>
          <w:spacing w:val="5"/>
        </w:rPr>
        <w:t xml:space="preserve"> </w:t>
      </w:r>
      <w:r w:rsidRPr="00EA1A39">
        <w:rPr>
          <w:rFonts w:ascii="Times New Roman" w:hAnsi="Times New Roman"/>
        </w:rPr>
        <w:t>formie</w:t>
      </w:r>
      <w:r w:rsidRPr="00EA1A39">
        <w:rPr>
          <w:rFonts w:ascii="Times New Roman" w:hAnsi="Times New Roman"/>
          <w:spacing w:val="10"/>
        </w:rPr>
        <w:t xml:space="preserve"> </w:t>
      </w:r>
      <w:r w:rsidRPr="00EA1A39">
        <w:rPr>
          <w:rFonts w:ascii="Times New Roman" w:hAnsi="Times New Roman"/>
        </w:rPr>
        <w:t>elektronicznego</w:t>
      </w:r>
      <w:r w:rsidRPr="00EA1A39">
        <w:rPr>
          <w:rFonts w:ascii="Times New Roman" w:hAnsi="Times New Roman"/>
          <w:spacing w:val="9"/>
        </w:rPr>
        <w:t xml:space="preserve"> </w:t>
      </w:r>
      <w:r w:rsidRPr="00EA1A39">
        <w:rPr>
          <w:rFonts w:ascii="Times New Roman" w:hAnsi="Times New Roman"/>
        </w:rPr>
        <w:t>poświadczenia</w:t>
      </w:r>
      <w:r w:rsidRPr="00EA1A39">
        <w:rPr>
          <w:rFonts w:ascii="Times New Roman" w:hAnsi="Times New Roman"/>
          <w:spacing w:val="9"/>
        </w:rPr>
        <w:t xml:space="preserve"> </w:t>
      </w:r>
      <w:r w:rsidRPr="00EA1A39">
        <w:rPr>
          <w:rFonts w:ascii="Times New Roman" w:hAnsi="Times New Roman"/>
        </w:rPr>
        <w:t>sporządzonego</w:t>
      </w:r>
      <w:r w:rsidRPr="00EA1A39">
        <w:rPr>
          <w:rFonts w:ascii="Times New Roman" w:hAnsi="Times New Roman"/>
          <w:spacing w:val="8"/>
        </w:rPr>
        <w:t xml:space="preserve"> </w:t>
      </w:r>
      <w:r w:rsidRPr="00EA1A39">
        <w:rPr>
          <w:rFonts w:ascii="Times New Roman" w:hAnsi="Times New Roman"/>
        </w:rPr>
        <w:t>stosownie</w:t>
      </w:r>
      <w:r w:rsidRPr="00EA1A39">
        <w:rPr>
          <w:rFonts w:ascii="Times New Roman" w:hAnsi="Times New Roman"/>
          <w:spacing w:val="8"/>
        </w:rPr>
        <w:t xml:space="preserve"> </w:t>
      </w:r>
      <w:r w:rsidRPr="00EA1A39">
        <w:rPr>
          <w:rFonts w:ascii="Times New Roman" w:hAnsi="Times New Roman"/>
        </w:rPr>
        <w:t>do</w:t>
      </w:r>
      <w:r w:rsidRPr="00EA1A39">
        <w:rPr>
          <w:rFonts w:ascii="Times New Roman" w:hAnsi="Times New Roman"/>
          <w:spacing w:val="8"/>
        </w:rPr>
        <w:t xml:space="preserve"> </w:t>
      </w:r>
      <w:r w:rsidRPr="00EA1A39">
        <w:rPr>
          <w:rFonts w:ascii="Times New Roman" w:hAnsi="Times New Roman"/>
        </w:rPr>
        <w:t>art.</w:t>
      </w:r>
      <w:r w:rsidRPr="00EA1A39">
        <w:rPr>
          <w:rFonts w:ascii="Times New Roman" w:hAnsi="Times New Roman"/>
          <w:spacing w:val="6"/>
        </w:rPr>
        <w:t xml:space="preserve"> </w:t>
      </w:r>
      <w:r w:rsidRPr="00EA1A39">
        <w:rPr>
          <w:rFonts w:ascii="Times New Roman" w:hAnsi="Times New Roman"/>
        </w:rPr>
        <w:t>97 §</w:t>
      </w:r>
      <w:r w:rsidRPr="00EA1A39">
        <w:rPr>
          <w:rFonts w:ascii="Times New Roman" w:hAnsi="Times New Roman"/>
          <w:spacing w:val="-3"/>
        </w:rPr>
        <w:t xml:space="preserve"> </w:t>
      </w:r>
      <w:r w:rsidRPr="00EA1A39">
        <w:rPr>
          <w:rFonts w:ascii="Times New Roman" w:hAnsi="Times New Roman"/>
        </w:rPr>
        <w:t>2</w:t>
      </w:r>
      <w:r w:rsidRPr="00EA1A39">
        <w:rPr>
          <w:rFonts w:ascii="Times New Roman" w:hAnsi="Times New Roman"/>
          <w:spacing w:val="-2"/>
        </w:rPr>
        <w:t xml:space="preserve"> </w:t>
      </w:r>
      <w:r w:rsidRPr="00EA1A39">
        <w:rPr>
          <w:rFonts w:ascii="Times New Roman" w:hAnsi="Times New Roman"/>
        </w:rPr>
        <w:t>ustawy</w:t>
      </w:r>
      <w:r w:rsidRPr="00EA1A39">
        <w:rPr>
          <w:rFonts w:ascii="Times New Roman" w:hAnsi="Times New Roman"/>
          <w:spacing w:val="-3"/>
        </w:rPr>
        <w:t xml:space="preserve"> </w:t>
      </w:r>
      <w:r w:rsidRPr="00EA1A39">
        <w:rPr>
          <w:rFonts w:ascii="Times New Roman" w:hAnsi="Times New Roman"/>
        </w:rPr>
        <w:t>z</w:t>
      </w:r>
      <w:r w:rsidRPr="00EA1A39">
        <w:rPr>
          <w:rFonts w:ascii="Times New Roman" w:hAnsi="Times New Roman"/>
          <w:spacing w:val="-2"/>
        </w:rPr>
        <w:t xml:space="preserve"> </w:t>
      </w:r>
      <w:r w:rsidRPr="00EA1A39">
        <w:rPr>
          <w:rFonts w:ascii="Times New Roman" w:hAnsi="Times New Roman"/>
        </w:rPr>
        <w:t>dnia</w:t>
      </w:r>
      <w:r w:rsidRPr="00EA1A39">
        <w:rPr>
          <w:rFonts w:ascii="Times New Roman" w:hAnsi="Times New Roman"/>
          <w:spacing w:val="-2"/>
        </w:rPr>
        <w:t xml:space="preserve"> </w:t>
      </w:r>
      <w:r w:rsidRPr="00EA1A39">
        <w:rPr>
          <w:rFonts w:ascii="Times New Roman" w:hAnsi="Times New Roman"/>
        </w:rPr>
        <w:t>14</w:t>
      </w:r>
      <w:r w:rsidRPr="00EA1A39">
        <w:rPr>
          <w:rFonts w:ascii="Times New Roman" w:hAnsi="Times New Roman"/>
          <w:spacing w:val="-2"/>
        </w:rPr>
        <w:t xml:space="preserve"> </w:t>
      </w:r>
      <w:r w:rsidRPr="00EA1A39">
        <w:rPr>
          <w:rFonts w:ascii="Times New Roman" w:hAnsi="Times New Roman"/>
        </w:rPr>
        <w:t>lutego</w:t>
      </w:r>
      <w:r w:rsidRPr="00EA1A39">
        <w:rPr>
          <w:rFonts w:ascii="Times New Roman" w:hAnsi="Times New Roman"/>
          <w:spacing w:val="-1"/>
        </w:rPr>
        <w:t xml:space="preserve"> </w:t>
      </w:r>
      <w:r w:rsidRPr="00EA1A39">
        <w:rPr>
          <w:rFonts w:ascii="Times New Roman" w:hAnsi="Times New Roman"/>
        </w:rPr>
        <w:t>1991</w:t>
      </w:r>
      <w:r w:rsidRPr="00EA1A39">
        <w:rPr>
          <w:rFonts w:ascii="Times New Roman" w:hAnsi="Times New Roman"/>
          <w:spacing w:val="-2"/>
        </w:rPr>
        <w:t xml:space="preserve"> </w:t>
      </w:r>
      <w:r w:rsidRPr="00EA1A39">
        <w:rPr>
          <w:rFonts w:ascii="Times New Roman" w:hAnsi="Times New Roman"/>
        </w:rPr>
        <w:t>r.</w:t>
      </w:r>
      <w:r w:rsidRPr="00EA1A39">
        <w:rPr>
          <w:rFonts w:ascii="Times New Roman" w:hAnsi="Times New Roman"/>
          <w:spacing w:val="-4"/>
        </w:rPr>
        <w:t xml:space="preserve"> </w:t>
      </w:r>
      <w:r w:rsidRPr="00EA1A39">
        <w:rPr>
          <w:rFonts w:ascii="Times New Roman" w:hAnsi="Times New Roman"/>
        </w:rPr>
        <w:t>Prawo</w:t>
      </w:r>
      <w:r w:rsidRPr="00EA1A39">
        <w:rPr>
          <w:rFonts w:ascii="Times New Roman" w:hAnsi="Times New Roman"/>
          <w:spacing w:val="-2"/>
        </w:rPr>
        <w:t xml:space="preserve"> </w:t>
      </w:r>
      <w:r w:rsidRPr="00EA1A39">
        <w:rPr>
          <w:rFonts w:ascii="Times New Roman" w:hAnsi="Times New Roman"/>
        </w:rPr>
        <w:t>o</w:t>
      </w:r>
      <w:r w:rsidRPr="00EA1A39">
        <w:rPr>
          <w:rFonts w:ascii="Times New Roman" w:hAnsi="Times New Roman"/>
          <w:spacing w:val="-2"/>
        </w:rPr>
        <w:t xml:space="preserve"> </w:t>
      </w:r>
      <w:r w:rsidRPr="00EA1A39">
        <w:rPr>
          <w:rFonts w:ascii="Times New Roman" w:hAnsi="Times New Roman"/>
        </w:rPr>
        <w:t>notariacie</w:t>
      </w:r>
      <w:r w:rsidRPr="00EA1A39">
        <w:rPr>
          <w:rFonts w:ascii="Times New Roman" w:hAnsi="Times New Roman"/>
          <w:spacing w:val="-2"/>
        </w:rPr>
        <w:t xml:space="preserve"> </w:t>
      </w:r>
      <w:r w:rsidRPr="00EA1A39">
        <w:rPr>
          <w:rFonts w:ascii="Times New Roman" w:hAnsi="Times New Roman"/>
        </w:rPr>
        <w:t>(Dz.</w:t>
      </w:r>
      <w:r w:rsidRPr="00EA1A39">
        <w:rPr>
          <w:rFonts w:ascii="Times New Roman" w:hAnsi="Times New Roman"/>
          <w:spacing w:val="-3"/>
        </w:rPr>
        <w:t xml:space="preserve"> </w:t>
      </w:r>
      <w:r w:rsidRPr="00EA1A39">
        <w:rPr>
          <w:rFonts w:ascii="Times New Roman" w:hAnsi="Times New Roman"/>
        </w:rPr>
        <w:t>U.</w:t>
      </w:r>
      <w:r w:rsidRPr="00EA1A39">
        <w:rPr>
          <w:rFonts w:ascii="Times New Roman" w:hAnsi="Times New Roman"/>
          <w:spacing w:val="-4"/>
        </w:rPr>
        <w:t xml:space="preserve"> </w:t>
      </w:r>
      <w:r w:rsidRPr="00EA1A39">
        <w:rPr>
          <w:rFonts w:ascii="Times New Roman" w:hAnsi="Times New Roman"/>
        </w:rPr>
        <w:t>z</w:t>
      </w:r>
      <w:r w:rsidRPr="00EA1A39">
        <w:rPr>
          <w:rFonts w:ascii="Times New Roman" w:hAnsi="Times New Roman"/>
          <w:spacing w:val="-2"/>
        </w:rPr>
        <w:t xml:space="preserve"> </w:t>
      </w:r>
      <w:r w:rsidRPr="00EA1A39">
        <w:rPr>
          <w:rFonts w:ascii="Times New Roman" w:hAnsi="Times New Roman"/>
        </w:rPr>
        <w:t>2020</w:t>
      </w:r>
      <w:r w:rsidRPr="00EA1A39">
        <w:rPr>
          <w:rFonts w:ascii="Times New Roman" w:hAnsi="Times New Roman"/>
          <w:spacing w:val="-2"/>
        </w:rPr>
        <w:t xml:space="preserve"> </w:t>
      </w:r>
      <w:r w:rsidRPr="00EA1A39">
        <w:rPr>
          <w:rFonts w:ascii="Times New Roman" w:hAnsi="Times New Roman"/>
        </w:rPr>
        <w:t>r.</w:t>
      </w:r>
      <w:r w:rsidRPr="00EA1A39">
        <w:rPr>
          <w:rFonts w:ascii="Times New Roman" w:hAnsi="Times New Roman"/>
          <w:spacing w:val="-6"/>
        </w:rPr>
        <w:t xml:space="preserve"> </w:t>
      </w:r>
      <w:r w:rsidRPr="00EA1A39">
        <w:rPr>
          <w:rFonts w:ascii="Times New Roman" w:hAnsi="Times New Roman"/>
        </w:rPr>
        <w:t>poz.</w:t>
      </w:r>
      <w:r w:rsidRPr="00EA1A39">
        <w:rPr>
          <w:rFonts w:ascii="Times New Roman" w:hAnsi="Times New Roman"/>
          <w:spacing w:val="-4"/>
        </w:rPr>
        <w:t xml:space="preserve"> </w:t>
      </w:r>
      <w:r w:rsidRPr="00EA1A39">
        <w:rPr>
          <w:rFonts w:ascii="Times New Roman" w:hAnsi="Times New Roman"/>
        </w:rPr>
        <w:t>1192,</w:t>
      </w:r>
      <w:r w:rsidRPr="00EA1A39">
        <w:rPr>
          <w:rFonts w:ascii="Times New Roman" w:hAnsi="Times New Roman"/>
          <w:spacing w:val="-2"/>
        </w:rPr>
        <w:t xml:space="preserve"> </w:t>
      </w:r>
      <w:r w:rsidRPr="00EA1A39">
        <w:rPr>
          <w:rFonts w:ascii="Times New Roman" w:hAnsi="Times New Roman"/>
        </w:rPr>
        <w:t>2320,</w:t>
      </w:r>
      <w:r w:rsidRPr="00EA1A39">
        <w:rPr>
          <w:rFonts w:ascii="Times New Roman" w:hAnsi="Times New Roman"/>
          <w:spacing w:val="-7"/>
        </w:rPr>
        <w:t xml:space="preserve"> </w:t>
      </w:r>
      <w:r w:rsidRPr="00EA1A39">
        <w:rPr>
          <w:rFonts w:ascii="Times New Roman" w:hAnsi="Times New Roman"/>
        </w:rPr>
        <w:t>z</w:t>
      </w:r>
      <w:r w:rsidRPr="00EA1A39">
        <w:rPr>
          <w:rFonts w:ascii="Times New Roman" w:hAnsi="Times New Roman"/>
          <w:spacing w:val="-52"/>
        </w:rPr>
        <w:t xml:space="preserve"> </w:t>
      </w:r>
      <w:r w:rsidRPr="00EA1A39">
        <w:rPr>
          <w:rFonts w:ascii="Times New Roman" w:hAnsi="Times New Roman"/>
        </w:rPr>
        <w:t>2021r. poz. 1177), które to poświadczenie notariusz opatruje kwalifikowanym podpisem</w:t>
      </w:r>
      <w:r w:rsidRPr="00EA1A39">
        <w:rPr>
          <w:rFonts w:ascii="Times New Roman" w:hAnsi="Times New Roman"/>
          <w:spacing w:val="1"/>
        </w:rPr>
        <w:t xml:space="preserve"> </w:t>
      </w:r>
      <w:r w:rsidRPr="00EA1A39">
        <w:rPr>
          <w:rFonts w:ascii="Times New Roman" w:hAnsi="Times New Roman"/>
        </w:rPr>
        <w:t>elektronicznym,</w:t>
      </w:r>
      <w:r w:rsidRPr="00EA1A39">
        <w:rPr>
          <w:rFonts w:ascii="Times New Roman" w:hAnsi="Times New Roman"/>
          <w:spacing w:val="1"/>
        </w:rPr>
        <w:t xml:space="preserve"> </w:t>
      </w:r>
      <w:r w:rsidRPr="00EA1A39">
        <w:rPr>
          <w:rFonts w:ascii="Times New Roman" w:hAnsi="Times New Roman"/>
        </w:rPr>
        <w:t>bądź</w:t>
      </w:r>
      <w:r w:rsidRPr="00EA1A39">
        <w:rPr>
          <w:rFonts w:ascii="Times New Roman" w:hAnsi="Times New Roman"/>
          <w:spacing w:val="1"/>
        </w:rPr>
        <w:t xml:space="preserve"> </w:t>
      </w:r>
      <w:r w:rsidRPr="00EA1A39">
        <w:rPr>
          <w:rFonts w:ascii="Times New Roman" w:hAnsi="Times New Roman"/>
        </w:rPr>
        <w:t>też</w:t>
      </w:r>
      <w:r w:rsidRPr="00EA1A39">
        <w:rPr>
          <w:rFonts w:ascii="Times New Roman" w:hAnsi="Times New Roman"/>
          <w:spacing w:val="1"/>
        </w:rPr>
        <w:t xml:space="preserve"> </w:t>
      </w:r>
      <w:r w:rsidRPr="00EA1A39">
        <w:rPr>
          <w:rFonts w:ascii="Times New Roman" w:hAnsi="Times New Roman"/>
        </w:rPr>
        <w:t>poprzez</w:t>
      </w:r>
      <w:r w:rsidRPr="00EA1A39">
        <w:rPr>
          <w:rFonts w:ascii="Times New Roman" w:hAnsi="Times New Roman"/>
          <w:spacing w:val="1"/>
        </w:rPr>
        <w:t xml:space="preserve"> </w:t>
      </w:r>
      <w:r w:rsidRPr="00EA1A39">
        <w:rPr>
          <w:rFonts w:ascii="Times New Roman" w:hAnsi="Times New Roman"/>
        </w:rPr>
        <w:t>opatrzenie</w:t>
      </w:r>
      <w:r w:rsidRPr="00EA1A39">
        <w:rPr>
          <w:rFonts w:ascii="Times New Roman" w:hAnsi="Times New Roman"/>
          <w:spacing w:val="1"/>
        </w:rPr>
        <w:t xml:space="preserve"> </w:t>
      </w:r>
      <w:r w:rsidRPr="00EA1A39">
        <w:rPr>
          <w:rFonts w:ascii="Times New Roman" w:hAnsi="Times New Roman"/>
        </w:rPr>
        <w:t>skanu</w:t>
      </w:r>
      <w:r w:rsidRPr="00EA1A39">
        <w:rPr>
          <w:rFonts w:ascii="Times New Roman" w:hAnsi="Times New Roman"/>
          <w:spacing w:val="1"/>
        </w:rPr>
        <w:t xml:space="preserve"> </w:t>
      </w:r>
      <w:r w:rsidRPr="00EA1A39">
        <w:rPr>
          <w:rFonts w:ascii="Times New Roman" w:hAnsi="Times New Roman"/>
        </w:rPr>
        <w:t>pełnomocnictwa</w:t>
      </w:r>
      <w:r w:rsidRPr="00EA1A39">
        <w:rPr>
          <w:rFonts w:ascii="Times New Roman" w:hAnsi="Times New Roman"/>
          <w:spacing w:val="1"/>
        </w:rPr>
        <w:t xml:space="preserve"> </w:t>
      </w:r>
      <w:r w:rsidRPr="00EA1A39">
        <w:rPr>
          <w:rFonts w:ascii="Times New Roman" w:hAnsi="Times New Roman"/>
        </w:rPr>
        <w:t>sporządzonego</w:t>
      </w:r>
      <w:r w:rsidRPr="00EA1A39">
        <w:rPr>
          <w:rFonts w:ascii="Times New Roman" w:hAnsi="Times New Roman"/>
          <w:spacing w:val="1"/>
        </w:rPr>
        <w:t xml:space="preserve"> </w:t>
      </w:r>
      <w:r w:rsidRPr="00EA1A39">
        <w:rPr>
          <w:rFonts w:ascii="Times New Roman" w:hAnsi="Times New Roman"/>
        </w:rPr>
        <w:t>uprzednio</w:t>
      </w:r>
      <w:r w:rsidRPr="00EA1A39">
        <w:rPr>
          <w:rFonts w:ascii="Times New Roman" w:hAnsi="Times New Roman"/>
          <w:spacing w:val="1"/>
        </w:rPr>
        <w:t xml:space="preserve"> </w:t>
      </w:r>
      <w:r w:rsidRPr="00EA1A39">
        <w:rPr>
          <w:rFonts w:ascii="Times New Roman" w:hAnsi="Times New Roman"/>
        </w:rPr>
        <w:t>w</w:t>
      </w:r>
      <w:r w:rsidRPr="00EA1A39">
        <w:rPr>
          <w:rFonts w:ascii="Times New Roman" w:hAnsi="Times New Roman"/>
          <w:spacing w:val="1"/>
        </w:rPr>
        <w:t xml:space="preserve"> </w:t>
      </w:r>
      <w:r w:rsidRPr="00EA1A39">
        <w:rPr>
          <w:rFonts w:ascii="Times New Roman" w:hAnsi="Times New Roman"/>
        </w:rPr>
        <w:t>formie</w:t>
      </w:r>
      <w:r w:rsidRPr="00EA1A39">
        <w:rPr>
          <w:rFonts w:ascii="Times New Roman" w:hAnsi="Times New Roman"/>
          <w:spacing w:val="1"/>
        </w:rPr>
        <w:t xml:space="preserve"> </w:t>
      </w:r>
      <w:r w:rsidRPr="00EA1A39">
        <w:rPr>
          <w:rFonts w:ascii="Times New Roman" w:hAnsi="Times New Roman"/>
        </w:rPr>
        <w:t>pisemnej</w:t>
      </w:r>
      <w:r w:rsidRPr="00EA1A39">
        <w:rPr>
          <w:rFonts w:ascii="Times New Roman" w:hAnsi="Times New Roman"/>
          <w:spacing w:val="1"/>
        </w:rPr>
        <w:t xml:space="preserve"> </w:t>
      </w:r>
      <w:r w:rsidRPr="00EA1A39">
        <w:rPr>
          <w:rFonts w:ascii="Times New Roman" w:hAnsi="Times New Roman"/>
        </w:rPr>
        <w:t>kwalifikowanym</w:t>
      </w:r>
      <w:r w:rsidRPr="00EA1A39">
        <w:rPr>
          <w:rFonts w:ascii="Times New Roman" w:hAnsi="Times New Roman"/>
          <w:spacing w:val="1"/>
        </w:rPr>
        <w:t xml:space="preserve"> </w:t>
      </w:r>
      <w:r w:rsidRPr="00EA1A39">
        <w:rPr>
          <w:rFonts w:ascii="Times New Roman" w:hAnsi="Times New Roman"/>
        </w:rPr>
        <w:t>podpisem,</w:t>
      </w:r>
      <w:r w:rsidRPr="00EA1A39">
        <w:rPr>
          <w:rFonts w:ascii="Times New Roman" w:hAnsi="Times New Roman"/>
          <w:spacing w:val="1"/>
        </w:rPr>
        <w:t xml:space="preserve"> </w:t>
      </w:r>
      <w:r w:rsidRPr="00EA1A39">
        <w:rPr>
          <w:rFonts w:ascii="Times New Roman" w:hAnsi="Times New Roman"/>
        </w:rPr>
        <w:t>podpisem</w:t>
      </w:r>
      <w:r w:rsidRPr="00EA1A39">
        <w:rPr>
          <w:rFonts w:ascii="Times New Roman" w:hAnsi="Times New Roman"/>
          <w:spacing w:val="1"/>
        </w:rPr>
        <w:t xml:space="preserve"> </w:t>
      </w:r>
      <w:r w:rsidRPr="00EA1A39">
        <w:rPr>
          <w:rFonts w:ascii="Times New Roman" w:hAnsi="Times New Roman"/>
        </w:rPr>
        <w:t>zaufanym</w:t>
      </w:r>
      <w:r w:rsidRPr="00EA1A39">
        <w:rPr>
          <w:rFonts w:ascii="Times New Roman" w:hAnsi="Times New Roman"/>
          <w:spacing w:val="1"/>
        </w:rPr>
        <w:t xml:space="preserve"> </w:t>
      </w:r>
      <w:r w:rsidRPr="00EA1A39">
        <w:rPr>
          <w:rFonts w:ascii="Times New Roman" w:hAnsi="Times New Roman"/>
        </w:rPr>
        <w:t>lub</w:t>
      </w:r>
      <w:r w:rsidRPr="00EA1A39">
        <w:rPr>
          <w:rFonts w:ascii="Times New Roman" w:hAnsi="Times New Roman"/>
          <w:spacing w:val="1"/>
        </w:rPr>
        <w:t xml:space="preserve"> </w:t>
      </w:r>
      <w:r w:rsidRPr="00EA1A39">
        <w:rPr>
          <w:rFonts w:ascii="Times New Roman" w:hAnsi="Times New Roman"/>
        </w:rPr>
        <w:t>podpisem osobistym mocodawcy. Elektroniczna kopia pełnomocnictwa nie może być</w:t>
      </w:r>
      <w:r w:rsidRPr="00EA1A39">
        <w:rPr>
          <w:rFonts w:ascii="Times New Roman" w:hAnsi="Times New Roman"/>
          <w:spacing w:val="1"/>
        </w:rPr>
        <w:t xml:space="preserve"> </w:t>
      </w:r>
      <w:r w:rsidRPr="00EA1A39">
        <w:rPr>
          <w:rFonts w:ascii="Times New Roman" w:hAnsi="Times New Roman"/>
        </w:rPr>
        <w:t>uwierzytelniona</w:t>
      </w:r>
      <w:r w:rsidRPr="00EA1A39">
        <w:rPr>
          <w:rFonts w:ascii="Times New Roman" w:hAnsi="Times New Roman"/>
          <w:spacing w:val="-2"/>
        </w:rPr>
        <w:t xml:space="preserve"> </w:t>
      </w:r>
      <w:r w:rsidRPr="00EA1A39">
        <w:rPr>
          <w:rFonts w:ascii="Times New Roman" w:hAnsi="Times New Roman"/>
        </w:rPr>
        <w:t>przez pełnomocnika.</w:t>
      </w:r>
    </w:p>
    <w:p w14:paraId="5EEC547F" w14:textId="77777777" w:rsidR="00641574" w:rsidRPr="00EA1A39" w:rsidRDefault="00641574" w:rsidP="00EF453F">
      <w:pPr>
        <w:pStyle w:val="Akapitzlist"/>
        <w:widowControl w:val="0"/>
        <w:numPr>
          <w:ilvl w:val="0"/>
          <w:numId w:val="138"/>
        </w:numPr>
        <w:tabs>
          <w:tab w:val="left" w:pos="604"/>
        </w:tabs>
        <w:suppressAutoHyphens w:val="0"/>
        <w:autoSpaceDE w:val="0"/>
        <w:autoSpaceDN w:val="0"/>
        <w:spacing w:after="0" w:line="240" w:lineRule="auto"/>
        <w:ind w:left="357" w:hanging="357"/>
        <w:jc w:val="both"/>
        <w:rPr>
          <w:rFonts w:ascii="Times New Roman" w:hAnsi="Times New Roman"/>
        </w:rPr>
      </w:pPr>
      <w:r w:rsidRPr="00EA1A39">
        <w:rPr>
          <w:rFonts w:ascii="Times New Roman" w:hAnsi="Times New Roman"/>
        </w:rPr>
        <w:t>W</w:t>
      </w:r>
      <w:r w:rsidRPr="00EA1A39">
        <w:rPr>
          <w:rFonts w:ascii="Times New Roman" w:hAnsi="Times New Roman"/>
          <w:spacing w:val="1"/>
        </w:rPr>
        <w:t xml:space="preserve"> </w:t>
      </w:r>
      <w:r w:rsidRPr="00EA1A39">
        <w:rPr>
          <w:rFonts w:ascii="Times New Roman" w:hAnsi="Times New Roman"/>
        </w:rPr>
        <w:t>przypadku</w:t>
      </w:r>
      <w:r w:rsidRPr="00EA1A39">
        <w:rPr>
          <w:rFonts w:ascii="Times New Roman" w:hAnsi="Times New Roman"/>
          <w:spacing w:val="1"/>
        </w:rPr>
        <w:t xml:space="preserve"> </w:t>
      </w:r>
      <w:r w:rsidRPr="00EA1A39">
        <w:rPr>
          <w:rFonts w:ascii="Times New Roman" w:hAnsi="Times New Roman"/>
        </w:rPr>
        <w:t>nieprawidłowego</w:t>
      </w:r>
      <w:r w:rsidRPr="00EA1A39">
        <w:rPr>
          <w:rFonts w:ascii="Times New Roman" w:hAnsi="Times New Roman"/>
          <w:spacing w:val="1"/>
        </w:rPr>
        <w:t xml:space="preserve"> </w:t>
      </w:r>
      <w:r w:rsidRPr="00EA1A39">
        <w:rPr>
          <w:rFonts w:ascii="Times New Roman" w:hAnsi="Times New Roman"/>
        </w:rPr>
        <w:t>złożenia</w:t>
      </w:r>
      <w:r w:rsidRPr="00EA1A39">
        <w:rPr>
          <w:rFonts w:ascii="Times New Roman" w:hAnsi="Times New Roman"/>
          <w:spacing w:val="1"/>
        </w:rPr>
        <w:t xml:space="preserve"> </w:t>
      </w:r>
      <w:r w:rsidRPr="00EA1A39">
        <w:rPr>
          <w:rFonts w:ascii="Times New Roman" w:hAnsi="Times New Roman"/>
        </w:rPr>
        <w:t>oferty,</w:t>
      </w:r>
      <w:r w:rsidRPr="00EA1A39">
        <w:rPr>
          <w:rFonts w:ascii="Times New Roman" w:hAnsi="Times New Roman"/>
          <w:spacing w:val="1"/>
        </w:rPr>
        <w:t xml:space="preserve"> </w:t>
      </w:r>
      <w:r w:rsidRPr="00EA1A39">
        <w:rPr>
          <w:rFonts w:ascii="Times New Roman" w:hAnsi="Times New Roman"/>
        </w:rPr>
        <w:t>Zamawiający</w:t>
      </w:r>
      <w:r w:rsidRPr="00EA1A39">
        <w:rPr>
          <w:rFonts w:ascii="Times New Roman" w:hAnsi="Times New Roman"/>
          <w:spacing w:val="1"/>
        </w:rPr>
        <w:t xml:space="preserve"> </w:t>
      </w:r>
      <w:r w:rsidRPr="00EA1A39">
        <w:rPr>
          <w:rFonts w:ascii="Times New Roman" w:hAnsi="Times New Roman"/>
        </w:rPr>
        <w:t>nie</w:t>
      </w:r>
      <w:r w:rsidRPr="00EA1A39">
        <w:rPr>
          <w:rFonts w:ascii="Times New Roman" w:hAnsi="Times New Roman"/>
          <w:spacing w:val="1"/>
        </w:rPr>
        <w:t xml:space="preserve"> </w:t>
      </w:r>
      <w:r w:rsidRPr="00EA1A39">
        <w:rPr>
          <w:rFonts w:ascii="Times New Roman" w:hAnsi="Times New Roman"/>
        </w:rPr>
        <w:t>bierze</w:t>
      </w:r>
      <w:r w:rsidRPr="00EA1A39">
        <w:rPr>
          <w:rFonts w:ascii="Times New Roman" w:hAnsi="Times New Roman"/>
          <w:spacing w:val="1"/>
        </w:rPr>
        <w:t xml:space="preserve"> </w:t>
      </w:r>
      <w:r w:rsidRPr="00EA1A39">
        <w:rPr>
          <w:rFonts w:ascii="Times New Roman" w:hAnsi="Times New Roman"/>
        </w:rPr>
        <w:t>odpowiedzialności za złe skierowanie przesyłki lub jej przedterminowe otwarcie. Oferta</w:t>
      </w:r>
      <w:r w:rsidRPr="00EA1A39">
        <w:rPr>
          <w:rFonts w:ascii="Times New Roman" w:hAnsi="Times New Roman"/>
          <w:spacing w:val="1"/>
        </w:rPr>
        <w:t xml:space="preserve"> </w:t>
      </w:r>
      <w:r w:rsidRPr="00EA1A39">
        <w:rPr>
          <w:rFonts w:ascii="Times New Roman" w:hAnsi="Times New Roman"/>
        </w:rPr>
        <w:t>taka nie</w:t>
      </w:r>
      <w:r w:rsidRPr="00EA1A39">
        <w:rPr>
          <w:rFonts w:ascii="Times New Roman" w:hAnsi="Times New Roman"/>
          <w:spacing w:val="-1"/>
        </w:rPr>
        <w:t xml:space="preserve"> </w:t>
      </w:r>
      <w:r w:rsidRPr="00EA1A39">
        <w:rPr>
          <w:rFonts w:ascii="Times New Roman" w:hAnsi="Times New Roman"/>
        </w:rPr>
        <w:t>weźmie</w:t>
      </w:r>
      <w:r w:rsidRPr="00EA1A39">
        <w:rPr>
          <w:rFonts w:ascii="Times New Roman" w:hAnsi="Times New Roman"/>
          <w:spacing w:val="-1"/>
        </w:rPr>
        <w:t xml:space="preserve"> </w:t>
      </w:r>
      <w:r w:rsidRPr="00EA1A39">
        <w:rPr>
          <w:rFonts w:ascii="Times New Roman" w:hAnsi="Times New Roman"/>
        </w:rPr>
        <w:t>udziału</w:t>
      </w:r>
      <w:r w:rsidRPr="00EA1A39">
        <w:rPr>
          <w:rFonts w:ascii="Times New Roman" w:hAnsi="Times New Roman"/>
          <w:spacing w:val="1"/>
        </w:rPr>
        <w:t xml:space="preserve"> </w:t>
      </w:r>
      <w:r w:rsidRPr="00EA1A39">
        <w:rPr>
          <w:rFonts w:ascii="Times New Roman" w:hAnsi="Times New Roman"/>
        </w:rPr>
        <w:t>w</w:t>
      </w:r>
      <w:r w:rsidRPr="00EA1A39">
        <w:rPr>
          <w:rFonts w:ascii="Times New Roman" w:hAnsi="Times New Roman"/>
          <w:spacing w:val="-1"/>
        </w:rPr>
        <w:t xml:space="preserve"> </w:t>
      </w:r>
      <w:r w:rsidRPr="00EA1A39">
        <w:rPr>
          <w:rFonts w:ascii="Times New Roman" w:hAnsi="Times New Roman"/>
        </w:rPr>
        <w:t>postępowaniu.</w:t>
      </w:r>
    </w:p>
    <w:p w14:paraId="6348453E" w14:textId="15CB4ABF" w:rsidR="00641574" w:rsidRPr="00641574" w:rsidRDefault="00641574" w:rsidP="00EF453F">
      <w:pPr>
        <w:pStyle w:val="Akapitzlist"/>
        <w:widowControl w:val="0"/>
        <w:numPr>
          <w:ilvl w:val="0"/>
          <w:numId w:val="138"/>
        </w:numPr>
        <w:tabs>
          <w:tab w:val="left" w:pos="604"/>
        </w:tabs>
        <w:suppressAutoHyphens w:val="0"/>
        <w:autoSpaceDE w:val="0"/>
        <w:autoSpaceDN w:val="0"/>
        <w:spacing w:after="0" w:line="240" w:lineRule="auto"/>
        <w:ind w:left="357" w:hanging="357"/>
        <w:jc w:val="both"/>
        <w:rPr>
          <w:rFonts w:ascii="Times New Roman" w:hAnsi="Times New Roman"/>
        </w:rPr>
      </w:pPr>
      <w:r w:rsidRPr="00EA1A39">
        <w:rPr>
          <w:rFonts w:ascii="Times New Roman" w:hAnsi="Times New Roman"/>
        </w:rPr>
        <w:t>Wykonawca może przed upływem terminu składania ofert wycofać ofertę. Wykonawca</w:t>
      </w:r>
      <w:r w:rsidRPr="00EA1A39">
        <w:rPr>
          <w:rFonts w:ascii="Times New Roman" w:hAnsi="Times New Roman"/>
          <w:spacing w:val="1"/>
        </w:rPr>
        <w:t xml:space="preserve"> </w:t>
      </w:r>
      <w:r w:rsidRPr="00EA1A39">
        <w:rPr>
          <w:rFonts w:ascii="Times New Roman" w:hAnsi="Times New Roman"/>
        </w:rPr>
        <w:t>wycofuje</w:t>
      </w:r>
      <w:r w:rsidRPr="00EA1A39">
        <w:rPr>
          <w:rFonts w:ascii="Times New Roman" w:hAnsi="Times New Roman"/>
          <w:spacing w:val="-1"/>
        </w:rPr>
        <w:t xml:space="preserve"> </w:t>
      </w:r>
      <w:r w:rsidRPr="00EA1A39">
        <w:rPr>
          <w:rFonts w:ascii="Times New Roman" w:hAnsi="Times New Roman"/>
        </w:rPr>
        <w:t>ofertę w</w:t>
      </w:r>
      <w:r w:rsidRPr="00EA1A39">
        <w:rPr>
          <w:rFonts w:ascii="Times New Roman" w:hAnsi="Times New Roman"/>
          <w:spacing w:val="-4"/>
        </w:rPr>
        <w:t xml:space="preserve"> </w:t>
      </w:r>
      <w:r w:rsidRPr="00EA1A39">
        <w:rPr>
          <w:rFonts w:ascii="Times New Roman" w:hAnsi="Times New Roman"/>
        </w:rPr>
        <w:t>zakładce „Oferty/wnioski”</w:t>
      </w:r>
      <w:r w:rsidRPr="00EA1A39">
        <w:rPr>
          <w:rFonts w:ascii="Times New Roman" w:hAnsi="Times New Roman"/>
          <w:spacing w:val="-1"/>
        </w:rPr>
        <w:t xml:space="preserve"> </w:t>
      </w:r>
      <w:r w:rsidRPr="00EA1A39">
        <w:rPr>
          <w:rFonts w:ascii="Times New Roman" w:hAnsi="Times New Roman"/>
        </w:rPr>
        <w:t>używając</w:t>
      </w:r>
      <w:r w:rsidRPr="00EA1A39">
        <w:rPr>
          <w:rFonts w:ascii="Times New Roman" w:hAnsi="Times New Roman"/>
          <w:spacing w:val="-1"/>
        </w:rPr>
        <w:t xml:space="preserve"> </w:t>
      </w:r>
      <w:r w:rsidRPr="00EA1A39">
        <w:rPr>
          <w:rFonts w:ascii="Times New Roman" w:hAnsi="Times New Roman"/>
        </w:rPr>
        <w:t>przycisku „Wycofaj</w:t>
      </w:r>
      <w:r w:rsidRPr="00EA1A39">
        <w:rPr>
          <w:rFonts w:ascii="Times New Roman" w:hAnsi="Times New Roman"/>
          <w:spacing w:val="-1"/>
        </w:rPr>
        <w:t xml:space="preserve"> </w:t>
      </w:r>
      <w:r w:rsidRPr="00EA1A39">
        <w:rPr>
          <w:rFonts w:ascii="Times New Roman" w:hAnsi="Times New Roman"/>
        </w:rPr>
        <w:t>ofertę”.</w:t>
      </w:r>
    </w:p>
    <w:p w14:paraId="39AA010B" w14:textId="77777777" w:rsidR="00251859" w:rsidRPr="00136E12" w:rsidRDefault="00251859" w:rsidP="00090190">
      <w:pPr>
        <w:autoSpaceDE w:val="0"/>
        <w:spacing w:after="0"/>
        <w:jc w:val="both"/>
        <w:rPr>
          <w:rFonts w:ascii="Times New Roman" w:hAnsi="Times New Roman"/>
          <w:bCs/>
          <w:sz w:val="20"/>
          <w:szCs w:val="20"/>
        </w:rPr>
      </w:pPr>
    </w:p>
    <w:p w14:paraId="20181D2E" w14:textId="451A0C71" w:rsidR="00DF15F9" w:rsidRPr="0023472D" w:rsidRDefault="00E012DC" w:rsidP="00F2203D">
      <w:pPr>
        <w:pStyle w:val="Akapitzlist"/>
        <w:numPr>
          <w:ilvl w:val="0"/>
          <w:numId w:val="9"/>
        </w:numPr>
        <w:tabs>
          <w:tab w:val="clear" w:pos="0"/>
          <w:tab w:val="num" w:pos="360"/>
        </w:tabs>
        <w:autoSpaceDE w:val="0"/>
        <w:spacing w:after="120" w:line="240" w:lineRule="auto"/>
        <w:ind w:left="357" w:hanging="357"/>
        <w:jc w:val="both"/>
        <w:rPr>
          <w:rFonts w:ascii="Times New Roman" w:hAnsi="Times New Roman"/>
          <w:sz w:val="20"/>
          <w:szCs w:val="20"/>
          <w:u w:val="single"/>
        </w:rPr>
      </w:pPr>
      <w:r w:rsidRPr="00086B58">
        <w:rPr>
          <w:rFonts w:ascii="Times New Roman" w:hAnsi="Times New Roman"/>
          <w:b/>
          <w:bCs/>
          <w:u w:val="single"/>
        </w:rPr>
        <w:t>WYMAGANIA DOTYCZĄCE WADIUM</w:t>
      </w:r>
      <w:r>
        <w:rPr>
          <w:rFonts w:ascii="Times New Roman" w:hAnsi="Times New Roman"/>
          <w:b/>
          <w:bCs/>
          <w:u w:val="single"/>
        </w:rPr>
        <w:t>.</w:t>
      </w:r>
    </w:p>
    <w:p w14:paraId="6A647151" w14:textId="3B4301E3" w:rsidR="00DF019F" w:rsidRPr="00E13132" w:rsidRDefault="0023472D" w:rsidP="00E13132">
      <w:pPr>
        <w:suppressAutoHyphens w:val="0"/>
        <w:autoSpaceDE w:val="0"/>
        <w:spacing w:after="0"/>
        <w:rPr>
          <w:rFonts w:ascii="Times New Roman" w:hAnsi="Times New Roman"/>
        </w:rPr>
      </w:pPr>
      <w:r w:rsidRPr="00E13132">
        <w:rPr>
          <w:rFonts w:ascii="Times New Roman" w:hAnsi="Times New Roman"/>
        </w:rPr>
        <w:t xml:space="preserve">Zamawiający </w:t>
      </w:r>
      <w:r w:rsidR="00716C05" w:rsidRPr="00E13132">
        <w:rPr>
          <w:rFonts w:ascii="Times New Roman" w:hAnsi="Times New Roman"/>
        </w:rPr>
        <w:t xml:space="preserve">nie </w:t>
      </w:r>
      <w:r w:rsidRPr="00E13132">
        <w:rPr>
          <w:rFonts w:ascii="Times New Roman" w:hAnsi="Times New Roman"/>
        </w:rPr>
        <w:t>wymaga wniesienia wadium</w:t>
      </w:r>
      <w:r w:rsidR="00716C05" w:rsidRPr="00E13132">
        <w:rPr>
          <w:rFonts w:ascii="Times New Roman" w:hAnsi="Times New Roman"/>
        </w:rPr>
        <w:t>.</w:t>
      </w:r>
      <w:r w:rsidRPr="00E13132">
        <w:rPr>
          <w:rFonts w:ascii="Times New Roman" w:hAnsi="Times New Roman"/>
        </w:rPr>
        <w:t xml:space="preserve"> </w:t>
      </w:r>
    </w:p>
    <w:p w14:paraId="3657E257" w14:textId="77777777" w:rsidR="00014C5E" w:rsidRPr="00086B58" w:rsidRDefault="00014C5E" w:rsidP="008128FF">
      <w:pPr>
        <w:pStyle w:val="Default"/>
        <w:suppressAutoHyphens w:val="0"/>
        <w:jc w:val="both"/>
        <w:rPr>
          <w:rFonts w:ascii="Times New Roman" w:hAnsi="Times New Roman" w:cs="Times New Roman"/>
          <w:sz w:val="22"/>
          <w:szCs w:val="22"/>
        </w:rPr>
      </w:pPr>
    </w:p>
    <w:p w14:paraId="7C360CE7" w14:textId="2813F188" w:rsidR="007C491A" w:rsidRPr="00684002" w:rsidRDefault="00DB66A8" w:rsidP="00F2203D">
      <w:pPr>
        <w:pStyle w:val="Akapitzlist"/>
        <w:numPr>
          <w:ilvl w:val="0"/>
          <w:numId w:val="9"/>
        </w:numPr>
        <w:tabs>
          <w:tab w:val="clear" w:pos="0"/>
          <w:tab w:val="num" w:pos="360"/>
        </w:tabs>
        <w:autoSpaceDE w:val="0"/>
        <w:spacing w:after="120" w:line="240" w:lineRule="auto"/>
        <w:ind w:left="357" w:hanging="357"/>
        <w:rPr>
          <w:rFonts w:ascii="Times New Roman" w:hAnsi="Times New Roman"/>
          <w:sz w:val="20"/>
          <w:szCs w:val="20"/>
          <w:u w:val="single"/>
        </w:rPr>
      </w:pPr>
      <w:r w:rsidRPr="00684002">
        <w:rPr>
          <w:rFonts w:ascii="Times New Roman" w:hAnsi="Times New Roman"/>
          <w:b/>
          <w:bCs/>
          <w:u w:val="single"/>
        </w:rPr>
        <w:t>TERMIN ZWIĄZANIA OFERTĄ.</w:t>
      </w:r>
    </w:p>
    <w:p w14:paraId="1A4E7EF6" w14:textId="5B5345E0" w:rsidR="00274FC1" w:rsidRPr="00274FC1" w:rsidRDefault="00DB66A8" w:rsidP="00EF453F">
      <w:pPr>
        <w:pStyle w:val="pkt"/>
        <w:numPr>
          <w:ilvl w:val="0"/>
          <w:numId w:val="85"/>
        </w:numPr>
        <w:spacing w:before="0" w:after="0"/>
        <w:ind w:left="357" w:hanging="357"/>
        <w:rPr>
          <w:sz w:val="22"/>
          <w:szCs w:val="22"/>
        </w:rPr>
      </w:pPr>
      <w:r w:rsidRPr="00274FC1">
        <w:rPr>
          <w:sz w:val="22"/>
          <w:szCs w:val="22"/>
        </w:rPr>
        <w:t xml:space="preserve">Wykonawca będzie związany ofertą przez okres </w:t>
      </w:r>
      <w:r w:rsidRPr="007C5B25">
        <w:rPr>
          <w:b/>
          <w:sz w:val="22"/>
          <w:szCs w:val="22"/>
        </w:rPr>
        <w:t>30 dni</w:t>
      </w:r>
      <w:r w:rsidRPr="007C5B25">
        <w:rPr>
          <w:sz w:val="22"/>
          <w:szCs w:val="22"/>
        </w:rPr>
        <w:t xml:space="preserve">, </w:t>
      </w:r>
      <w:r w:rsidRPr="007C5B25">
        <w:rPr>
          <w:b/>
          <w:sz w:val="22"/>
          <w:szCs w:val="22"/>
        </w:rPr>
        <w:t>t</w:t>
      </w:r>
      <w:r w:rsidRPr="00326B7E">
        <w:rPr>
          <w:b/>
          <w:sz w:val="22"/>
          <w:szCs w:val="22"/>
        </w:rPr>
        <w:t xml:space="preserve">j. </w:t>
      </w:r>
      <w:r w:rsidRPr="00212064">
        <w:rPr>
          <w:b/>
          <w:sz w:val="22"/>
          <w:szCs w:val="22"/>
        </w:rPr>
        <w:t>do dnia</w:t>
      </w:r>
      <w:r w:rsidR="00C15C5F" w:rsidRPr="00212064">
        <w:rPr>
          <w:b/>
          <w:sz w:val="22"/>
          <w:szCs w:val="22"/>
        </w:rPr>
        <w:t xml:space="preserve"> 3 stycznia</w:t>
      </w:r>
      <w:r w:rsidR="0034706D" w:rsidRPr="00212064">
        <w:rPr>
          <w:b/>
          <w:sz w:val="22"/>
          <w:szCs w:val="22"/>
        </w:rPr>
        <w:t xml:space="preserve"> </w:t>
      </w:r>
      <w:r w:rsidR="00274FC1" w:rsidRPr="00212064">
        <w:rPr>
          <w:b/>
          <w:sz w:val="22"/>
          <w:szCs w:val="22"/>
        </w:rPr>
        <w:t>202</w:t>
      </w:r>
      <w:r w:rsidR="00C15C5F" w:rsidRPr="00212064">
        <w:rPr>
          <w:b/>
          <w:sz w:val="22"/>
          <w:szCs w:val="22"/>
        </w:rPr>
        <w:t>6</w:t>
      </w:r>
      <w:r w:rsidR="00274FC1" w:rsidRPr="00212064">
        <w:rPr>
          <w:b/>
          <w:sz w:val="22"/>
          <w:szCs w:val="22"/>
        </w:rPr>
        <w:t xml:space="preserve"> </w:t>
      </w:r>
      <w:r w:rsidR="003C7856" w:rsidRPr="00212064">
        <w:rPr>
          <w:b/>
          <w:sz w:val="22"/>
          <w:szCs w:val="22"/>
        </w:rPr>
        <w:t>r.</w:t>
      </w:r>
      <w:r w:rsidR="003C7856" w:rsidRPr="00274FC1">
        <w:rPr>
          <w:b/>
          <w:sz w:val="22"/>
          <w:szCs w:val="22"/>
        </w:rPr>
        <w:t xml:space="preserve"> </w:t>
      </w:r>
      <w:r w:rsidRPr="00274FC1">
        <w:rPr>
          <w:sz w:val="22"/>
          <w:szCs w:val="22"/>
        </w:rPr>
        <w:t xml:space="preserve"> </w:t>
      </w:r>
      <w:r w:rsidR="00274FC1" w:rsidRPr="00274FC1">
        <w:rPr>
          <w:sz w:val="22"/>
          <w:szCs w:val="22"/>
        </w:rPr>
        <w:t xml:space="preserve"> przy</w:t>
      </w:r>
      <w:r w:rsidR="00274FC1" w:rsidRPr="00274FC1">
        <w:rPr>
          <w:spacing w:val="-8"/>
          <w:sz w:val="22"/>
          <w:szCs w:val="22"/>
        </w:rPr>
        <w:t xml:space="preserve"> </w:t>
      </w:r>
      <w:r w:rsidR="00274FC1" w:rsidRPr="00274FC1">
        <w:rPr>
          <w:sz w:val="22"/>
          <w:szCs w:val="22"/>
        </w:rPr>
        <w:t>czym</w:t>
      </w:r>
      <w:r w:rsidR="00274FC1" w:rsidRPr="00274FC1">
        <w:rPr>
          <w:spacing w:val="-10"/>
          <w:sz w:val="22"/>
          <w:szCs w:val="22"/>
        </w:rPr>
        <w:t xml:space="preserve"> </w:t>
      </w:r>
      <w:r w:rsidR="00274FC1" w:rsidRPr="00274FC1">
        <w:rPr>
          <w:sz w:val="22"/>
          <w:szCs w:val="22"/>
        </w:rPr>
        <w:t>pierwszym</w:t>
      </w:r>
      <w:r w:rsidR="00274FC1" w:rsidRPr="00274FC1">
        <w:rPr>
          <w:spacing w:val="-7"/>
          <w:sz w:val="22"/>
          <w:szCs w:val="22"/>
        </w:rPr>
        <w:t xml:space="preserve"> </w:t>
      </w:r>
      <w:r w:rsidR="00274FC1" w:rsidRPr="00274FC1">
        <w:rPr>
          <w:sz w:val="22"/>
          <w:szCs w:val="22"/>
        </w:rPr>
        <w:t>dniem</w:t>
      </w:r>
      <w:r w:rsidR="00274FC1" w:rsidRPr="00274FC1">
        <w:rPr>
          <w:spacing w:val="-8"/>
          <w:sz w:val="22"/>
          <w:szCs w:val="22"/>
        </w:rPr>
        <w:t xml:space="preserve"> </w:t>
      </w:r>
      <w:r w:rsidR="00274FC1" w:rsidRPr="00274FC1">
        <w:rPr>
          <w:sz w:val="22"/>
          <w:szCs w:val="22"/>
        </w:rPr>
        <w:t>terminu</w:t>
      </w:r>
      <w:r w:rsidR="00274FC1" w:rsidRPr="00274FC1">
        <w:rPr>
          <w:spacing w:val="-8"/>
          <w:sz w:val="22"/>
          <w:szCs w:val="22"/>
        </w:rPr>
        <w:t xml:space="preserve"> </w:t>
      </w:r>
      <w:r w:rsidR="00274FC1" w:rsidRPr="00274FC1">
        <w:rPr>
          <w:sz w:val="22"/>
          <w:szCs w:val="22"/>
        </w:rPr>
        <w:t>związania</w:t>
      </w:r>
      <w:r w:rsidR="00274FC1" w:rsidRPr="00274FC1">
        <w:rPr>
          <w:spacing w:val="-9"/>
          <w:sz w:val="22"/>
          <w:szCs w:val="22"/>
        </w:rPr>
        <w:t xml:space="preserve"> </w:t>
      </w:r>
      <w:r w:rsidR="00274FC1" w:rsidRPr="00274FC1">
        <w:rPr>
          <w:sz w:val="22"/>
          <w:szCs w:val="22"/>
        </w:rPr>
        <w:t>ofertą</w:t>
      </w:r>
      <w:r w:rsidR="00274FC1" w:rsidRPr="00274FC1">
        <w:rPr>
          <w:spacing w:val="-9"/>
          <w:sz w:val="22"/>
          <w:szCs w:val="22"/>
        </w:rPr>
        <w:t xml:space="preserve"> </w:t>
      </w:r>
      <w:r w:rsidR="00274FC1" w:rsidRPr="00274FC1">
        <w:rPr>
          <w:sz w:val="22"/>
          <w:szCs w:val="22"/>
        </w:rPr>
        <w:t>jest</w:t>
      </w:r>
      <w:r w:rsidR="00274FC1" w:rsidRPr="00274FC1">
        <w:rPr>
          <w:spacing w:val="-7"/>
          <w:sz w:val="22"/>
          <w:szCs w:val="22"/>
        </w:rPr>
        <w:t xml:space="preserve"> </w:t>
      </w:r>
      <w:r w:rsidR="00274FC1" w:rsidRPr="00274FC1">
        <w:rPr>
          <w:sz w:val="22"/>
          <w:szCs w:val="22"/>
        </w:rPr>
        <w:t>dzień,</w:t>
      </w:r>
      <w:r w:rsidR="00274FC1" w:rsidRPr="00274FC1">
        <w:rPr>
          <w:spacing w:val="-7"/>
          <w:sz w:val="22"/>
          <w:szCs w:val="22"/>
        </w:rPr>
        <w:t xml:space="preserve"> </w:t>
      </w:r>
      <w:r w:rsidR="00274FC1" w:rsidRPr="00274FC1">
        <w:rPr>
          <w:sz w:val="22"/>
          <w:szCs w:val="22"/>
        </w:rPr>
        <w:t>w</w:t>
      </w:r>
      <w:r w:rsidR="00274FC1" w:rsidRPr="00274FC1">
        <w:rPr>
          <w:spacing w:val="-11"/>
          <w:sz w:val="22"/>
          <w:szCs w:val="22"/>
        </w:rPr>
        <w:t xml:space="preserve"> </w:t>
      </w:r>
      <w:r w:rsidR="00274FC1" w:rsidRPr="00274FC1">
        <w:rPr>
          <w:sz w:val="22"/>
          <w:szCs w:val="22"/>
        </w:rPr>
        <w:t>którym</w:t>
      </w:r>
      <w:r w:rsidR="00274FC1" w:rsidRPr="00274FC1">
        <w:rPr>
          <w:spacing w:val="-7"/>
          <w:sz w:val="22"/>
          <w:szCs w:val="22"/>
        </w:rPr>
        <w:t xml:space="preserve"> </w:t>
      </w:r>
      <w:proofErr w:type="gramStart"/>
      <w:r w:rsidR="00274FC1" w:rsidRPr="00274FC1">
        <w:rPr>
          <w:sz w:val="22"/>
          <w:szCs w:val="22"/>
        </w:rPr>
        <w:t xml:space="preserve">upływa </w:t>
      </w:r>
      <w:r w:rsidR="00274FC1" w:rsidRPr="00274FC1">
        <w:rPr>
          <w:spacing w:val="-52"/>
          <w:sz w:val="22"/>
          <w:szCs w:val="22"/>
        </w:rPr>
        <w:t xml:space="preserve"> </w:t>
      </w:r>
      <w:r w:rsidR="00274FC1" w:rsidRPr="00274FC1">
        <w:rPr>
          <w:sz w:val="22"/>
          <w:szCs w:val="22"/>
        </w:rPr>
        <w:t>termin</w:t>
      </w:r>
      <w:proofErr w:type="gramEnd"/>
      <w:r w:rsidR="00274FC1" w:rsidRPr="00274FC1">
        <w:rPr>
          <w:spacing w:val="-1"/>
          <w:sz w:val="22"/>
          <w:szCs w:val="22"/>
        </w:rPr>
        <w:t xml:space="preserve"> </w:t>
      </w:r>
      <w:r w:rsidR="00274FC1" w:rsidRPr="00274FC1">
        <w:rPr>
          <w:sz w:val="22"/>
          <w:szCs w:val="22"/>
        </w:rPr>
        <w:t>składania</w:t>
      </w:r>
      <w:r w:rsidR="00274FC1" w:rsidRPr="00274FC1">
        <w:rPr>
          <w:spacing w:val="1"/>
          <w:sz w:val="22"/>
          <w:szCs w:val="22"/>
        </w:rPr>
        <w:t xml:space="preserve"> </w:t>
      </w:r>
      <w:r w:rsidR="00274FC1" w:rsidRPr="00274FC1">
        <w:rPr>
          <w:sz w:val="22"/>
          <w:szCs w:val="22"/>
        </w:rPr>
        <w:t>ofert</w:t>
      </w:r>
      <w:r w:rsidR="00274FC1" w:rsidRPr="00274FC1">
        <w:rPr>
          <w:spacing w:val="2"/>
          <w:sz w:val="22"/>
          <w:szCs w:val="22"/>
        </w:rPr>
        <w:t xml:space="preserve"> </w:t>
      </w:r>
      <w:r w:rsidR="00274FC1" w:rsidRPr="00274FC1">
        <w:rPr>
          <w:sz w:val="22"/>
          <w:szCs w:val="22"/>
        </w:rPr>
        <w:t xml:space="preserve"> </w:t>
      </w:r>
    </w:p>
    <w:p w14:paraId="14496336" w14:textId="36938E5C" w:rsidR="00BC75B2" w:rsidRPr="00716C05" w:rsidRDefault="00DB66A8" w:rsidP="00EF453F">
      <w:pPr>
        <w:pStyle w:val="pkt"/>
        <w:numPr>
          <w:ilvl w:val="0"/>
          <w:numId w:val="85"/>
        </w:numPr>
        <w:spacing w:before="0" w:after="0"/>
        <w:ind w:left="357" w:hanging="357"/>
        <w:rPr>
          <w:sz w:val="22"/>
          <w:szCs w:val="22"/>
        </w:rPr>
      </w:pPr>
      <w:r w:rsidRPr="00DB66A8">
        <w:rPr>
          <w:sz w:val="22"/>
          <w:szCs w:val="22"/>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r>
        <w:rPr>
          <w:sz w:val="22"/>
          <w:szCs w:val="22"/>
        </w:rPr>
        <w:t>.</w:t>
      </w:r>
    </w:p>
    <w:p w14:paraId="334A34E6" w14:textId="77777777" w:rsidR="00014C5E" w:rsidRDefault="00014C5E" w:rsidP="00EF453F">
      <w:pPr>
        <w:autoSpaceDE w:val="0"/>
        <w:spacing w:after="0" w:line="240" w:lineRule="auto"/>
        <w:rPr>
          <w:rFonts w:ascii="Times New Roman" w:hAnsi="Times New Roman" w:cs="Times New Roman"/>
          <w:sz w:val="20"/>
          <w:szCs w:val="20"/>
        </w:rPr>
      </w:pPr>
    </w:p>
    <w:p w14:paraId="103922AE" w14:textId="1E8E58BE" w:rsidR="007C491A" w:rsidRPr="00086B58" w:rsidRDefault="00EF531A" w:rsidP="00C15C5F">
      <w:pPr>
        <w:pStyle w:val="Akapitzlist"/>
        <w:numPr>
          <w:ilvl w:val="0"/>
          <w:numId w:val="9"/>
        </w:numPr>
        <w:tabs>
          <w:tab w:val="clear" w:pos="0"/>
          <w:tab w:val="num" w:pos="360"/>
        </w:tabs>
        <w:autoSpaceDE w:val="0"/>
        <w:spacing w:after="120" w:line="240" w:lineRule="auto"/>
        <w:ind w:left="357" w:hanging="357"/>
        <w:rPr>
          <w:rFonts w:ascii="Times New Roman" w:hAnsi="Times New Roman"/>
          <w:sz w:val="20"/>
          <w:szCs w:val="20"/>
          <w:u w:val="single"/>
        </w:rPr>
      </w:pPr>
      <w:r w:rsidRPr="00086B58">
        <w:rPr>
          <w:rFonts w:ascii="Times New Roman" w:hAnsi="Times New Roman"/>
          <w:b/>
          <w:bCs/>
          <w:u w:val="single"/>
        </w:rPr>
        <w:lastRenderedPageBreak/>
        <w:t>OPIS SPOSOBU PRZYGOTOWANIA OFERTY</w:t>
      </w:r>
      <w:r>
        <w:rPr>
          <w:rFonts w:ascii="Times New Roman" w:hAnsi="Times New Roman"/>
          <w:b/>
          <w:bCs/>
          <w:u w:val="single"/>
        </w:rPr>
        <w:t>.</w:t>
      </w:r>
    </w:p>
    <w:p w14:paraId="129C0B56" w14:textId="48F91312" w:rsidR="005617CB" w:rsidRPr="005617CB" w:rsidRDefault="00977950" w:rsidP="00EF453F">
      <w:pPr>
        <w:pStyle w:val="Default"/>
        <w:numPr>
          <w:ilvl w:val="0"/>
          <w:numId w:val="90"/>
        </w:numPr>
        <w:suppressAutoHyphens w:val="0"/>
        <w:autoSpaceDN w:val="0"/>
        <w:adjustRightInd w:val="0"/>
        <w:jc w:val="both"/>
        <w:rPr>
          <w:rFonts w:ascii="Times New Roman" w:hAnsi="Times New Roman" w:cs="Times New Roman"/>
          <w:sz w:val="22"/>
          <w:szCs w:val="22"/>
        </w:rPr>
      </w:pPr>
      <w:r w:rsidRPr="005617CB">
        <w:rPr>
          <w:rFonts w:ascii="Times New Roman" w:hAnsi="Times New Roman" w:cs="Times New Roman"/>
          <w:b/>
          <w:bCs/>
          <w:sz w:val="22"/>
          <w:szCs w:val="22"/>
        </w:rPr>
        <w:t>Każdy Wykonawca może złożyć tylko jedną ofertę</w:t>
      </w:r>
      <w:r w:rsidR="00C15C5F">
        <w:rPr>
          <w:rFonts w:ascii="Times New Roman" w:hAnsi="Times New Roman" w:cs="Times New Roman"/>
          <w:b/>
          <w:bCs/>
          <w:sz w:val="22"/>
          <w:szCs w:val="22"/>
        </w:rPr>
        <w:t xml:space="preserve"> </w:t>
      </w:r>
      <w:r w:rsidR="00C15C5F" w:rsidRPr="005617CB">
        <w:rPr>
          <w:rFonts w:ascii="Times New Roman" w:hAnsi="Times New Roman" w:cs="Times New Roman"/>
          <w:b/>
          <w:bCs/>
          <w:sz w:val="22"/>
          <w:szCs w:val="22"/>
        </w:rPr>
        <w:t>na każdą z Części zamówienia</w:t>
      </w:r>
      <w:r w:rsidRPr="005617CB">
        <w:rPr>
          <w:rFonts w:ascii="Times New Roman" w:hAnsi="Times New Roman" w:cs="Times New Roman"/>
          <w:sz w:val="22"/>
          <w:szCs w:val="22"/>
        </w:rPr>
        <w:t xml:space="preserve">.  </w:t>
      </w:r>
      <w:r w:rsidR="001C2354" w:rsidRPr="005617CB">
        <w:rPr>
          <w:rFonts w:ascii="Times New Roman" w:hAnsi="Times New Roman" w:cs="Times New Roman"/>
          <w:sz w:val="22"/>
          <w:szCs w:val="22"/>
        </w:rPr>
        <w:t xml:space="preserve">Złożenie więcej niż jednej oferty spowoduje odrzucenie wszystkich ofert złożonych przez Wykonawcę. </w:t>
      </w:r>
    </w:p>
    <w:p w14:paraId="7CDE85E8" w14:textId="33829292" w:rsidR="001C2354" w:rsidRPr="005617CB" w:rsidRDefault="001C2354" w:rsidP="00EF453F">
      <w:pPr>
        <w:pStyle w:val="Default"/>
        <w:numPr>
          <w:ilvl w:val="0"/>
          <w:numId w:val="90"/>
        </w:numPr>
        <w:suppressAutoHyphens w:val="0"/>
        <w:autoSpaceDN w:val="0"/>
        <w:adjustRightInd w:val="0"/>
        <w:jc w:val="both"/>
        <w:rPr>
          <w:rFonts w:ascii="Times New Roman" w:hAnsi="Times New Roman" w:cs="Times New Roman"/>
          <w:sz w:val="22"/>
          <w:szCs w:val="22"/>
        </w:rPr>
      </w:pPr>
      <w:r w:rsidRPr="005617CB">
        <w:rPr>
          <w:rFonts w:ascii="Times New Roman" w:hAnsi="Times New Roman" w:cs="Times New Roman"/>
          <w:sz w:val="22"/>
          <w:szCs w:val="22"/>
        </w:rPr>
        <w:t xml:space="preserve">Ofertę składa się, pod rygorem nieważności, w formie elektronicznej lub w postaci elektronicznej opatrzonej podpisem zaufanym lub podpisem osobistym w formatach danych określonych w przepisach wydanych na podstawie art. 18 ustawy z dnia 17 lutego 2005 r. o informatyzacji działalności podmiotów realizujących zadania publiczne (Dz. U. z 2020 r. poz. 346, 568, 695, 1517 i 2320). </w:t>
      </w:r>
    </w:p>
    <w:p w14:paraId="7FC41D6C" w14:textId="36AD5FBA" w:rsidR="001C2354" w:rsidRPr="001C2354" w:rsidRDefault="001C2354" w:rsidP="00F2203D">
      <w:pPr>
        <w:pStyle w:val="Default"/>
        <w:numPr>
          <w:ilvl w:val="0"/>
          <w:numId w:val="90"/>
        </w:numPr>
        <w:suppressAutoHyphens w:val="0"/>
        <w:autoSpaceDN w:val="0"/>
        <w:adjustRightInd w:val="0"/>
        <w:spacing w:line="276" w:lineRule="auto"/>
        <w:jc w:val="both"/>
        <w:rPr>
          <w:rFonts w:ascii="Times New Roman" w:hAnsi="Times New Roman" w:cs="Times New Roman"/>
          <w:sz w:val="22"/>
          <w:szCs w:val="22"/>
        </w:rPr>
      </w:pPr>
      <w:r w:rsidRPr="001C2354">
        <w:rPr>
          <w:rFonts w:ascii="Times New Roman" w:hAnsi="Times New Roman" w:cs="Times New Roman"/>
          <w:sz w:val="22"/>
          <w:szCs w:val="22"/>
        </w:rPr>
        <w:t xml:space="preserve">Sposób złożenia oferty opisany został </w:t>
      </w:r>
      <w:r w:rsidR="00B64420">
        <w:rPr>
          <w:rFonts w:ascii="Times New Roman" w:hAnsi="Times New Roman" w:cs="Times New Roman"/>
          <w:sz w:val="22"/>
          <w:szCs w:val="22"/>
        </w:rPr>
        <w:t xml:space="preserve">w rozdziale XI w części „Składanie ofert” </w:t>
      </w:r>
    </w:p>
    <w:p w14:paraId="21A9BA16" w14:textId="77777777" w:rsidR="001C2354" w:rsidRPr="001C2354" w:rsidRDefault="001C2354" w:rsidP="00F2203D">
      <w:pPr>
        <w:pStyle w:val="Default"/>
        <w:numPr>
          <w:ilvl w:val="0"/>
          <w:numId w:val="90"/>
        </w:numPr>
        <w:suppressAutoHyphens w:val="0"/>
        <w:autoSpaceDN w:val="0"/>
        <w:adjustRightInd w:val="0"/>
        <w:spacing w:line="276" w:lineRule="auto"/>
        <w:jc w:val="both"/>
        <w:rPr>
          <w:rFonts w:ascii="Times New Roman" w:hAnsi="Times New Roman" w:cs="Times New Roman"/>
          <w:sz w:val="22"/>
          <w:szCs w:val="22"/>
        </w:rPr>
      </w:pPr>
      <w:r w:rsidRPr="001C2354">
        <w:rPr>
          <w:rFonts w:ascii="Times New Roman" w:hAnsi="Times New Roman" w:cs="Times New Roman"/>
          <w:sz w:val="22"/>
          <w:szCs w:val="22"/>
        </w:rPr>
        <w:t xml:space="preserve">Oferta musi zawierać następujące oświadczenia i dokumenty: </w:t>
      </w:r>
    </w:p>
    <w:p w14:paraId="0754AF98" w14:textId="7EC8F66C" w:rsidR="001C2354" w:rsidRPr="001C2354" w:rsidRDefault="001C2354" w:rsidP="00F2203D">
      <w:pPr>
        <w:pStyle w:val="Default"/>
        <w:numPr>
          <w:ilvl w:val="0"/>
          <w:numId w:val="91"/>
        </w:numPr>
        <w:suppressAutoHyphens w:val="0"/>
        <w:autoSpaceDN w:val="0"/>
        <w:adjustRightInd w:val="0"/>
        <w:spacing w:line="276" w:lineRule="auto"/>
        <w:jc w:val="both"/>
        <w:rPr>
          <w:rFonts w:ascii="Times New Roman" w:hAnsi="Times New Roman" w:cs="Times New Roman"/>
          <w:sz w:val="22"/>
          <w:szCs w:val="22"/>
        </w:rPr>
      </w:pPr>
      <w:r w:rsidRPr="001C2354">
        <w:rPr>
          <w:rFonts w:ascii="Times New Roman" w:hAnsi="Times New Roman" w:cs="Times New Roman"/>
          <w:b/>
          <w:bCs/>
          <w:sz w:val="22"/>
          <w:szCs w:val="22"/>
        </w:rPr>
        <w:t xml:space="preserve">Formularz ofertowy </w:t>
      </w:r>
    </w:p>
    <w:p w14:paraId="20E69692" w14:textId="77777777" w:rsidR="007800B5" w:rsidRPr="00C15C5F" w:rsidRDefault="001C2354" w:rsidP="007800B5">
      <w:pPr>
        <w:pStyle w:val="Default"/>
        <w:numPr>
          <w:ilvl w:val="0"/>
          <w:numId w:val="91"/>
        </w:numPr>
        <w:suppressAutoHyphens w:val="0"/>
        <w:autoSpaceDN w:val="0"/>
        <w:adjustRightInd w:val="0"/>
        <w:spacing w:line="276" w:lineRule="auto"/>
        <w:jc w:val="both"/>
        <w:rPr>
          <w:rFonts w:ascii="Times New Roman" w:hAnsi="Times New Roman" w:cs="Times New Roman"/>
          <w:sz w:val="22"/>
          <w:szCs w:val="22"/>
        </w:rPr>
      </w:pPr>
      <w:r w:rsidRPr="00C15C5F">
        <w:rPr>
          <w:rFonts w:ascii="Times New Roman" w:hAnsi="Times New Roman" w:cs="Times New Roman"/>
          <w:b/>
          <w:bCs/>
          <w:sz w:val="22"/>
          <w:szCs w:val="22"/>
        </w:rPr>
        <w:t>Oświadczenia o których mowa w rozdziale VIII ust. 1 i ust. 2 SWZ</w:t>
      </w:r>
      <w:r w:rsidRPr="00C15C5F">
        <w:rPr>
          <w:rFonts w:ascii="Times New Roman" w:hAnsi="Times New Roman" w:cs="Times New Roman"/>
          <w:sz w:val="22"/>
          <w:szCs w:val="22"/>
        </w:rPr>
        <w:t xml:space="preserve">; </w:t>
      </w:r>
    </w:p>
    <w:p w14:paraId="6A478BB5" w14:textId="60E96A51" w:rsidR="007800B5" w:rsidRPr="00C15C5F" w:rsidRDefault="007800B5" w:rsidP="007800B5">
      <w:pPr>
        <w:pStyle w:val="Default"/>
        <w:numPr>
          <w:ilvl w:val="0"/>
          <w:numId w:val="91"/>
        </w:numPr>
        <w:suppressAutoHyphens w:val="0"/>
        <w:autoSpaceDN w:val="0"/>
        <w:adjustRightInd w:val="0"/>
        <w:spacing w:line="276" w:lineRule="auto"/>
        <w:jc w:val="both"/>
        <w:rPr>
          <w:rFonts w:ascii="Times New Roman" w:hAnsi="Times New Roman" w:cs="Times New Roman"/>
          <w:b/>
          <w:bCs/>
          <w:sz w:val="22"/>
          <w:szCs w:val="22"/>
        </w:rPr>
      </w:pPr>
      <w:r w:rsidRPr="00C15C5F">
        <w:rPr>
          <w:rFonts w:ascii="Times New Roman" w:hAnsi="Times New Roman" w:cs="Times New Roman"/>
          <w:b/>
          <w:bCs/>
          <w:sz w:val="22"/>
          <w:szCs w:val="22"/>
        </w:rPr>
        <w:t>Formularz</w:t>
      </w:r>
      <w:r w:rsidRPr="00C15C5F">
        <w:rPr>
          <w:rFonts w:ascii="Times New Roman" w:hAnsi="Times New Roman" w:cs="Times New Roman"/>
          <w:b/>
          <w:bCs/>
          <w:spacing w:val="-9"/>
          <w:sz w:val="22"/>
          <w:szCs w:val="22"/>
        </w:rPr>
        <w:t xml:space="preserve"> </w:t>
      </w:r>
      <w:bookmarkStart w:id="6" w:name="_Hlk215158414"/>
      <w:r w:rsidRPr="00C15C5F">
        <w:rPr>
          <w:rFonts w:ascii="Times New Roman" w:hAnsi="Times New Roman" w:cs="Times New Roman"/>
          <w:b/>
          <w:bCs/>
          <w:sz w:val="22"/>
          <w:szCs w:val="22"/>
        </w:rPr>
        <w:t>wymagań</w:t>
      </w:r>
      <w:r w:rsidRPr="00C15C5F">
        <w:rPr>
          <w:rFonts w:ascii="Times New Roman" w:hAnsi="Times New Roman" w:cs="Times New Roman"/>
          <w:b/>
          <w:bCs/>
          <w:spacing w:val="-9"/>
          <w:sz w:val="22"/>
          <w:szCs w:val="22"/>
        </w:rPr>
        <w:t xml:space="preserve"> </w:t>
      </w:r>
      <w:r w:rsidRPr="00C15C5F">
        <w:rPr>
          <w:rFonts w:ascii="Times New Roman" w:hAnsi="Times New Roman" w:cs="Times New Roman"/>
          <w:b/>
          <w:bCs/>
          <w:sz w:val="22"/>
          <w:szCs w:val="22"/>
        </w:rPr>
        <w:t>techniczno-użytkowych</w:t>
      </w:r>
      <w:r w:rsidRPr="00C15C5F">
        <w:rPr>
          <w:rFonts w:ascii="Times New Roman" w:hAnsi="Times New Roman" w:cs="Times New Roman"/>
          <w:b/>
          <w:bCs/>
          <w:spacing w:val="-7"/>
          <w:sz w:val="22"/>
          <w:szCs w:val="22"/>
        </w:rPr>
        <w:t xml:space="preserve"> </w:t>
      </w:r>
      <w:r w:rsidRPr="00C15C5F">
        <w:rPr>
          <w:rFonts w:ascii="Times New Roman" w:hAnsi="Times New Roman" w:cs="Times New Roman"/>
          <w:b/>
          <w:bCs/>
          <w:sz w:val="22"/>
          <w:szCs w:val="22"/>
        </w:rPr>
        <w:t>pojazd</w:t>
      </w:r>
      <w:r w:rsidR="00C15C5F" w:rsidRPr="00C15C5F">
        <w:rPr>
          <w:rFonts w:ascii="Times New Roman" w:hAnsi="Times New Roman" w:cs="Times New Roman"/>
          <w:b/>
          <w:bCs/>
          <w:sz w:val="22"/>
          <w:szCs w:val="22"/>
        </w:rPr>
        <w:t xml:space="preserve">ów i </w:t>
      </w:r>
      <w:r w:rsidR="00C15C5F" w:rsidRPr="00C85A5C">
        <w:rPr>
          <w:rFonts w:ascii="Times New Roman" w:hAnsi="Times New Roman" w:cs="Times New Roman"/>
          <w:b/>
          <w:bCs/>
          <w:sz w:val="22"/>
          <w:szCs w:val="22"/>
        </w:rPr>
        <w:t>sprzętu</w:t>
      </w:r>
      <w:r w:rsidRPr="00C85A5C">
        <w:rPr>
          <w:rFonts w:ascii="Times New Roman" w:hAnsi="Times New Roman" w:cs="Times New Roman"/>
          <w:b/>
          <w:bCs/>
          <w:spacing w:val="-4"/>
          <w:sz w:val="22"/>
          <w:szCs w:val="22"/>
        </w:rPr>
        <w:t xml:space="preserve"> </w:t>
      </w:r>
      <w:bookmarkEnd w:id="6"/>
      <w:r w:rsidRPr="00C85A5C">
        <w:rPr>
          <w:rFonts w:ascii="Times New Roman" w:hAnsi="Times New Roman" w:cs="Times New Roman"/>
          <w:b/>
          <w:bCs/>
          <w:sz w:val="22"/>
          <w:szCs w:val="22"/>
        </w:rPr>
        <w:t>(załącznik</w:t>
      </w:r>
      <w:r w:rsidRPr="00C85A5C">
        <w:rPr>
          <w:rFonts w:ascii="Times New Roman" w:hAnsi="Times New Roman" w:cs="Times New Roman"/>
          <w:b/>
          <w:bCs/>
          <w:spacing w:val="-8"/>
          <w:sz w:val="22"/>
          <w:szCs w:val="22"/>
        </w:rPr>
        <w:t xml:space="preserve"> </w:t>
      </w:r>
      <w:r w:rsidRPr="00C85A5C">
        <w:rPr>
          <w:rFonts w:ascii="Times New Roman" w:hAnsi="Times New Roman" w:cs="Times New Roman"/>
          <w:b/>
          <w:bCs/>
          <w:sz w:val="22"/>
          <w:szCs w:val="22"/>
        </w:rPr>
        <w:t>nr</w:t>
      </w:r>
      <w:r w:rsidRPr="00C85A5C">
        <w:rPr>
          <w:rFonts w:ascii="Times New Roman" w:hAnsi="Times New Roman" w:cs="Times New Roman"/>
          <w:b/>
          <w:bCs/>
          <w:spacing w:val="-8"/>
          <w:sz w:val="22"/>
          <w:szCs w:val="22"/>
        </w:rPr>
        <w:t xml:space="preserve"> </w:t>
      </w:r>
      <w:r w:rsidR="00940E1F" w:rsidRPr="00C85A5C">
        <w:rPr>
          <w:rFonts w:ascii="Times New Roman" w:hAnsi="Times New Roman" w:cs="Times New Roman"/>
          <w:b/>
          <w:bCs/>
          <w:sz w:val="22"/>
          <w:szCs w:val="22"/>
        </w:rPr>
        <w:t>4</w:t>
      </w:r>
      <w:r w:rsidRPr="00C85A5C">
        <w:rPr>
          <w:rFonts w:ascii="Times New Roman" w:hAnsi="Times New Roman" w:cs="Times New Roman"/>
          <w:b/>
          <w:bCs/>
          <w:spacing w:val="28"/>
          <w:sz w:val="22"/>
          <w:szCs w:val="22"/>
        </w:rPr>
        <w:t xml:space="preserve"> </w:t>
      </w:r>
      <w:r w:rsidRPr="00C85A5C">
        <w:rPr>
          <w:rFonts w:ascii="Times New Roman" w:hAnsi="Times New Roman" w:cs="Times New Roman"/>
          <w:b/>
          <w:bCs/>
          <w:sz w:val="22"/>
          <w:szCs w:val="22"/>
        </w:rPr>
        <w:t>do</w:t>
      </w:r>
      <w:r w:rsidRPr="00C85A5C">
        <w:rPr>
          <w:rFonts w:ascii="Times New Roman" w:hAnsi="Times New Roman" w:cs="Times New Roman"/>
          <w:b/>
          <w:bCs/>
          <w:spacing w:val="-9"/>
          <w:sz w:val="22"/>
          <w:szCs w:val="22"/>
        </w:rPr>
        <w:t xml:space="preserve"> </w:t>
      </w:r>
      <w:r w:rsidRPr="00C85A5C">
        <w:rPr>
          <w:rFonts w:ascii="Times New Roman" w:hAnsi="Times New Roman" w:cs="Times New Roman"/>
          <w:b/>
          <w:bCs/>
          <w:spacing w:val="-4"/>
          <w:sz w:val="22"/>
          <w:szCs w:val="22"/>
        </w:rPr>
        <w:t>SWZ</w:t>
      </w:r>
      <w:proofErr w:type="gramStart"/>
      <w:r w:rsidRPr="00C85A5C">
        <w:rPr>
          <w:rFonts w:ascii="Times New Roman" w:hAnsi="Times New Roman" w:cs="Times New Roman"/>
          <w:b/>
          <w:bCs/>
          <w:spacing w:val="-4"/>
          <w:sz w:val="22"/>
          <w:szCs w:val="22"/>
        </w:rPr>
        <w:t>)</w:t>
      </w:r>
      <w:r w:rsidR="00C15C5F" w:rsidRPr="00C85A5C">
        <w:rPr>
          <w:rFonts w:ascii="Times New Roman" w:hAnsi="Times New Roman" w:cs="Times New Roman"/>
          <w:b/>
          <w:bCs/>
          <w:spacing w:val="-4"/>
          <w:sz w:val="22"/>
          <w:szCs w:val="22"/>
        </w:rPr>
        <w:t xml:space="preserve"> .</w:t>
      </w:r>
      <w:proofErr w:type="gramEnd"/>
      <w:r w:rsidR="00C15C5F" w:rsidRPr="00C15C5F">
        <w:rPr>
          <w:rFonts w:ascii="Times New Roman" w:hAnsi="Times New Roman" w:cs="Times New Roman"/>
          <w:b/>
          <w:bCs/>
          <w:spacing w:val="-4"/>
          <w:sz w:val="22"/>
          <w:szCs w:val="22"/>
        </w:rPr>
        <w:t xml:space="preserve"> </w:t>
      </w:r>
      <w:r w:rsidR="002C14FD" w:rsidRPr="00C15C5F">
        <w:rPr>
          <w:rFonts w:ascii="Times New Roman" w:hAnsi="Times New Roman" w:cs="Times New Roman"/>
          <w:b/>
          <w:bCs/>
          <w:spacing w:val="-4"/>
          <w:sz w:val="22"/>
          <w:szCs w:val="22"/>
        </w:rPr>
        <w:t xml:space="preserve"> </w:t>
      </w:r>
    </w:p>
    <w:p w14:paraId="2D9E84A5" w14:textId="70CA514D" w:rsidR="002C14FD" w:rsidRPr="00C85A5C" w:rsidRDefault="007800B5" w:rsidP="00C85A5C">
      <w:pPr>
        <w:pStyle w:val="Default"/>
        <w:suppressAutoHyphens w:val="0"/>
        <w:autoSpaceDN w:val="0"/>
        <w:adjustRightInd w:val="0"/>
        <w:spacing w:line="276" w:lineRule="auto"/>
        <w:ind w:left="720"/>
        <w:jc w:val="both"/>
        <w:rPr>
          <w:rFonts w:ascii="Times New Roman" w:hAnsi="Times New Roman" w:cs="Times New Roman"/>
          <w:b/>
          <w:bCs/>
          <w:i/>
          <w:iCs/>
          <w:sz w:val="22"/>
          <w:szCs w:val="22"/>
        </w:rPr>
      </w:pPr>
      <w:r w:rsidRPr="00C85A5C">
        <w:rPr>
          <w:rFonts w:ascii="Times New Roman" w:hAnsi="Times New Roman" w:cs="Times New Roman"/>
          <w:b/>
          <w:bCs/>
          <w:i/>
          <w:iCs/>
          <w:sz w:val="22"/>
          <w:szCs w:val="22"/>
        </w:rPr>
        <w:t>Formularz</w:t>
      </w:r>
      <w:r w:rsidRPr="00C85A5C">
        <w:rPr>
          <w:rFonts w:ascii="Times New Roman" w:hAnsi="Times New Roman" w:cs="Times New Roman"/>
          <w:b/>
          <w:bCs/>
          <w:i/>
          <w:iCs/>
          <w:spacing w:val="-5"/>
          <w:sz w:val="22"/>
          <w:szCs w:val="22"/>
        </w:rPr>
        <w:t xml:space="preserve"> </w:t>
      </w:r>
      <w:r w:rsidRPr="00C85A5C">
        <w:rPr>
          <w:rFonts w:ascii="Times New Roman" w:hAnsi="Times New Roman" w:cs="Times New Roman"/>
          <w:b/>
          <w:bCs/>
          <w:i/>
          <w:iCs/>
          <w:sz w:val="22"/>
          <w:szCs w:val="22"/>
        </w:rPr>
        <w:t>służy</w:t>
      </w:r>
      <w:r w:rsidRPr="00C85A5C">
        <w:rPr>
          <w:rFonts w:ascii="Times New Roman" w:hAnsi="Times New Roman" w:cs="Times New Roman"/>
          <w:b/>
          <w:bCs/>
          <w:i/>
          <w:iCs/>
          <w:spacing w:val="-5"/>
          <w:sz w:val="22"/>
          <w:szCs w:val="22"/>
        </w:rPr>
        <w:t xml:space="preserve"> </w:t>
      </w:r>
      <w:r w:rsidRPr="00C85A5C">
        <w:rPr>
          <w:rFonts w:ascii="Times New Roman" w:hAnsi="Times New Roman" w:cs="Times New Roman"/>
          <w:b/>
          <w:bCs/>
          <w:i/>
          <w:iCs/>
          <w:sz w:val="22"/>
          <w:szCs w:val="22"/>
        </w:rPr>
        <w:t>do</w:t>
      </w:r>
      <w:r w:rsidRPr="00C85A5C">
        <w:rPr>
          <w:rFonts w:ascii="Times New Roman" w:hAnsi="Times New Roman" w:cs="Times New Roman"/>
          <w:b/>
          <w:bCs/>
          <w:i/>
          <w:iCs/>
          <w:spacing w:val="-6"/>
          <w:sz w:val="22"/>
          <w:szCs w:val="22"/>
        </w:rPr>
        <w:t xml:space="preserve"> </w:t>
      </w:r>
      <w:r w:rsidRPr="00C85A5C">
        <w:rPr>
          <w:rFonts w:ascii="Times New Roman" w:hAnsi="Times New Roman" w:cs="Times New Roman"/>
          <w:b/>
          <w:bCs/>
          <w:i/>
          <w:iCs/>
          <w:sz w:val="22"/>
          <w:szCs w:val="22"/>
        </w:rPr>
        <w:t>potwierdzenia</w:t>
      </w:r>
      <w:r w:rsidRPr="00C85A5C">
        <w:rPr>
          <w:rFonts w:ascii="Times New Roman" w:hAnsi="Times New Roman" w:cs="Times New Roman"/>
          <w:b/>
          <w:bCs/>
          <w:i/>
          <w:iCs/>
          <w:spacing w:val="-5"/>
          <w:sz w:val="22"/>
          <w:szCs w:val="22"/>
        </w:rPr>
        <w:t xml:space="preserve"> </w:t>
      </w:r>
      <w:r w:rsidRPr="00C85A5C">
        <w:rPr>
          <w:rFonts w:ascii="Times New Roman" w:hAnsi="Times New Roman" w:cs="Times New Roman"/>
          <w:b/>
          <w:bCs/>
          <w:i/>
          <w:iCs/>
          <w:sz w:val="22"/>
          <w:szCs w:val="22"/>
        </w:rPr>
        <w:t>spełniania</w:t>
      </w:r>
      <w:r w:rsidRPr="00C85A5C">
        <w:rPr>
          <w:rFonts w:ascii="Times New Roman" w:hAnsi="Times New Roman" w:cs="Times New Roman"/>
          <w:b/>
          <w:bCs/>
          <w:i/>
          <w:iCs/>
          <w:spacing w:val="-3"/>
          <w:sz w:val="22"/>
          <w:szCs w:val="22"/>
        </w:rPr>
        <w:t xml:space="preserve"> </w:t>
      </w:r>
      <w:r w:rsidRPr="00C85A5C">
        <w:rPr>
          <w:rFonts w:ascii="Times New Roman" w:hAnsi="Times New Roman" w:cs="Times New Roman"/>
          <w:b/>
          <w:bCs/>
          <w:i/>
          <w:iCs/>
          <w:sz w:val="22"/>
          <w:szCs w:val="22"/>
        </w:rPr>
        <w:t>przez</w:t>
      </w:r>
      <w:r w:rsidRPr="00C85A5C">
        <w:rPr>
          <w:rFonts w:ascii="Times New Roman" w:hAnsi="Times New Roman" w:cs="Times New Roman"/>
          <w:b/>
          <w:bCs/>
          <w:i/>
          <w:iCs/>
          <w:spacing w:val="-5"/>
          <w:sz w:val="22"/>
          <w:szCs w:val="22"/>
        </w:rPr>
        <w:t xml:space="preserve"> </w:t>
      </w:r>
      <w:r w:rsidRPr="00C85A5C">
        <w:rPr>
          <w:rFonts w:ascii="Times New Roman" w:hAnsi="Times New Roman" w:cs="Times New Roman"/>
          <w:b/>
          <w:bCs/>
          <w:i/>
          <w:iCs/>
          <w:sz w:val="22"/>
          <w:szCs w:val="22"/>
        </w:rPr>
        <w:t>oferowan</w:t>
      </w:r>
      <w:r w:rsidR="00C15C5F" w:rsidRPr="00C85A5C">
        <w:rPr>
          <w:rFonts w:ascii="Times New Roman" w:hAnsi="Times New Roman" w:cs="Times New Roman"/>
          <w:b/>
          <w:bCs/>
          <w:i/>
          <w:iCs/>
          <w:sz w:val="22"/>
          <w:szCs w:val="22"/>
        </w:rPr>
        <w:t>e</w:t>
      </w:r>
      <w:r w:rsidRPr="00C85A5C">
        <w:rPr>
          <w:rFonts w:ascii="Times New Roman" w:hAnsi="Times New Roman" w:cs="Times New Roman"/>
          <w:b/>
          <w:bCs/>
          <w:i/>
          <w:iCs/>
          <w:sz w:val="22"/>
          <w:szCs w:val="22"/>
        </w:rPr>
        <w:t xml:space="preserve"> pojazd</w:t>
      </w:r>
      <w:r w:rsidR="00C15C5F" w:rsidRPr="00C85A5C">
        <w:rPr>
          <w:rFonts w:ascii="Times New Roman" w:hAnsi="Times New Roman" w:cs="Times New Roman"/>
          <w:b/>
          <w:bCs/>
          <w:i/>
          <w:iCs/>
          <w:sz w:val="22"/>
          <w:szCs w:val="22"/>
        </w:rPr>
        <w:t>y i sprzęt</w:t>
      </w:r>
      <w:r w:rsidRPr="00C85A5C">
        <w:rPr>
          <w:rFonts w:ascii="Times New Roman" w:hAnsi="Times New Roman" w:cs="Times New Roman"/>
          <w:b/>
          <w:bCs/>
          <w:i/>
          <w:iCs/>
          <w:sz w:val="22"/>
          <w:szCs w:val="22"/>
        </w:rPr>
        <w:t xml:space="preserve"> parametrów technicznych i warunków określonych przez Zamawiającego.</w:t>
      </w:r>
      <w:r w:rsidR="00E931DE" w:rsidRPr="00C85A5C">
        <w:rPr>
          <w:rFonts w:ascii="Times New Roman" w:hAnsi="Times New Roman" w:cs="Times New Roman"/>
          <w:b/>
          <w:bCs/>
          <w:i/>
          <w:iCs/>
          <w:sz w:val="22"/>
          <w:szCs w:val="22"/>
        </w:rPr>
        <w:t xml:space="preserve"> </w:t>
      </w:r>
    </w:p>
    <w:p w14:paraId="36788C01" w14:textId="77777777" w:rsidR="001C2354" w:rsidRPr="001C2354" w:rsidRDefault="001C2354" w:rsidP="00326B7E">
      <w:pPr>
        <w:pStyle w:val="Default"/>
        <w:numPr>
          <w:ilvl w:val="0"/>
          <w:numId w:val="91"/>
        </w:numPr>
        <w:suppressAutoHyphens w:val="0"/>
        <w:autoSpaceDN w:val="0"/>
        <w:adjustRightInd w:val="0"/>
        <w:jc w:val="both"/>
        <w:rPr>
          <w:rFonts w:ascii="Times New Roman" w:hAnsi="Times New Roman" w:cs="Times New Roman"/>
          <w:sz w:val="22"/>
          <w:szCs w:val="22"/>
        </w:rPr>
      </w:pPr>
      <w:r w:rsidRPr="001C2354">
        <w:rPr>
          <w:rFonts w:ascii="Times New Roman" w:hAnsi="Times New Roman" w:cs="Times New Roman"/>
          <w:b/>
          <w:bCs/>
          <w:sz w:val="22"/>
          <w:szCs w:val="22"/>
        </w:rPr>
        <w:t xml:space="preserve">Potwierdzenie umocowania do działania w imieniu wykonawcy lub podmiotu udostępniającego zasoby: </w:t>
      </w:r>
    </w:p>
    <w:p w14:paraId="499FD17D" w14:textId="77777777" w:rsidR="001C2354" w:rsidRPr="001C2354" w:rsidRDefault="001C2354" w:rsidP="00326B7E">
      <w:pPr>
        <w:pStyle w:val="Default"/>
        <w:numPr>
          <w:ilvl w:val="0"/>
          <w:numId w:val="92"/>
        </w:numPr>
        <w:suppressAutoHyphens w:val="0"/>
        <w:autoSpaceDN w:val="0"/>
        <w:adjustRightInd w:val="0"/>
        <w:jc w:val="both"/>
        <w:rPr>
          <w:rFonts w:ascii="Times New Roman" w:hAnsi="Times New Roman" w:cs="Times New Roman"/>
          <w:sz w:val="22"/>
          <w:szCs w:val="22"/>
        </w:rPr>
      </w:pPr>
      <w:r w:rsidRPr="001C2354">
        <w:rPr>
          <w:rFonts w:ascii="Times New Roman" w:hAnsi="Times New Roman" w:cs="Times New Roman"/>
          <w:sz w:val="22"/>
          <w:szCs w:val="22"/>
        </w:rPr>
        <w:t xml:space="preserve">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 </w:t>
      </w:r>
    </w:p>
    <w:p w14:paraId="13347B0F" w14:textId="77777777" w:rsidR="001C2354" w:rsidRPr="001C2354" w:rsidRDefault="001C2354" w:rsidP="00326B7E">
      <w:pPr>
        <w:pStyle w:val="Default"/>
        <w:numPr>
          <w:ilvl w:val="0"/>
          <w:numId w:val="92"/>
        </w:numPr>
        <w:suppressAutoHyphens w:val="0"/>
        <w:autoSpaceDN w:val="0"/>
        <w:adjustRightInd w:val="0"/>
        <w:jc w:val="both"/>
        <w:rPr>
          <w:rFonts w:ascii="Times New Roman" w:hAnsi="Times New Roman" w:cs="Times New Roman"/>
          <w:sz w:val="22"/>
          <w:szCs w:val="22"/>
        </w:rPr>
      </w:pPr>
      <w:r w:rsidRPr="001C2354">
        <w:rPr>
          <w:rFonts w:ascii="Times New Roman" w:hAnsi="Times New Roman" w:cs="Times New Roman"/>
          <w:sz w:val="22"/>
          <w:szCs w:val="22"/>
        </w:rPr>
        <w:t xml:space="preserve">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 </w:t>
      </w:r>
    </w:p>
    <w:p w14:paraId="5F61AF56" w14:textId="77777777" w:rsidR="001C2354" w:rsidRPr="001C2354" w:rsidRDefault="001C2354" w:rsidP="00326B7E">
      <w:pPr>
        <w:pStyle w:val="Default"/>
        <w:numPr>
          <w:ilvl w:val="0"/>
          <w:numId w:val="92"/>
        </w:numPr>
        <w:suppressAutoHyphens w:val="0"/>
        <w:autoSpaceDN w:val="0"/>
        <w:adjustRightInd w:val="0"/>
        <w:jc w:val="both"/>
        <w:rPr>
          <w:rFonts w:ascii="Times New Roman" w:hAnsi="Times New Roman" w:cs="Times New Roman"/>
          <w:sz w:val="22"/>
          <w:szCs w:val="22"/>
        </w:rPr>
      </w:pPr>
      <w:r w:rsidRPr="001C2354">
        <w:rPr>
          <w:rFonts w:ascii="Times New Roman" w:hAnsi="Times New Roman" w:cs="Times New Roman"/>
          <w:sz w:val="22"/>
          <w:szCs w:val="22"/>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41905B9F" w14:textId="2DBD8E76" w:rsidR="001C2354" w:rsidRDefault="001C2354" w:rsidP="00C85A5C">
      <w:pPr>
        <w:pStyle w:val="Default"/>
        <w:numPr>
          <w:ilvl w:val="0"/>
          <w:numId w:val="91"/>
        </w:numPr>
        <w:suppressAutoHyphens w:val="0"/>
        <w:autoSpaceDN w:val="0"/>
        <w:adjustRightInd w:val="0"/>
        <w:spacing w:after="120"/>
        <w:ind w:left="714" w:hanging="357"/>
        <w:jc w:val="both"/>
        <w:rPr>
          <w:rFonts w:ascii="Times New Roman" w:hAnsi="Times New Roman" w:cs="Times New Roman"/>
          <w:sz w:val="22"/>
          <w:szCs w:val="22"/>
        </w:rPr>
      </w:pPr>
      <w:r w:rsidRPr="001C2354">
        <w:rPr>
          <w:rFonts w:ascii="Times New Roman" w:hAnsi="Times New Roman" w:cs="Times New Roman"/>
          <w:b/>
          <w:bCs/>
          <w:sz w:val="22"/>
          <w:szCs w:val="22"/>
        </w:rPr>
        <w:t xml:space="preserve">Pełnomocnictwo </w:t>
      </w:r>
      <w:r w:rsidRPr="001C2354">
        <w:rPr>
          <w:rFonts w:ascii="Times New Roman" w:hAnsi="Times New Roman" w:cs="Times New Roman"/>
          <w:sz w:val="22"/>
          <w:szCs w:val="22"/>
        </w:rPr>
        <w:t xml:space="preserve">do reprezentowania wykonawców wspólnie ubiegających się o udzielenie zamówienia w postępowaniu o udzielenie zamówienia albo do reprezentowania ich w postępowaniu i zawarcia umowy w sprawie zamówienia publicznego </w:t>
      </w:r>
      <w:r w:rsidRPr="001C2354">
        <w:rPr>
          <w:rFonts w:ascii="Times New Roman" w:hAnsi="Times New Roman" w:cs="Times New Roman"/>
          <w:b/>
          <w:bCs/>
          <w:i/>
          <w:iCs/>
          <w:sz w:val="22"/>
          <w:szCs w:val="22"/>
        </w:rPr>
        <w:t>(jeżeli dotyczy)</w:t>
      </w:r>
      <w:r w:rsidRPr="001C2354">
        <w:rPr>
          <w:rFonts w:ascii="Times New Roman" w:hAnsi="Times New Roman" w:cs="Times New Roman"/>
          <w:sz w:val="22"/>
          <w:szCs w:val="22"/>
        </w:rPr>
        <w:t xml:space="preserve">. </w:t>
      </w:r>
    </w:p>
    <w:p w14:paraId="0599C200" w14:textId="1782D545" w:rsidR="005A14FC" w:rsidRPr="00385F14" w:rsidRDefault="00C85A5C" w:rsidP="005A14FC">
      <w:pPr>
        <w:pStyle w:val="Default"/>
        <w:numPr>
          <w:ilvl w:val="0"/>
          <w:numId w:val="93"/>
        </w:numPr>
        <w:suppressAutoHyphens w:val="0"/>
        <w:autoSpaceDN w:val="0"/>
        <w:adjustRightInd w:val="0"/>
        <w:jc w:val="both"/>
        <w:rPr>
          <w:rFonts w:ascii="Times New Roman" w:hAnsi="Times New Roman" w:cs="Times New Roman"/>
          <w:sz w:val="22"/>
          <w:szCs w:val="22"/>
        </w:rPr>
      </w:pPr>
      <w:r w:rsidRPr="00385F14">
        <w:rPr>
          <w:rFonts w:ascii="Times New Roman" w:hAnsi="Times New Roman" w:cs="Times New Roman"/>
          <w:sz w:val="22"/>
          <w:szCs w:val="22"/>
        </w:rPr>
        <w:t>Pełnomocnictwo,</w:t>
      </w:r>
      <w:r w:rsidR="005A14FC" w:rsidRPr="00385F14">
        <w:rPr>
          <w:rFonts w:ascii="Times New Roman" w:hAnsi="Times New Roman" w:cs="Times New Roman"/>
          <w:sz w:val="22"/>
          <w:szCs w:val="22"/>
        </w:rPr>
        <w:t xml:space="preserve"> o którym mowa w ust. 4 pkt 5) lit c) i pkt 6) 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w:t>
      </w:r>
      <w:r w:rsidR="005A14FC">
        <w:rPr>
          <w:rFonts w:ascii="Times New Roman" w:hAnsi="Times New Roman" w:cs="Times New Roman"/>
          <w:sz w:val="22"/>
          <w:szCs w:val="22"/>
        </w:rPr>
        <w:t xml:space="preserve">           </w:t>
      </w:r>
      <w:r w:rsidR="005A14FC" w:rsidRPr="00385F14">
        <w:rPr>
          <w:rFonts w:ascii="Times New Roman" w:hAnsi="Times New Roman" w:cs="Times New Roman"/>
          <w:sz w:val="22"/>
          <w:szCs w:val="22"/>
        </w:rPr>
        <w:t xml:space="preserve">o informatyzacji działalności podmiotów realizujących zadania </w:t>
      </w:r>
      <w:r w:rsidRPr="00385F14">
        <w:rPr>
          <w:rFonts w:ascii="Times New Roman" w:hAnsi="Times New Roman" w:cs="Times New Roman"/>
          <w:sz w:val="22"/>
          <w:szCs w:val="22"/>
        </w:rPr>
        <w:t>publiczne (</w:t>
      </w:r>
      <w:proofErr w:type="spellStart"/>
      <w:r w:rsidR="005A14FC" w:rsidRPr="00385F14">
        <w:rPr>
          <w:rFonts w:ascii="Times New Roman" w:hAnsi="Times New Roman"/>
          <w:sz w:val="22"/>
          <w:szCs w:val="22"/>
        </w:rPr>
        <w:t>t.j</w:t>
      </w:r>
      <w:proofErr w:type="spellEnd"/>
      <w:r w:rsidR="005A14FC" w:rsidRPr="00385F14">
        <w:rPr>
          <w:rFonts w:ascii="Times New Roman" w:hAnsi="Times New Roman"/>
          <w:sz w:val="22"/>
          <w:szCs w:val="22"/>
        </w:rPr>
        <w:t>. Dz.U. z 2024 r. poz. 1557)</w:t>
      </w:r>
      <w:r w:rsidR="005A14FC" w:rsidRPr="00385F14">
        <w:rPr>
          <w:rFonts w:ascii="Times New Roman" w:hAnsi="Times New Roman" w:cs="Times New Roman"/>
          <w:sz w:val="22"/>
          <w:szCs w:val="22"/>
        </w:rPr>
        <w:t xml:space="preserve">, z zastrzeżeniem formatów, o których mowa w art. 66 ust. 1 ustawy, z uwzględnieniem rodzaju przekazywanych danych. </w:t>
      </w:r>
    </w:p>
    <w:p w14:paraId="76B43976" w14:textId="77777777" w:rsidR="005A14FC" w:rsidRPr="00385F14" w:rsidRDefault="005A14FC" w:rsidP="005A14FC">
      <w:pPr>
        <w:pStyle w:val="Default"/>
        <w:numPr>
          <w:ilvl w:val="0"/>
          <w:numId w:val="93"/>
        </w:numPr>
        <w:suppressAutoHyphens w:val="0"/>
        <w:autoSpaceDN w:val="0"/>
        <w:adjustRightInd w:val="0"/>
        <w:jc w:val="both"/>
        <w:rPr>
          <w:rFonts w:ascii="Times New Roman" w:hAnsi="Times New Roman" w:cs="Times New Roman"/>
          <w:sz w:val="22"/>
          <w:szCs w:val="22"/>
        </w:rPr>
      </w:pPr>
      <w:r w:rsidRPr="00385F14">
        <w:rPr>
          <w:rFonts w:ascii="Times New Roman" w:hAnsi="Times New Roman" w:cs="Times New Roman"/>
          <w:sz w:val="22"/>
          <w:szCs w:val="22"/>
        </w:rPr>
        <w:t xml:space="preserve">Wykonawca w ofercie może zastrzec informacje stanowiące tajemnicę przedsiębiorstwa </w:t>
      </w:r>
      <w:r>
        <w:rPr>
          <w:rFonts w:ascii="Times New Roman" w:hAnsi="Times New Roman" w:cs="Times New Roman"/>
          <w:sz w:val="22"/>
          <w:szCs w:val="22"/>
        </w:rPr>
        <w:t xml:space="preserve">                                </w:t>
      </w:r>
      <w:r w:rsidRPr="00385F14">
        <w:rPr>
          <w:rFonts w:ascii="Times New Roman" w:hAnsi="Times New Roman" w:cs="Times New Roman"/>
          <w:sz w:val="22"/>
          <w:szCs w:val="22"/>
        </w:rPr>
        <w:t>w rozumieniu ustawy z dnia 16 kwietnia 1993 r. o zwalczaniu nieuczciwej konkurencji (</w:t>
      </w:r>
      <w:proofErr w:type="spellStart"/>
      <w:r w:rsidRPr="00385F14">
        <w:rPr>
          <w:rFonts w:ascii="Times New Roman" w:hAnsi="Times New Roman" w:cs="Times New Roman"/>
          <w:sz w:val="22"/>
          <w:szCs w:val="22"/>
        </w:rPr>
        <w:t>t.j</w:t>
      </w:r>
      <w:proofErr w:type="spellEnd"/>
      <w:r w:rsidRPr="00385F14">
        <w:rPr>
          <w:rFonts w:ascii="Times New Roman" w:hAnsi="Times New Roman" w:cs="Times New Roman"/>
          <w:sz w:val="22"/>
          <w:szCs w:val="22"/>
        </w:rPr>
        <w:t xml:space="preserve">. Dz.U.               z 2022 r. poz. 1233).  Zamawiający nie ujawni informacji stanowiących tajemnicę przedsiębiorstwa w rozumieniu przepisów o zwalczaniu nieuczciwej konkurencji, jeżeli wykonawca, wraz z przekazaniem takich informacji, zastrzegł, że nie mogą być one udostępniane oraz wykazał, iż zastrzeżone informacje stanowią tajemnicę przedsiębiorstwa. </w:t>
      </w:r>
    </w:p>
    <w:p w14:paraId="7B0D5E4C" w14:textId="77777777" w:rsidR="005A14FC" w:rsidRPr="00385F14" w:rsidRDefault="005A14FC" w:rsidP="005A14FC">
      <w:pPr>
        <w:pStyle w:val="Default"/>
        <w:ind w:left="360"/>
        <w:jc w:val="both"/>
        <w:rPr>
          <w:rFonts w:ascii="Times New Roman" w:hAnsi="Times New Roman" w:cs="Times New Roman"/>
          <w:sz w:val="22"/>
          <w:szCs w:val="22"/>
        </w:rPr>
      </w:pPr>
      <w:r w:rsidRPr="00385F14">
        <w:rPr>
          <w:rFonts w:ascii="Times New Roman" w:hAnsi="Times New Roman" w:cs="Times New Roman"/>
          <w:sz w:val="22"/>
          <w:szCs w:val="22"/>
        </w:rPr>
        <w:t xml:space="preserve">Wykonawca w szczególności nie może zastrzec w ofercie informacji o: </w:t>
      </w:r>
    </w:p>
    <w:p w14:paraId="4AE78252" w14:textId="77777777" w:rsidR="005A14FC" w:rsidRPr="00385F14" w:rsidRDefault="005A14FC" w:rsidP="005A14FC">
      <w:pPr>
        <w:pStyle w:val="Default"/>
        <w:numPr>
          <w:ilvl w:val="0"/>
          <w:numId w:val="112"/>
        </w:numPr>
        <w:suppressAutoHyphens w:val="0"/>
        <w:autoSpaceDN w:val="0"/>
        <w:adjustRightInd w:val="0"/>
        <w:jc w:val="both"/>
        <w:rPr>
          <w:rFonts w:ascii="Times New Roman" w:hAnsi="Times New Roman" w:cs="Times New Roman"/>
          <w:sz w:val="22"/>
          <w:szCs w:val="22"/>
        </w:rPr>
      </w:pPr>
      <w:r w:rsidRPr="00385F14">
        <w:rPr>
          <w:rFonts w:ascii="Times New Roman" w:hAnsi="Times New Roman" w:cs="Times New Roman"/>
          <w:sz w:val="22"/>
          <w:szCs w:val="22"/>
        </w:rPr>
        <w:t>nazwach albo imionach i nazwiskach oraz siedzibach lub miejscach prowadzonej działalności gospodarczej albo miejscach zamieszkania wykonawców, których oferty zostały otwarte;</w:t>
      </w:r>
    </w:p>
    <w:p w14:paraId="2E7F4F3E" w14:textId="4A7354A8" w:rsidR="005A14FC" w:rsidRDefault="005A14FC" w:rsidP="005A14FC">
      <w:pPr>
        <w:pStyle w:val="Default"/>
        <w:numPr>
          <w:ilvl w:val="0"/>
          <w:numId w:val="112"/>
        </w:numPr>
        <w:suppressAutoHyphens w:val="0"/>
        <w:autoSpaceDN w:val="0"/>
        <w:adjustRightInd w:val="0"/>
        <w:jc w:val="both"/>
        <w:rPr>
          <w:rFonts w:ascii="Times New Roman" w:hAnsi="Times New Roman" w:cs="Times New Roman"/>
          <w:sz w:val="22"/>
          <w:szCs w:val="22"/>
        </w:rPr>
      </w:pPr>
      <w:r w:rsidRPr="00385F14">
        <w:rPr>
          <w:rFonts w:ascii="Times New Roman" w:hAnsi="Times New Roman" w:cs="Times New Roman"/>
          <w:sz w:val="22"/>
          <w:szCs w:val="22"/>
        </w:rPr>
        <w:t xml:space="preserve">cenach lub kosztach zawartych w </w:t>
      </w:r>
      <w:proofErr w:type="gramStart"/>
      <w:r w:rsidRPr="00385F14">
        <w:rPr>
          <w:rFonts w:ascii="Times New Roman" w:hAnsi="Times New Roman" w:cs="Times New Roman"/>
          <w:sz w:val="22"/>
          <w:szCs w:val="22"/>
        </w:rPr>
        <w:t>ofertach..</w:t>
      </w:r>
      <w:proofErr w:type="gramEnd"/>
    </w:p>
    <w:p w14:paraId="612E8D4C" w14:textId="77777777" w:rsidR="00C85A5C" w:rsidRDefault="00C85A5C" w:rsidP="00C85A5C">
      <w:pPr>
        <w:pStyle w:val="Default"/>
        <w:suppressAutoHyphens w:val="0"/>
        <w:autoSpaceDN w:val="0"/>
        <w:adjustRightInd w:val="0"/>
        <w:ind w:left="720"/>
        <w:jc w:val="both"/>
        <w:rPr>
          <w:rFonts w:ascii="Times New Roman" w:hAnsi="Times New Roman" w:cs="Times New Roman"/>
          <w:sz w:val="22"/>
          <w:szCs w:val="22"/>
        </w:rPr>
      </w:pPr>
    </w:p>
    <w:p w14:paraId="6B5AC30A" w14:textId="77777777" w:rsidR="00C85A5C" w:rsidRPr="00385F14" w:rsidRDefault="00C85A5C" w:rsidP="00C85A5C">
      <w:pPr>
        <w:pStyle w:val="Default"/>
        <w:suppressAutoHyphens w:val="0"/>
        <w:autoSpaceDN w:val="0"/>
        <w:adjustRightInd w:val="0"/>
        <w:ind w:left="720"/>
        <w:jc w:val="both"/>
        <w:rPr>
          <w:rFonts w:ascii="Times New Roman" w:hAnsi="Times New Roman" w:cs="Times New Roman"/>
          <w:sz w:val="22"/>
          <w:szCs w:val="22"/>
        </w:rPr>
      </w:pPr>
    </w:p>
    <w:p w14:paraId="1CB961F0" w14:textId="4AD9D43B" w:rsidR="00BA2288" w:rsidRPr="005A14FC" w:rsidRDefault="005A14FC" w:rsidP="005A14FC">
      <w:pPr>
        <w:pStyle w:val="Akapitzlist"/>
        <w:numPr>
          <w:ilvl w:val="0"/>
          <w:numId w:val="94"/>
        </w:numPr>
        <w:suppressAutoHyphens w:val="0"/>
        <w:spacing w:after="120" w:line="240" w:lineRule="auto"/>
        <w:ind w:left="357" w:hanging="357"/>
        <w:jc w:val="both"/>
        <w:rPr>
          <w:rFonts w:ascii="Times New Roman" w:hAnsi="Times New Roman"/>
        </w:rPr>
      </w:pPr>
      <w:r w:rsidRPr="00385F14">
        <w:rPr>
          <w:rFonts w:ascii="Times New Roman" w:hAnsi="Times New Roman"/>
        </w:rPr>
        <w:lastRenderedPageBreak/>
        <w:t>Wszelkie informacje stanowiące tajemnicę przedsiębiorstwa w rozumieniu ustawy z dnia                                   16 kwietnia 1993 r. o zwalczaniu nieuczciwej konkurencji (</w:t>
      </w:r>
      <w:proofErr w:type="spellStart"/>
      <w:r w:rsidRPr="00385F14">
        <w:rPr>
          <w:rFonts w:ascii="Times New Roman" w:hAnsi="Times New Roman"/>
        </w:rPr>
        <w:t>t.j</w:t>
      </w:r>
      <w:proofErr w:type="spellEnd"/>
      <w:r w:rsidRPr="00385F14">
        <w:rPr>
          <w:rFonts w:ascii="Times New Roman" w:hAnsi="Times New Roman"/>
        </w:rPr>
        <w:t>. Dz.U. z 2022 r. poz. 1233), które Wykonawca zastrzeże jako tajemnicę przedsiębiorstwa, powinny zostać złożone w odpowiednio wydzielonym i oznaczonym pliku.</w:t>
      </w:r>
    </w:p>
    <w:p w14:paraId="00ED44A2" w14:textId="05F7EA78" w:rsidR="00B62709" w:rsidRPr="00B62709" w:rsidRDefault="00EF531A" w:rsidP="00F2203D">
      <w:pPr>
        <w:pStyle w:val="Akapitzlist"/>
        <w:numPr>
          <w:ilvl w:val="0"/>
          <w:numId w:val="9"/>
        </w:numPr>
        <w:tabs>
          <w:tab w:val="clear" w:pos="0"/>
          <w:tab w:val="num" w:pos="360"/>
        </w:tabs>
        <w:autoSpaceDE w:val="0"/>
        <w:spacing w:after="120"/>
        <w:ind w:left="357" w:hanging="357"/>
        <w:jc w:val="both"/>
        <w:rPr>
          <w:rFonts w:ascii="Times New Roman" w:hAnsi="Times New Roman"/>
          <w:sz w:val="20"/>
          <w:szCs w:val="20"/>
          <w:u w:val="single"/>
        </w:rPr>
      </w:pPr>
      <w:r w:rsidRPr="00EF717D">
        <w:rPr>
          <w:rFonts w:ascii="Times New Roman" w:hAnsi="Times New Roman"/>
          <w:b/>
          <w:bCs/>
          <w:u w:val="single"/>
        </w:rPr>
        <w:t>MIEJSCE ORAZ TERMIN SKŁADANIA I OTWARCIA OFERT</w:t>
      </w:r>
      <w:r>
        <w:rPr>
          <w:rFonts w:ascii="Times New Roman" w:hAnsi="Times New Roman"/>
          <w:b/>
          <w:bCs/>
          <w:u w:val="single"/>
        </w:rPr>
        <w:t>.</w:t>
      </w:r>
    </w:p>
    <w:p w14:paraId="2EAD4157" w14:textId="2D739C73" w:rsidR="00B62709" w:rsidRPr="00090A9C" w:rsidRDefault="008811F9" w:rsidP="00A41210">
      <w:pPr>
        <w:numPr>
          <w:ilvl w:val="1"/>
          <w:numId w:val="95"/>
        </w:numPr>
        <w:shd w:val="clear" w:color="auto" w:fill="FFFFFF"/>
        <w:tabs>
          <w:tab w:val="clear" w:pos="1440"/>
        </w:tabs>
        <w:spacing w:after="120" w:line="240" w:lineRule="auto"/>
        <w:ind w:left="425" w:hanging="425"/>
        <w:jc w:val="both"/>
        <w:rPr>
          <w:rFonts w:ascii="Times New Roman" w:hAnsi="Times New Roman" w:cs="Times New Roman"/>
          <w:b/>
          <w:bCs/>
        </w:rPr>
      </w:pPr>
      <w:r w:rsidRPr="002119FD">
        <w:rPr>
          <w:rFonts w:ascii="Times New Roman" w:hAnsi="Times New Roman" w:cs="Times New Roman"/>
          <w:b/>
          <w:bCs/>
        </w:rPr>
        <w:t>Oferty</w:t>
      </w:r>
      <w:r w:rsidRPr="002119FD">
        <w:rPr>
          <w:rFonts w:ascii="Times New Roman" w:hAnsi="Times New Roman" w:cs="Times New Roman"/>
          <w:b/>
          <w:bCs/>
          <w:spacing w:val="56"/>
        </w:rPr>
        <w:t xml:space="preserve"> </w:t>
      </w:r>
      <w:r w:rsidRPr="002119FD">
        <w:rPr>
          <w:rFonts w:ascii="Times New Roman" w:hAnsi="Times New Roman" w:cs="Times New Roman"/>
          <w:b/>
          <w:bCs/>
        </w:rPr>
        <w:t xml:space="preserve">należy   składać  </w:t>
      </w:r>
      <w:r w:rsidRPr="002119FD">
        <w:rPr>
          <w:rFonts w:ascii="Times New Roman" w:hAnsi="Times New Roman" w:cs="Times New Roman"/>
          <w:b/>
          <w:bCs/>
          <w:spacing w:val="1"/>
        </w:rPr>
        <w:t xml:space="preserve"> </w:t>
      </w:r>
      <w:r w:rsidRPr="002119FD">
        <w:rPr>
          <w:rFonts w:ascii="Times New Roman" w:hAnsi="Times New Roman" w:cs="Times New Roman"/>
          <w:b/>
          <w:bCs/>
        </w:rPr>
        <w:t>poprzez</w:t>
      </w:r>
      <w:r w:rsidRPr="002119FD">
        <w:rPr>
          <w:rFonts w:ascii="Times New Roman" w:hAnsi="Times New Roman" w:cs="Times New Roman"/>
          <w:b/>
          <w:bCs/>
          <w:spacing w:val="109"/>
        </w:rPr>
        <w:t xml:space="preserve"> </w:t>
      </w:r>
      <w:proofErr w:type="gramStart"/>
      <w:r w:rsidRPr="002119FD">
        <w:rPr>
          <w:rFonts w:ascii="Times New Roman" w:hAnsi="Times New Roman" w:cs="Times New Roman"/>
          <w:b/>
          <w:bCs/>
        </w:rPr>
        <w:t xml:space="preserve">platformę </w:t>
      </w:r>
      <w:r w:rsidR="00BA2288">
        <w:rPr>
          <w:rFonts w:ascii="Times New Roman" w:hAnsi="Times New Roman" w:cs="Times New Roman"/>
          <w:b/>
          <w:bCs/>
        </w:rPr>
        <w:t xml:space="preserve"> </w:t>
      </w:r>
      <w:r w:rsidRPr="002119FD">
        <w:rPr>
          <w:rFonts w:ascii="Times New Roman" w:hAnsi="Times New Roman" w:cs="Times New Roman"/>
          <w:b/>
          <w:bCs/>
        </w:rPr>
        <w:t>e</w:t>
      </w:r>
      <w:proofErr w:type="gramEnd"/>
      <w:r w:rsidRPr="002119FD">
        <w:rPr>
          <w:rFonts w:ascii="Times New Roman" w:hAnsi="Times New Roman" w:cs="Times New Roman"/>
          <w:b/>
          <w:bCs/>
        </w:rPr>
        <w:t xml:space="preserve">-Zamówienia  </w:t>
      </w:r>
      <w:r w:rsidRPr="002119FD">
        <w:rPr>
          <w:rFonts w:ascii="Times New Roman" w:hAnsi="Times New Roman" w:cs="Times New Roman"/>
          <w:b/>
          <w:bCs/>
          <w:spacing w:val="2"/>
        </w:rPr>
        <w:t xml:space="preserve"> </w:t>
      </w:r>
      <w:r w:rsidRPr="002119FD">
        <w:rPr>
          <w:rFonts w:ascii="Times New Roman" w:hAnsi="Times New Roman" w:cs="Times New Roman"/>
          <w:b/>
          <w:bCs/>
        </w:rPr>
        <w:t xml:space="preserve">zgodnie  </w:t>
      </w:r>
      <w:r w:rsidRPr="002119FD">
        <w:rPr>
          <w:rFonts w:ascii="Times New Roman" w:hAnsi="Times New Roman" w:cs="Times New Roman"/>
          <w:b/>
          <w:bCs/>
          <w:spacing w:val="2"/>
        </w:rPr>
        <w:t xml:space="preserve"> </w:t>
      </w:r>
      <w:r w:rsidRPr="002119FD">
        <w:rPr>
          <w:rFonts w:ascii="Times New Roman" w:hAnsi="Times New Roman" w:cs="Times New Roman"/>
          <w:b/>
          <w:bCs/>
        </w:rPr>
        <w:t xml:space="preserve">z  </w:t>
      </w:r>
      <w:r w:rsidRPr="002119FD">
        <w:rPr>
          <w:rFonts w:ascii="Times New Roman" w:hAnsi="Times New Roman" w:cs="Times New Roman"/>
          <w:b/>
          <w:bCs/>
          <w:spacing w:val="2"/>
        </w:rPr>
        <w:t xml:space="preserve"> </w:t>
      </w:r>
      <w:r w:rsidRPr="002119FD">
        <w:rPr>
          <w:rFonts w:ascii="Times New Roman" w:hAnsi="Times New Roman" w:cs="Times New Roman"/>
          <w:b/>
          <w:bCs/>
        </w:rPr>
        <w:t>wymaganiami określonymi</w:t>
      </w:r>
      <w:r w:rsidRPr="002119FD">
        <w:rPr>
          <w:rFonts w:ascii="Times New Roman" w:hAnsi="Times New Roman" w:cs="Times New Roman"/>
          <w:b/>
          <w:bCs/>
          <w:spacing w:val="-2"/>
        </w:rPr>
        <w:t xml:space="preserve"> </w:t>
      </w:r>
      <w:r w:rsidRPr="002119FD">
        <w:rPr>
          <w:rFonts w:ascii="Times New Roman" w:hAnsi="Times New Roman" w:cs="Times New Roman"/>
          <w:b/>
          <w:bCs/>
        </w:rPr>
        <w:t>w</w:t>
      </w:r>
      <w:r w:rsidRPr="002119FD">
        <w:rPr>
          <w:rFonts w:ascii="Times New Roman" w:hAnsi="Times New Roman" w:cs="Times New Roman"/>
          <w:b/>
          <w:bCs/>
          <w:spacing w:val="-3"/>
        </w:rPr>
        <w:t xml:space="preserve"> </w:t>
      </w:r>
      <w:r w:rsidRPr="002119FD">
        <w:rPr>
          <w:rFonts w:ascii="Times New Roman" w:hAnsi="Times New Roman" w:cs="Times New Roman"/>
          <w:b/>
          <w:bCs/>
        </w:rPr>
        <w:t>pkt</w:t>
      </w:r>
      <w:r w:rsidRPr="002119FD">
        <w:rPr>
          <w:rFonts w:ascii="Times New Roman" w:hAnsi="Times New Roman" w:cs="Times New Roman"/>
          <w:b/>
          <w:bCs/>
          <w:spacing w:val="-1"/>
        </w:rPr>
        <w:t xml:space="preserve"> </w:t>
      </w:r>
      <w:r w:rsidRPr="002119FD">
        <w:rPr>
          <w:rFonts w:ascii="Times New Roman" w:hAnsi="Times New Roman" w:cs="Times New Roman"/>
          <w:b/>
          <w:bCs/>
        </w:rPr>
        <w:t>XI</w:t>
      </w:r>
      <w:r w:rsidRPr="002119FD">
        <w:rPr>
          <w:rFonts w:ascii="Times New Roman" w:hAnsi="Times New Roman" w:cs="Times New Roman"/>
          <w:b/>
          <w:bCs/>
          <w:spacing w:val="-1"/>
        </w:rPr>
        <w:t xml:space="preserve"> </w:t>
      </w:r>
      <w:r w:rsidRPr="002119FD">
        <w:rPr>
          <w:rFonts w:ascii="Times New Roman" w:hAnsi="Times New Roman" w:cs="Times New Roman"/>
          <w:b/>
          <w:bCs/>
        </w:rPr>
        <w:t>SWZ</w:t>
      </w:r>
      <w:r w:rsidRPr="002119FD">
        <w:rPr>
          <w:rFonts w:ascii="Times New Roman" w:hAnsi="Times New Roman" w:cs="Times New Roman"/>
          <w:b/>
          <w:bCs/>
          <w:spacing w:val="-1"/>
        </w:rPr>
        <w:t xml:space="preserve"> najpóźniej </w:t>
      </w:r>
      <w:r w:rsidRPr="00090A9C">
        <w:rPr>
          <w:rFonts w:ascii="Times New Roman" w:hAnsi="Times New Roman" w:cs="Times New Roman"/>
          <w:b/>
          <w:bCs/>
          <w:sz w:val="24"/>
          <w:szCs w:val="24"/>
          <w:u w:val="single"/>
        </w:rPr>
        <w:t>do</w:t>
      </w:r>
      <w:r w:rsidRPr="00090A9C">
        <w:rPr>
          <w:rFonts w:ascii="Times New Roman" w:hAnsi="Times New Roman" w:cs="Times New Roman"/>
          <w:b/>
          <w:bCs/>
          <w:spacing w:val="-3"/>
          <w:sz w:val="24"/>
          <w:szCs w:val="24"/>
          <w:u w:val="single"/>
        </w:rPr>
        <w:t xml:space="preserve"> </w:t>
      </w:r>
      <w:r w:rsidRPr="00090A9C">
        <w:rPr>
          <w:rFonts w:ascii="Times New Roman" w:hAnsi="Times New Roman" w:cs="Times New Roman"/>
          <w:b/>
          <w:bCs/>
          <w:sz w:val="24"/>
          <w:szCs w:val="24"/>
          <w:u w:val="single"/>
        </w:rPr>
        <w:t>dnia</w:t>
      </w:r>
      <w:r w:rsidRPr="00090A9C">
        <w:rPr>
          <w:rFonts w:ascii="Times New Roman" w:hAnsi="Times New Roman" w:cs="Times New Roman"/>
          <w:b/>
          <w:bCs/>
          <w:spacing w:val="-2"/>
          <w:sz w:val="24"/>
          <w:szCs w:val="24"/>
          <w:u w:val="single"/>
        </w:rPr>
        <w:t xml:space="preserve"> </w:t>
      </w:r>
      <w:r w:rsidR="005A14FC">
        <w:rPr>
          <w:rFonts w:ascii="Times New Roman" w:hAnsi="Times New Roman" w:cs="Times New Roman"/>
          <w:b/>
          <w:bCs/>
          <w:spacing w:val="-2"/>
          <w:sz w:val="24"/>
          <w:szCs w:val="24"/>
          <w:u w:val="single"/>
        </w:rPr>
        <w:t>5 grudnia</w:t>
      </w:r>
      <w:r w:rsidR="00DF019F" w:rsidRPr="00090A9C">
        <w:rPr>
          <w:rFonts w:ascii="Times New Roman" w:hAnsi="Times New Roman" w:cs="Times New Roman"/>
          <w:b/>
          <w:bCs/>
          <w:spacing w:val="-2"/>
          <w:sz w:val="24"/>
          <w:szCs w:val="24"/>
          <w:u w:val="single"/>
        </w:rPr>
        <w:t xml:space="preserve"> </w:t>
      </w:r>
      <w:r w:rsidRPr="00090A9C">
        <w:rPr>
          <w:rFonts w:ascii="Times New Roman" w:hAnsi="Times New Roman" w:cs="Times New Roman"/>
          <w:b/>
          <w:bCs/>
          <w:sz w:val="24"/>
          <w:szCs w:val="24"/>
          <w:u w:val="single"/>
        </w:rPr>
        <w:t>202</w:t>
      </w:r>
      <w:r w:rsidR="00090A9C" w:rsidRPr="00090A9C">
        <w:rPr>
          <w:rFonts w:ascii="Times New Roman" w:hAnsi="Times New Roman" w:cs="Times New Roman"/>
          <w:b/>
          <w:bCs/>
          <w:sz w:val="24"/>
          <w:szCs w:val="24"/>
          <w:u w:val="single"/>
        </w:rPr>
        <w:t>5</w:t>
      </w:r>
      <w:r w:rsidRPr="00090A9C">
        <w:rPr>
          <w:rFonts w:ascii="Times New Roman" w:hAnsi="Times New Roman" w:cs="Times New Roman"/>
          <w:b/>
          <w:bCs/>
          <w:spacing w:val="-3"/>
          <w:sz w:val="24"/>
          <w:szCs w:val="24"/>
          <w:u w:val="single"/>
        </w:rPr>
        <w:t xml:space="preserve"> </w:t>
      </w:r>
      <w:r w:rsidRPr="00090A9C">
        <w:rPr>
          <w:rFonts w:ascii="Times New Roman" w:hAnsi="Times New Roman" w:cs="Times New Roman"/>
          <w:b/>
          <w:bCs/>
          <w:sz w:val="24"/>
          <w:szCs w:val="24"/>
          <w:u w:val="single"/>
        </w:rPr>
        <w:t>r.</w:t>
      </w:r>
      <w:r w:rsidRPr="00090A9C">
        <w:rPr>
          <w:rFonts w:ascii="Times New Roman" w:hAnsi="Times New Roman" w:cs="Times New Roman"/>
          <w:b/>
          <w:bCs/>
          <w:spacing w:val="-1"/>
          <w:sz w:val="24"/>
          <w:szCs w:val="24"/>
          <w:u w:val="single"/>
        </w:rPr>
        <w:t xml:space="preserve"> </w:t>
      </w:r>
      <w:r w:rsidRPr="00090A9C">
        <w:rPr>
          <w:rFonts w:ascii="Times New Roman" w:hAnsi="Times New Roman" w:cs="Times New Roman"/>
          <w:b/>
          <w:bCs/>
          <w:sz w:val="24"/>
          <w:szCs w:val="24"/>
          <w:u w:val="single"/>
        </w:rPr>
        <w:t>do</w:t>
      </w:r>
      <w:r w:rsidRPr="00090A9C">
        <w:rPr>
          <w:rFonts w:ascii="Times New Roman" w:hAnsi="Times New Roman" w:cs="Times New Roman"/>
          <w:b/>
          <w:bCs/>
          <w:spacing w:val="-3"/>
          <w:sz w:val="24"/>
          <w:szCs w:val="24"/>
          <w:u w:val="single"/>
        </w:rPr>
        <w:t xml:space="preserve"> </w:t>
      </w:r>
      <w:r w:rsidRPr="00090A9C">
        <w:rPr>
          <w:rFonts w:ascii="Times New Roman" w:hAnsi="Times New Roman" w:cs="Times New Roman"/>
          <w:b/>
          <w:bCs/>
          <w:sz w:val="24"/>
          <w:szCs w:val="24"/>
          <w:u w:val="single"/>
        </w:rPr>
        <w:t>godziny</w:t>
      </w:r>
      <w:r w:rsidRPr="00090A9C">
        <w:rPr>
          <w:rFonts w:ascii="Times New Roman" w:hAnsi="Times New Roman" w:cs="Times New Roman"/>
          <w:b/>
          <w:bCs/>
          <w:spacing w:val="-2"/>
          <w:sz w:val="24"/>
          <w:szCs w:val="24"/>
          <w:u w:val="single"/>
        </w:rPr>
        <w:t xml:space="preserve"> </w:t>
      </w:r>
      <w:r w:rsidRPr="00090A9C">
        <w:rPr>
          <w:rFonts w:ascii="Times New Roman" w:hAnsi="Times New Roman" w:cs="Times New Roman"/>
          <w:b/>
          <w:bCs/>
          <w:sz w:val="24"/>
          <w:szCs w:val="24"/>
          <w:u w:val="single"/>
        </w:rPr>
        <w:t>09.00</w:t>
      </w:r>
    </w:p>
    <w:p w14:paraId="64DD5422" w14:textId="0483854D" w:rsidR="00B62709" w:rsidRPr="000555BC" w:rsidRDefault="00B62709" w:rsidP="00A41210">
      <w:pPr>
        <w:numPr>
          <w:ilvl w:val="1"/>
          <w:numId w:val="95"/>
        </w:numPr>
        <w:shd w:val="clear" w:color="auto" w:fill="FFFFFF"/>
        <w:tabs>
          <w:tab w:val="clear" w:pos="1440"/>
        </w:tabs>
        <w:spacing w:after="120" w:line="240" w:lineRule="auto"/>
        <w:ind w:left="425" w:hanging="425"/>
        <w:jc w:val="both"/>
        <w:rPr>
          <w:rFonts w:ascii="Times New Roman" w:hAnsi="Times New Roman" w:cs="Times New Roman"/>
          <w:b/>
          <w:bCs/>
        </w:rPr>
      </w:pPr>
      <w:r w:rsidRPr="000555BC">
        <w:rPr>
          <w:rFonts w:ascii="Times New Roman" w:hAnsi="Times New Roman" w:cs="Times New Roman"/>
          <w:b/>
          <w:bCs/>
        </w:rPr>
        <w:t>Otwarcie</w:t>
      </w:r>
      <w:r w:rsidRPr="000555BC">
        <w:rPr>
          <w:rFonts w:ascii="Times New Roman" w:hAnsi="Times New Roman" w:cs="Times New Roman"/>
          <w:b/>
          <w:bCs/>
          <w:spacing w:val="-2"/>
        </w:rPr>
        <w:t xml:space="preserve"> </w:t>
      </w:r>
      <w:r w:rsidRPr="000555BC">
        <w:rPr>
          <w:rFonts w:ascii="Times New Roman" w:hAnsi="Times New Roman" w:cs="Times New Roman"/>
          <w:b/>
          <w:bCs/>
        </w:rPr>
        <w:t>ofert</w:t>
      </w:r>
      <w:r w:rsidRPr="000555BC">
        <w:rPr>
          <w:rFonts w:ascii="Times New Roman" w:hAnsi="Times New Roman" w:cs="Times New Roman"/>
          <w:b/>
          <w:bCs/>
          <w:spacing w:val="-2"/>
        </w:rPr>
        <w:t xml:space="preserve"> </w:t>
      </w:r>
      <w:r w:rsidRPr="000555BC">
        <w:rPr>
          <w:rFonts w:ascii="Times New Roman" w:hAnsi="Times New Roman" w:cs="Times New Roman"/>
          <w:b/>
          <w:bCs/>
        </w:rPr>
        <w:t xml:space="preserve">nastąpi </w:t>
      </w:r>
      <w:r w:rsidRPr="003C489B">
        <w:rPr>
          <w:rFonts w:ascii="Times New Roman" w:hAnsi="Times New Roman" w:cs="Times New Roman"/>
          <w:b/>
          <w:bCs/>
          <w:sz w:val="24"/>
          <w:szCs w:val="24"/>
          <w:u w:val="single"/>
        </w:rPr>
        <w:t>w</w:t>
      </w:r>
      <w:r w:rsidRPr="003C489B">
        <w:rPr>
          <w:rFonts w:ascii="Times New Roman" w:hAnsi="Times New Roman" w:cs="Times New Roman"/>
          <w:b/>
          <w:bCs/>
          <w:spacing w:val="-5"/>
          <w:sz w:val="24"/>
          <w:szCs w:val="24"/>
          <w:u w:val="single"/>
        </w:rPr>
        <w:t xml:space="preserve"> </w:t>
      </w:r>
      <w:r w:rsidRPr="003C489B">
        <w:rPr>
          <w:rFonts w:ascii="Times New Roman" w:hAnsi="Times New Roman" w:cs="Times New Roman"/>
          <w:b/>
          <w:bCs/>
          <w:sz w:val="24"/>
          <w:szCs w:val="24"/>
          <w:u w:val="single"/>
        </w:rPr>
        <w:t>dniu</w:t>
      </w:r>
      <w:r w:rsidRPr="003C489B">
        <w:rPr>
          <w:rFonts w:ascii="Times New Roman" w:hAnsi="Times New Roman" w:cs="Times New Roman"/>
          <w:b/>
          <w:bCs/>
          <w:spacing w:val="-2"/>
          <w:sz w:val="24"/>
          <w:szCs w:val="24"/>
          <w:u w:val="single"/>
        </w:rPr>
        <w:t xml:space="preserve"> </w:t>
      </w:r>
      <w:r w:rsidR="005A14FC">
        <w:rPr>
          <w:rFonts w:ascii="Times New Roman" w:hAnsi="Times New Roman" w:cs="Times New Roman"/>
          <w:b/>
          <w:bCs/>
          <w:spacing w:val="-2"/>
          <w:sz w:val="24"/>
          <w:szCs w:val="24"/>
          <w:u w:val="single"/>
        </w:rPr>
        <w:t xml:space="preserve">5 grudnia </w:t>
      </w:r>
      <w:r w:rsidR="00BA2288">
        <w:rPr>
          <w:rFonts w:ascii="Times New Roman" w:hAnsi="Times New Roman" w:cs="Times New Roman"/>
          <w:b/>
          <w:bCs/>
          <w:spacing w:val="-2"/>
          <w:sz w:val="24"/>
          <w:szCs w:val="24"/>
          <w:u w:val="single"/>
        </w:rPr>
        <w:t>202</w:t>
      </w:r>
      <w:r w:rsidR="00090A9C">
        <w:rPr>
          <w:rFonts w:ascii="Times New Roman" w:hAnsi="Times New Roman" w:cs="Times New Roman"/>
          <w:b/>
          <w:bCs/>
          <w:spacing w:val="-2"/>
          <w:sz w:val="24"/>
          <w:szCs w:val="24"/>
          <w:u w:val="single"/>
        </w:rPr>
        <w:t>5</w:t>
      </w:r>
      <w:r w:rsidR="00BA2288">
        <w:rPr>
          <w:rFonts w:ascii="Times New Roman" w:hAnsi="Times New Roman" w:cs="Times New Roman"/>
          <w:b/>
          <w:bCs/>
          <w:spacing w:val="-2"/>
          <w:sz w:val="24"/>
          <w:szCs w:val="24"/>
          <w:u w:val="single"/>
        </w:rPr>
        <w:t xml:space="preserve"> </w:t>
      </w:r>
      <w:r w:rsidRPr="003C489B">
        <w:rPr>
          <w:rFonts w:ascii="Times New Roman" w:hAnsi="Times New Roman" w:cs="Times New Roman"/>
          <w:b/>
          <w:bCs/>
          <w:sz w:val="24"/>
          <w:szCs w:val="24"/>
          <w:u w:val="single"/>
        </w:rPr>
        <w:t>r.</w:t>
      </w:r>
      <w:r w:rsidRPr="003C489B">
        <w:rPr>
          <w:rFonts w:ascii="Times New Roman" w:hAnsi="Times New Roman" w:cs="Times New Roman"/>
          <w:b/>
          <w:bCs/>
          <w:spacing w:val="-3"/>
          <w:sz w:val="24"/>
          <w:szCs w:val="24"/>
          <w:u w:val="single"/>
        </w:rPr>
        <w:t xml:space="preserve"> </w:t>
      </w:r>
      <w:r w:rsidRPr="003C489B">
        <w:rPr>
          <w:rFonts w:ascii="Times New Roman" w:hAnsi="Times New Roman" w:cs="Times New Roman"/>
          <w:b/>
          <w:bCs/>
          <w:sz w:val="24"/>
          <w:szCs w:val="24"/>
          <w:u w:val="single"/>
        </w:rPr>
        <w:t>o</w:t>
      </w:r>
      <w:r w:rsidRPr="003C489B">
        <w:rPr>
          <w:rFonts w:ascii="Times New Roman" w:hAnsi="Times New Roman" w:cs="Times New Roman"/>
          <w:b/>
          <w:bCs/>
          <w:spacing w:val="-1"/>
          <w:sz w:val="24"/>
          <w:szCs w:val="24"/>
          <w:u w:val="single"/>
        </w:rPr>
        <w:t xml:space="preserve"> </w:t>
      </w:r>
      <w:r w:rsidRPr="003C489B">
        <w:rPr>
          <w:rFonts w:ascii="Times New Roman" w:hAnsi="Times New Roman" w:cs="Times New Roman"/>
          <w:b/>
          <w:bCs/>
          <w:sz w:val="24"/>
          <w:szCs w:val="24"/>
          <w:u w:val="single"/>
        </w:rPr>
        <w:t>godz. 09.30.</w:t>
      </w:r>
      <w:r w:rsidRPr="000555BC">
        <w:rPr>
          <w:rFonts w:ascii="Times New Roman" w:hAnsi="Times New Roman" w:cs="Times New Roman"/>
          <w:b/>
          <w:bCs/>
        </w:rPr>
        <w:t xml:space="preserve"> </w:t>
      </w:r>
    </w:p>
    <w:p w14:paraId="6EF61695" w14:textId="60FB8217" w:rsidR="008811F9" w:rsidRPr="00B62709" w:rsidRDefault="00B62709" w:rsidP="00A41210">
      <w:pPr>
        <w:numPr>
          <w:ilvl w:val="1"/>
          <w:numId w:val="95"/>
        </w:numPr>
        <w:shd w:val="clear" w:color="auto" w:fill="FFFFFF"/>
        <w:tabs>
          <w:tab w:val="clear" w:pos="1440"/>
        </w:tabs>
        <w:spacing w:after="0" w:line="240" w:lineRule="auto"/>
        <w:ind w:left="425" w:hanging="425"/>
        <w:jc w:val="both"/>
        <w:rPr>
          <w:rFonts w:ascii="Times New Roman" w:hAnsi="Times New Roman" w:cs="Times New Roman"/>
        </w:rPr>
      </w:pPr>
      <w:r w:rsidRPr="00B62709">
        <w:rPr>
          <w:rFonts w:ascii="Times New Roman" w:hAnsi="Times New Roman" w:cs="Times New Roman"/>
          <w:spacing w:val="-1"/>
        </w:rPr>
        <w:t>Otwarcie</w:t>
      </w:r>
      <w:r w:rsidRPr="00B62709">
        <w:rPr>
          <w:rFonts w:ascii="Times New Roman" w:hAnsi="Times New Roman" w:cs="Times New Roman"/>
          <w:spacing w:val="-11"/>
        </w:rPr>
        <w:t xml:space="preserve"> </w:t>
      </w:r>
      <w:r w:rsidRPr="00B62709">
        <w:rPr>
          <w:rFonts w:ascii="Times New Roman" w:hAnsi="Times New Roman" w:cs="Times New Roman"/>
          <w:spacing w:val="-1"/>
        </w:rPr>
        <w:t>ofert</w:t>
      </w:r>
      <w:r w:rsidRPr="00B62709">
        <w:rPr>
          <w:rFonts w:ascii="Times New Roman" w:hAnsi="Times New Roman" w:cs="Times New Roman"/>
          <w:spacing w:val="-11"/>
        </w:rPr>
        <w:t xml:space="preserve"> </w:t>
      </w:r>
      <w:r w:rsidRPr="00B62709">
        <w:rPr>
          <w:rFonts w:ascii="Times New Roman" w:hAnsi="Times New Roman" w:cs="Times New Roman"/>
          <w:spacing w:val="-1"/>
        </w:rPr>
        <w:t>następuje</w:t>
      </w:r>
      <w:r w:rsidRPr="00B62709">
        <w:rPr>
          <w:rFonts w:ascii="Times New Roman" w:hAnsi="Times New Roman" w:cs="Times New Roman"/>
          <w:spacing w:val="-11"/>
        </w:rPr>
        <w:t xml:space="preserve"> </w:t>
      </w:r>
      <w:r w:rsidRPr="00B62709">
        <w:rPr>
          <w:rFonts w:ascii="Times New Roman" w:hAnsi="Times New Roman" w:cs="Times New Roman"/>
          <w:spacing w:val="-1"/>
        </w:rPr>
        <w:t>poprzez</w:t>
      </w:r>
      <w:r w:rsidRPr="00B62709">
        <w:rPr>
          <w:rFonts w:ascii="Times New Roman" w:hAnsi="Times New Roman" w:cs="Times New Roman"/>
          <w:spacing w:val="-11"/>
        </w:rPr>
        <w:t xml:space="preserve"> </w:t>
      </w:r>
      <w:r w:rsidRPr="00B62709">
        <w:rPr>
          <w:rFonts w:ascii="Times New Roman" w:hAnsi="Times New Roman" w:cs="Times New Roman"/>
          <w:spacing w:val="-1"/>
        </w:rPr>
        <w:t>użycie</w:t>
      </w:r>
      <w:r w:rsidRPr="00B62709">
        <w:rPr>
          <w:rFonts w:ascii="Times New Roman" w:hAnsi="Times New Roman" w:cs="Times New Roman"/>
          <w:spacing w:val="-12"/>
        </w:rPr>
        <w:t xml:space="preserve"> </w:t>
      </w:r>
      <w:r w:rsidRPr="00B62709">
        <w:rPr>
          <w:rFonts w:ascii="Times New Roman" w:hAnsi="Times New Roman" w:cs="Times New Roman"/>
          <w:spacing w:val="-1"/>
        </w:rPr>
        <w:t>mechanizmu</w:t>
      </w:r>
      <w:r w:rsidRPr="00B62709">
        <w:rPr>
          <w:rFonts w:ascii="Times New Roman" w:hAnsi="Times New Roman" w:cs="Times New Roman"/>
          <w:spacing w:val="-9"/>
        </w:rPr>
        <w:t xml:space="preserve"> </w:t>
      </w:r>
      <w:r w:rsidRPr="00B62709">
        <w:rPr>
          <w:rFonts w:ascii="Times New Roman" w:hAnsi="Times New Roman" w:cs="Times New Roman"/>
        </w:rPr>
        <w:t>do</w:t>
      </w:r>
      <w:r w:rsidRPr="00B62709">
        <w:rPr>
          <w:rFonts w:ascii="Times New Roman" w:hAnsi="Times New Roman" w:cs="Times New Roman"/>
          <w:spacing w:val="-10"/>
        </w:rPr>
        <w:t xml:space="preserve"> </w:t>
      </w:r>
      <w:r w:rsidRPr="00B62709">
        <w:rPr>
          <w:rFonts w:ascii="Times New Roman" w:hAnsi="Times New Roman" w:cs="Times New Roman"/>
        </w:rPr>
        <w:t>odszyfrowania</w:t>
      </w:r>
      <w:r w:rsidRPr="00B62709">
        <w:rPr>
          <w:rFonts w:ascii="Times New Roman" w:hAnsi="Times New Roman" w:cs="Times New Roman"/>
          <w:spacing w:val="-12"/>
        </w:rPr>
        <w:t xml:space="preserve"> </w:t>
      </w:r>
      <w:r w:rsidRPr="00B62709">
        <w:rPr>
          <w:rFonts w:ascii="Times New Roman" w:hAnsi="Times New Roman" w:cs="Times New Roman"/>
        </w:rPr>
        <w:t>ofert</w:t>
      </w:r>
      <w:r w:rsidRPr="00B62709">
        <w:rPr>
          <w:rFonts w:ascii="Times New Roman" w:hAnsi="Times New Roman" w:cs="Times New Roman"/>
          <w:spacing w:val="-11"/>
        </w:rPr>
        <w:t xml:space="preserve"> </w:t>
      </w:r>
      <w:r w:rsidRPr="00B62709">
        <w:rPr>
          <w:rFonts w:ascii="Times New Roman" w:hAnsi="Times New Roman" w:cs="Times New Roman"/>
        </w:rPr>
        <w:t>dostępnego</w:t>
      </w:r>
      <w:r w:rsidRPr="00B62709">
        <w:rPr>
          <w:rFonts w:ascii="Times New Roman" w:hAnsi="Times New Roman" w:cs="Times New Roman"/>
          <w:spacing w:val="-52"/>
        </w:rPr>
        <w:t xml:space="preserve"> </w:t>
      </w:r>
      <w:r w:rsidRPr="00B62709">
        <w:rPr>
          <w:rFonts w:ascii="Times New Roman" w:hAnsi="Times New Roman" w:cs="Times New Roman"/>
        </w:rPr>
        <w:t>na platformie e-Zamówienia.</w:t>
      </w:r>
    </w:p>
    <w:p w14:paraId="69034AC7" w14:textId="1AE7B8A8" w:rsidR="00EF531A" w:rsidRPr="00EF531A" w:rsidRDefault="00EF531A" w:rsidP="00A41210">
      <w:pPr>
        <w:numPr>
          <w:ilvl w:val="1"/>
          <w:numId w:val="95"/>
        </w:numPr>
        <w:shd w:val="clear" w:color="auto" w:fill="FFFFFF"/>
        <w:tabs>
          <w:tab w:val="clear" w:pos="1440"/>
        </w:tabs>
        <w:spacing w:after="0" w:line="240" w:lineRule="auto"/>
        <w:ind w:left="425" w:hanging="425"/>
        <w:jc w:val="both"/>
        <w:rPr>
          <w:rFonts w:ascii="Times New Roman" w:hAnsi="Times New Roman" w:cs="Times New Roman"/>
        </w:rPr>
      </w:pPr>
      <w:r w:rsidRPr="00EF531A">
        <w:rPr>
          <w:rFonts w:ascii="Times New Roman" w:hAnsi="Times New Roman" w:cs="Times New Roman"/>
        </w:rPr>
        <w:t xml:space="preserve">Niezwłocznie po otwarciu ofert Zamawiający udostępni na stronie internetowej prowadzonego </w:t>
      </w:r>
      <w:proofErr w:type="gramStart"/>
      <w:r w:rsidRPr="00EF531A">
        <w:rPr>
          <w:rFonts w:ascii="Times New Roman" w:hAnsi="Times New Roman" w:cs="Times New Roman"/>
        </w:rPr>
        <w:t>postępowania</w:t>
      </w:r>
      <w:r w:rsidR="00595432">
        <w:rPr>
          <w:rFonts w:ascii="Times New Roman" w:hAnsi="Times New Roman" w:cs="Times New Roman"/>
        </w:rPr>
        <w:t xml:space="preserve"> </w:t>
      </w:r>
      <w:r w:rsidRPr="00EF531A">
        <w:rPr>
          <w:rFonts w:ascii="Times New Roman" w:hAnsi="Times New Roman" w:cs="Times New Roman"/>
        </w:rPr>
        <w:t xml:space="preserve"> informacje</w:t>
      </w:r>
      <w:proofErr w:type="gramEnd"/>
      <w:r w:rsidRPr="00EF531A">
        <w:rPr>
          <w:rFonts w:ascii="Times New Roman" w:hAnsi="Times New Roman" w:cs="Times New Roman"/>
        </w:rPr>
        <w:t xml:space="preserve"> o:</w:t>
      </w:r>
    </w:p>
    <w:p w14:paraId="3E589D45" w14:textId="77777777" w:rsidR="00EF531A" w:rsidRPr="00EF531A" w:rsidRDefault="00EF531A" w:rsidP="00A41210">
      <w:pPr>
        <w:numPr>
          <w:ilvl w:val="0"/>
          <w:numId w:val="96"/>
        </w:numPr>
        <w:shd w:val="clear" w:color="auto" w:fill="FFFFFF"/>
        <w:spacing w:after="0" w:line="240" w:lineRule="auto"/>
        <w:ind w:left="709" w:right="-1"/>
        <w:jc w:val="both"/>
        <w:rPr>
          <w:rFonts w:ascii="Times New Roman" w:hAnsi="Times New Roman" w:cs="Times New Roman"/>
        </w:rPr>
      </w:pPr>
      <w:r w:rsidRPr="00EF531A">
        <w:rPr>
          <w:rFonts w:ascii="Times New Roman" w:hAnsi="Times New Roman" w:cs="Times New Roman"/>
        </w:rPr>
        <w:t xml:space="preserve">nazwach albo imionach i nazwiskach oraz siedzibach lub miejscach prowadzonej działalności gospodarczej albo miejscach zamieszkania wykonawców, których oferty zostały otwarte; </w:t>
      </w:r>
    </w:p>
    <w:p w14:paraId="00FCA186" w14:textId="323EE553" w:rsidR="007C491A" w:rsidRDefault="00EF531A" w:rsidP="00A41210">
      <w:pPr>
        <w:numPr>
          <w:ilvl w:val="0"/>
          <w:numId w:val="96"/>
        </w:numPr>
        <w:shd w:val="clear" w:color="auto" w:fill="FFFFFF"/>
        <w:spacing w:after="0" w:line="240" w:lineRule="auto"/>
        <w:ind w:left="709" w:right="-1"/>
        <w:jc w:val="both"/>
        <w:rPr>
          <w:rFonts w:ascii="Times New Roman" w:hAnsi="Times New Roman" w:cs="Times New Roman"/>
        </w:rPr>
      </w:pPr>
      <w:r w:rsidRPr="00EF531A">
        <w:rPr>
          <w:rFonts w:ascii="Times New Roman" w:hAnsi="Times New Roman" w:cs="Times New Roman"/>
        </w:rPr>
        <w:t>cenach lub kosztach zawartych w ofertach.</w:t>
      </w:r>
    </w:p>
    <w:p w14:paraId="3DA81930" w14:textId="77777777" w:rsidR="008535CA" w:rsidRPr="003212A6" w:rsidRDefault="008535CA" w:rsidP="00CD6E3F">
      <w:pPr>
        <w:shd w:val="clear" w:color="auto" w:fill="FFFFFF"/>
        <w:spacing w:after="0"/>
        <w:ind w:left="709" w:right="-1"/>
        <w:jc w:val="both"/>
        <w:rPr>
          <w:rFonts w:ascii="Times New Roman" w:hAnsi="Times New Roman" w:cs="Times New Roman"/>
        </w:rPr>
      </w:pPr>
    </w:p>
    <w:p w14:paraId="76CD321F" w14:textId="42CD655D" w:rsidR="00550EDD" w:rsidRPr="00874805" w:rsidRDefault="00AA1A70" w:rsidP="00090A9C">
      <w:pPr>
        <w:pStyle w:val="Akapitzlist"/>
        <w:numPr>
          <w:ilvl w:val="0"/>
          <w:numId w:val="9"/>
        </w:numPr>
        <w:tabs>
          <w:tab w:val="clear" w:pos="0"/>
          <w:tab w:val="num" w:pos="360"/>
        </w:tabs>
        <w:autoSpaceDE w:val="0"/>
        <w:spacing w:after="120"/>
        <w:ind w:left="357" w:hanging="357"/>
        <w:jc w:val="both"/>
        <w:rPr>
          <w:rFonts w:ascii="Times New Roman" w:hAnsi="Times New Roman"/>
          <w:u w:val="single"/>
        </w:rPr>
      </w:pPr>
      <w:r w:rsidRPr="00874805">
        <w:rPr>
          <w:rFonts w:ascii="Times New Roman" w:hAnsi="Times New Roman"/>
          <w:b/>
          <w:bCs/>
          <w:u w:val="single"/>
        </w:rPr>
        <w:t>OPIS SPOSOBU OBLICZENIA CENY</w:t>
      </w:r>
      <w:r>
        <w:rPr>
          <w:rFonts w:ascii="Times New Roman" w:hAnsi="Times New Roman"/>
          <w:b/>
          <w:bCs/>
          <w:color w:val="auto"/>
          <w:u w:val="single"/>
        </w:rPr>
        <w:t>.</w:t>
      </w:r>
    </w:p>
    <w:p w14:paraId="35EBC5E9" w14:textId="71AE45A5" w:rsidR="00617EDC" w:rsidRPr="00677EB5" w:rsidRDefault="00874805" w:rsidP="00326B7E">
      <w:pPr>
        <w:widowControl w:val="0"/>
        <w:numPr>
          <w:ilvl w:val="0"/>
          <w:numId w:val="47"/>
        </w:numPr>
        <w:suppressAutoHyphens w:val="0"/>
        <w:autoSpaceDE w:val="0"/>
        <w:autoSpaceDN w:val="0"/>
        <w:adjustRightInd w:val="0"/>
        <w:spacing w:after="0" w:line="240" w:lineRule="auto"/>
        <w:ind w:left="357" w:right="-91" w:hanging="357"/>
        <w:jc w:val="both"/>
        <w:rPr>
          <w:rFonts w:ascii="Times New Roman" w:eastAsia="SimSun" w:hAnsi="Times New Roman" w:cs="Times New Roman"/>
          <w:lang w:eastAsia="pl-PL"/>
        </w:rPr>
      </w:pPr>
      <w:r w:rsidRPr="00634C37">
        <w:rPr>
          <w:rFonts w:ascii="Times New Roman" w:hAnsi="Times New Roman" w:cs="Times New Roman"/>
          <w:lang w:eastAsia="pl-PL"/>
        </w:rPr>
        <w:t xml:space="preserve">Cena oferty stanowi </w:t>
      </w:r>
      <w:r w:rsidRPr="00634C37">
        <w:rPr>
          <w:rFonts w:ascii="Times New Roman" w:hAnsi="Times New Roman" w:cs="Times New Roman"/>
          <w:b/>
          <w:lang w:eastAsia="pl-PL"/>
        </w:rPr>
        <w:t>cenę ryczałtową brutto</w:t>
      </w:r>
      <w:r w:rsidRPr="00634C37">
        <w:rPr>
          <w:rFonts w:ascii="Times New Roman" w:hAnsi="Times New Roman" w:cs="Times New Roman"/>
          <w:lang w:eastAsia="pl-PL"/>
        </w:rPr>
        <w:t xml:space="preserve"> ogółem i jest ceną kompletną, </w:t>
      </w:r>
      <w:proofErr w:type="gramStart"/>
      <w:r w:rsidRPr="00634C37">
        <w:rPr>
          <w:rFonts w:ascii="Times New Roman" w:hAnsi="Times New Roman" w:cs="Times New Roman"/>
          <w:lang w:eastAsia="pl-PL"/>
        </w:rPr>
        <w:t>jednoznaczną  i</w:t>
      </w:r>
      <w:proofErr w:type="gramEnd"/>
      <w:r w:rsidRPr="00634C37">
        <w:rPr>
          <w:rFonts w:ascii="Times New Roman" w:hAnsi="Times New Roman" w:cs="Times New Roman"/>
          <w:lang w:eastAsia="pl-PL"/>
        </w:rPr>
        <w:t xml:space="preserve"> ostateczną, obejmującą wykonanie przedmiotu zamówienia na warunkach </w:t>
      </w:r>
      <w:proofErr w:type="gramStart"/>
      <w:r w:rsidRPr="00634C37">
        <w:rPr>
          <w:rFonts w:ascii="Times New Roman" w:hAnsi="Times New Roman" w:cs="Times New Roman"/>
          <w:lang w:eastAsia="pl-PL"/>
        </w:rPr>
        <w:t>określonych  w</w:t>
      </w:r>
      <w:proofErr w:type="gramEnd"/>
      <w:r w:rsidRPr="00634C37">
        <w:rPr>
          <w:rFonts w:ascii="Times New Roman" w:hAnsi="Times New Roman" w:cs="Times New Roman"/>
          <w:lang w:eastAsia="pl-PL"/>
        </w:rPr>
        <w:t> SWZ.</w:t>
      </w:r>
    </w:p>
    <w:p w14:paraId="1699175E" w14:textId="77777777" w:rsidR="00090A9C" w:rsidRDefault="00874805" w:rsidP="00326B7E">
      <w:pPr>
        <w:widowControl w:val="0"/>
        <w:numPr>
          <w:ilvl w:val="0"/>
          <w:numId w:val="47"/>
        </w:numPr>
        <w:suppressAutoHyphens w:val="0"/>
        <w:autoSpaceDE w:val="0"/>
        <w:autoSpaceDN w:val="0"/>
        <w:adjustRightInd w:val="0"/>
        <w:spacing w:after="0" w:line="240" w:lineRule="auto"/>
        <w:ind w:left="357" w:right="-91" w:hanging="357"/>
        <w:jc w:val="both"/>
        <w:rPr>
          <w:rFonts w:ascii="Times New Roman" w:eastAsia="SimSun" w:hAnsi="Times New Roman" w:cs="Times New Roman"/>
          <w:lang w:eastAsia="pl-PL"/>
        </w:rPr>
      </w:pPr>
      <w:r w:rsidRPr="00634C37">
        <w:rPr>
          <w:rFonts w:ascii="Times New Roman" w:hAnsi="Times New Roman" w:cs="Times New Roman"/>
          <w:b/>
          <w:lang w:eastAsia="pl-PL"/>
        </w:rPr>
        <w:t>Cena ryczałtowa</w:t>
      </w:r>
      <w:r w:rsidRPr="00634C37">
        <w:rPr>
          <w:rFonts w:ascii="Times New Roman" w:hAnsi="Times New Roman" w:cs="Times New Roman"/>
          <w:lang w:eastAsia="pl-PL"/>
        </w:rPr>
        <w:t xml:space="preserve"> obejmuje wszystkie koszty związane z realizacją przedmiotu zamówienia w tym ryzyko Wykonawcy z tytułu oszacowania wszelkich kosztów związanych z realizacją przedmiotu umowy, a także oddziaływania innych czynników mających lub mogących mieć wpływ na koszty.</w:t>
      </w:r>
    </w:p>
    <w:p w14:paraId="007A0E1D" w14:textId="2A0ED89F" w:rsidR="003212A6" w:rsidRPr="00090A9C" w:rsidRDefault="003212A6" w:rsidP="00326B7E">
      <w:pPr>
        <w:widowControl w:val="0"/>
        <w:numPr>
          <w:ilvl w:val="0"/>
          <w:numId w:val="47"/>
        </w:numPr>
        <w:suppressAutoHyphens w:val="0"/>
        <w:autoSpaceDE w:val="0"/>
        <w:autoSpaceDN w:val="0"/>
        <w:adjustRightInd w:val="0"/>
        <w:spacing w:after="0" w:line="240" w:lineRule="auto"/>
        <w:ind w:left="357" w:right="-91" w:hanging="357"/>
        <w:jc w:val="both"/>
        <w:rPr>
          <w:rFonts w:ascii="Times New Roman" w:eastAsia="SimSun" w:hAnsi="Times New Roman" w:cs="Times New Roman"/>
          <w:lang w:eastAsia="pl-PL"/>
        </w:rPr>
      </w:pPr>
      <w:r w:rsidRPr="00090A9C">
        <w:rPr>
          <w:rFonts w:ascii="Times New Roman" w:hAnsi="Times New Roman" w:cs="Times New Roman"/>
        </w:rPr>
        <w:t>Prawidłowe ustalenie podatku VAT należy do obowiązków wykonawcy, zgodnie z przepisami ustawy o podatku od towarów i usług.</w:t>
      </w:r>
    </w:p>
    <w:p w14:paraId="3A210836" w14:textId="77777777" w:rsidR="00090A9C" w:rsidRPr="00090A9C" w:rsidRDefault="003212A6" w:rsidP="00326B7E">
      <w:pPr>
        <w:widowControl w:val="0"/>
        <w:numPr>
          <w:ilvl w:val="0"/>
          <w:numId w:val="100"/>
        </w:numPr>
        <w:suppressAutoHyphens w:val="0"/>
        <w:autoSpaceDE w:val="0"/>
        <w:autoSpaceDN w:val="0"/>
        <w:adjustRightInd w:val="0"/>
        <w:spacing w:after="0" w:line="240" w:lineRule="auto"/>
        <w:ind w:right="-91"/>
        <w:jc w:val="both"/>
        <w:rPr>
          <w:rFonts w:ascii="Times New Roman" w:hAnsi="Times New Roman" w:cs="Times New Roman"/>
        </w:rPr>
      </w:pPr>
      <w:r w:rsidRPr="00634C37">
        <w:rPr>
          <w:rFonts w:ascii="Times New Roman" w:hAnsi="Times New Roman" w:cs="Times New Roman"/>
        </w:rPr>
        <w:t>Zastosowanie przez wykonawcę stawki podatku VAT niezgodnej z obowiązującymi przepisami spowoduje odrzucenie oferty, chyba że zachodzą przesłanki uprawniające do zastosowania innego podatku, co Wykonawca powinien udokumentować w swojej ofercie poprzez złożenia dokumentu (oświadczenia) uprawniającego go do jego zastosowania.</w:t>
      </w:r>
      <w:r>
        <w:rPr>
          <w:rFonts w:ascii="Times New Roman" w:eastAsia="SimSun" w:hAnsi="Times New Roman" w:cs="Times New Roman"/>
          <w:lang w:eastAsia="pl-PL"/>
        </w:rPr>
        <w:t xml:space="preserve"> </w:t>
      </w:r>
    </w:p>
    <w:p w14:paraId="4B38F017" w14:textId="23B03654" w:rsidR="003212A6" w:rsidRPr="00090A9C" w:rsidRDefault="003212A6" w:rsidP="005A14FC">
      <w:pPr>
        <w:widowControl w:val="0"/>
        <w:numPr>
          <w:ilvl w:val="0"/>
          <w:numId w:val="100"/>
        </w:numPr>
        <w:suppressAutoHyphens w:val="0"/>
        <w:autoSpaceDE w:val="0"/>
        <w:autoSpaceDN w:val="0"/>
        <w:adjustRightInd w:val="0"/>
        <w:spacing w:after="0" w:line="240" w:lineRule="auto"/>
        <w:ind w:right="-91"/>
        <w:jc w:val="both"/>
        <w:rPr>
          <w:rFonts w:ascii="Times New Roman" w:hAnsi="Times New Roman" w:cs="Times New Roman"/>
        </w:rPr>
      </w:pPr>
      <w:r w:rsidRPr="00090A9C">
        <w:rPr>
          <w:rFonts w:ascii="Times New Roman" w:hAnsi="Times New Roman" w:cs="Times New Roman"/>
        </w:rPr>
        <w:t xml:space="preserve">Wszelkie rozliczenia dotyczące realizacji przedmiotu zamówienia opisanego w niniejszej specyfikacji dokonywane będą w złotych polskich. </w:t>
      </w:r>
    </w:p>
    <w:p w14:paraId="2F6F2EC4" w14:textId="77777777" w:rsidR="005A14FC" w:rsidRPr="00385F14" w:rsidRDefault="005A14FC" w:rsidP="005A14FC">
      <w:pPr>
        <w:pStyle w:val="Default"/>
        <w:numPr>
          <w:ilvl w:val="0"/>
          <w:numId w:val="100"/>
        </w:numPr>
        <w:suppressAutoHyphens w:val="0"/>
        <w:autoSpaceDN w:val="0"/>
        <w:adjustRightInd w:val="0"/>
        <w:jc w:val="both"/>
        <w:rPr>
          <w:rFonts w:ascii="Times New Roman" w:hAnsi="Times New Roman" w:cs="Times New Roman"/>
          <w:sz w:val="22"/>
          <w:szCs w:val="22"/>
        </w:rPr>
      </w:pPr>
      <w:r w:rsidRPr="00385F14">
        <w:rPr>
          <w:rFonts w:ascii="Times New Roman" w:hAnsi="Times New Roman" w:cs="Times New Roman"/>
          <w:sz w:val="22"/>
          <w:szCs w:val="22"/>
        </w:rPr>
        <w:t>Jeżeli została złożona oferta, której wybór prowadziłby do powstania u zamawiającego obowiązku podatkowego zgodnie z ustawą z dnia 11 marca 2004 r. o podatku od towarów i usług (</w:t>
      </w:r>
      <w:proofErr w:type="spellStart"/>
      <w:r w:rsidRPr="00385F14">
        <w:rPr>
          <w:rFonts w:ascii="Times New Roman" w:hAnsi="Times New Roman" w:cs="Times New Roman"/>
          <w:sz w:val="22"/>
          <w:szCs w:val="22"/>
        </w:rPr>
        <w:t>t.j</w:t>
      </w:r>
      <w:proofErr w:type="spellEnd"/>
      <w:r w:rsidRPr="00385F14">
        <w:rPr>
          <w:rFonts w:ascii="Times New Roman" w:hAnsi="Times New Roman" w:cs="Times New Roman"/>
          <w:sz w:val="22"/>
          <w:szCs w:val="22"/>
        </w:rPr>
        <w:t xml:space="preserve">. Dz.U.               z 2024 r. poz. 361), dla celów zastosowania kryterium ceny lub kosztu zamawiający dolicza do przedstawionej w tej ofercie ceny kwotę podatku od towarów i usług, którą miałby obowiązek rozliczyć. </w:t>
      </w:r>
    </w:p>
    <w:p w14:paraId="02DEF64E" w14:textId="0B741D47" w:rsidR="003212A6" w:rsidRPr="0051619B" w:rsidRDefault="003212A6" w:rsidP="00326B7E">
      <w:pPr>
        <w:pStyle w:val="Default"/>
        <w:numPr>
          <w:ilvl w:val="0"/>
          <w:numId w:val="100"/>
        </w:numPr>
        <w:suppressAutoHyphens w:val="0"/>
        <w:autoSpaceDN w:val="0"/>
        <w:adjustRightInd w:val="0"/>
        <w:jc w:val="both"/>
        <w:rPr>
          <w:rFonts w:ascii="Times New Roman" w:hAnsi="Times New Roman" w:cs="Times New Roman"/>
          <w:sz w:val="22"/>
          <w:szCs w:val="22"/>
        </w:rPr>
      </w:pPr>
      <w:r w:rsidRPr="0051619B">
        <w:rPr>
          <w:rFonts w:ascii="Times New Roman" w:hAnsi="Times New Roman" w:cs="Times New Roman"/>
          <w:sz w:val="22"/>
          <w:szCs w:val="22"/>
        </w:rPr>
        <w:t xml:space="preserve">W ofercie wykonawca ma obowiązek: </w:t>
      </w:r>
    </w:p>
    <w:p w14:paraId="3E9BCB07" w14:textId="77777777" w:rsidR="003212A6" w:rsidRPr="0051619B" w:rsidRDefault="003212A6" w:rsidP="00326B7E">
      <w:pPr>
        <w:pStyle w:val="Default"/>
        <w:numPr>
          <w:ilvl w:val="0"/>
          <w:numId w:val="98"/>
        </w:numPr>
        <w:suppressAutoHyphens w:val="0"/>
        <w:autoSpaceDN w:val="0"/>
        <w:adjustRightInd w:val="0"/>
        <w:jc w:val="both"/>
        <w:rPr>
          <w:rFonts w:ascii="Times New Roman" w:hAnsi="Times New Roman" w:cs="Times New Roman"/>
          <w:sz w:val="22"/>
          <w:szCs w:val="22"/>
        </w:rPr>
      </w:pPr>
      <w:r w:rsidRPr="0051619B">
        <w:rPr>
          <w:rFonts w:ascii="Times New Roman" w:hAnsi="Times New Roman" w:cs="Times New Roman"/>
          <w:sz w:val="22"/>
          <w:szCs w:val="22"/>
        </w:rPr>
        <w:t xml:space="preserve">poinformowania zamawiającego, że wybór jego oferty będzie prowadził do powstania u zamawiającego obowiązku podatkowego; </w:t>
      </w:r>
    </w:p>
    <w:p w14:paraId="79C8AA54" w14:textId="77777777" w:rsidR="003212A6" w:rsidRPr="0051619B" w:rsidRDefault="003212A6" w:rsidP="00326B7E">
      <w:pPr>
        <w:pStyle w:val="Default"/>
        <w:numPr>
          <w:ilvl w:val="0"/>
          <w:numId w:val="98"/>
        </w:numPr>
        <w:suppressAutoHyphens w:val="0"/>
        <w:autoSpaceDN w:val="0"/>
        <w:adjustRightInd w:val="0"/>
        <w:jc w:val="both"/>
        <w:rPr>
          <w:rFonts w:ascii="Times New Roman" w:hAnsi="Times New Roman" w:cs="Times New Roman"/>
          <w:sz w:val="22"/>
          <w:szCs w:val="22"/>
        </w:rPr>
      </w:pPr>
      <w:r w:rsidRPr="0051619B">
        <w:rPr>
          <w:rFonts w:ascii="Times New Roman" w:hAnsi="Times New Roman" w:cs="Times New Roman"/>
          <w:sz w:val="22"/>
          <w:szCs w:val="22"/>
        </w:rPr>
        <w:t xml:space="preserve">wskazania nazwy (rodzaju) towaru lub usługi, których dostawa lub świadczenie będą prowadziły do powstania obowiązku podatkowego; </w:t>
      </w:r>
    </w:p>
    <w:p w14:paraId="223B40BE" w14:textId="77777777" w:rsidR="003212A6" w:rsidRPr="0051619B" w:rsidRDefault="003212A6" w:rsidP="00326B7E">
      <w:pPr>
        <w:pStyle w:val="Default"/>
        <w:numPr>
          <w:ilvl w:val="0"/>
          <w:numId w:val="98"/>
        </w:numPr>
        <w:suppressAutoHyphens w:val="0"/>
        <w:autoSpaceDN w:val="0"/>
        <w:adjustRightInd w:val="0"/>
        <w:jc w:val="both"/>
        <w:rPr>
          <w:rFonts w:ascii="Times New Roman" w:hAnsi="Times New Roman" w:cs="Times New Roman"/>
          <w:sz w:val="22"/>
          <w:szCs w:val="22"/>
        </w:rPr>
      </w:pPr>
      <w:r w:rsidRPr="0051619B">
        <w:rPr>
          <w:rFonts w:ascii="Times New Roman" w:hAnsi="Times New Roman" w:cs="Times New Roman"/>
          <w:sz w:val="22"/>
          <w:szCs w:val="22"/>
        </w:rPr>
        <w:t xml:space="preserve">wskazania wartości towaru lub usługi objętego obowiązkiem podatkowym zamawiającego, bez kwoty podatku; </w:t>
      </w:r>
    </w:p>
    <w:p w14:paraId="79517F92" w14:textId="53A77C24" w:rsidR="003C489B" w:rsidRPr="00014C5E" w:rsidRDefault="003212A6" w:rsidP="00326B7E">
      <w:pPr>
        <w:pStyle w:val="Default"/>
        <w:numPr>
          <w:ilvl w:val="0"/>
          <w:numId w:val="98"/>
        </w:numPr>
        <w:suppressAutoHyphens w:val="0"/>
        <w:autoSpaceDN w:val="0"/>
        <w:adjustRightInd w:val="0"/>
        <w:jc w:val="both"/>
        <w:rPr>
          <w:rFonts w:ascii="Times New Roman" w:hAnsi="Times New Roman" w:cs="Times New Roman"/>
          <w:sz w:val="22"/>
          <w:szCs w:val="22"/>
        </w:rPr>
      </w:pPr>
      <w:r w:rsidRPr="0051619B">
        <w:rPr>
          <w:rFonts w:ascii="Times New Roman" w:hAnsi="Times New Roman" w:cs="Times New Roman"/>
          <w:sz w:val="22"/>
          <w:szCs w:val="22"/>
        </w:rPr>
        <w:t xml:space="preserve">wskazania stawki podatku od towarów i usług, która zgodnie z wiedzą wykonawcy, będzie miała zastosowanie. </w:t>
      </w:r>
    </w:p>
    <w:p w14:paraId="78339033" w14:textId="77777777" w:rsidR="003212A6" w:rsidRPr="0051619B" w:rsidRDefault="003212A6" w:rsidP="00326B7E">
      <w:pPr>
        <w:pStyle w:val="Default"/>
        <w:numPr>
          <w:ilvl w:val="0"/>
          <w:numId w:val="233"/>
        </w:numPr>
        <w:suppressAutoHyphens w:val="0"/>
        <w:autoSpaceDN w:val="0"/>
        <w:adjustRightInd w:val="0"/>
        <w:spacing w:after="53"/>
        <w:jc w:val="both"/>
        <w:rPr>
          <w:rFonts w:ascii="Times New Roman" w:hAnsi="Times New Roman" w:cs="Times New Roman"/>
          <w:sz w:val="22"/>
          <w:szCs w:val="22"/>
        </w:rPr>
      </w:pPr>
      <w:r w:rsidRPr="0051619B">
        <w:rPr>
          <w:rFonts w:ascii="Times New Roman" w:hAnsi="Times New Roman" w:cs="Times New Roman"/>
          <w:sz w:val="22"/>
          <w:szCs w:val="22"/>
        </w:rPr>
        <w:t xml:space="preserve">W Formularzu oferty Wykonawca podaje cenę, z dokładnością do dwóch miejsc po przecinku w rozumieniu art. 3 ust. 1 pkt 1 i ust. 2 ustawy z dnia 9 maja 2014r. o informowaniu o cenach towarów i usług oraz ustawy z dnia 7 lipca 1994 r. o denominacji złotego, za którą podejmuje się zrealizować przedmiot zamówienia. </w:t>
      </w:r>
    </w:p>
    <w:p w14:paraId="7F09905D" w14:textId="5EDB0AE1" w:rsidR="00A41210" w:rsidRPr="00212064" w:rsidRDefault="003212A6" w:rsidP="00A41210">
      <w:pPr>
        <w:pStyle w:val="Default"/>
        <w:numPr>
          <w:ilvl w:val="0"/>
          <w:numId w:val="233"/>
        </w:numPr>
        <w:suppressAutoHyphens w:val="0"/>
        <w:autoSpaceDN w:val="0"/>
        <w:adjustRightInd w:val="0"/>
        <w:ind w:left="357" w:hanging="357"/>
        <w:jc w:val="both"/>
        <w:rPr>
          <w:rFonts w:ascii="Times New Roman" w:hAnsi="Times New Roman" w:cs="Times New Roman"/>
          <w:sz w:val="22"/>
          <w:szCs w:val="22"/>
        </w:rPr>
      </w:pPr>
      <w:r w:rsidRPr="00212064">
        <w:rPr>
          <w:rFonts w:ascii="Times New Roman" w:hAnsi="Times New Roman" w:cs="Times New Roman"/>
          <w:sz w:val="22"/>
          <w:szCs w:val="22"/>
        </w:rPr>
        <w:t xml:space="preserve">Wynagrodzenie będzie płatne zgodnie z Projektem umowy </w:t>
      </w:r>
      <w:r w:rsidRPr="00212064">
        <w:rPr>
          <w:rFonts w:ascii="Times New Roman" w:hAnsi="Times New Roman" w:cs="Times New Roman"/>
          <w:b/>
          <w:bCs/>
          <w:sz w:val="22"/>
          <w:szCs w:val="22"/>
        </w:rPr>
        <w:t xml:space="preserve">Załącznik Nr </w:t>
      </w:r>
      <w:r w:rsidR="00090A9C" w:rsidRPr="00212064">
        <w:rPr>
          <w:rFonts w:ascii="Times New Roman" w:hAnsi="Times New Roman" w:cs="Times New Roman"/>
          <w:b/>
          <w:bCs/>
          <w:sz w:val="22"/>
          <w:szCs w:val="22"/>
        </w:rPr>
        <w:t>5</w:t>
      </w:r>
      <w:r w:rsidR="00677EB5" w:rsidRPr="00212064">
        <w:rPr>
          <w:rFonts w:ascii="Times New Roman" w:hAnsi="Times New Roman" w:cs="Times New Roman"/>
          <w:b/>
          <w:bCs/>
          <w:sz w:val="22"/>
          <w:szCs w:val="22"/>
        </w:rPr>
        <w:t xml:space="preserve"> </w:t>
      </w:r>
    </w:p>
    <w:p w14:paraId="0A68781F" w14:textId="77777777" w:rsidR="00A41210" w:rsidRPr="00A41210" w:rsidRDefault="00A41210" w:rsidP="00A41210">
      <w:pPr>
        <w:pStyle w:val="Default"/>
        <w:suppressAutoHyphens w:val="0"/>
        <w:autoSpaceDN w:val="0"/>
        <w:adjustRightInd w:val="0"/>
        <w:ind w:left="357"/>
        <w:jc w:val="both"/>
        <w:rPr>
          <w:rFonts w:ascii="Times New Roman" w:hAnsi="Times New Roman" w:cs="Times New Roman"/>
          <w:sz w:val="22"/>
          <w:szCs w:val="22"/>
        </w:rPr>
      </w:pPr>
    </w:p>
    <w:p w14:paraId="3412EC8C" w14:textId="4E850075" w:rsidR="00FE15DB" w:rsidRPr="00D3570D" w:rsidRDefault="003212A6" w:rsidP="00F2203D">
      <w:pPr>
        <w:pStyle w:val="Akapitzlist"/>
        <w:numPr>
          <w:ilvl w:val="0"/>
          <w:numId w:val="9"/>
        </w:numPr>
        <w:tabs>
          <w:tab w:val="clear" w:pos="0"/>
          <w:tab w:val="num" w:pos="360"/>
        </w:tabs>
        <w:autoSpaceDE w:val="0"/>
        <w:spacing w:after="120" w:line="240" w:lineRule="auto"/>
        <w:ind w:left="357" w:hanging="357"/>
        <w:jc w:val="both"/>
        <w:rPr>
          <w:rFonts w:ascii="Times New Roman" w:hAnsi="Times New Roman"/>
          <w:b/>
          <w:bCs/>
          <w:u w:val="single"/>
        </w:rPr>
      </w:pPr>
      <w:r w:rsidRPr="003212A6">
        <w:rPr>
          <w:rFonts w:ascii="Times New Roman" w:hAnsi="Times New Roman"/>
          <w:b/>
          <w:bCs/>
          <w:u w:val="single"/>
        </w:rPr>
        <w:lastRenderedPageBreak/>
        <w:t>OPIS KRYTERIÓW WYBORU OFERTY Z PODANIEM ICH ZNACZENIA I OPIS SPOSOBU OCENY OFERT</w:t>
      </w:r>
      <w:r w:rsidR="00D3570D" w:rsidRPr="00D3570D">
        <w:rPr>
          <w:u w:val="single"/>
        </w:rPr>
        <w:t xml:space="preserve">. </w:t>
      </w:r>
      <w:r w:rsidRPr="00D3570D">
        <w:rPr>
          <w:rFonts w:ascii="Times New Roman" w:hAnsi="Times New Roman"/>
          <w:b/>
          <w:bCs/>
          <w:u w:val="single"/>
        </w:rPr>
        <w:t>WYBÓR OFERTY I ZAWIADOMIENIE O WYNIKU POSTĘPOWANIA.</w:t>
      </w:r>
    </w:p>
    <w:p w14:paraId="550992A5" w14:textId="0EB13622" w:rsidR="007C491A" w:rsidRPr="00BE4829" w:rsidRDefault="00B41C71" w:rsidP="00F065D9">
      <w:pPr>
        <w:pStyle w:val="Akapitzlist"/>
        <w:numPr>
          <w:ilvl w:val="0"/>
          <w:numId w:val="3"/>
        </w:numPr>
        <w:tabs>
          <w:tab w:val="clear" w:pos="0"/>
          <w:tab w:val="num" w:pos="360"/>
        </w:tabs>
        <w:autoSpaceDE w:val="0"/>
        <w:spacing w:after="120"/>
        <w:ind w:left="357" w:hanging="357"/>
        <w:jc w:val="both"/>
        <w:rPr>
          <w:rFonts w:ascii="Times New Roman" w:hAnsi="Times New Roman"/>
          <w:b/>
          <w:u w:val="single"/>
        </w:rPr>
      </w:pPr>
      <w:proofErr w:type="gramStart"/>
      <w:r w:rsidRPr="00BE4829">
        <w:rPr>
          <w:rFonts w:ascii="Times New Roman" w:hAnsi="Times New Roman"/>
          <w:b/>
          <w:u w:val="single"/>
        </w:rPr>
        <w:t>Kryteriami  oceny</w:t>
      </w:r>
      <w:proofErr w:type="gramEnd"/>
      <w:r w:rsidRPr="00BE4829">
        <w:rPr>
          <w:rFonts w:ascii="Times New Roman" w:hAnsi="Times New Roman"/>
          <w:b/>
          <w:u w:val="single"/>
        </w:rPr>
        <w:t xml:space="preserve"> ofert są:</w:t>
      </w:r>
    </w:p>
    <w:p w14:paraId="6B4BB156" w14:textId="77777777" w:rsidR="007C491A" w:rsidRPr="00634C37" w:rsidRDefault="00B41C71" w:rsidP="00F2203D">
      <w:pPr>
        <w:pStyle w:val="Akapitzlist"/>
        <w:numPr>
          <w:ilvl w:val="0"/>
          <w:numId w:val="13"/>
        </w:numPr>
        <w:tabs>
          <w:tab w:val="clear" w:pos="0"/>
          <w:tab w:val="num" w:pos="360"/>
        </w:tabs>
        <w:autoSpaceDE w:val="0"/>
        <w:spacing w:after="119" w:line="240" w:lineRule="auto"/>
        <w:jc w:val="both"/>
        <w:rPr>
          <w:rFonts w:ascii="Times New Roman" w:hAnsi="Times New Roman"/>
          <w:b/>
          <w:bCs/>
        </w:rPr>
      </w:pPr>
      <w:r w:rsidRPr="00634C37">
        <w:rPr>
          <w:rFonts w:ascii="Times New Roman" w:hAnsi="Times New Roman"/>
          <w:b/>
          <w:bCs/>
        </w:rPr>
        <w:t xml:space="preserve">CENA </w:t>
      </w:r>
      <w:proofErr w:type="gramStart"/>
      <w:r w:rsidRPr="00634C37">
        <w:rPr>
          <w:rFonts w:ascii="Times New Roman" w:hAnsi="Times New Roman"/>
          <w:b/>
          <w:bCs/>
        </w:rPr>
        <w:t>OFERTOWA  –</w:t>
      </w:r>
      <w:proofErr w:type="gramEnd"/>
      <w:r w:rsidRPr="00634C37">
        <w:rPr>
          <w:rFonts w:ascii="Times New Roman" w:hAnsi="Times New Roman"/>
          <w:b/>
          <w:bCs/>
        </w:rPr>
        <w:t xml:space="preserve"> 60 %</w:t>
      </w:r>
    </w:p>
    <w:p w14:paraId="6A6BEB30" w14:textId="042DD912" w:rsidR="00617EDC" w:rsidRPr="00BA2288" w:rsidRDefault="00B41C71" w:rsidP="00BA2288">
      <w:pPr>
        <w:pStyle w:val="Akapitzlist"/>
        <w:numPr>
          <w:ilvl w:val="0"/>
          <w:numId w:val="13"/>
        </w:numPr>
        <w:tabs>
          <w:tab w:val="clear" w:pos="0"/>
          <w:tab w:val="num" w:pos="360"/>
        </w:tabs>
        <w:autoSpaceDE w:val="0"/>
        <w:spacing w:after="119" w:line="240" w:lineRule="auto"/>
        <w:jc w:val="both"/>
        <w:rPr>
          <w:rFonts w:ascii="Times New Roman" w:hAnsi="Times New Roman"/>
          <w:b/>
          <w:bCs/>
        </w:rPr>
      </w:pPr>
      <w:r w:rsidRPr="00634C37">
        <w:rPr>
          <w:rFonts w:ascii="Times New Roman" w:hAnsi="Times New Roman"/>
          <w:b/>
          <w:bCs/>
        </w:rPr>
        <w:t xml:space="preserve">GWARANCJA </w:t>
      </w:r>
      <w:proofErr w:type="gramStart"/>
      <w:r w:rsidRPr="00634C37">
        <w:rPr>
          <w:rFonts w:ascii="Times New Roman" w:hAnsi="Times New Roman"/>
          <w:b/>
          <w:bCs/>
        </w:rPr>
        <w:t xml:space="preserve">JAKOŚCI </w:t>
      </w:r>
      <w:r w:rsidR="00A41210">
        <w:rPr>
          <w:rFonts w:ascii="Times New Roman" w:hAnsi="Times New Roman"/>
          <w:b/>
          <w:bCs/>
        </w:rPr>
        <w:t xml:space="preserve"> (</w:t>
      </w:r>
      <w:proofErr w:type="gramEnd"/>
      <w:r w:rsidR="00E13132">
        <w:rPr>
          <w:rFonts w:ascii="Times New Roman" w:hAnsi="Times New Roman"/>
          <w:b/>
          <w:bCs/>
        </w:rPr>
        <w:t xml:space="preserve">dotyczy wszystkich części </w:t>
      </w:r>
      <w:proofErr w:type="gramStart"/>
      <w:r w:rsidR="00E13132">
        <w:rPr>
          <w:rFonts w:ascii="Times New Roman" w:hAnsi="Times New Roman"/>
          <w:b/>
          <w:bCs/>
        </w:rPr>
        <w:t>zamówienia</w:t>
      </w:r>
      <w:r w:rsidR="00A41210">
        <w:rPr>
          <w:rFonts w:ascii="Times New Roman" w:hAnsi="Times New Roman"/>
          <w:b/>
          <w:bCs/>
        </w:rPr>
        <w:t xml:space="preserve">)  </w:t>
      </w:r>
      <w:r w:rsidRPr="00634C37">
        <w:rPr>
          <w:rFonts w:ascii="Times New Roman" w:hAnsi="Times New Roman"/>
          <w:b/>
          <w:bCs/>
        </w:rPr>
        <w:t>–</w:t>
      </w:r>
      <w:proofErr w:type="gramEnd"/>
      <w:r w:rsidRPr="00634C37">
        <w:rPr>
          <w:rFonts w:ascii="Times New Roman" w:hAnsi="Times New Roman"/>
          <w:b/>
          <w:bCs/>
        </w:rPr>
        <w:t xml:space="preserve"> 40 % (minimalny wymagany okres gwarancji – </w:t>
      </w:r>
      <w:r w:rsidR="00E13132">
        <w:rPr>
          <w:rFonts w:ascii="Times New Roman" w:hAnsi="Times New Roman"/>
          <w:b/>
          <w:bCs/>
        </w:rPr>
        <w:t>24</w:t>
      </w:r>
      <w:r w:rsidR="00EC7CD7">
        <w:rPr>
          <w:rFonts w:ascii="Times New Roman" w:hAnsi="Times New Roman"/>
          <w:b/>
          <w:bCs/>
        </w:rPr>
        <w:t xml:space="preserve"> </w:t>
      </w:r>
      <w:proofErr w:type="gramStart"/>
      <w:r w:rsidR="00564543">
        <w:rPr>
          <w:rFonts w:ascii="Times New Roman" w:hAnsi="Times New Roman"/>
          <w:b/>
          <w:bCs/>
        </w:rPr>
        <w:t>miesi</w:t>
      </w:r>
      <w:r w:rsidR="00E13132">
        <w:rPr>
          <w:rFonts w:ascii="Times New Roman" w:hAnsi="Times New Roman"/>
          <w:b/>
          <w:bCs/>
        </w:rPr>
        <w:t>ą</w:t>
      </w:r>
      <w:r w:rsidR="00564543">
        <w:rPr>
          <w:rFonts w:ascii="Times New Roman" w:hAnsi="Times New Roman"/>
          <w:b/>
          <w:bCs/>
        </w:rPr>
        <w:t>c</w:t>
      </w:r>
      <w:r w:rsidR="00E13132">
        <w:rPr>
          <w:rFonts w:ascii="Times New Roman" w:hAnsi="Times New Roman"/>
          <w:b/>
          <w:bCs/>
        </w:rPr>
        <w:t xml:space="preserve">e </w:t>
      </w:r>
      <w:r w:rsidR="00B62709">
        <w:rPr>
          <w:rFonts w:ascii="Times New Roman" w:hAnsi="Times New Roman"/>
          <w:b/>
          <w:bCs/>
        </w:rPr>
        <w:t>)</w:t>
      </w:r>
      <w:proofErr w:type="gramEnd"/>
    </w:p>
    <w:p w14:paraId="75B20C71" w14:textId="1ED4F29B" w:rsidR="007C491A" w:rsidRPr="00634C37" w:rsidRDefault="00B41C71" w:rsidP="00D3661C">
      <w:pPr>
        <w:pStyle w:val="Akapitzlist"/>
        <w:autoSpaceDE w:val="0"/>
        <w:spacing w:after="120"/>
        <w:ind w:left="357"/>
        <w:jc w:val="both"/>
        <w:rPr>
          <w:rFonts w:ascii="Times New Roman" w:hAnsi="Times New Roman"/>
          <w:b/>
          <w:bCs/>
        </w:rPr>
      </w:pPr>
      <w:r w:rsidRPr="00634C37">
        <w:rPr>
          <w:rFonts w:ascii="Times New Roman" w:hAnsi="Times New Roman"/>
          <w:bCs/>
        </w:rPr>
        <w:t xml:space="preserve">Ocena poszczególnych ofert będzie obliczona   następującego: </w:t>
      </w:r>
    </w:p>
    <w:p w14:paraId="648D6127" w14:textId="57530BDA" w:rsidR="00617EDC" w:rsidRPr="00BA2288" w:rsidRDefault="00B41C71" w:rsidP="00BA2288">
      <w:pPr>
        <w:autoSpaceDE w:val="0"/>
        <w:spacing w:after="120"/>
        <w:ind w:left="357"/>
        <w:jc w:val="both"/>
        <w:rPr>
          <w:rFonts w:ascii="Times New Roman" w:hAnsi="Times New Roman" w:cs="Times New Roman"/>
        </w:rPr>
      </w:pPr>
      <w:r w:rsidRPr="00120757">
        <w:rPr>
          <w:rFonts w:ascii="Times New Roman" w:hAnsi="Times New Roman" w:cs="Times New Roman"/>
          <w:b/>
          <w:bCs/>
          <w:u w:val="single"/>
        </w:rPr>
        <w:t>CENA</w:t>
      </w:r>
      <w:r w:rsidRPr="00634C37">
        <w:rPr>
          <w:rFonts w:ascii="Times New Roman" w:hAnsi="Times New Roman" w:cs="Times New Roman"/>
          <w:b/>
          <w:bCs/>
        </w:rPr>
        <w:t xml:space="preserve"> </w:t>
      </w:r>
      <w:r w:rsidRPr="00634C37">
        <w:rPr>
          <w:rFonts w:ascii="Times New Roman" w:hAnsi="Times New Roman" w:cs="Times New Roman"/>
          <w:bCs/>
        </w:rPr>
        <w:t>(</w:t>
      </w:r>
      <w:r w:rsidRPr="00634C37">
        <w:rPr>
          <w:rFonts w:ascii="Times New Roman" w:hAnsi="Times New Roman" w:cs="Times New Roman"/>
          <w:bCs/>
          <w:u w:val="single"/>
        </w:rPr>
        <w:t xml:space="preserve">w rozumieniu wartość brutto </w:t>
      </w:r>
      <w:proofErr w:type="gramStart"/>
      <w:r w:rsidRPr="00634C37">
        <w:rPr>
          <w:rFonts w:ascii="Times New Roman" w:hAnsi="Times New Roman" w:cs="Times New Roman"/>
          <w:bCs/>
          <w:u w:val="single"/>
        </w:rPr>
        <w:t>zamówienia</w:t>
      </w:r>
      <w:proofErr w:type="gramEnd"/>
      <w:r w:rsidRPr="00634C37">
        <w:rPr>
          <w:rFonts w:ascii="Times New Roman" w:hAnsi="Times New Roman" w:cs="Times New Roman"/>
          <w:bCs/>
          <w:u w:val="single"/>
        </w:rPr>
        <w:t xml:space="preserve"> czyli wartość brutto umowy</w:t>
      </w:r>
      <w:r w:rsidRPr="00634C37">
        <w:rPr>
          <w:rFonts w:ascii="Times New Roman" w:hAnsi="Times New Roman" w:cs="Times New Roman"/>
          <w:bCs/>
        </w:rPr>
        <w:t>)</w:t>
      </w:r>
      <w:r w:rsidRPr="00634C37">
        <w:rPr>
          <w:rFonts w:ascii="Times New Roman" w:hAnsi="Times New Roman" w:cs="Times New Roman"/>
          <w:b/>
          <w:bCs/>
        </w:rPr>
        <w:t xml:space="preserve"> – waga 60%, </w:t>
      </w:r>
      <w:r w:rsidRPr="00634C37">
        <w:rPr>
          <w:rFonts w:ascii="Times New Roman" w:hAnsi="Times New Roman" w:cs="Times New Roman"/>
        </w:rPr>
        <w:t xml:space="preserve">gdzie punkty wyliczane są wg następującego wzoru:  </w:t>
      </w:r>
    </w:p>
    <w:p w14:paraId="13C02DB0" w14:textId="77777777" w:rsidR="007C491A" w:rsidRPr="00634C37" w:rsidRDefault="00B41C71">
      <w:pPr>
        <w:pStyle w:val="Akapitzlist"/>
        <w:autoSpaceDE w:val="0"/>
        <w:spacing w:after="0"/>
        <w:ind w:left="360"/>
        <w:jc w:val="both"/>
        <w:rPr>
          <w:rFonts w:ascii="Times New Roman" w:hAnsi="Times New Roman"/>
        </w:rPr>
      </w:pPr>
      <w:r w:rsidRPr="00634C37">
        <w:rPr>
          <w:rFonts w:ascii="Times New Roman" w:hAnsi="Times New Roman"/>
        </w:rPr>
        <w:t xml:space="preserve">               najniższa cena ofertowa brutto</w:t>
      </w:r>
    </w:p>
    <w:p w14:paraId="4EA5843D" w14:textId="77777777" w:rsidR="007C491A" w:rsidRPr="00634C37" w:rsidRDefault="00B41C71">
      <w:pPr>
        <w:pStyle w:val="Akapitzlist"/>
        <w:autoSpaceDE w:val="0"/>
        <w:spacing w:after="0"/>
        <w:ind w:left="360"/>
        <w:jc w:val="both"/>
        <w:rPr>
          <w:rFonts w:ascii="Times New Roman" w:hAnsi="Times New Roman"/>
        </w:rPr>
      </w:pPr>
      <w:r w:rsidRPr="00634C37">
        <w:rPr>
          <w:rFonts w:ascii="Times New Roman" w:hAnsi="Times New Roman"/>
        </w:rPr>
        <w:t xml:space="preserve">                  (wśród ofert rozpatrywanych)</w:t>
      </w:r>
    </w:p>
    <w:p w14:paraId="3ECF070E" w14:textId="77777777" w:rsidR="007C491A" w:rsidRPr="00634C37" w:rsidRDefault="00B41C71">
      <w:pPr>
        <w:pStyle w:val="Akapitzlist"/>
        <w:autoSpaceDE w:val="0"/>
        <w:spacing w:after="0"/>
        <w:ind w:left="360"/>
        <w:jc w:val="both"/>
        <w:rPr>
          <w:rFonts w:ascii="Times New Roman" w:hAnsi="Times New Roman"/>
        </w:rPr>
      </w:pPr>
      <w:proofErr w:type="gramStart"/>
      <w:r w:rsidRPr="00634C37">
        <w:rPr>
          <w:rFonts w:ascii="Times New Roman" w:hAnsi="Times New Roman"/>
        </w:rPr>
        <w:t>C  =</w:t>
      </w:r>
      <w:proofErr w:type="gramEnd"/>
      <w:r w:rsidRPr="00634C37">
        <w:rPr>
          <w:rFonts w:ascii="Times New Roman" w:hAnsi="Times New Roman"/>
        </w:rPr>
        <w:t xml:space="preserve">     ------------------------------------ x 60 pkt</w:t>
      </w:r>
    </w:p>
    <w:p w14:paraId="274E7755" w14:textId="77777777" w:rsidR="007C491A" w:rsidRPr="00634C37" w:rsidRDefault="00B41C71">
      <w:pPr>
        <w:autoSpaceDE w:val="0"/>
        <w:spacing w:after="120"/>
        <w:jc w:val="both"/>
        <w:rPr>
          <w:rFonts w:ascii="Times New Roman" w:hAnsi="Times New Roman" w:cs="Times New Roman"/>
        </w:rPr>
      </w:pPr>
      <w:r w:rsidRPr="00634C37">
        <w:rPr>
          <w:rFonts w:ascii="Times New Roman" w:hAnsi="Times New Roman" w:cs="Times New Roman"/>
        </w:rPr>
        <w:t xml:space="preserve">                              cena oferty badanej</w:t>
      </w:r>
    </w:p>
    <w:p w14:paraId="0844CA27" w14:textId="3C77D1E0" w:rsidR="007C491A" w:rsidRPr="00120757" w:rsidRDefault="00B41C71" w:rsidP="00136E12">
      <w:pPr>
        <w:autoSpaceDE w:val="0"/>
        <w:spacing w:after="120" w:line="240" w:lineRule="auto"/>
        <w:jc w:val="both"/>
        <w:rPr>
          <w:rFonts w:ascii="Times New Roman" w:hAnsi="Times New Roman" w:cs="Times New Roman"/>
          <w:b/>
          <w:bCs/>
        </w:rPr>
      </w:pPr>
      <w:r w:rsidRPr="00634C37">
        <w:rPr>
          <w:rFonts w:ascii="Times New Roman" w:hAnsi="Times New Roman" w:cs="Times New Roman"/>
        </w:rPr>
        <w:t xml:space="preserve">      </w:t>
      </w:r>
      <w:r w:rsidRPr="00120757">
        <w:rPr>
          <w:rFonts w:ascii="Times New Roman" w:hAnsi="Times New Roman" w:cs="Times New Roman"/>
          <w:b/>
          <w:bCs/>
        </w:rPr>
        <w:t xml:space="preserve">Za kryterium „cena ofertowa” Wykonawca może otrzymać maksymalnie 60 pkt.  </w:t>
      </w:r>
    </w:p>
    <w:p w14:paraId="520BFE94" w14:textId="24DE2752" w:rsidR="007C491A" w:rsidRPr="00634C37" w:rsidRDefault="00B41C71" w:rsidP="00A41210">
      <w:pPr>
        <w:autoSpaceDE w:val="0"/>
        <w:spacing w:after="0"/>
        <w:ind w:left="357"/>
        <w:jc w:val="both"/>
        <w:rPr>
          <w:rFonts w:ascii="Times New Roman" w:hAnsi="Times New Roman" w:cs="Times New Roman"/>
        </w:rPr>
      </w:pPr>
      <w:r w:rsidRPr="00634C37">
        <w:rPr>
          <w:rFonts w:ascii="Times New Roman" w:hAnsi="Times New Roman" w:cs="Times New Roman"/>
          <w:b/>
          <w:bCs/>
        </w:rPr>
        <w:t xml:space="preserve">GWARANCJA </w:t>
      </w:r>
      <w:proofErr w:type="gramStart"/>
      <w:r w:rsidRPr="00634C37">
        <w:rPr>
          <w:rFonts w:ascii="Times New Roman" w:hAnsi="Times New Roman" w:cs="Times New Roman"/>
          <w:b/>
          <w:bCs/>
        </w:rPr>
        <w:t xml:space="preserve">JAKOŚCI </w:t>
      </w:r>
      <w:r w:rsidR="00A41210">
        <w:rPr>
          <w:rFonts w:ascii="Times New Roman" w:hAnsi="Times New Roman" w:cs="Times New Roman"/>
          <w:b/>
          <w:bCs/>
        </w:rPr>
        <w:t xml:space="preserve"> </w:t>
      </w:r>
      <w:r w:rsidRPr="00634C37">
        <w:rPr>
          <w:rFonts w:ascii="Times New Roman" w:hAnsi="Times New Roman" w:cs="Times New Roman"/>
          <w:b/>
          <w:bCs/>
        </w:rPr>
        <w:t>–</w:t>
      </w:r>
      <w:proofErr w:type="gramEnd"/>
      <w:r w:rsidRPr="00634C37">
        <w:rPr>
          <w:rFonts w:ascii="Times New Roman" w:hAnsi="Times New Roman" w:cs="Times New Roman"/>
          <w:b/>
          <w:bCs/>
        </w:rPr>
        <w:t xml:space="preserve"> waga 40 %, </w:t>
      </w:r>
      <w:r w:rsidRPr="00634C37">
        <w:rPr>
          <w:rFonts w:ascii="Times New Roman" w:hAnsi="Times New Roman" w:cs="Times New Roman"/>
          <w:bCs/>
        </w:rPr>
        <w:t>gdzie punkty wyliczane są w następujący sposób:</w:t>
      </w:r>
    </w:p>
    <w:p w14:paraId="1E2795BE" w14:textId="11056C18" w:rsidR="0047190C" w:rsidRPr="00634C37" w:rsidRDefault="0047190C" w:rsidP="00F2203D">
      <w:pPr>
        <w:numPr>
          <w:ilvl w:val="0"/>
          <w:numId w:val="15"/>
        </w:numPr>
        <w:shd w:val="clear" w:color="auto" w:fill="FFFFFF"/>
        <w:tabs>
          <w:tab w:val="clear" w:pos="0"/>
          <w:tab w:val="left" w:pos="202"/>
          <w:tab w:val="num" w:pos="360"/>
        </w:tabs>
        <w:suppressAutoHyphens w:val="0"/>
        <w:spacing w:before="5" w:after="0" w:line="240" w:lineRule="auto"/>
        <w:rPr>
          <w:rFonts w:ascii="Times New Roman" w:hAnsi="Times New Roman" w:cs="Times New Roman"/>
        </w:rPr>
      </w:pPr>
      <w:r w:rsidRPr="00634C37">
        <w:rPr>
          <w:rFonts w:ascii="Times New Roman" w:hAnsi="Times New Roman" w:cs="Times New Roman"/>
        </w:rPr>
        <w:t xml:space="preserve">za okres udzielenia gwarancji jakości wynoszący </w:t>
      </w:r>
      <w:r w:rsidRPr="00634C37">
        <w:rPr>
          <w:rFonts w:ascii="Times New Roman" w:hAnsi="Times New Roman" w:cs="Times New Roman"/>
          <w:b/>
        </w:rPr>
        <w:t xml:space="preserve">co </w:t>
      </w:r>
      <w:proofErr w:type="gramStart"/>
      <w:r w:rsidRPr="00634C37">
        <w:rPr>
          <w:rFonts w:ascii="Times New Roman" w:hAnsi="Times New Roman" w:cs="Times New Roman"/>
          <w:b/>
        </w:rPr>
        <w:t xml:space="preserve">najmniej </w:t>
      </w:r>
      <w:r w:rsidR="00014C5E">
        <w:rPr>
          <w:rFonts w:ascii="Times New Roman" w:hAnsi="Times New Roman" w:cs="Times New Roman"/>
          <w:b/>
        </w:rPr>
        <w:t xml:space="preserve"> </w:t>
      </w:r>
      <w:r w:rsidR="00E13132">
        <w:rPr>
          <w:rFonts w:ascii="Times New Roman" w:hAnsi="Times New Roman" w:cs="Times New Roman"/>
          <w:b/>
        </w:rPr>
        <w:t>24</w:t>
      </w:r>
      <w:proofErr w:type="gramEnd"/>
      <w:r w:rsidRPr="00634C37">
        <w:rPr>
          <w:rFonts w:ascii="Times New Roman" w:hAnsi="Times New Roman" w:cs="Times New Roman"/>
          <w:b/>
        </w:rPr>
        <w:t xml:space="preserve"> </w:t>
      </w:r>
      <w:r w:rsidR="00EC7CD7">
        <w:rPr>
          <w:rFonts w:ascii="Times New Roman" w:hAnsi="Times New Roman" w:cs="Times New Roman"/>
          <w:b/>
        </w:rPr>
        <w:t>miesi</w:t>
      </w:r>
      <w:r w:rsidR="00E13132">
        <w:rPr>
          <w:rFonts w:ascii="Times New Roman" w:hAnsi="Times New Roman" w:cs="Times New Roman"/>
          <w:b/>
        </w:rPr>
        <w:t>ące</w:t>
      </w:r>
      <w:r w:rsidR="00EC7CD7">
        <w:rPr>
          <w:rFonts w:ascii="Times New Roman" w:hAnsi="Times New Roman" w:cs="Times New Roman"/>
          <w:b/>
        </w:rPr>
        <w:t xml:space="preserve"> </w:t>
      </w:r>
      <w:r w:rsidRPr="00634C37">
        <w:rPr>
          <w:rFonts w:ascii="Times New Roman" w:hAnsi="Times New Roman" w:cs="Times New Roman"/>
        </w:rPr>
        <w:t xml:space="preserve">– </w:t>
      </w:r>
      <w:r w:rsidRPr="00634C37">
        <w:rPr>
          <w:rFonts w:ascii="Times New Roman" w:hAnsi="Times New Roman" w:cs="Times New Roman"/>
          <w:b/>
        </w:rPr>
        <w:t>0 punktów,</w:t>
      </w:r>
    </w:p>
    <w:p w14:paraId="26337EDD" w14:textId="66A7AAB8" w:rsidR="0047190C" w:rsidRPr="00634C37" w:rsidRDefault="0047190C" w:rsidP="00F2203D">
      <w:pPr>
        <w:numPr>
          <w:ilvl w:val="0"/>
          <w:numId w:val="15"/>
        </w:numPr>
        <w:shd w:val="clear" w:color="auto" w:fill="FFFFFF"/>
        <w:tabs>
          <w:tab w:val="clear" w:pos="0"/>
          <w:tab w:val="left" w:pos="202"/>
          <w:tab w:val="num" w:pos="360"/>
        </w:tabs>
        <w:suppressAutoHyphens w:val="0"/>
        <w:spacing w:before="5" w:after="0" w:line="240" w:lineRule="auto"/>
        <w:rPr>
          <w:rFonts w:ascii="Times New Roman" w:hAnsi="Times New Roman" w:cs="Times New Roman"/>
        </w:rPr>
      </w:pPr>
      <w:r w:rsidRPr="00634C37">
        <w:rPr>
          <w:rFonts w:ascii="Times New Roman" w:hAnsi="Times New Roman" w:cs="Times New Roman"/>
        </w:rPr>
        <w:t xml:space="preserve">za okres udzielenia gwarancji jakości wynoszący </w:t>
      </w:r>
      <w:r w:rsidRPr="00634C37">
        <w:rPr>
          <w:rFonts w:ascii="Times New Roman" w:hAnsi="Times New Roman" w:cs="Times New Roman"/>
          <w:b/>
        </w:rPr>
        <w:t xml:space="preserve">co </w:t>
      </w:r>
      <w:proofErr w:type="gramStart"/>
      <w:r w:rsidRPr="00634C37">
        <w:rPr>
          <w:rFonts w:ascii="Times New Roman" w:hAnsi="Times New Roman" w:cs="Times New Roman"/>
          <w:b/>
        </w:rPr>
        <w:t xml:space="preserve">najmniej </w:t>
      </w:r>
      <w:r w:rsidR="00980157">
        <w:rPr>
          <w:rFonts w:ascii="Times New Roman" w:hAnsi="Times New Roman" w:cs="Times New Roman"/>
          <w:b/>
        </w:rPr>
        <w:t xml:space="preserve"> </w:t>
      </w:r>
      <w:r w:rsidR="00E13132">
        <w:rPr>
          <w:rFonts w:ascii="Times New Roman" w:hAnsi="Times New Roman" w:cs="Times New Roman"/>
          <w:b/>
        </w:rPr>
        <w:t>30</w:t>
      </w:r>
      <w:proofErr w:type="gramEnd"/>
      <w:r w:rsidR="00EC7CD7" w:rsidRPr="00EC7CD7">
        <w:rPr>
          <w:rFonts w:ascii="Times New Roman" w:hAnsi="Times New Roman" w:cs="Times New Roman"/>
          <w:b/>
        </w:rPr>
        <w:t xml:space="preserve"> </w:t>
      </w:r>
      <w:r w:rsidR="00EC7CD7">
        <w:rPr>
          <w:rFonts w:ascii="Times New Roman" w:hAnsi="Times New Roman" w:cs="Times New Roman"/>
          <w:b/>
        </w:rPr>
        <w:t xml:space="preserve">miesięcy </w:t>
      </w:r>
      <w:r w:rsidRPr="00634C37">
        <w:rPr>
          <w:rFonts w:ascii="Times New Roman" w:hAnsi="Times New Roman" w:cs="Times New Roman"/>
        </w:rPr>
        <w:t xml:space="preserve">– </w:t>
      </w:r>
      <w:r w:rsidRPr="00634C37">
        <w:rPr>
          <w:rFonts w:ascii="Times New Roman" w:hAnsi="Times New Roman" w:cs="Times New Roman"/>
          <w:b/>
        </w:rPr>
        <w:t>20 punktów,</w:t>
      </w:r>
    </w:p>
    <w:p w14:paraId="506AB5EB" w14:textId="62E0DEAD" w:rsidR="0047190C" w:rsidRPr="00634C37" w:rsidRDefault="0047190C" w:rsidP="00F2203D">
      <w:pPr>
        <w:numPr>
          <w:ilvl w:val="0"/>
          <w:numId w:val="15"/>
        </w:numPr>
        <w:shd w:val="clear" w:color="auto" w:fill="FFFFFF"/>
        <w:tabs>
          <w:tab w:val="clear" w:pos="0"/>
          <w:tab w:val="left" w:pos="202"/>
          <w:tab w:val="num" w:pos="360"/>
        </w:tabs>
        <w:suppressAutoHyphens w:val="0"/>
        <w:spacing w:before="5" w:after="120" w:line="240" w:lineRule="auto"/>
        <w:ind w:left="714" w:hanging="357"/>
        <w:rPr>
          <w:rFonts w:ascii="Times New Roman" w:hAnsi="Times New Roman" w:cs="Times New Roman"/>
        </w:rPr>
      </w:pPr>
      <w:r w:rsidRPr="00634C37">
        <w:rPr>
          <w:rFonts w:ascii="Times New Roman" w:hAnsi="Times New Roman" w:cs="Times New Roman"/>
        </w:rPr>
        <w:t>za okres udzielenia gwarancji</w:t>
      </w:r>
      <w:r w:rsidR="00014C5E">
        <w:rPr>
          <w:rFonts w:ascii="Times New Roman" w:hAnsi="Times New Roman" w:cs="Times New Roman"/>
        </w:rPr>
        <w:t xml:space="preserve"> </w:t>
      </w:r>
      <w:r w:rsidRPr="00634C37">
        <w:rPr>
          <w:rFonts w:ascii="Times New Roman" w:hAnsi="Times New Roman" w:cs="Times New Roman"/>
        </w:rPr>
        <w:t xml:space="preserve">jakości wynoszący </w:t>
      </w:r>
      <w:r w:rsidRPr="00634C37">
        <w:rPr>
          <w:rFonts w:ascii="Times New Roman" w:hAnsi="Times New Roman" w:cs="Times New Roman"/>
          <w:b/>
        </w:rPr>
        <w:t xml:space="preserve">co </w:t>
      </w:r>
      <w:proofErr w:type="gramStart"/>
      <w:r w:rsidRPr="00634C37">
        <w:rPr>
          <w:rFonts w:ascii="Times New Roman" w:hAnsi="Times New Roman" w:cs="Times New Roman"/>
          <w:b/>
        </w:rPr>
        <w:t xml:space="preserve">najmniej </w:t>
      </w:r>
      <w:r w:rsidR="00014C5E">
        <w:rPr>
          <w:rFonts w:ascii="Times New Roman" w:hAnsi="Times New Roman" w:cs="Times New Roman"/>
          <w:b/>
        </w:rPr>
        <w:t xml:space="preserve"> </w:t>
      </w:r>
      <w:r w:rsidR="00E13132">
        <w:rPr>
          <w:rFonts w:ascii="Times New Roman" w:hAnsi="Times New Roman" w:cs="Times New Roman"/>
          <w:b/>
        </w:rPr>
        <w:t>36</w:t>
      </w:r>
      <w:proofErr w:type="gramEnd"/>
      <w:r w:rsidRPr="00634C37">
        <w:rPr>
          <w:rFonts w:ascii="Times New Roman" w:hAnsi="Times New Roman" w:cs="Times New Roman"/>
          <w:b/>
        </w:rPr>
        <w:t xml:space="preserve"> </w:t>
      </w:r>
      <w:r w:rsidR="00EC7CD7">
        <w:rPr>
          <w:rFonts w:ascii="Times New Roman" w:hAnsi="Times New Roman" w:cs="Times New Roman"/>
          <w:b/>
        </w:rPr>
        <w:t>miesięcy</w:t>
      </w:r>
      <w:r w:rsidR="00EC7CD7" w:rsidRPr="00634C37">
        <w:rPr>
          <w:rFonts w:ascii="Times New Roman" w:hAnsi="Times New Roman" w:cs="Times New Roman"/>
        </w:rPr>
        <w:t xml:space="preserve"> </w:t>
      </w:r>
      <w:r w:rsidRPr="00634C37">
        <w:rPr>
          <w:rFonts w:ascii="Times New Roman" w:hAnsi="Times New Roman" w:cs="Times New Roman"/>
        </w:rPr>
        <w:t xml:space="preserve">– </w:t>
      </w:r>
      <w:r w:rsidRPr="00634C37">
        <w:rPr>
          <w:rFonts w:ascii="Times New Roman" w:hAnsi="Times New Roman" w:cs="Times New Roman"/>
          <w:b/>
        </w:rPr>
        <w:t>40 punktów,</w:t>
      </w:r>
    </w:p>
    <w:p w14:paraId="108E2346" w14:textId="77777777" w:rsidR="00FD6E59" w:rsidRPr="00FD6E59" w:rsidRDefault="00FD6E59" w:rsidP="00FD6E59">
      <w:pPr>
        <w:pStyle w:val="Default"/>
        <w:suppressAutoHyphens w:val="0"/>
        <w:spacing w:after="120"/>
        <w:ind w:left="357"/>
        <w:jc w:val="both"/>
        <w:rPr>
          <w:rFonts w:ascii="Times New Roman" w:hAnsi="Times New Roman" w:cs="Times New Roman"/>
          <w:b/>
          <w:bCs/>
          <w:sz w:val="22"/>
          <w:szCs w:val="22"/>
        </w:rPr>
      </w:pPr>
      <w:r w:rsidRPr="00FD6E59">
        <w:rPr>
          <w:rFonts w:ascii="Times New Roman" w:hAnsi="Times New Roman" w:cs="Times New Roman"/>
          <w:b/>
          <w:bCs/>
          <w:sz w:val="22"/>
          <w:szCs w:val="22"/>
        </w:rPr>
        <w:t>Za kryterium „gwarancja jakości” Wykonawca może otrzymać maksymalnie 40 pkt.</w:t>
      </w:r>
    </w:p>
    <w:p w14:paraId="4D2FDFF8" w14:textId="7040A00C" w:rsidR="007C491A" w:rsidRPr="00634C37" w:rsidRDefault="00B41C71" w:rsidP="00FD6E59">
      <w:pPr>
        <w:pStyle w:val="Default"/>
        <w:suppressAutoHyphens w:val="0"/>
        <w:spacing w:after="120"/>
        <w:ind w:left="357"/>
        <w:jc w:val="both"/>
        <w:rPr>
          <w:rFonts w:ascii="Times New Roman" w:hAnsi="Times New Roman" w:cs="Times New Roman"/>
          <w:sz w:val="22"/>
          <w:szCs w:val="22"/>
        </w:rPr>
      </w:pPr>
      <w:r w:rsidRPr="00634C37">
        <w:rPr>
          <w:rFonts w:ascii="Times New Roman" w:hAnsi="Times New Roman" w:cs="Times New Roman"/>
          <w:sz w:val="22"/>
          <w:szCs w:val="22"/>
        </w:rPr>
        <w:t xml:space="preserve">Za najkorzystniejszą ofertę zostanie uznana oferta, która otrzyma najwyższą sumę punktów według wzoru: </w:t>
      </w:r>
    </w:p>
    <w:p w14:paraId="40AFFE3E" w14:textId="77777777" w:rsidR="007C491A" w:rsidRPr="00634C37" w:rsidRDefault="00B41C71">
      <w:pPr>
        <w:pStyle w:val="Default"/>
        <w:ind w:left="360"/>
        <w:rPr>
          <w:rFonts w:ascii="Times New Roman" w:hAnsi="Times New Roman" w:cs="Times New Roman"/>
          <w:i/>
          <w:iCs/>
          <w:sz w:val="22"/>
          <w:szCs w:val="22"/>
        </w:rPr>
      </w:pPr>
      <w:r w:rsidRPr="00634C37">
        <w:rPr>
          <w:rFonts w:ascii="Times New Roman" w:hAnsi="Times New Roman" w:cs="Times New Roman"/>
          <w:sz w:val="22"/>
          <w:szCs w:val="22"/>
        </w:rPr>
        <w:t xml:space="preserve">S = C + </w:t>
      </w:r>
      <w:proofErr w:type="spellStart"/>
      <w:r w:rsidRPr="00634C37">
        <w:rPr>
          <w:rFonts w:ascii="Times New Roman" w:hAnsi="Times New Roman" w:cs="Times New Roman"/>
          <w:sz w:val="22"/>
          <w:szCs w:val="22"/>
        </w:rPr>
        <w:t>Gj</w:t>
      </w:r>
      <w:proofErr w:type="spellEnd"/>
      <w:r w:rsidRPr="00634C37">
        <w:rPr>
          <w:rFonts w:ascii="Times New Roman" w:hAnsi="Times New Roman" w:cs="Times New Roman"/>
          <w:sz w:val="22"/>
          <w:szCs w:val="22"/>
        </w:rPr>
        <w:t xml:space="preserve"> </w:t>
      </w:r>
    </w:p>
    <w:p w14:paraId="3E03DF62" w14:textId="009C7E98" w:rsidR="005617CB" w:rsidRDefault="00B41C71" w:rsidP="004C6B4D">
      <w:pPr>
        <w:pStyle w:val="Default"/>
        <w:ind w:left="357"/>
        <w:rPr>
          <w:rFonts w:ascii="Times New Roman" w:hAnsi="Times New Roman" w:cs="Times New Roman"/>
          <w:i/>
          <w:iCs/>
          <w:sz w:val="22"/>
          <w:szCs w:val="22"/>
        </w:rPr>
      </w:pPr>
      <w:r w:rsidRPr="00634C37">
        <w:rPr>
          <w:rFonts w:ascii="Times New Roman" w:hAnsi="Times New Roman" w:cs="Times New Roman"/>
          <w:i/>
          <w:iCs/>
          <w:sz w:val="22"/>
          <w:szCs w:val="22"/>
        </w:rPr>
        <w:t xml:space="preserve">gdzie: </w:t>
      </w:r>
    </w:p>
    <w:p w14:paraId="74917635" w14:textId="6134B4AB" w:rsidR="007C491A" w:rsidRPr="00634C37" w:rsidRDefault="00B41C71">
      <w:pPr>
        <w:pStyle w:val="Default"/>
        <w:ind w:left="360"/>
        <w:rPr>
          <w:rFonts w:ascii="Times New Roman" w:hAnsi="Times New Roman" w:cs="Times New Roman"/>
          <w:i/>
          <w:iCs/>
          <w:sz w:val="22"/>
          <w:szCs w:val="22"/>
        </w:rPr>
      </w:pPr>
      <w:r w:rsidRPr="00634C37">
        <w:rPr>
          <w:rFonts w:ascii="Times New Roman" w:hAnsi="Times New Roman" w:cs="Times New Roman"/>
          <w:i/>
          <w:iCs/>
          <w:sz w:val="22"/>
          <w:szCs w:val="22"/>
        </w:rPr>
        <w:t xml:space="preserve">S – suma punktów przyznana ofercie, </w:t>
      </w:r>
    </w:p>
    <w:p w14:paraId="0B70BEC0" w14:textId="77777777" w:rsidR="007C491A" w:rsidRPr="00634C37" w:rsidRDefault="00B41C71">
      <w:pPr>
        <w:pStyle w:val="Default"/>
        <w:ind w:left="360"/>
        <w:rPr>
          <w:rFonts w:ascii="Times New Roman" w:hAnsi="Times New Roman" w:cs="Times New Roman"/>
          <w:i/>
          <w:iCs/>
          <w:sz w:val="22"/>
          <w:szCs w:val="22"/>
        </w:rPr>
      </w:pPr>
      <w:r w:rsidRPr="00634C37">
        <w:rPr>
          <w:rFonts w:ascii="Times New Roman" w:hAnsi="Times New Roman" w:cs="Times New Roman"/>
          <w:i/>
          <w:iCs/>
          <w:sz w:val="22"/>
          <w:szCs w:val="22"/>
        </w:rPr>
        <w:t xml:space="preserve">C – ilość punktów przyznanych ofercie w kryterium cena </w:t>
      </w:r>
    </w:p>
    <w:p w14:paraId="7F528A03" w14:textId="77777777" w:rsidR="007C491A" w:rsidRPr="00634C37" w:rsidRDefault="00B41C71" w:rsidP="00B8133B">
      <w:pPr>
        <w:pStyle w:val="Default"/>
        <w:spacing w:after="120"/>
        <w:ind w:left="357"/>
        <w:rPr>
          <w:rFonts w:ascii="Times New Roman" w:hAnsi="Times New Roman" w:cs="Times New Roman"/>
          <w:sz w:val="22"/>
          <w:szCs w:val="22"/>
        </w:rPr>
      </w:pPr>
      <w:proofErr w:type="spellStart"/>
      <w:r w:rsidRPr="00634C37">
        <w:rPr>
          <w:rFonts w:ascii="Times New Roman" w:hAnsi="Times New Roman" w:cs="Times New Roman"/>
          <w:i/>
          <w:iCs/>
          <w:sz w:val="22"/>
          <w:szCs w:val="22"/>
        </w:rPr>
        <w:t>Gj</w:t>
      </w:r>
      <w:proofErr w:type="spellEnd"/>
      <w:r w:rsidRPr="00634C37">
        <w:rPr>
          <w:rFonts w:ascii="Times New Roman" w:hAnsi="Times New Roman" w:cs="Times New Roman"/>
          <w:i/>
          <w:iCs/>
          <w:sz w:val="22"/>
          <w:szCs w:val="22"/>
        </w:rPr>
        <w:t xml:space="preserve"> – ilość punktów przyznanych ofercie w kryterium okres gwarancji. </w:t>
      </w:r>
    </w:p>
    <w:p w14:paraId="6BA2D65A" w14:textId="56C39A48" w:rsidR="00A41210" w:rsidRPr="00FD6E59" w:rsidRDefault="00B41C71" w:rsidP="00FD6E59">
      <w:pPr>
        <w:pStyle w:val="Default"/>
        <w:suppressAutoHyphens w:val="0"/>
        <w:spacing w:line="276" w:lineRule="auto"/>
        <w:ind w:left="357"/>
        <w:jc w:val="both"/>
        <w:rPr>
          <w:rFonts w:ascii="Times New Roman" w:hAnsi="Times New Roman" w:cs="Times New Roman"/>
          <w:sz w:val="22"/>
          <w:szCs w:val="22"/>
        </w:rPr>
      </w:pPr>
      <w:r w:rsidRPr="00634C37">
        <w:rPr>
          <w:rFonts w:ascii="Times New Roman" w:hAnsi="Times New Roman" w:cs="Times New Roman"/>
          <w:sz w:val="22"/>
          <w:szCs w:val="22"/>
        </w:rPr>
        <w:t xml:space="preserve">Spośród złożonych ofert, zostanie wybrana ta, która odpowiada wszystkim wymaganiom określonym w niniejszej specyfikacji oraz uzyska najwyższą sumę punktów w kryterium </w:t>
      </w:r>
      <w:r w:rsidRPr="00634C37">
        <w:rPr>
          <w:rFonts w:ascii="Times New Roman" w:hAnsi="Times New Roman" w:cs="Times New Roman"/>
          <w:i/>
          <w:iCs/>
          <w:sz w:val="22"/>
          <w:szCs w:val="22"/>
        </w:rPr>
        <w:t xml:space="preserve">„Cena” </w:t>
      </w:r>
      <w:r w:rsidRPr="00634C37">
        <w:rPr>
          <w:rFonts w:ascii="Times New Roman" w:hAnsi="Times New Roman" w:cs="Times New Roman"/>
          <w:sz w:val="22"/>
          <w:szCs w:val="22"/>
        </w:rPr>
        <w:t xml:space="preserve">i </w:t>
      </w:r>
      <w:r w:rsidR="00BA2288">
        <w:rPr>
          <w:rFonts w:ascii="Times New Roman" w:hAnsi="Times New Roman" w:cs="Times New Roman"/>
          <w:i/>
          <w:iCs/>
          <w:sz w:val="22"/>
          <w:szCs w:val="22"/>
        </w:rPr>
        <w:t>„</w:t>
      </w:r>
      <w:r w:rsidR="00FD6E59">
        <w:rPr>
          <w:rFonts w:ascii="Times New Roman" w:hAnsi="Times New Roman" w:cs="Times New Roman"/>
          <w:i/>
          <w:iCs/>
          <w:sz w:val="22"/>
          <w:szCs w:val="22"/>
        </w:rPr>
        <w:t>G</w:t>
      </w:r>
      <w:r w:rsidRPr="00634C37">
        <w:rPr>
          <w:rFonts w:ascii="Times New Roman" w:hAnsi="Times New Roman" w:cs="Times New Roman"/>
          <w:i/>
          <w:iCs/>
          <w:sz w:val="22"/>
          <w:szCs w:val="22"/>
        </w:rPr>
        <w:t>warancj</w:t>
      </w:r>
      <w:r w:rsidR="00FD6E59">
        <w:rPr>
          <w:rFonts w:ascii="Times New Roman" w:hAnsi="Times New Roman" w:cs="Times New Roman"/>
          <w:i/>
          <w:iCs/>
          <w:sz w:val="22"/>
          <w:szCs w:val="22"/>
        </w:rPr>
        <w:t>a</w:t>
      </w:r>
      <w:r w:rsidRPr="00634C37">
        <w:rPr>
          <w:rFonts w:ascii="Times New Roman" w:hAnsi="Times New Roman" w:cs="Times New Roman"/>
          <w:i/>
          <w:iCs/>
          <w:sz w:val="22"/>
          <w:szCs w:val="22"/>
        </w:rPr>
        <w:t xml:space="preserve"> jakości”</w:t>
      </w:r>
      <w:r w:rsidRPr="00634C37">
        <w:rPr>
          <w:rFonts w:ascii="Times New Roman" w:hAnsi="Times New Roman" w:cs="Times New Roman"/>
          <w:sz w:val="22"/>
          <w:szCs w:val="22"/>
        </w:rPr>
        <w:t xml:space="preserve">. </w:t>
      </w:r>
    </w:p>
    <w:p w14:paraId="4B69D3D1" w14:textId="4E2F9D00" w:rsidR="007C491A" w:rsidRPr="00634C37" w:rsidRDefault="00B41C71" w:rsidP="00326B7E">
      <w:pPr>
        <w:pStyle w:val="Akapitzlist"/>
        <w:numPr>
          <w:ilvl w:val="0"/>
          <w:numId w:val="3"/>
        </w:numPr>
        <w:tabs>
          <w:tab w:val="clear" w:pos="0"/>
          <w:tab w:val="num" w:pos="360"/>
        </w:tabs>
        <w:autoSpaceDE w:val="0"/>
        <w:spacing w:after="0" w:line="240" w:lineRule="auto"/>
        <w:ind w:left="357" w:hanging="357"/>
        <w:jc w:val="both"/>
        <w:rPr>
          <w:rFonts w:ascii="Times New Roman" w:hAnsi="Times New Roman"/>
          <w:lang w:eastAsia="pl-PL"/>
        </w:rPr>
      </w:pPr>
      <w:r w:rsidRPr="00634C37">
        <w:rPr>
          <w:rFonts w:ascii="Times New Roman" w:hAnsi="Times New Roman"/>
        </w:rPr>
        <w:t>Obliczenia dokonywane będą z dokładnością do dwóch miejsc po przecinku.</w:t>
      </w:r>
    </w:p>
    <w:p w14:paraId="0F495B43" w14:textId="47E70F49" w:rsidR="00D3570D" w:rsidRPr="00D3570D" w:rsidRDefault="00D3570D" w:rsidP="00326B7E">
      <w:pPr>
        <w:pStyle w:val="Akapitzlist"/>
        <w:numPr>
          <w:ilvl w:val="0"/>
          <w:numId w:val="3"/>
        </w:numPr>
        <w:tabs>
          <w:tab w:val="clear" w:pos="0"/>
          <w:tab w:val="num" w:pos="360"/>
        </w:tabs>
        <w:spacing w:after="0" w:line="240" w:lineRule="auto"/>
        <w:jc w:val="both"/>
        <w:rPr>
          <w:rFonts w:ascii="Times New Roman" w:hAnsi="Times New Roman"/>
        </w:rPr>
      </w:pPr>
      <w:r w:rsidRPr="00D3570D">
        <w:rPr>
          <w:rFonts w:ascii="Times New Roman" w:hAnsi="Times New Roman"/>
        </w:rPr>
        <w:t xml:space="preserve">Za ofertę najkorzystniejszą uznana zostanie oferta, której zostanie przyznana najwyższa ilość punktów spośród ofert ważnych, niepodlegających odrzuceniu, stanowiąca sumę punktów przyznanych w kryterium oceny ofert „cena ofertowa” </w:t>
      </w:r>
      <w:proofErr w:type="gramStart"/>
      <w:r w:rsidRPr="00D3570D">
        <w:rPr>
          <w:rFonts w:ascii="Times New Roman" w:hAnsi="Times New Roman"/>
        </w:rPr>
        <w:t>oraz  „</w:t>
      </w:r>
      <w:proofErr w:type="gramEnd"/>
      <w:r w:rsidR="008535CA">
        <w:rPr>
          <w:rFonts w:ascii="Times New Roman" w:hAnsi="Times New Roman"/>
          <w:szCs w:val="24"/>
        </w:rPr>
        <w:t>doświadczenie inspektora</w:t>
      </w:r>
      <w:r w:rsidRPr="00D3570D">
        <w:rPr>
          <w:rFonts w:ascii="Times New Roman" w:hAnsi="Times New Roman"/>
          <w:color w:val="000000" w:themeColor="text1"/>
          <w:szCs w:val="24"/>
        </w:rPr>
        <w:t>”</w:t>
      </w:r>
      <w:r w:rsidRPr="00D3570D">
        <w:rPr>
          <w:rFonts w:ascii="Times New Roman" w:hAnsi="Times New Roman"/>
        </w:rPr>
        <w:t>.</w:t>
      </w:r>
    </w:p>
    <w:p w14:paraId="0C3ED463" w14:textId="77777777" w:rsidR="00D3570D" w:rsidRPr="00D3570D" w:rsidRDefault="00D3570D" w:rsidP="00326B7E">
      <w:pPr>
        <w:numPr>
          <w:ilvl w:val="0"/>
          <w:numId w:val="3"/>
        </w:numPr>
        <w:tabs>
          <w:tab w:val="clear" w:pos="0"/>
          <w:tab w:val="num" w:pos="360"/>
        </w:tabs>
        <w:spacing w:after="0" w:line="240" w:lineRule="auto"/>
        <w:ind w:right="-1"/>
        <w:jc w:val="both"/>
        <w:rPr>
          <w:rFonts w:ascii="Times New Roman" w:hAnsi="Times New Roman" w:cs="Times New Roman"/>
        </w:rPr>
      </w:pPr>
      <w:r w:rsidRPr="00D3570D">
        <w:rPr>
          <w:rFonts w:ascii="Times New Roman" w:hAnsi="Times New Roman" w:cs="Times New Roman"/>
        </w:rPr>
        <w:t>Jeżeli nie można wybrać najkorzystniejszej oferty z uwagi na to, że dwie lub więcej ofert przedstawia taki sam bilans ceny i innych kryteriów oceny ofert, Zamawiający wybierze spośród tych ofert ofertę, która otrzymała najwyższą ocenę w kryterium o najwyższej wadze. Jeżeli oferty otrzymały taką samą ocenę w kryterium o najwyższej wadze, Zamawiający wybierze ofertę z najniższą ceną.</w:t>
      </w:r>
    </w:p>
    <w:p w14:paraId="61669289" w14:textId="4314C32F" w:rsidR="00D3570D" w:rsidRPr="00D3570D" w:rsidRDefault="00D3570D" w:rsidP="00326B7E">
      <w:pPr>
        <w:numPr>
          <w:ilvl w:val="0"/>
          <w:numId w:val="3"/>
        </w:numPr>
        <w:tabs>
          <w:tab w:val="clear" w:pos="0"/>
          <w:tab w:val="num" w:pos="360"/>
        </w:tabs>
        <w:spacing w:after="0" w:line="240" w:lineRule="auto"/>
        <w:ind w:right="-1"/>
        <w:jc w:val="both"/>
        <w:rPr>
          <w:rFonts w:ascii="Times New Roman" w:hAnsi="Times New Roman" w:cs="Times New Roman"/>
        </w:rPr>
      </w:pPr>
      <w:r w:rsidRPr="00D3570D">
        <w:rPr>
          <w:rFonts w:ascii="Times New Roman" w:hAnsi="Times New Roman" w:cs="Times New Roman"/>
        </w:rPr>
        <w:t xml:space="preserve">Jeżeli nie można dokonać wyboru oferty w sposób, o którym mowa w pkt </w:t>
      </w:r>
      <w:r w:rsidR="00E872F0">
        <w:rPr>
          <w:rFonts w:ascii="Times New Roman" w:hAnsi="Times New Roman" w:cs="Times New Roman"/>
        </w:rPr>
        <w:t>7</w:t>
      </w:r>
      <w:r w:rsidRPr="00D3570D">
        <w:rPr>
          <w:rFonts w:ascii="Times New Roman" w:hAnsi="Times New Roman" w:cs="Times New Roman"/>
        </w:rPr>
        <w:t>, Zamawiający wezwie wykonawców, którzy złożyli te oferty, do złożenia w terminie określonym przez Zamawiającego ofert dodatkowych zawierających nową cenę. Wykonawcy, składając oferty dodatkowe, nie mogą oferować cen wyższych niż zaoferowane w uprzednio złożonych przez nich ofertach.</w:t>
      </w:r>
    </w:p>
    <w:p w14:paraId="371070EE" w14:textId="77777777" w:rsidR="00D3570D" w:rsidRPr="00D3570D" w:rsidRDefault="00D3570D" w:rsidP="00326B7E">
      <w:pPr>
        <w:numPr>
          <w:ilvl w:val="0"/>
          <w:numId w:val="3"/>
        </w:numPr>
        <w:tabs>
          <w:tab w:val="clear" w:pos="0"/>
          <w:tab w:val="num" w:pos="360"/>
        </w:tabs>
        <w:spacing w:after="0" w:line="240" w:lineRule="auto"/>
        <w:ind w:right="-1"/>
        <w:jc w:val="both"/>
        <w:rPr>
          <w:rFonts w:ascii="Times New Roman" w:hAnsi="Times New Roman" w:cs="Times New Roman"/>
        </w:rPr>
      </w:pPr>
      <w:r w:rsidRPr="00D3570D">
        <w:rPr>
          <w:rFonts w:ascii="Times New Roman" w:hAnsi="Times New Roman" w:cs="Times New Roman"/>
        </w:rPr>
        <w:t xml:space="preserve">W toku badania i oceny ofert Zamawiający może żądać od Wykonawców wyjaśnień dotyczących treści złożonych ofert lub innych składanych dokumentów lub oświadczeń. Wykonawcy będą zobowiązani do przedstawienia wyjaśnień w terminie określonym przez Zamawiającego. </w:t>
      </w:r>
    </w:p>
    <w:p w14:paraId="4213DE71" w14:textId="2D54777B" w:rsidR="00D3570D" w:rsidRPr="00D3570D" w:rsidRDefault="00D3570D" w:rsidP="00326B7E">
      <w:pPr>
        <w:numPr>
          <w:ilvl w:val="0"/>
          <w:numId w:val="3"/>
        </w:numPr>
        <w:tabs>
          <w:tab w:val="clear" w:pos="0"/>
          <w:tab w:val="num" w:pos="360"/>
          <w:tab w:val="left" w:pos="426"/>
        </w:tabs>
        <w:spacing w:after="0" w:line="240" w:lineRule="auto"/>
        <w:jc w:val="both"/>
        <w:rPr>
          <w:rFonts w:ascii="Times New Roman" w:hAnsi="Times New Roman" w:cs="Times New Roman"/>
        </w:rPr>
      </w:pPr>
      <w:r w:rsidRPr="00D3570D">
        <w:rPr>
          <w:rFonts w:ascii="Times New Roman" w:hAnsi="Times New Roman" w:cs="Times New Roman"/>
        </w:rPr>
        <w:lastRenderedPageBreak/>
        <w:t xml:space="preserve">Zamawiający udzieli zamówienia Wykonawcy, którego oferta odpowiada wszystkim wymaganiom przedstawionym w ustawie </w:t>
      </w:r>
      <w:proofErr w:type="spellStart"/>
      <w:r w:rsidRPr="00D3570D">
        <w:rPr>
          <w:rFonts w:ascii="Times New Roman" w:hAnsi="Times New Roman" w:cs="Times New Roman"/>
        </w:rPr>
        <w:t>Pzp</w:t>
      </w:r>
      <w:proofErr w:type="spellEnd"/>
      <w:r w:rsidRPr="00D3570D">
        <w:rPr>
          <w:rFonts w:ascii="Times New Roman" w:hAnsi="Times New Roman" w:cs="Times New Roman"/>
        </w:rPr>
        <w:t xml:space="preserve"> i SWZ oraz zostanie uznana za najkorzystniejszą.</w:t>
      </w:r>
    </w:p>
    <w:p w14:paraId="7456C9F6" w14:textId="5DF95A8E" w:rsidR="00D3570D" w:rsidRPr="00D3570D" w:rsidRDefault="00D3570D" w:rsidP="00326B7E">
      <w:pPr>
        <w:numPr>
          <w:ilvl w:val="0"/>
          <w:numId w:val="3"/>
        </w:numPr>
        <w:tabs>
          <w:tab w:val="clear" w:pos="0"/>
          <w:tab w:val="num" w:pos="360"/>
        </w:tabs>
        <w:suppressAutoHyphens w:val="0"/>
        <w:autoSpaceDE w:val="0"/>
        <w:spacing w:after="0" w:line="240" w:lineRule="auto"/>
        <w:jc w:val="both"/>
        <w:rPr>
          <w:rFonts w:ascii="Times New Roman" w:hAnsi="Times New Roman" w:cs="Times New Roman"/>
          <w:lang w:eastAsia="pl-PL"/>
        </w:rPr>
      </w:pPr>
      <w:r w:rsidRPr="00D3570D">
        <w:rPr>
          <w:rFonts w:ascii="Times New Roman" w:hAnsi="Times New Roman" w:cs="Times New Roman"/>
        </w:rPr>
        <w:t xml:space="preserve">Zamawiający wybiera najkorzystniejszą ofertę w terminie związania ofertą. </w:t>
      </w:r>
    </w:p>
    <w:p w14:paraId="408ECD5D" w14:textId="77777777" w:rsidR="00D3570D" w:rsidRPr="00F0075E" w:rsidRDefault="00D3570D" w:rsidP="00326B7E">
      <w:pPr>
        <w:pStyle w:val="Default"/>
        <w:numPr>
          <w:ilvl w:val="0"/>
          <w:numId w:val="3"/>
        </w:numPr>
        <w:tabs>
          <w:tab w:val="clear" w:pos="0"/>
          <w:tab w:val="num" w:pos="360"/>
        </w:tabs>
        <w:suppressAutoHyphens w:val="0"/>
        <w:autoSpaceDN w:val="0"/>
        <w:adjustRightInd w:val="0"/>
        <w:spacing w:after="66"/>
        <w:jc w:val="both"/>
        <w:rPr>
          <w:rFonts w:ascii="Times New Roman" w:hAnsi="Times New Roman" w:cs="Times New Roman"/>
          <w:sz w:val="22"/>
          <w:szCs w:val="22"/>
        </w:rPr>
      </w:pPr>
      <w:r w:rsidRPr="00F0075E">
        <w:rPr>
          <w:rFonts w:ascii="Times New Roman" w:hAnsi="Times New Roman" w:cs="Times New Roman"/>
          <w:b/>
          <w:bCs/>
          <w:sz w:val="22"/>
          <w:szCs w:val="22"/>
        </w:rPr>
        <w:t xml:space="preserve">Jeżeli termin związania ofertą upłynął przed wyborem najkorzystniejszej oferty, Zamawiający wzywa Wykonawcę, którego oferta otrzymała najwyższą ocenę, do wyrażenia, w wyznaczonym przez Zamawiającego terminie, pisemnej zgody na wybór jego oferty. </w:t>
      </w:r>
    </w:p>
    <w:p w14:paraId="4169514F" w14:textId="77777777" w:rsidR="00D3570D" w:rsidRPr="00F0075E" w:rsidRDefault="00D3570D" w:rsidP="00326B7E">
      <w:pPr>
        <w:pStyle w:val="Default"/>
        <w:numPr>
          <w:ilvl w:val="0"/>
          <w:numId w:val="3"/>
        </w:numPr>
        <w:tabs>
          <w:tab w:val="clear" w:pos="0"/>
          <w:tab w:val="num" w:pos="360"/>
        </w:tabs>
        <w:suppressAutoHyphens w:val="0"/>
        <w:autoSpaceDN w:val="0"/>
        <w:adjustRightInd w:val="0"/>
        <w:spacing w:after="66"/>
        <w:jc w:val="both"/>
        <w:rPr>
          <w:rFonts w:ascii="Times New Roman" w:hAnsi="Times New Roman" w:cs="Times New Roman"/>
          <w:sz w:val="22"/>
          <w:szCs w:val="22"/>
        </w:rPr>
      </w:pPr>
      <w:r w:rsidRPr="00F0075E">
        <w:rPr>
          <w:rFonts w:ascii="Times New Roman" w:hAnsi="Times New Roman" w:cs="Times New Roman"/>
          <w:sz w:val="22"/>
          <w:szCs w:val="22"/>
        </w:rPr>
        <w:t xml:space="preserve">Stosownie do art. 253 ust. 1 ustawy </w:t>
      </w:r>
      <w:proofErr w:type="spellStart"/>
      <w:r w:rsidRPr="00F0075E">
        <w:rPr>
          <w:rFonts w:ascii="Times New Roman" w:hAnsi="Times New Roman" w:cs="Times New Roman"/>
          <w:sz w:val="22"/>
          <w:szCs w:val="22"/>
        </w:rPr>
        <w:t>Pzp</w:t>
      </w:r>
      <w:proofErr w:type="spellEnd"/>
      <w:r w:rsidRPr="00F0075E">
        <w:rPr>
          <w:rFonts w:ascii="Times New Roman" w:hAnsi="Times New Roman" w:cs="Times New Roman"/>
          <w:sz w:val="22"/>
          <w:szCs w:val="22"/>
        </w:rPr>
        <w:t xml:space="preserve">, Zamawiający niezwłocznie po wyborze najkorzystniejszej oferty informuje równocześnie Wykonawców, którzy złożyli oferty, o: </w:t>
      </w:r>
    </w:p>
    <w:p w14:paraId="00612C74" w14:textId="77777777" w:rsidR="00D3570D" w:rsidRPr="00F0075E" w:rsidRDefault="00D3570D" w:rsidP="00326B7E">
      <w:pPr>
        <w:pStyle w:val="Default"/>
        <w:numPr>
          <w:ilvl w:val="0"/>
          <w:numId w:val="101"/>
        </w:numPr>
        <w:suppressAutoHyphens w:val="0"/>
        <w:autoSpaceDN w:val="0"/>
        <w:adjustRightInd w:val="0"/>
        <w:spacing w:after="68"/>
        <w:jc w:val="both"/>
        <w:rPr>
          <w:rFonts w:ascii="Times New Roman" w:hAnsi="Times New Roman" w:cs="Times New Roman"/>
          <w:sz w:val="22"/>
          <w:szCs w:val="22"/>
        </w:rPr>
      </w:pPr>
      <w:r w:rsidRPr="00F0075E">
        <w:rPr>
          <w:rFonts w:ascii="Times New Roman" w:hAnsi="Times New Roman" w:cs="Times New Roman"/>
          <w:sz w:val="22"/>
          <w:szCs w:val="22"/>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2AF30F12" w14:textId="77777777" w:rsidR="00D3570D" w:rsidRPr="00F0075E" w:rsidRDefault="00D3570D" w:rsidP="00326B7E">
      <w:pPr>
        <w:pStyle w:val="Default"/>
        <w:numPr>
          <w:ilvl w:val="0"/>
          <w:numId w:val="101"/>
        </w:numPr>
        <w:suppressAutoHyphens w:val="0"/>
        <w:autoSpaceDN w:val="0"/>
        <w:adjustRightInd w:val="0"/>
        <w:spacing w:after="68"/>
        <w:rPr>
          <w:rFonts w:ascii="Times New Roman" w:hAnsi="Times New Roman" w:cs="Times New Roman"/>
          <w:sz w:val="22"/>
          <w:szCs w:val="22"/>
        </w:rPr>
      </w:pPr>
      <w:r w:rsidRPr="00F0075E">
        <w:rPr>
          <w:rFonts w:ascii="Times New Roman" w:hAnsi="Times New Roman" w:cs="Times New Roman"/>
          <w:sz w:val="22"/>
          <w:szCs w:val="22"/>
        </w:rPr>
        <w:t xml:space="preserve">Wykonawcach, których oferty zostały odrzucone. </w:t>
      </w:r>
    </w:p>
    <w:p w14:paraId="4995F078" w14:textId="77777777" w:rsidR="00D3570D" w:rsidRPr="00F0075E" w:rsidRDefault="00D3570D" w:rsidP="00326B7E">
      <w:pPr>
        <w:pStyle w:val="Default"/>
        <w:spacing w:after="68"/>
        <w:ind w:left="720"/>
        <w:rPr>
          <w:rFonts w:ascii="Times New Roman" w:hAnsi="Times New Roman" w:cs="Times New Roman"/>
          <w:sz w:val="22"/>
          <w:szCs w:val="22"/>
        </w:rPr>
      </w:pPr>
      <w:r w:rsidRPr="00B62709">
        <w:rPr>
          <w:rFonts w:ascii="Times New Roman" w:hAnsi="Times New Roman" w:cs="Times New Roman"/>
          <w:sz w:val="22"/>
          <w:szCs w:val="22"/>
        </w:rPr>
        <w:t>podając uzasadnienie faktyczne i prawne</w:t>
      </w:r>
      <w:r w:rsidRPr="00F0075E">
        <w:rPr>
          <w:rFonts w:ascii="Times New Roman" w:hAnsi="Times New Roman" w:cs="Times New Roman"/>
          <w:i/>
          <w:iCs/>
          <w:sz w:val="22"/>
          <w:szCs w:val="22"/>
        </w:rPr>
        <w:t xml:space="preserve">. </w:t>
      </w:r>
    </w:p>
    <w:p w14:paraId="67B857FB" w14:textId="0DDF77F9" w:rsidR="007E5106" w:rsidRDefault="00D3570D" w:rsidP="00326B7E">
      <w:pPr>
        <w:pStyle w:val="Default"/>
        <w:numPr>
          <w:ilvl w:val="0"/>
          <w:numId w:val="3"/>
        </w:numPr>
        <w:tabs>
          <w:tab w:val="clear" w:pos="0"/>
          <w:tab w:val="num" w:pos="360"/>
        </w:tabs>
        <w:suppressAutoHyphens w:val="0"/>
        <w:autoSpaceDN w:val="0"/>
        <w:adjustRightInd w:val="0"/>
        <w:jc w:val="both"/>
        <w:rPr>
          <w:rFonts w:ascii="Times New Roman" w:hAnsi="Times New Roman" w:cs="Times New Roman"/>
          <w:sz w:val="22"/>
          <w:szCs w:val="22"/>
        </w:rPr>
      </w:pPr>
      <w:r w:rsidRPr="00F0075E">
        <w:rPr>
          <w:rFonts w:ascii="Times New Roman" w:hAnsi="Times New Roman" w:cs="Times New Roman"/>
          <w:sz w:val="22"/>
          <w:szCs w:val="22"/>
        </w:rPr>
        <w:t xml:space="preserve">Zamawiający udostępnia niezwłocznie informacje, o których mowa w ust. </w:t>
      </w:r>
      <w:r w:rsidR="008535CA">
        <w:rPr>
          <w:rFonts w:ascii="Times New Roman" w:hAnsi="Times New Roman" w:cs="Times New Roman"/>
          <w:sz w:val="22"/>
          <w:szCs w:val="22"/>
        </w:rPr>
        <w:t>11</w:t>
      </w:r>
      <w:r w:rsidRPr="00F0075E">
        <w:rPr>
          <w:rFonts w:ascii="Times New Roman" w:hAnsi="Times New Roman" w:cs="Times New Roman"/>
          <w:sz w:val="22"/>
          <w:szCs w:val="22"/>
        </w:rPr>
        <w:t xml:space="preserve"> </w:t>
      </w:r>
      <w:proofErr w:type="spellStart"/>
      <w:r w:rsidRPr="00F0075E">
        <w:rPr>
          <w:rFonts w:ascii="Times New Roman" w:hAnsi="Times New Roman" w:cs="Times New Roman"/>
          <w:sz w:val="22"/>
          <w:szCs w:val="22"/>
        </w:rPr>
        <w:t>tiret</w:t>
      </w:r>
      <w:proofErr w:type="spellEnd"/>
      <w:r w:rsidRPr="00F0075E">
        <w:rPr>
          <w:rFonts w:ascii="Times New Roman" w:hAnsi="Times New Roman" w:cs="Times New Roman"/>
          <w:sz w:val="22"/>
          <w:szCs w:val="22"/>
        </w:rPr>
        <w:t xml:space="preserve"> pierwszy SWZ, na stronie internetowej prowadzonego postępowania</w:t>
      </w:r>
    </w:p>
    <w:p w14:paraId="3366E1C2" w14:textId="77777777" w:rsidR="00326B7E" w:rsidRPr="00EF453F" w:rsidRDefault="00326B7E" w:rsidP="00326B7E">
      <w:pPr>
        <w:pStyle w:val="Default"/>
        <w:suppressAutoHyphens w:val="0"/>
        <w:autoSpaceDN w:val="0"/>
        <w:adjustRightInd w:val="0"/>
        <w:ind w:left="360"/>
        <w:jc w:val="both"/>
        <w:rPr>
          <w:rFonts w:ascii="Times New Roman" w:hAnsi="Times New Roman" w:cs="Times New Roman"/>
          <w:sz w:val="22"/>
          <w:szCs w:val="22"/>
        </w:rPr>
      </w:pPr>
    </w:p>
    <w:p w14:paraId="3A25836A" w14:textId="28B0AAFC" w:rsidR="00AE5F33" w:rsidRPr="0057393D" w:rsidRDefault="00270416" w:rsidP="00F2203D">
      <w:pPr>
        <w:pStyle w:val="Akapitzlist"/>
        <w:numPr>
          <w:ilvl w:val="0"/>
          <w:numId w:val="9"/>
        </w:numPr>
        <w:tabs>
          <w:tab w:val="clear" w:pos="0"/>
          <w:tab w:val="num" w:pos="360"/>
        </w:tabs>
        <w:autoSpaceDE w:val="0"/>
        <w:spacing w:after="120" w:line="240" w:lineRule="auto"/>
        <w:ind w:left="357" w:hanging="357"/>
        <w:jc w:val="both"/>
        <w:rPr>
          <w:rFonts w:ascii="Times New Roman" w:hAnsi="Times New Roman"/>
          <w:bCs/>
          <w:sz w:val="20"/>
          <w:szCs w:val="20"/>
          <w:u w:val="single"/>
        </w:rPr>
      </w:pPr>
      <w:r w:rsidRPr="0057393D">
        <w:rPr>
          <w:rFonts w:ascii="Times New Roman" w:hAnsi="Times New Roman"/>
          <w:b/>
          <w:bCs/>
          <w:u w:val="single"/>
        </w:rPr>
        <w:t>INFORMACJA O FORMALNO</w:t>
      </w:r>
      <w:r w:rsidRPr="0057393D">
        <w:rPr>
          <w:rFonts w:ascii="Times New Roman" w:eastAsia="Arial" w:hAnsi="Times New Roman"/>
          <w:b/>
          <w:bCs/>
          <w:u w:val="single"/>
        </w:rPr>
        <w:t>Ś</w:t>
      </w:r>
      <w:r w:rsidRPr="0057393D">
        <w:rPr>
          <w:rFonts w:ascii="Times New Roman" w:hAnsi="Times New Roman"/>
          <w:b/>
          <w:bCs/>
          <w:u w:val="single"/>
        </w:rPr>
        <w:t>CIACH JAKIE POWINNY ZOSTA</w:t>
      </w:r>
      <w:r w:rsidRPr="0057393D">
        <w:rPr>
          <w:rFonts w:ascii="Times New Roman" w:eastAsia="Arial" w:hAnsi="Times New Roman"/>
          <w:b/>
          <w:bCs/>
          <w:u w:val="single"/>
        </w:rPr>
        <w:t xml:space="preserve">Ć </w:t>
      </w:r>
      <w:r w:rsidRPr="0057393D">
        <w:rPr>
          <w:rFonts w:ascii="Times New Roman" w:hAnsi="Times New Roman"/>
          <w:b/>
          <w:bCs/>
          <w:u w:val="single"/>
        </w:rPr>
        <w:t>DOPEŁNIONE PO WYBORZE OFERTY,</w:t>
      </w:r>
      <w:r w:rsidRPr="0057393D">
        <w:rPr>
          <w:rFonts w:ascii="Times New Roman" w:hAnsi="Times New Roman"/>
          <w:u w:val="single"/>
        </w:rPr>
        <w:t xml:space="preserve"> </w:t>
      </w:r>
      <w:r w:rsidRPr="0057393D">
        <w:rPr>
          <w:rFonts w:ascii="Times New Roman" w:hAnsi="Times New Roman"/>
          <w:b/>
          <w:bCs/>
          <w:u w:val="single"/>
        </w:rPr>
        <w:t xml:space="preserve">W CELU ZAWARCIA UMOWY W SPRAWIE ZAMÓWIENIA PUBLICZNEGO.  </w:t>
      </w:r>
    </w:p>
    <w:p w14:paraId="3FB4D3E2" w14:textId="4083CE51" w:rsidR="00610BC4" w:rsidRPr="00422F86" w:rsidRDefault="00610BC4" w:rsidP="00EF453F">
      <w:pPr>
        <w:pStyle w:val="Akapitzlist"/>
        <w:numPr>
          <w:ilvl w:val="0"/>
          <w:numId w:val="102"/>
        </w:numPr>
        <w:autoSpaceDE w:val="0"/>
        <w:autoSpaceDN w:val="0"/>
        <w:adjustRightInd w:val="0"/>
        <w:spacing w:after="0" w:line="240" w:lineRule="auto"/>
        <w:jc w:val="both"/>
        <w:rPr>
          <w:rFonts w:ascii="Times New Roman" w:hAnsi="Times New Roman"/>
          <w:lang w:bidi="pl-PL"/>
        </w:rPr>
      </w:pPr>
      <w:r w:rsidRPr="00422F86">
        <w:rPr>
          <w:rFonts w:ascii="Times New Roman" w:hAnsi="Times New Roman"/>
          <w:lang w:bidi="pl-PL"/>
        </w:rPr>
        <w:t xml:space="preserve">Zamawiający zawiera umowę w sprawie zamówienia publicznego w terminie nie krótszym niż </w:t>
      </w:r>
      <w:r w:rsidR="00B62709">
        <w:rPr>
          <w:rFonts w:ascii="Times New Roman" w:hAnsi="Times New Roman"/>
          <w:lang w:bidi="pl-PL"/>
        </w:rPr>
        <w:t xml:space="preserve">                    </w:t>
      </w:r>
      <w:r w:rsidRPr="00422F86">
        <w:rPr>
          <w:rFonts w:ascii="Times New Roman" w:hAnsi="Times New Roman"/>
          <w:lang w:bidi="pl-PL"/>
        </w:rPr>
        <w:t>5 dni od dnia przesłania zawiadomienia o wyborze najkorzystniejszej oferty przy użyciu środków komunikacji elektronicznej.</w:t>
      </w:r>
    </w:p>
    <w:p w14:paraId="17316A55" w14:textId="77777777" w:rsidR="00610BC4" w:rsidRPr="00422F86" w:rsidRDefault="00610BC4" w:rsidP="00EF453F">
      <w:pPr>
        <w:pStyle w:val="Akapitzlist"/>
        <w:numPr>
          <w:ilvl w:val="0"/>
          <w:numId w:val="102"/>
        </w:numPr>
        <w:autoSpaceDE w:val="0"/>
        <w:autoSpaceDN w:val="0"/>
        <w:adjustRightInd w:val="0"/>
        <w:spacing w:after="0" w:line="240" w:lineRule="auto"/>
        <w:jc w:val="both"/>
        <w:rPr>
          <w:rFonts w:ascii="Times New Roman" w:hAnsi="Times New Roman"/>
          <w:lang w:bidi="pl-PL"/>
        </w:rPr>
      </w:pPr>
      <w:r w:rsidRPr="00422F86">
        <w:rPr>
          <w:rFonts w:ascii="Times New Roman" w:hAnsi="Times New Roman"/>
          <w:lang w:bidi="pl-PL"/>
        </w:rPr>
        <w:t>Zamawiający może zawrzeć umowę w sprawie zamówienia publicznego przed upływem terminu, o którym mowa w ust. 1, jeżeli w postępowaniu o udzielenie zamówienia prowadzonym w trybie podstawowym złożono tylko jedną ofertę.</w:t>
      </w:r>
    </w:p>
    <w:p w14:paraId="5DC90190" w14:textId="77777777" w:rsidR="00610BC4" w:rsidRPr="00422F86" w:rsidRDefault="00610BC4" w:rsidP="00EF453F">
      <w:pPr>
        <w:pStyle w:val="Akapitzlist"/>
        <w:numPr>
          <w:ilvl w:val="0"/>
          <w:numId w:val="102"/>
        </w:numPr>
        <w:autoSpaceDE w:val="0"/>
        <w:autoSpaceDN w:val="0"/>
        <w:adjustRightInd w:val="0"/>
        <w:spacing w:after="0" w:line="240" w:lineRule="auto"/>
        <w:jc w:val="both"/>
        <w:rPr>
          <w:rFonts w:ascii="Times New Roman" w:hAnsi="Times New Roman"/>
          <w:lang w:bidi="pl-PL"/>
        </w:rPr>
      </w:pPr>
      <w:r w:rsidRPr="00422F86">
        <w:rPr>
          <w:rFonts w:ascii="Times New Roman" w:hAnsi="Times New Roman"/>
          <w:lang w:bidi="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34DE47B" w14:textId="77777777" w:rsidR="00610BC4" w:rsidRPr="00422F86" w:rsidRDefault="00610BC4" w:rsidP="00EF453F">
      <w:pPr>
        <w:pStyle w:val="Akapitzlist"/>
        <w:numPr>
          <w:ilvl w:val="0"/>
          <w:numId w:val="102"/>
        </w:numPr>
        <w:autoSpaceDE w:val="0"/>
        <w:autoSpaceDN w:val="0"/>
        <w:adjustRightInd w:val="0"/>
        <w:spacing w:after="0" w:line="240" w:lineRule="auto"/>
        <w:jc w:val="both"/>
        <w:rPr>
          <w:rFonts w:ascii="Times New Roman" w:hAnsi="Times New Roman"/>
          <w:lang w:bidi="pl-PL"/>
        </w:rPr>
      </w:pPr>
      <w:r w:rsidRPr="00422F86">
        <w:rPr>
          <w:rFonts w:ascii="Times New Roman" w:hAnsi="Times New Roman"/>
          <w:lang w:bidi="pl-PL"/>
        </w:rPr>
        <w:t xml:space="preserve">Wykonawca będzie zobowiązany do podpisania umowy w miejscu i terminie wskazanym przez Zamawiającego. </w:t>
      </w:r>
      <w:r>
        <w:rPr>
          <w:rFonts w:ascii="Times New Roman" w:hAnsi="Times New Roman"/>
          <w:lang w:bidi="pl-PL"/>
        </w:rPr>
        <w:t>W przypadku przekazania umowy do podpisu Wykonawcy za pośrednictwem poczty lub kuriera za datę zawarcia umowy będzie przyjęta data pokwitowania odbioru umowy przez Wykonawcę.</w:t>
      </w:r>
    </w:p>
    <w:p w14:paraId="5E42FD20" w14:textId="77777777" w:rsidR="00610BC4" w:rsidRPr="00422F86" w:rsidRDefault="00610BC4" w:rsidP="00EF453F">
      <w:pPr>
        <w:pStyle w:val="Akapitzlist"/>
        <w:numPr>
          <w:ilvl w:val="0"/>
          <w:numId w:val="102"/>
        </w:numPr>
        <w:autoSpaceDE w:val="0"/>
        <w:autoSpaceDN w:val="0"/>
        <w:adjustRightInd w:val="0"/>
        <w:spacing w:after="0" w:line="240" w:lineRule="auto"/>
        <w:jc w:val="both"/>
        <w:rPr>
          <w:rFonts w:ascii="Times New Roman" w:hAnsi="Times New Roman"/>
          <w:lang w:bidi="pl-PL"/>
        </w:rPr>
      </w:pPr>
      <w:r w:rsidRPr="00422F86">
        <w:rPr>
          <w:rFonts w:ascii="Times New Roman" w:hAnsi="Times New Roman"/>
          <w:lang w:bidi="pl-PL"/>
        </w:rPr>
        <w:t xml:space="preserve">Jeżeli Wykonawca, którego oferta została wybrana, uchyla się od zawarcia umowy, Zamawiający może zbadać, czy nie podlega wykluczeniu oraz czy spełnia warunki udziału w postępowaniu Wykonawca, który złożył ofertę najwyżej ocenioną spośród pozostałych ofert. </w:t>
      </w:r>
    </w:p>
    <w:p w14:paraId="4AF5A88B" w14:textId="77777777" w:rsidR="00610BC4" w:rsidRPr="00422F86" w:rsidRDefault="00610BC4" w:rsidP="00EF453F">
      <w:pPr>
        <w:pStyle w:val="Akapitzlist"/>
        <w:numPr>
          <w:ilvl w:val="0"/>
          <w:numId w:val="102"/>
        </w:numPr>
        <w:autoSpaceDE w:val="0"/>
        <w:autoSpaceDN w:val="0"/>
        <w:adjustRightInd w:val="0"/>
        <w:spacing w:after="0" w:line="240" w:lineRule="auto"/>
        <w:jc w:val="both"/>
        <w:rPr>
          <w:rFonts w:ascii="Times New Roman" w:hAnsi="Times New Roman"/>
          <w:lang w:bidi="pl-PL"/>
        </w:rPr>
      </w:pPr>
      <w:r w:rsidRPr="00422F86">
        <w:rPr>
          <w:rFonts w:ascii="Times New Roman" w:hAnsi="Times New Roman"/>
        </w:rPr>
        <w:t xml:space="preserve">Wykonawca, którego oferta została wybrana jako najkorzystniejsza, zostanie poinformowany przez Zamawiającego o miejscu i terminie podpisania umowy. </w:t>
      </w:r>
    </w:p>
    <w:p w14:paraId="4D4FA6E6" w14:textId="515DF1DB" w:rsidR="00610BC4" w:rsidRPr="00422F86" w:rsidRDefault="00610BC4" w:rsidP="00EF453F">
      <w:pPr>
        <w:pStyle w:val="Akapitzlist"/>
        <w:numPr>
          <w:ilvl w:val="0"/>
          <w:numId w:val="102"/>
        </w:numPr>
        <w:autoSpaceDE w:val="0"/>
        <w:autoSpaceDN w:val="0"/>
        <w:adjustRightInd w:val="0"/>
        <w:spacing w:after="0" w:line="240" w:lineRule="auto"/>
        <w:jc w:val="both"/>
        <w:rPr>
          <w:rFonts w:ascii="Times New Roman" w:hAnsi="Times New Roman"/>
          <w:lang w:bidi="pl-PL"/>
        </w:rPr>
      </w:pPr>
      <w:r w:rsidRPr="00422F86">
        <w:rPr>
          <w:rFonts w:ascii="Times New Roman" w:hAnsi="Times New Roman"/>
        </w:rPr>
        <w:t xml:space="preserve">Wykonawca, o którym mowa w ust. 4, ma obowiązek zawrzeć umowę w sprawie zamówienia na warunkach określonych w </w:t>
      </w:r>
      <w:r w:rsidRPr="00AF6680">
        <w:rPr>
          <w:rFonts w:ascii="Times New Roman" w:hAnsi="Times New Roman"/>
        </w:rPr>
        <w:t xml:space="preserve">Projekcie umowy, który </w:t>
      </w:r>
      <w:r w:rsidRPr="00EF453F">
        <w:rPr>
          <w:rFonts w:ascii="Times New Roman" w:hAnsi="Times New Roman"/>
        </w:rPr>
        <w:t xml:space="preserve">stanowi </w:t>
      </w:r>
      <w:r w:rsidRPr="00212064">
        <w:rPr>
          <w:rFonts w:ascii="Times New Roman" w:hAnsi="Times New Roman"/>
          <w:b/>
        </w:rPr>
        <w:t xml:space="preserve">Załącznik Nr </w:t>
      </w:r>
      <w:r w:rsidR="00EC7CD7" w:rsidRPr="00212064">
        <w:rPr>
          <w:rFonts w:ascii="Times New Roman" w:hAnsi="Times New Roman"/>
          <w:b/>
        </w:rPr>
        <w:t>5</w:t>
      </w:r>
      <w:r w:rsidR="00677EB5" w:rsidRPr="00212064">
        <w:rPr>
          <w:rFonts w:ascii="Times New Roman" w:hAnsi="Times New Roman"/>
          <w:b/>
        </w:rPr>
        <w:t xml:space="preserve"> </w:t>
      </w:r>
      <w:r w:rsidRPr="00212064">
        <w:rPr>
          <w:rFonts w:ascii="Times New Roman" w:hAnsi="Times New Roman"/>
          <w:b/>
        </w:rPr>
        <w:t xml:space="preserve">do SWZ. </w:t>
      </w:r>
      <w:r w:rsidRPr="00212064">
        <w:rPr>
          <w:rFonts w:ascii="Times New Roman" w:hAnsi="Times New Roman"/>
        </w:rPr>
        <w:t>Jednocześnie</w:t>
      </w:r>
      <w:r w:rsidRPr="00422F86">
        <w:rPr>
          <w:rFonts w:ascii="Times New Roman" w:hAnsi="Times New Roman"/>
        </w:rPr>
        <w:t xml:space="preserve"> zobowiązany jest niezwłocznie przekazać Zamawiającemu informacje o osobach, które w jego imieniu będą podpisywały umowę oraz inne informacje, o które uzupełniony musi zostać Projekt umowy, w celu podpisania umowy. </w:t>
      </w:r>
    </w:p>
    <w:p w14:paraId="03C2AD8F" w14:textId="77777777" w:rsidR="00610BC4" w:rsidRDefault="00610BC4" w:rsidP="00EF453F">
      <w:pPr>
        <w:pStyle w:val="Akapitzlist"/>
        <w:numPr>
          <w:ilvl w:val="0"/>
          <w:numId w:val="102"/>
        </w:numPr>
        <w:autoSpaceDE w:val="0"/>
        <w:autoSpaceDN w:val="0"/>
        <w:adjustRightInd w:val="0"/>
        <w:spacing w:after="0" w:line="240" w:lineRule="auto"/>
        <w:jc w:val="both"/>
        <w:rPr>
          <w:rFonts w:ascii="Times New Roman" w:hAnsi="Times New Roman"/>
          <w:lang w:bidi="pl-PL"/>
        </w:rPr>
      </w:pPr>
      <w:r w:rsidRPr="00422F86">
        <w:rPr>
          <w:rFonts w:ascii="Times New Roman" w:hAnsi="Times New Roman"/>
        </w:rPr>
        <w:t xml:space="preserve">Osoby reprezentujące Wykonawcę przy podpisywaniu umowy powinny posiadać ze sobą dokumenty potwierdzające ich umocowanie do reprezentowania Wykonawcy, o ile umocowanie to nie będzie wynikać z dokumentów załączonych do oferty. </w:t>
      </w:r>
    </w:p>
    <w:p w14:paraId="48A87182" w14:textId="77777777" w:rsidR="00610BC4" w:rsidRPr="00422F86" w:rsidRDefault="00610BC4" w:rsidP="00EF453F">
      <w:pPr>
        <w:pStyle w:val="Akapitzlist"/>
        <w:numPr>
          <w:ilvl w:val="0"/>
          <w:numId w:val="102"/>
        </w:numPr>
        <w:autoSpaceDE w:val="0"/>
        <w:autoSpaceDN w:val="0"/>
        <w:adjustRightInd w:val="0"/>
        <w:spacing w:after="0" w:line="240" w:lineRule="auto"/>
        <w:jc w:val="both"/>
        <w:rPr>
          <w:rFonts w:ascii="Times New Roman" w:hAnsi="Times New Roman"/>
          <w:lang w:bidi="pl-PL"/>
        </w:rPr>
      </w:pPr>
      <w:r w:rsidRPr="00422F86">
        <w:rPr>
          <w:rFonts w:ascii="Times New Roman" w:hAnsi="Times New Roman"/>
        </w:rPr>
        <w:t xml:space="preserve">Wykonawcy wspólnie ubiegający się o udzielenie zamówienia ponoszą solidarną odpowiedzialność za wykonanie umowy. Przed podpisaniem umowy Wykonawcy wspólnie ubiegający się o udzielenie zamówienia (w przypadku wybrania ich oferty jako najkorzystniejszej) przedstawią Zamawiającemu </w:t>
      </w:r>
      <w:r>
        <w:rPr>
          <w:rFonts w:ascii="Times New Roman" w:hAnsi="Times New Roman"/>
        </w:rPr>
        <w:t xml:space="preserve">kopię </w:t>
      </w:r>
      <w:r w:rsidRPr="00422F86">
        <w:rPr>
          <w:rFonts w:ascii="Times New Roman" w:hAnsi="Times New Roman"/>
        </w:rPr>
        <w:t>umow</w:t>
      </w:r>
      <w:r>
        <w:rPr>
          <w:rFonts w:ascii="Times New Roman" w:hAnsi="Times New Roman"/>
        </w:rPr>
        <w:t>y</w:t>
      </w:r>
      <w:r w:rsidRPr="00422F86">
        <w:rPr>
          <w:rFonts w:ascii="Times New Roman" w:hAnsi="Times New Roman"/>
        </w:rPr>
        <w:t xml:space="preserve"> regulując</w:t>
      </w:r>
      <w:r>
        <w:rPr>
          <w:rFonts w:ascii="Times New Roman" w:hAnsi="Times New Roman"/>
        </w:rPr>
        <w:t>ej</w:t>
      </w:r>
      <w:r w:rsidRPr="00422F86">
        <w:rPr>
          <w:rFonts w:ascii="Times New Roman" w:hAnsi="Times New Roman"/>
        </w:rPr>
        <w:t xml:space="preserve"> współpracę tych Wykonawców. Umowa taka winna określać strony umowy, cel działania, sposób współdziałania, zakres prac przewidzianych do wykonania każdemu z nich, solidarną odpowiedzialność za wykonanie zamówienia, oznaczenie </w:t>
      </w:r>
      <w:r w:rsidRPr="00422F86">
        <w:rPr>
          <w:rFonts w:ascii="Times New Roman" w:hAnsi="Times New Roman"/>
        </w:rPr>
        <w:lastRenderedPageBreak/>
        <w:t xml:space="preserve">czasu trwania konsorcjum (obejmującego okres realizacji przedmiotu zamówienia, gwarancji i rękojmi), wykluczenie możliwości wypowiedzenia umowy konsorcjum przez któregokolwiek z jego członków do czasu wykonania zamówienia. </w:t>
      </w:r>
    </w:p>
    <w:p w14:paraId="1DE78332" w14:textId="77777777" w:rsidR="007C491A" w:rsidRDefault="007C491A" w:rsidP="00634C37">
      <w:pPr>
        <w:spacing w:after="0" w:line="240" w:lineRule="auto"/>
        <w:jc w:val="both"/>
        <w:rPr>
          <w:rFonts w:ascii="Times New Roman" w:hAnsi="Times New Roman" w:cs="Times New Roman"/>
          <w:b/>
          <w:bCs/>
          <w:sz w:val="20"/>
          <w:szCs w:val="20"/>
        </w:rPr>
      </w:pPr>
    </w:p>
    <w:p w14:paraId="55A0C69E" w14:textId="39B65DD9" w:rsidR="007C491A" w:rsidRPr="0057393D" w:rsidRDefault="007B74FB" w:rsidP="00F2203D">
      <w:pPr>
        <w:pStyle w:val="Akapitzlist"/>
        <w:numPr>
          <w:ilvl w:val="0"/>
          <w:numId w:val="9"/>
        </w:numPr>
        <w:tabs>
          <w:tab w:val="clear" w:pos="0"/>
          <w:tab w:val="num" w:pos="360"/>
        </w:tabs>
        <w:autoSpaceDE w:val="0"/>
        <w:spacing w:after="120"/>
        <w:jc w:val="both"/>
        <w:rPr>
          <w:rFonts w:ascii="Times New Roman" w:hAnsi="Times New Roman"/>
          <w:sz w:val="20"/>
          <w:szCs w:val="20"/>
          <w:u w:val="single"/>
        </w:rPr>
      </w:pPr>
      <w:r w:rsidRPr="0057393D">
        <w:rPr>
          <w:rFonts w:ascii="Times New Roman" w:hAnsi="Times New Roman"/>
          <w:b/>
          <w:bCs/>
          <w:u w:val="single"/>
        </w:rPr>
        <w:t>WYMAGANIA DOTYCZĄCE ZABEZPIECZENIA NALEŻYTEGO WYKONANIA UMOWY</w:t>
      </w:r>
      <w:r w:rsidR="00BA2288">
        <w:rPr>
          <w:rFonts w:ascii="Times New Roman" w:hAnsi="Times New Roman"/>
          <w:b/>
          <w:bCs/>
          <w:u w:val="single"/>
        </w:rPr>
        <w:t>.</w:t>
      </w:r>
    </w:p>
    <w:p w14:paraId="66B52B70" w14:textId="466BB187" w:rsidR="00EC7CD7" w:rsidRPr="00EC7CD7" w:rsidRDefault="00B41C71" w:rsidP="00EC7CD7">
      <w:pPr>
        <w:autoSpaceDE w:val="0"/>
        <w:spacing w:after="0"/>
        <w:jc w:val="both"/>
        <w:rPr>
          <w:rFonts w:ascii="Times New Roman" w:hAnsi="Times New Roman"/>
        </w:rPr>
      </w:pPr>
      <w:r w:rsidRPr="00EC7CD7">
        <w:rPr>
          <w:rFonts w:ascii="Times New Roman" w:hAnsi="Times New Roman"/>
        </w:rPr>
        <w:t xml:space="preserve">Zamawiający </w:t>
      </w:r>
      <w:r w:rsidR="00EC7CD7" w:rsidRPr="00EC7CD7">
        <w:rPr>
          <w:rFonts w:ascii="Times New Roman" w:hAnsi="Times New Roman"/>
        </w:rPr>
        <w:t xml:space="preserve">nie </w:t>
      </w:r>
      <w:r w:rsidRPr="00EC7CD7">
        <w:rPr>
          <w:rFonts w:ascii="Times New Roman" w:hAnsi="Times New Roman"/>
        </w:rPr>
        <w:t xml:space="preserve">będzie </w:t>
      </w:r>
      <w:r w:rsidR="00C85A5C" w:rsidRPr="00EC7CD7">
        <w:rPr>
          <w:rFonts w:ascii="Times New Roman" w:hAnsi="Times New Roman"/>
        </w:rPr>
        <w:t>żądać wniesienia</w:t>
      </w:r>
      <w:r w:rsidRPr="00EC7CD7">
        <w:rPr>
          <w:rFonts w:ascii="Times New Roman" w:hAnsi="Times New Roman"/>
        </w:rPr>
        <w:t xml:space="preserve"> zabezpieczenia należytego wykonania umowy</w:t>
      </w:r>
      <w:r w:rsidR="00777B1D" w:rsidRPr="00EC7CD7">
        <w:rPr>
          <w:rFonts w:ascii="Times New Roman" w:hAnsi="Times New Roman"/>
        </w:rPr>
        <w:t xml:space="preserve"> </w:t>
      </w:r>
    </w:p>
    <w:p w14:paraId="31C89EF8" w14:textId="77777777" w:rsidR="00707AD0" w:rsidRPr="003C47E2" w:rsidRDefault="00707AD0" w:rsidP="00DB3A52">
      <w:pPr>
        <w:spacing w:after="0"/>
        <w:jc w:val="both"/>
        <w:rPr>
          <w:rFonts w:ascii="Times New Roman" w:hAnsi="Times New Roman" w:cs="Times New Roman"/>
          <w:u w:val="single"/>
          <w:lang w:eastAsia="pl-PL"/>
        </w:rPr>
      </w:pPr>
    </w:p>
    <w:p w14:paraId="3689AB69" w14:textId="568828EA" w:rsidR="0057393D" w:rsidRPr="003C47E2" w:rsidRDefault="003C47E2" w:rsidP="00F2203D">
      <w:pPr>
        <w:pStyle w:val="Akapitzlist"/>
        <w:numPr>
          <w:ilvl w:val="0"/>
          <w:numId w:val="9"/>
        </w:numPr>
        <w:autoSpaceDE w:val="0"/>
        <w:spacing w:after="120" w:line="240" w:lineRule="auto"/>
        <w:ind w:left="357" w:hanging="357"/>
        <w:jc w:val="both"/>
        <w:rPr>
          <w:rFonts w:ascii="Times New Roman" w:hAnsi="Times New Roman"/>
          <w:sz w:val="20"/>
          <w:szCs w:val="20"/>
          <w:u w:val="single"/>
        </w:rPr>
      </w:pPr>
      <w:r w:rsidRPr="003C47E2">
        <w:rPr>
          <w:rFonts w:ascii="Times New Roman" w:hAnsi="Times New Roman"/>
          <w:b/>
          <w:u w:val="single"/>
        </w:rPr>
        <w:t>INFORMACJE O TREŚCI ZAWIERANEJ UMOWY ORAZ MOŻLIWOŚCI JEJ ZMIANY</w:t>
      </w:r>
      <w:r w:rsidR="00B41C71" w:rsidRPr="003C47E2">
        <w:rPr>
          <w:rFonts w:ascii="Times New Roman" w:hAnsi="Times New Roman"/>
          <w:b/>
          <w:bCs/>
          <w:u w:val="single"/>
        </w:rPr>
        <w:t>.</w:t>
      </w:r>
    </w:p>
    <w:p w14:paraId="3702B5AA" w14:textId="07685CC8" w:rsidR="007B74FB" w:rsidRPr="0099344C" w:rsidRDefault="007B74FB" w:rsidP="00EF453F">
      <w:pPr>
        <w:pStyle w:val="pkt"/>
        <w:numPr>
          <w:ilvl w:val="0"/>
          <w:numId w:val="19"/>
        </w:numPr>
        <w:spacing w:before="0" w:after="0"/>
        <w:ind w:left="357" w:hanging="357"/>
        <w:rPr>
          <w:sz w:val="22"/>
          <w:szCs w:val="22"/>
        </w:rPr>
      </w:pPr>
      <w:r w:rsidRPr="0099344C">
        <w:rPr>
          <w:sz w:val="22"/>
          <w:szCs w:val="22"/>
        </w:rPr>
        <w:t xml:space="preserve">Wybrany Wykonawca jest zobowiązany do zawarcia umowy w sprawie zamówienia publicznego na warunkach określonych we </w:t>
      </w:r>
      <w:r w:rsidRPr="00AF6680">
        <w:rPr>
          <w:sz w:val="22"/>
          <w:szCs w:val="22"/>
        </w:rPr>
        <w:t xml:space="preserve">Wzorze </w:t>
      </w:r>
      <w:r w:rsidRPr="00212064">
        <w:rPr>
          <w:sz w:val="22"/>
          <w:szCs w:val="22"/>
        </w:rPr>
        <w:t xml:space="preserve">Umowy, stanowiącym </w:t>
      </w:r>
      <w:r w:rsidRPr="00212064">
        <w:rPr>
          <w:b/>
          <w:sz w:val="22"/>
          <w:szCs w:val="22"/>
        </w:rPr>
        <w:t xml:space="preserve">Załącznik nr </w:t>
      </w:r>
      <w:r w:rsidR="00EC7CD7" w:rsidRPr="00212064">
        <w:rPr>
          <w:b/>
          <w:sz w:val="22"/>
          <w:szCs w:val="22"/>
        </w:rPr>
        <w:t>5</w:t>
      </w:r>
      <w:r w:rsidR="00777B1D" w:rsidRPr="00212064">
        <w:rPr>
          <w:b/>
          <w:sz w:val="22"/>
          <w:szCs w:val="22"/>
        </w:rPr>
        <w:t xml:space="preserve"> </w:t>
      </w:r>
      <w:r w:rsidRPr="00212064">
        <w:rPr>
          <w:b/>
          <w:sz w:val="22"/>
          <w:szCs w:val="22"/>
        </w:rPr>
        <w:t>do SWZ</w:t>
      </w:r>
      <w:r w:rsidRPr="00212064">
        <w:rPr>
          <w:sz w:val="22"/>
          <w:szCs w:val="22"/>
        </w:rPr>
        <w:t>.</w:t>
      </w:r>
    </w:p>
    <w:p w14:paraId="7E001C9C" w14:textId="7E377431" w:rsidR="007B74FB" w:rsidRPr="0099344C" w:rsidRDefault="007B74FB" w:rsidP="00EF453F">
      <w:pPr>
        <w:pStyle w:val="pkt"/>
        <w:numPr>
          <w:ilvl w:val="0"/>
          <w:numId w:val="19"/>
        </w:numPr>
        <w:spacing w:before="0" w:after="0"/>
        <w:ind w:left="357" w:hanging="357"/>
        <w:rPr>
          <w:sz w:val="22"/>
          <w:szCs w:val="22"/>
        </w:rPr>
      </w:pPr>
      <w:r w:rsidRPr="0099344C">
        <w:rPr>
          <w:sz w:val="22"/>
          <w:szCs w:val="22"/>
        </w:rPr>
        <w:t>Zakres świadczenia Wykonawcy wynikający z umowy jest tożsamy z jego zobowiązaniem zawartym w ofercie.</w:t>
      </w:r>
    </w:p>
    <w:p w14:paraId="6556956A" w14:textId="512C44EF" w:rsidR="007B74FB" w:rsidRPr="0099344C" w:rsidRDefault="007B74FB" w:rsidP="00EF453F">
      <w:pPr>
        <w:pStyle w:val="pkt"/>
        <w:numPr>
          <w:ilvl w:val="0"/>
          <w:numId w:val="19"/>
        </w:numPr>
        <w:spacing w:before="0" w:after="0"/>
        <w:ind w:left="357" w:hanging="357"/>
        <w:rPr>
          <w:sz w:val="22"/>
          <w:szCs w:val="22"/>
        </w:rPr>
      </w:pPr>
      <w:r w:rsidRPr="0099344C">
        <w:rPr>
          <w:sz w:val="22"/>
          <w:szCs w:val="22"/>
        </w:rPr>
        <w:t xml:space="preserve">Zamawiający przewiduje możliwość zmiany zawartej umowy w stosunku do treści wybranej oferty w zakresie uregulowanym w art. 454-455 </w:t>
      </w:r>
      <w:proofErr w:type="spellStart"/>
      <w:r w:rsidRPr="0099344C">
        <w:rPr>
          <w:sz w:val="22"/>
          <w:szCs w:val="22"/>
        </w:rPr>
        <w:t>p.z.p</w:t>
      </w:r>
      <w:proofErr w:type="spellEnd"/>
      <w:r w:rsidRPr="0099344C">
        <w:rPr>
          <w:sz w:val="22"/>
          <w:szCs w:val="22"/>
        </w:rPr>
        <w:t>. oraz wskazanym we Wzorze Umowy</w:t>
      </w:r>
      <w:r w:rsidR="00DA1A84">
        <w:rPr>
          <w:sz w:val="22"/>
          <w:szCs w:val="22"/>
        </w:rPr>
        <w:t>.</w:t>
      </w:r>
      <w:r w:rsidRPr="0099344C">
        <w:rPr>
          <w:sz w:val="22"/>
          <w:szCs w:val="22"/>
        </w:rPr>
        <w:t xml:space="preserve"> </w:t>
      </w:r>
      <w:r w:rsidR="00DA1A84">
        <w:rPr>
          <w:b/>
          <w:sz w:val="22"/>
          <w:szCs w:val="22"/>
        </w:rPr>
        <w:t xml:space="preserve"> </w:t>
      </w:r>
    </w:p>
    <w:p w14:paraId="414CE7FB" w14:textId="0C7E0ADB" w:rsidR="00531E5C" w:rsidRPr="00EF453F" w:rsidRDefault="007B74FB" w:rsidP="00EF453F">
      <w:pPr>
        <w:pStyle w:val="pkt"/>
        <w:numPr>
          <w:ilvl w:val="0"/>
          <w:numId w:val="19"/>
        </w:numPr>
        <w:spacing w:before="0" w:after="0"/>
        <w:ind w:left="357" w:hanging="357"/>
        <w:rPr>
          <w:sz w:val="22"/>
          <w:szCs w:val="22"/>
        </w:rPr>
      </w:pPr>
      <w:r w:rsidRPr="0099344C">
        <w:rPr>
          <w:sz w:val="22"/>
          <w:szCs w:val="22"/>
        </w:rPr>
        <w:t>Zmiana umowy wymaga dla swej ważności, pod rygorem nieważności, zachowania formy pisemnej</w:t>
      </w:r>
      <w:r>
        <w:rPr>
          <w:sz w:val="22"/>
          <w:szCs w:val="22"/>
        </w:rPr>
        <w:t>.</w:t>
      </w:r>
    </w:p>
    <w:p w14:paraId="72E14FF6" w14:textId="5F8DC12D" w:rsidR="0057393D" w:rsidRPr="005C32A4" w:rsidRDefault="005C32A4" w:rsidP="00EF453F">
      <w:pPr>
        <w:pStyle w:val="Akapitzlist"/>
        <w:numPr>
          <w:ilvl w:val="0"/>
          <w:numId w:val="111"/>
        </w:numPr>
        <w:autoSpaceDE w:val="0"/>
        <w:spacing w:after="120" w:line="240" w:lineRule="auto"/>
        <w:jc w:val="both"/>
        <w:rPr>
          <w:rFonts w:ascii="Times New Roman" w:hAnsi="Times New Roman"/>
          <w:b/>
          <w:bCs/>
          <w:u w:val="single"/>
        </w:rPr>
      </w:pPr>
      <w:r w:rsidRPr="0057393D">
        <w:rPr>
          <w:rFonts w:ascii="Times New Roman" w:hAnsi="Times New Roman"/>
          <w:b/>
          <w:bCs/>
          <w:u w:val="single"/>
        </w:rPr>
        <w:t xml:space="preserve">ŚRODKI OCHRONY PRAWNEJ PRZYSŁUGUJĄCE WYKONAWCY W TOKU POSTĘPOWANIA </w:t>
      </w:r>
      <w:r w:rsidR="00C85A5C" w:rsidRPr="0057393D">
        <w:rPr>
          <w:rFonts w:ascii="Times New Roman" w:hAnsi="Times New Roman"/>
          <w:b/>
          <w:bCs/>
          <w:u w:val="single"/>
        </w:rPr>
        <w:t>O UDZIELENIE</w:t>
      </w:r>
      <w:r w:rsidRPr="0057393D">
        <w:rPr>
          <w:rFonts w:ascii="Times New Roman" w:hAnsi="Times New Roman"/>
          <w:b/>
          <w:bCs/>
          <w:u w:val="single"/>
        </w:rPr>
        <w:t xml:space="preserve"> ZAMÓWIENIA.</w:t>
      </w:r>
    </w:p>
    <w:p w14:paraId="506021F7" w14:textId="77777777" w:rsidR="00DB3A52" w:rsidRDefault="005C32A4" w:rsidP="00EF453F">
      <w:pPr>
        <w:pStyle w:val="pkt"/>
        <w:numPr>
          <w:ilvl w:val="0"/>
          <w:numId w:val="104"/>
        </w:numPr>
        <w:spacing w:before="0" w:after="0"/>
        <w:rPr>
          <w:sz w:val="22"/>
          <w:szCs w:val="22"/>
        </w:rPr>
      </w:pPr>
      <w:r w:rsidRPr="005C32A4">
        <w:rPr>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5C32A4">
        <w:rPr>
          <w:sz w:val="22"/>
          <w:szCs w:val="22"/>
        </w:rPr>
        <w:t>p.z.p</w:t>
      </w:r>
      <w:proofErr w:type="spellEnd"/>
      <w:r w:rsidRPr="005C32A4">
        <w:rPr>
          <w:sz w:val="22"/>
          <w:szCs w:val="22"/>
        </w:rPr>
        <w:t xml:space="preserve">. </w:t>
      </w:r>
    </w:p>
    <w:p w14:paraId="05C41E1A" w14:textId="77777777" w:rsidR="00DB3A52" w:rsidRDefault="005C32A4" w:rsidP="00EF453F">
      <w:pPr>
        <w:pStyle w:val="pkt"/>
        <w:numPr>
          <w:ilvl w:val="0"/>
          <w:numId w:val="104"/>
        </w:numPr>
        <w:spacing w:before="0" w:after="0"/>
        <w:rPr>
          <w:sz w:val="22"/>
          <w:szCs w:val="22"/>
        </w:rPr>
      </w:pPr>
      <w:r w:rsidRPr="00DB3A52">
        <w:rPr>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DB3A52">
        <w:rPr>
          <w:sz w:val="22"/>
          <w:szCs w:val="22"/>
        </w:rPr>
        <w:t>p.z.p</w:t>
      </w:r>
      <w:proofErr w:type="spellEnd"/>
      <w:r w:rsidRPr="00DB3A52">
        <w:rPr>
          <w:sz w:val="22"/>
          <w:szCs w:val="22"/>
        </w:rPr>
        <w:t>. oraz Rzecznikowi Małych i Średnich Przedsiębiorców.</w:t>
      </w:r>
    </w:p>
    <w:p w14:paraId="3651D8D9" w14:textId="1670F06C" w:rsidR="005C32A4" w:rsidRPr="00DB3A52" w:rsidRDefault="005C32A4" w:rsidP="00EF453F">
      <w:pPr>
        <w:pStyle w:val="pkt"/>
        <w:numPr>
          <w:ilvl w:val="0"/>
          <w:numId w:val="104"/>
        </w:numPr>
        <w:spacing w:before="0" w:after="0"/>
        <w:rPr>
          <w:sz w:val="22"/>
          <w:szCs w:val="22"/>
        </w:rPr>
      </w:pPr>
      <w:r w:rsidRPr="00DB3A52">
        <w:rPr>
          <w:sz w:val="22"/>
          <w:szCs w:val="22"/>
        </w:rPr>
        <w:t>Odwołanie przysługuje na:</w:t>
      </w:r>
    </w:p>
    <w:p w14:paraId="7CF8DED6" w14:textId="77777777" w:rsidR="005C32A4" w:rsidRPr="005C32A4" w:rsidRDefault="005C32A4" w:rsidP="00EF453F">
      <w:pPr>
        <w:spacing w:after="0" w:line="240" w:lineRule="auto"/>
        <w:ind w:left="852" w:hanging="426"/>
        <w:jc w:val="both"/>
        <w:rPr>
          <w:rFonts w:ascii="Times New Roman" w:hAnsi="Times New Roman" w:cs="Times New Roman"/>
        </w:rPr>
      </w:pPr>
      <w:r w:rsidRPr="005C32A4">
        <w:rPr>
          <w:rFonts w:ascii="Times New Roman" w:hAnsi="Times New Roman" w:cs="Times New Roman"/>
        </w:rPr>
        <w:t>1)</w:t>
      </w:r>
      <w:r w:rsidRPr="005C32A4">
        <w:rPr>
          <w:rFonts w:ascii="Times New Roman" w:hAnsi="Times New Roman" w:cs="Times New Roman"/>
        </w:rPr>
        <w:tab/>
        <w:t>niezgodną z przepisami ustawy czynność Zamawiającego, podjętą w postępowaniu o udzielenie zamówienia, w tym na projektowane postanowienie umowy;</w:t>
      </w:r>
    </w:p>
    <w:p w14:paraId="7289A80F" w14:textId="77777777" w:rsidR="005C32A4" w:rsidRPr="005C32A4" w:rsidRDefault="005C32A4" w:rsidP="00EF453F">
      <w:pPr>
        <w:spacing w:after="0" w:line="240" w:lineRule="auto"/>
        <w:ind w:left="852" w:hanging="426"/>
        <w:jc w:val="both"/>
        <w:rPr>
          <w:rFonts w:ascii="Times New Roman" w:hAnsi="Times New Roman" w:cs="Times New Roman"/>
        </w:rPr>
      </w:pPr>
      <w:r w:rsidRPr="005C32A4">
        <w:rPr>
          <w:rFonts w:ascii="Times New Roman" w:hAnsi="Times New Roman" w:cs="Times New Roman"/>
        </w:rPr>
        <w:t>2)</w:t>
      </w:r>
      <w:r w:rsidRPr="005C32A4">
        <w:rPr>
          <w:rFonts w:ascii="Times New Roman" w:hAnsi="Times New Roman" w:cs="Times New Roman"/>
        </w:rPr>
        <w:tab/>
        <w:t>zaniechanie czynności w postępowaniu o udzielenie zamówienia do której zamawiający był obowiązany na podstawie ustawy;</w:t>
      </w:r>
    </w:p>
    <w:p w14:paraId="24A9C0FA" w14:textId="77777777" w:rsidR="00DB3A52" w:rsidRDefault="005C32A4" w:rsidP="00EF453F">
      <w:pPr>
        <w:pStyle w:val="pkt"/>
        <w:numPr>
          <w:ilvl w:val="0"/>
          <w:numId w:val="104"/>
        </w:numPr>
        <w:spacing w:before="0" w:after="0"/>
        <w:rPr>
          <w:sz w:val="22"/>
          <w:szCs w:val="22"/>
        </w:rPr>
      </w:pPr>
      <w:r w:rsidRPr="005C32A4">
        <w:rPr>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6B43121A" w14:textId="77777777" w:rsidR="00DB3A52" w:rsidRDefault="005C32A4" w:rsidP="00EF453F">
      <w:pPr>
        <w:pStyle w:val="pkt"/>
        <w:numPr>
          <w:ilvl w:val="0"/>
          <w:numId w:val="104"/>
        </w:numPr>
        <w:spacing w:before="0" w:after="0"/>
        <w:rPr>
          <w:sz w:val="22"/>
          <w:szCs w:val="22"/>
        </w:rPr>
      </w:pPr>
      <w:r w:rsidRPr="00DB3A52">
        <w:rPr>
          <w:sz w:val="22"/>
          <w:szCs w:val="22"/>
        </w:rPr>
        <w:t>Odwołanie wobec treści ogłoszenia lub treści SWZ wnosi się w terminie 5 dni od dnia zamieszczenia ogłoszenia w Biuletynie Zamówień Publicznych lub treści SWZ na stronie internetowej.</w:t>
      </w:r>
    </w:p>
    <w:p w14:paraId="521FC21A" w14:textId="3F6D9D94" w:rsidR="005C32A4" w:rsidRPr="00DB3A52" w:rsidRDefault="005C32A4" w:rsidP="00EF453F">
      <w:pPr>
        <w:pStyle w:val="pkt"/>
        <w:numPr>
          <w:ilvl w:val="0"/>
          <w:numId w:val="104"/>
        </w:numPr>
        <w:spacing w:before="0" w:after="0"/>
        <w:rPr>
          <w:sz w:val="22"/>
          <w:szCs w:val="22"/>
        </w:rPr>
      </w:pPr>
      <w:r w:rsidRPr="00DB3A52">
        <w:rPr>
          <w:sz w:val="22"/>
          <w:szCs w:val="22"/>
        </w:rPr>
        <w:t>Odwołanie wnosi się w terminie:</w:t>
      </w:r>
    </w:p>
    <w:p w14:paraId="27663923" w14:textId="77777777" w:rsidR="005C32A4" w:rsidRPr="005C32A4" w:rsidRDefault="005C32A4" w:rsidP="00EF453F">
      <w:pPr>
        <w:spacing w:after="0" w:line="240" w:lineRule="auto"/>
        <w:ind w:left="852" w:hanging="426"/>
        <w:jc w:val="both"/>
        <w:rPr>
          <w:rFonts w:ascii="Times New Roman" w:hAnsi="Times New Roman" w:cs="Times New Roman"/>
        </w:rPr>
      </w:pPr>
      <w:r w:rsidRPr="005C32A4">
        <w:rPr>
          <w:rFonts w:ascii="Times New Roman" w:hAnsi="Times New Roman" w:cs="Times New Roman"/>
        </w:rPr>
        <w:t>1)</w:t>
      </w:r>
      <w:r w:rsidRPr="005C32A4">
        <w:rPr>
          <w:rFonts w:ascii="Times New Roman" w:hAnsi="Times New Roman" w:cs="Times New Roman"/>
        </w:rPr>
        <w:tab/>
        <w:t>5 dni od dnia przekazania informacji o czynności zamawiającego stanowiącej podstawę jego wniesienia, jeżeli informacja została przekazana przy użyciu środków komunikacji elektronicznej,</w:t>
      </w:r>
    </w:p>
    <w:p w14:paraId="17AAB774" w14:textId="77777777" w:rsidR="005C32A4" w:rsidRPr="005C32A4" w:rsidRDefault="005C32A4" w:rsidP="00EF453F">
      <w:pPr>
        <w:spacing w:after="0" w:line="240" w:lineRule="auto"/>
        <w:ind w:left="852" w:hanging="426"/>
        <w:jc w:val="both"/>
        <w:rPr>
          <w:rFonts w:ascii="Times New Roman" w:hAnsi="Times New Roman" w:cs="Times New Roman"/>
        </w:rPr>
      </w:pPr>
      <w:r w:rsidRPr="005C32A4">
        <w:rPr>
          <w:rFonts w:ascii="Times New Roman" w:hAnsi="Times New Roman" w:cs="Times New Roman"/>
        </w:rPr>
        <w:t>2)</w:t>
      </w:r>
      <w:r w:rsidRPr="005C32A4">
        <w:rPr>
          <w:rFonts w:ascii="Times New Roman" w:hAnsi="Times New Roman" w:cs="Times New Roman"/>
        </w:rPr>
        <w:tab/>
        <w:t>10 dni od dnia przekazania informacji o czynności zamawiającego stanowiącej podstawę jego wniesienia, jeżeli informacja została przekazana w sposób inny niż określony w pkt 1).</w:t>
      </w:r>
    </w:p>
    <w:p w14:paraId="7A812020" w14:textId="77777777" w:rsidR="00DB3A52" w:rsidRDefault="005C32A4" w:rsidP="00EF453F">
      <w:pPr>
        <w:pStyle w:val="pkt"/>
        <w:numPr>
          <w:ilvl w:val="0"/>
          <w:numId w:val="104"/>
        </w:numPr>
        <w:spacing w:before="0" w:after="0"/>
        <w:rPr>
          <w:sz w:val="22"/>
          <w:szCs w:val="22"/>
        </w:rPr>
      </w:pPr>
      <w:r w:rsidRPr="005C32A4">
        <w:rPr>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8D5024C" w14:textId="77777777" w:rsidR="00DB3A52" w:rsidRDefault="005C32A4" w:rsidP="00EF453F">
      <w:pPr>
        <w:pStyle w:val="pkt"/>
        <w:numPr>
          <w:ilvl w:val="0"/>
          <w:numId w:val="104"/>
        </w:numPr>
        <w:spacing w:before="0" w:after="0"/>
        <w:rPr>
          <w:sz w:val="22"/>
          <w:szCs w:val="22"/>
        </w:rPr>
      </w:pPr>
      <w:r w:rsidRPr="00DB3A52">
        <w:rPr>
          <w:sz w:val="22"/>
          <w:szCs w:val="22"/>
        </w:rPr>
        <w:t xml:space="preserve">Na orzeczenie Izby oraz postanowienie Prezesa Izby, o którym mowa w art. 519 ust. 1 ustawy </w:t>
      </w:r>
      <w:proofErr w:type="spellStart"/>
      <w:r w:rsidRPr="00DB3A52">
        <w:rPr>
          <w:sz w:val="22"/>
          <w:szCs w:val="22"/>
        </w:rPr>
        <w:t>p.z.p</w:t>
      </w:r>
      <w:proofErr w:type="spellEnd"/>
      <w:r w:rsidRPr="00DB3A52">
        <w:rPr>
          <w:sz w:val="22"/>
          <w:szCs w:val="22"/>
        </w:rPr>
        <w:t>., stronom oraz uczestnikom postępowania odwoławczego przysługuje skarga do sądu.</w:t>
      </w:r>
    </w:p>
    <w:p w14:paraId="76A64790" w14:textId="77777777" w:rsidR="00DB3A52" w:rsidRDefault="005C32A4" w:rsidP="00EF453F">
      <w:pPr>
        <w:pStyle w:val="pkt"/>
        <w:numPr>
          <w:ilvl w:val="0"/>
          <w:numId w:val="104"/>
        </w:numPr>
        <w:spacing w:before="0" w:after="0"/>
        <w:rPr>
          <w:sz w:val="22"/>
          <w:szCs w:val="22"/>
        </w:rPr>
      </w:pPr>
      <w:r w:rsidRPr="00DB3A52">
        <w:rPr>
          <w:sz w:val="22"/>
          <w:szCs w:val="22"/>
        </w:rPr>
        <w:t>W postępowaniu toczącym się wskutek wniesienia skargi stosuje się odpowiednio przepisy ustawy z dnia 17.11.1964 r. - Kodeks postępowania cywilnego o apelacji, jeżeli przepisy niniejszego rozdziału nie stanowią inaczej.</w:t>
      </w:r>
    </w:p>
    <w:p w14:paraId="12090AB3" w14:textId="77777777" w:rsidR="00DB3A52" w:rsidRDefault="005C32A4" w:rsidP="00EF453F">
      <w:pPr>
        <w:pStyle w:val="pkt"/>
        <w:numPr>
          <w:ilvl w:val="0"/>
          <w:numId w:val="104"/>
        </w:numPr>
        <w:spacing w:before="0" w:after="0"/>
        <w:rPr>
          <w:sz w:val="22"/>
          <w:szCs w:val="22"/>
        </w:rPr>
      </w:pPr>
      <w:r w:rsidRPr="00DB3A52">
        <w:rPr>
          <w:sz w:val="22"/>
          <w:szCs w:val="22"/>
        </w:rPr>
        <w:lastRenderedPageBreak/>
        <w:t>Skargę wnosi się do Sądu Okręgowego w Warszawie - sądu zamówień publicznych, zwanego dalej "sądem zamówień publicznych".</w:t>
      </w:r>
    </w:p>
    <w:p w14:paraId="1A7243E4" w14:textId="77777777" w:rsidR="00DB3A52" w:rsidRDefault="005C32A4" w:rsidP="00EF453F">
      <w:pPr>
        <w:pStyle w:val="pkt"/>
        <w:numPr>
          <w:ilvl w:val="0"/>
          <w:numId w:val="104"/>
        </w:numPr>
        <w:spacing w:before="0" w:after="0"/>
        <w:rPr>
          <w:sz w:val="22"/>
          <w:szCs w:val="22"/>
        </w:rPr>
      </w:pPr>
      <w:r w:rsidRPr="00DB3A52">
        <w:rPr>
          <w:sz w:val="22"/>
          <w:szCs w:val="22"/>
        </w:rPr>
        <w:t xml:space="preserve">Skargę wnosi się za pośrednictwem Prezesa Izby, w terminie 14 dni od dnia doręczenia orzeczenia Izby lub postanowienia Prezesa Izby, o którym mowa w art. 519 ust. 1 ustawy </w:t>
      </w:r>
      <w:proofErr w:type="spellStart"/>
      <w:r w:rsidRPr="00DB3A52">
        <w:rPr>
          <w:sz w:val="22"/>
          <w:szCs w:val="22"/>
        </w:rPr>
        <w:t>p.z.p</w:t>
      </w:r>
      <w:proofErr w:type="spellEnd"/>
      <w:r w:rsidRPr="00DB3A52">
        <w:rPr>
          <w:sz w:val="22"/>
          <w:szCs w:val="22"/>
        </w:rPr>
        <w:t>., przesyłając jednocześnie jej odpis przeciwnikowi skargi. Złożenie skargi w placówce pocztowej operatora wyznaczonego w rozumieniu ustawy z dnia 23.11.2012 r. - Prawo pocztowe jest równoznaczne z jej wniesieniem.</w:t>
      </w:r>
    </w:p>
    <w:p w14:paraId="0D8321E7" w14:textId="3E3C69B6" w:rsidR="005C27A9" w:rsidRDefault="005C32A4" w:rsidP="00EF453F">
      <w:pPr>
        <w:pStyle w:val="pkt"/>
        <w:numPr>
          <w:ilvl w:val="0"/>
          <w:numId w:val="104"/>
        </w:numPr>
        <w:spacing w:before="0" w:after="0"/>
        <w:rPr>
          <w:sz w:val="22"/>
          <w:szCs w:val="22"/>
        </w:rPr>
      </w:pPr>
      <w:r w:rsidRPr="00DB3A52">
        <w:rPr>
          <w:sz w:val="22"/>
          <w:szCs w:val="22"/>
        </w:rPr>
        <w:t>Prezes Izby przekazuje skargę wraz z aktami postępowania odwoławczego do sądu zamówień publicznych w terminie 7 dni od dnia jej otrzymania.</w:t>
      </w:r>
    </w:p>
    <w:p w14:paraId="5C4787E4" w14:textId="77777777" w:rsidR="00531E5C" w:rsidRPr="00777B1D" w:rsidRDefault="00531E5C" w:rsidP="00EF453F">
      <w:pPr>
        <w:pStyle w:val="pkt"/>
        <w:spacing w:before="0" w:after="0"/>
        <w:ind w:left="360" w:firstLine="0"/>
        <w:rPr>
          <w:sz w:val="22"/>
          <w:szCs w:val="22"/>
        </w:rPr>
      </w:pPr>
    </w:p>
    <w:p w14:paraId="48C59690" w14:textId="3320CAE9" w:rsidR="0057393D" w:rsidRPr="0057393D" w:rsidRDefault="006C1FBE" w:rsidP="00EF453F">
      <w:pPr>
        <w:pStyle w:val="DefinitionTerm"/>
        <w:widowControl/>
        <w:numPr>
          <w:ilvl w:val="0"/>
          <w:numId w:val="111"/>
        </w:numPr>
        <w:spacing w:after="120"/>
        <w:jc w:val="both"/>
        <w:rPr>
          <w:b/>
          <w:sz w:val="22"/>
          <w:szCs w:val="22"/>
          <w:u w:val="single"/>
        </w:rPr>
      </w:pPr>
      <w:r w:rsidRPr="0057393D">
        <w:rPr>
          <w:rFonts w:eastAsia="Calibri"/>
          <w:b/>
          <w:sz w:val="22"/>
          <w:szCs w:val="22"/>
          <w:u w:val="single"/>
          <w:lang w:eastAsia="en-US"/>
        </w:rPr>
        <w:t>INFORMACJA DLA WYKONAWCY ZGODNIE Z ART. 13 RODO W ZWIĄZKU Z POSTĘPOWANIEM O UDZIELENIE ZAMÓWIENIA PUBLICZNEGO.</w:t>
      </w:r>
    </w:p>
    <w:p w14:paraId="079F45D5" w14:textId="77777777" w:rsidR="006C7622" w:rsidRPr="001B6CA5" w:rsidRDefault="006C7622" w:rsidP="006C7622">
      <w:pPr>
        <w:suppressAutoHyphens w:val="0"/>
        <w:autoSpaceDE w:val="0"/>
        <w:autoSpaceDN w:val="0"/>
        <w:adjustRightInd w:val="0"/>
        <w:spacing w:after="120" w:line="240" w:lineRule="auto"/>
        <w:jc w:val="both"/>
        <w:rPr>
          <w:rFonts w:ascii="Times New Roman" w:hAnsi="Times New Roman" w:cs="Times New Roman"/>
          <w:lang w:eastAsia="pl-PL"/>
        </w:rPr>
      </w:pPr>
      <w:bookmarkStart w:id="7" w:name="_Hlk175906367"/>
      <w:r w:rsidRPr="001B6CA5">
        <w:rPr>
          <w:rFonts w:ascii="Times New Roman" w:hAnsi="Times New Roman" w:cs="Times New Roman"/>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1B6CA5">
        <w:rPr>
          <w:rFonts w:ascii="Times New Roman" w:hAnsi="Times New Roman" w:cs="Times New Roman"/>
          <w:i/>
          <w:iCs/>
          <w:lang w:eastAsia="pl-PL"/>
        </w:rPr>
        <w:t xml:space="preserve">„RODO”, </w:t>
      </w:r>
      <w:r w:rsidRPr="001B6CA5">
        <w:rPr>
          <w:rFonts w:ascii="Times New Roman" w:hAnsi="Times New Roman" w:cs="Times New Roman"/>
          <w:lang w:eastAsia="pl-PL"/>
        </w:rPr>
        <w:t xml:space="preserve">Zamawiający informuje, że: </w:t>
      </w:r>
    </w:p>
    <w:p w14:paraId="0446B960" w14:textId="77777777" w:rsidR="006C7622" w:rsidRPr="001B6CA5" w:rsidRDefault="006C7622" w:rsidP="006C7622">
      <w:pPr>
        <w:pStyle w:val="Akapitzlist"/>
        <w:numPr>
          <w:ilvl w:val="0"/>
          <w:numId w:val="48"/>
        </w:numPr>
        <w:suppressAutoHyphens w:val="0"/>
        <w:autoSpaceDE w:val="0"/>
        <w:autoSpaceDN w:val="0"/>
        <w:adjustRightInd w:val="0"/>
        <w:spacing w:after="0" w:line="240" w:lineRule="auto"/>
        <w:ind w:hanging="357"/>
        <w:jc w:val="both"/>
        <w:rPr>
          <w:rFonts w:ascii="Times New Roman" w:hAnsi="Times New Roman"/>
          <w:lang w:eastAsia="pl-PL"/>
        </w:rPr>
      </w:pPr>
      <w:r w:rsidRPr="001B6CA5">
        <w:rPr>
          <w:rFonts w:ascii="Times New Roman" w:hAnsi="Times New Roman"/>
          <w:lang w:eastAsia="pl-PL"/>
        </w:rPr>
        <w:t>administratorem danych osobowych Wykonawcy oraz osób, których dane Wykonawca przekazał w niniejszym postępowaniu</w:t>
      </w:r>
      <w:r w:rsidRPr="001B6CA5">
        <w:rPr>
          <w:rFonts w:ascii="Times New Roman" w:hAnsi="Times New Roman"/>
          <w:iCs/>
          <w:lang w:eastAsia="pl-PL"/>
        </w:rPr>
        <w:t xml:space="preserve"> jest Gmina Sztabin, ul. Augustowska 53, 16-310 Sztabin, tel. 87 </w:t>
      </w:r>
      <w:proofErr w:type="gramStart"/>
      <w:r w:rsidRPr="001B6CA5">
        <w:rPr>
          <w:rFonts w:ascii="Times New Roman" w:hAnsi="Times New Roman"/>
          <w:iCs/>
          <w:lang w:eastAsia="pl-PL"/>
        </w:rPr>
        <w:t>6439750  e-mail</w:t>
      </w:r>
      <w:proofErr w:type="gramEnd"/>
      <w:r w:rsidRPr="001B6CA5">
        <w:rPr>
          <w:rFonts w:ascii="Times New Roman" w:hAnsi="Times New Roman"/>
          <w:iCs/>
          <w:lang w:eastAsia="pl-PL"/>
        </w:rPr>
        <w:t xml:space="preserve">: </w:t>
      </w:r>
      <w:hyperlink r:id="rId19" w:history="1">
        <w:r w:rsidRPr="001B6CA5">
          <w:rPr>
            <w:rStyle w:val="Hipercze"/>
            <w:rFonts w:ascii="Times New Roman" w:hAnsi="Times New Roman"/>
            <w:iCs/>
            <w:lang w:eastAsia="pl-PL"/>
          </w:rPr>
          <w:t>ugsztabin@sztabin.ug.gov.pl</w:t>
        </w:r>
      </w:hyperlink>
      <w:r w:rsidRPr="001B6CA5">
        <w:rPr>
          <w:rFonts w:ascii="Times New Roman" w:hAnsi="Times New Roman"/>
          <w:iCs/>
          <w:lang w:eastAsia="pl-PL"/>
        </w:rPr>
        <w:t xml:space="preserve"> </w:t>
      </w:r>
      <w:r w:rsidRPr="001B6CA5">
        <w:rPr>
          <w:rFonts w:ascii="Times New Roman" w:hAnsi="Times New Roman"/>
          <w:i/>
          <w:iCs/>
          <w:lang w:eastAsia="pl-PL"/>
        </w:rPr>
        <w:t xml:space="preserve"> </w:t>
      </w:r>
    </w:p>
    <w:p w14:paraId="284245CF" w14:textId="77777777" w:rsidR="006C7622" w:rsidRDefault="006C7622" w:rsidP="006C7622">
      <w:pPr>
        <w:pStyle w:val="Akapitzlist"/>
        <w:numPr>
          <w:ilvl w:val="0"/>
          <w:numId w:val="48"/>
        </w:numPr>
        <w:suppressAutoHyphens w:val="0"/>
        <w:autoSpaceDE w:val="0"/>
        <w:autoSpaceDN w:val="0"/>
        <w:adjustRightInd w:val="0"/>
        <w:spacing w:after="0" w:line="240" w:lineRule="auto"/>
        <w:ind w:hanging="357"/>
        <w:jc w:val="both"/>
        <w:rPr>
          <w:rFonts w:ascii="Times New Roman" w:hAnsi="Times New Roman"/>
          <w:lang w:eastAsia="pl-PL"/>
        </w:rPr>
      </w:pPr>
      <w:r w:rsidRPr="001B6CA5">
        <w:rPr>
          <w:rFonts w:ascii="Times New Roman" w:hAnsi="Times New Roman"/>
        </w:rPr>
        <w:t>inspektorem ochrony danych osobowych jest</w:t>
      </w:r>
      <w:r w:rsidRPr="001B6CA5">
        <w:rPr>
          <w:rFonts w:ascii="Times New Roman" w:eastAsia="Calibri" w:hAnsi="Times New Roman"/>
          <w:lang w:eastAsia="en-US"/>
        </w:rPr>
        <w:t xml:space="preserve"> Bartosz Mendyk. e-mail: </w:t>
      </w:r>
      <w:hyperlink r:id="rId20" w:history="1">
        <w:r w:rsidRPr="001B6CA5">
          <w:rPr>
            <w:rStyle w:val="Hipercze"/>
            <w:rFonts w:ascii="Times New Roman" w:hAnsi="Times New Roman"/>
          </w:rPr>
          <w:t>kancelaria@ius-europae.pl</w:t>
        </w:r>
      </w:hyperlink>
      <w:r w:rsidRPr="001B6CA5">
        <w:rPr>
          <w:rFonts w:ascii="Times New Roman" w:hAnsi="Times New Roman"/>
        </w:rPr>
        <w:t xml:space="preserve"> </w:t>
      </w:r>
    </w:p>
    <w:p w14:paraId="117CD6F1" w14:textId="6C90A460" w:rsidR="006C7622" w:rsidRPr="003711CF" w:rsidRDefault="006C7622" w:rsidP="006C7622">
      <w:pPr>
        <w:pStyle w:val="Akapitzlist"/>
        <w:numPr>
          <w:ilvl w:val="0"/>
          <w:numId w:val="48"/>
        </w:numPr>
        <w:suppressAutoHyphens w:val="0"/>
        <w:autoSpaceDE w:val="0"/>
        <w:autoSpaceDN w:val="0"/>
        <w:adjustRightInd w:val="0"/>
        <w:spacing w:after="0" w:line="240" w:lineRule="auto"/>
        <w:ind w:hanging="357"/>
        <w:jc w:val="both"/>
        <w:rPr>
          <w:rFonts w:ascii="Times New Roman" w:hAnsi="Times New Roman"/>
          <w:lang w:eastAsia="pl-PL"/>
        </w:rPr>
      </w:pPr>
      <w:r w:rsidRPr="006C7622">
        <w:rPr>
          <w:rFonts w:ascii="Times New Roman" w:hAnsi="Times New Roman"/>
          <w:lang w:eastAsia="pl-PL"/>
        </w:rPr>
        <w:t>dane osobowe Wykonawcy przetwarzane będą na podstawie art. 6 ust. 1 lit. c RODO w celu związanym z postępowaniem o udzielenie zamówienia publicznego pn.</w:t>
      </w:r>
      <w:r w:rsidRPr="006C7622">
        <w:rPr>
          <w:rFonts w:ascii="Times New Roman" w:hAnsi="Times New Roman"/>
          <w:lang w:eastAsia="pl-PL"/>
        </w:rPr>
        <w:t xml:space="preserve"> </w:t>
      </w:r>
      <w:r w:rsidRPr="006C7622">
        <w:rPr>
          <w:rFonts w:ascii="Times New Roman" w:hAnsi="Times New Roman"/>
          <w:color w:val="auto"/>
        </w:rPr>
        <w:t xml:space="preserve">Dostawa pojazdów </w:t>
      </w:r>
      <w:r w:rsidRPr="006C7622">
        <w:rPr>
          <w:rFonts w:ascii="Times New Roman" w:hAnsi="Times New Roman"/>
          <w:iCs/>
          <w:color w:val="auto"/>
        </w:rPr>
        <w:t>oraz sprzętu przeciwpożarowego dla jednostek Ochotniczych Straży Pożarnych z terenu Gminy Sztabin</w:t>
      </w:r>
      <w:r>
        <w:rPr>
          <w:rFonts w:ascii="Times New Roman" w:hAnsi="Times New Roman"/>
          <w:iCs/>
          <w:color w:val="auto"/>
        </w:rPr>
        <w:t>,</w:t>
      </w:r>
      <w:r w:rsidRPr="006C7622">
        <w:rPr>
          <w:rFonts w:ascii="Times New Roman" w:hAnsi="Times New Roman"/>
          <w:lang w:eastAsia="pl-PL"/>
        </w:rPr>
        <w:t xml:space="preserve"> prowadzonym w trybie </w:t>
      </w:r>
      <w:r w:rsidRPr="006C7622">
        <w:rPr>
          <w:rFonts w:ascii="Times New Roman" w:hAnsi="Times New Roman"/>
        </w:rPr>
        <w:t>podstawowym bez przeprowadzenia n</w:t>
      </w:r>
      <w:r w:rsidRPr="003711CF">
        <w:rPr>
          <w:rFonts w:ascii="Times New Roman" w:hAnsi="Times New Roman"/>
        </w:rPr>
        <w:t xml:space="preserve">egocjacji na podstawie art. 275 pkt 1 ustawy </w:t>
      </w:r>
      <w:proofErr w:type="spellStart"/>
      <w:r w:rsidRPr="003711CF">
        <w:rPr>
          <w:rFonts w:ascii="Times New Roman" w:hAnsi="Times New Roman"/>
        </w:rPr>
        <w:t>Pzp</w:t>
      </w:r>
      <w:proofErr w:type="spellEnd"/>
      <w:r w:rsidRPr="003711CF">
        <w:rPr>
          <w:rFonts w:ascii="Times New Roman" w:eastAsia="Calibri" w:hAnsi="Times New Roman"/>
          <w:lang w:eastAsia="en-US"/>
        </w:rPr>
        <w:t>;</w:t>
      </w:r>
    </w:p>
    <w:p w14:paraId="7D4E8CA0" w14:textId="77777777" w:rsidR="006C7622" w:rsidRPr="002011FB" w:rsidRDefault="006C7622" w:rsidP="006C7622">
      <w:pPr>
        <w:pStyle w:val="Akapitzlist"/>
        <w:numPr>
          <w:ilvl w:val="0"/>
          <w:numId w:val="48"/>
        </w:numPr>
        <w:suppressAutoHyphens w:val="0"/>
        <w:autoSpaceDE w:val="0"/>
        <w:autoSpaceDN w:val="0"/>
        <w:adjustRightInd w:val="0"/>
        <w:spacing w:after="0" w:line="240" w:lineRule="auto"/>
        <w:ind w:hanging="357"/>
        <w:jc w:val="both"/>
        <w:rPr>
          <w:rFonts w:ascii="Times New Roman" w:hAnsi="Times New Roman"/>
          <w:lang w:eastAsia="pl-PL"/>
        </w:rPr>
      </w:pPr>
      <w:r w:rsidRPr="002011FB">
        <w:rPr>
          <w:rFonts w:ascii="Times New Roman" w:hAnsi="Times New Roman"/>
          <w:szCs w:val="24"/>
        </w:rPr>
        <w:t xml:space="preserve">odbiorcami Pani/Pana danych osobowych będą osoby lub podmioty, którym udostępniona zostanie dokumentacja postępowania w oparciu o art. 74 ustawy </w:t>
      </w:r>
      <w:proofErr w:type="spellStart"/>
      <w:r w:rsidRPr="002011FB">
        <w:rPr>
          <w:rFonts w:ascii="Times New Roman" w:hAnsi="Times New Roman"/>
          <w:szCs w:val="24"/>
        </w:rPr>
        <w:t>Pzp</w:t>
      </w:r>
      <w:proofErr w:type="spellEnd"/>
      <w:r w:rsidRPr="002011FB">
        <w:rPr>
          <w:rFonts w:ascii="Times New Roman" w:hAnsi="Times New Roman"/>
          <w:szCs w:val="24"/>
        </w:rPr>
        <w:t xml:space="preserve">;  </w:t>
      </w:r>
    </w:p>
    <w:p w14:paraId="4975D55A" w14:textId="77777777" w:rsidR="006C7622" w:rsidRPr="001B6CA5" w:rsidRDefault="006C7622" w:rsidP="006C7622">
      <w:pPr>
        <w:pStyle w:val="Akapitzlist"/>
        <w:numPr>
          <w:ilvl w:val="0"/>
          <w:numId w:val="48"/>
        </w:numPr>
        <w:suppressAutoHyphens w:val="0"/>
        <w:autoSpaceDE w:val="0"/>
        <w:autoSpaceDN w:val="0"/>
        <w:adjustRightInd w:val="0"/>
        <w:spacing w:after="0" w:line="240" w:lineRule="auto"/>
        <w:ind w:hanging="357"/>
        <w:jc w:val="both"/>
        <w:rPr>
          <w:rFonts w:ascii="Times New Roman" w:hAnsi="Times New Roman"/>
          <w:lang w:eastAsia="pl-PL"/>
        </w:rPr>
      </w:pPr>
      <w:r w:rsidRPr="001B6CA5">
        <w:rPr>
          <w:rFonts w:ascii="Times New Roman" w:hAnsi="Times New Roman"/>
          <w:lang w:eastAsia="pl-PL"/>
        </w:rPr>
        <w:t xml:space="preserve">dane osobowe Wykonawcy będą przechowywane, zgodnie z art. 97 ust. 1 ustawy </w:t>
      </w:r>
      <w:proofErr w:type="spellStart"/>
      <w:r w:rsidRPr="001B6CA5">
        <w:rPr>
          <w:rFonts w:ascii="Times New Roman" w:hAnsi="Times New Roman"/>
          <w:lang w:eastAsia="pl-PL"/>
        </w:rPr>
        <w:t>Pzp</w:t>
      </w:r>
      <w:proofErr w:type="spellEnd"/>
      <w:r w:rsidRPr="001B6CA5">
        <w:rPr>
          <w:rFonts w:ascii="Times New Roman" w:hAnsi="Times New Roman"/>
          <w:lang w:eastAsia="pl-PL"/>
        </w:rPr>
        <w:t xml:space="preserve">, przez okres 4 lat od dnia zakończenia postępowania o udzielenie zamówienia, a jeżeli czas trwania umowy przekracza 4 lata, okres przechowywania obejmuje cały czas trwania umowy; </w:t>
      </w:r>
    </w:p>
    <w:p w14:paraId="4886C805" w14:textId="77777777" w:rsidR="006C7622" w:rsidRPr="001B6CA5" w:rsidRDefault="006C7622" w:rsidP="006C7622">
      <w:pPr>
        <w:pStyle w:val="Akapitzlist"/>
        <w:numPr>
          <w:ilvl w:val="0"/>
          <w:numId w:val="48"/>
        </w:numPr>
        <w:suppressAutoHyphens w:val="0"/>
        <w:autoSpaceDE w:val="0"/>
        <w:autoSpaceDN w:val="0"/>
        <w:adjustRightInd w:val="0"/>
        <w:spacing w:after="0" w:line="240" w:lineRule="auto"/>
        <w:ind w:hanging="357"/>
        <w:jc w:val="both"/>
        <w:rPr>
          <w:rFonts w:ascii="Times New Roman" w:hAnsi="Times New Roman"/>
          <w:lang w:eastAsia="pl-PL"/>
        </w:rPr>
      </w:pPr>
      <w:r w:rsidRPr="001B6CA5">
        <w:rPr>
          <w:rFonts w:ascii="Times New Roman" w:hAnsi="Times New Roman"/>
          <w:lang w:eastAsia="pl-PL"/>
        </w:rPr>
        <w:t xml:space="preserve">obowiązek podania przez Wykonawcę danych osobowych bezpośrednio go dotyczących jest wymogiem ustawowym określonym w przepisach ustawy </w:t>
      </w:r>
      <w:proofErr w:type="spellStart"/>
      <w:r w:rsidRPr="001B6CA5">
        <w:rPr>
          <w:rFonts w:ascii="Times New Roman" w:hAnsi="Times New Roman"/>
          <w:lang w:eastAsia="pl-PL"/>
        </w:rPr>
        <w:t>Pzp</w:t>
      </w:r>
      <w:proofErr w:type="spellEnd"/>
      <w:r w:rsidRPr="001B6CA5">
        <w:rPr>
          <w:rFonts w:ascii="Times New Roman" w:hAnsi="Times New Roman"/>
          <w:lang w:eastAsia="pl-PL"/>
        </w:rPr>
        <w:t xml:space="preserve">, związanym z udziałem w postępowaniu o udzielenie zamówienia publicznego; konsekwencje niepodania określonych danych wynikają z ustawy </w:t>
      </w:r>
      <w:proofErr w:type="spellStart"/>
      <w:r w:rsidRPr="001B6CA5">
        <w:rPr>
          <w:rFonts w:ascii="Times New Roman" w:hAnsi="Times New Roman"/>
          <w:lang w:eastAsia="pl-PL"/>
        </w:rPr>
        <w:t>Pzp</w:t>
      </w:r>
      <w:proofErr w:type="spellEnd"/>
      <w:r w:rsidRPr="001B6CA5">
        <w:rPr>
          <w:rFonts w:ascii="Times New Roman" w:hAnsi="Times New Roman"/>
          <w:lang w:eastAsia="pl-PL"/>
        </w:rPr>
        <w:t xml:space="preserve">; </w:t>
      </w:r>
    </w:p>
    <w:p w14:paraId="75B437FD" w14:textId="77777777" w:rsidR="006C7622" w:rsidRPr="001B6CA5" w:rsidRDefault="006C7622" w:rsidP="006C7622">
      <w:pPr>
        <w:pStyle w:val="Akapitzlist"/>
        <w:numPr>
          <w:ilvl w:val="0"/>
          <w:numId w:val="48"/>
        </w:numPr>
        <w:suppressAutoHyphens w:val="0"/>
        <w:autoSpaceDE w:val="0"/>
        <w:autoSpaceDN w:val="0"/>
        <w:adjustRightInd w:val="0"/>
        <w:spacing w:after="0" w:line="240" w:lineRule="auto"/>
        <w:ind w:hanging="357"/>
        <w:jc w:val="both"/>
        <w:rPr>
          <w:rFonts w:ascii="Times New Roman" w:hAnsi="Times New Roman"/>
          <w:lang w:eastAsia="pl-PL"/>
        </w:rPr>
      </w:pPr>
      <w:r w:rsidRPr="001B6CA5">
        <w:rPr>
          <w:rFonts w:ascii="Times New Roman" w:hAnsi="Times New Roman"/>
          <w:lang w:eastAsia="pl-PL"/>
        </w:rPr>
        <w:t xml:space="preserve">w odniesieniu do danych osobowych Wykonawcy decyzje nie będą podejmowane w sposób zautomatyzowany, stosowanie do art. 22 RODO; </w:t>
      </w:r>
    </w:p>
    <w:p w14:paraId="1DD4CC63" w14:textId="77777777" w:rsidR="006C7622" w:rsidRPr="001B6CA5" w:rsidRDefault="006C7622" w:rsidP="006C7622">
      <w:pPr>
        <w:pStyle w:val="Akapitzlist"/>
        <w:numPr>
          <w:ilvl w:val="0"/>
          <w:numId w:val="48"/>
        </w:numPr>
        <w:suppressAutoHyphens w:val="0"/>
        <w:autoSpaceDE w:val="0"/>
        <w:autoSpaceDN w:val="0"/>
        <w:adjustRightInd w:val="0"/>
        <w:spacing w:after="0" w:line="240" w:lineRule="auto"/>
        <w:ind w:hanging="357"/>
        <w:jc w:val="both"/>
        <w:rPr>
          <w:rFonts w:ascii="Times New Roman" w:hAnsi="Times New Roman"/>
          <w:lang w:eastAsia="pl-PL"/>
        </w:rPr>
      </w:pPr>
      <w:r w:rsidRPr="001B6CA5">
        <w:rPr>
          <w:rFonts w:ascii="Times New Roman" w:hAnsi="Times New Roman"/>
          <w:lang w:eastAsia="pl-PL"/>
        </w:rPr>
        <w:t xml:space="preserve">Wykonawca posiada: </w:t>
      </w:r>
    </w:p>
    <w:p w14:paraId="07B1C5F7" w14:textId="77777777" w:rsidR="006C7622" w:rsidRPr="001B6CA5" w:rsidRDefault="006C7622" w:rsidP="006C7622">
      <w:pPr>
        <w:pStyle w:val="Akapitzlist"/>
        <w:numPr>
          <w:ilvl w:val="0"/>
          <w:numId w:val="49"/>
        </w:numPr>
        <w:suppressAutoHyphens w:val="0"/>
        <w:autoSpaceDE w:val="0"/>
        <w:autoSpaceDN w:val="0"/>
        <w:adjustRightInd w:val="0"/>
        <w:spacing w:after="0" w:line="240" w:lineRule="auto"/>
        <w:ind w:hanging="357"/>
        <w:jc w:val="both"/>
        <w:rPr>
          <w:rFonts w:ascii="Times New Roman" w:hAnsi="Times New Roman"/>
          <w:lang w:eastAsia="pl-PL"/>
        </w:rPr>
      </w:pPr>
      <w:r w:rsidRPr="001B6CA5">
        <w:rPr>
          <w:rFonts w:ascii="Times New Roman" w:hAnsi="Times New Roman"/>
          <w:lang w:eastAsia="pl-PL"/>
        </w:rPr>
        <w:t xml:space="preserve">na podstawie art. 15 RODO prawo dostępu do danych osobowych dotyczących Wykonawcy; </w:t>
      </w:r>
    </w:p>
    <w:p w14:paraId="4A043998" w14:textId="77777777" w:rsidR="006C7622" w:rsidRPr="001B6CA5" w:rsidRDefault="006C7622" w:rsidP="006C7622">
      <w:pPr>
        <w:pStyle w:val="Akapitzlist"/>
        <w:numPr>
          <w:ilvl w:val="0"/>
          <w:numId w:val="49"/>
        </w:numPr>
        <w:suppressAutoHyphens w:val="0"/>
        <w:autoSpaceDE w:val="0"/>
        <w:autoSpaceDN w:val="0"/>
        <w:adjustRightInd w:val="0"/>
        <w:spacing w:after="0" w:line="240" w:lineRule="auto"/>
        <w:ind w:hanging="357"/>
        <w:jc w:val="both"/>
        <w:rPr>
          <w:rFonts w:ascii="Times New Roman" w:hAnsi="Times New Roman"/>
          <w:lang w:eastAsia="pl-PL"/>
        </w:rPr>
      </w:pPr>
      <w:r w:rsidRPr="001B6CA5">
        <w:rPr>
          <w:rFonts w:ascii="Times New Roman" w:hAnsi="Times New Roman"/>
          <w:lang w:eastAsia="pl-PL"/>
        </w:rPr>
        <w:t xml:space="preserve">na podstawie art. 16 RODO prawo do sprostowania danych osobowych, o ile ich zmiana nie skutkuje zmianą wyniku postępowania o udzielenie zamówienia publicznego ani zmianą postanowień umowy w zakresie niezgodnym z ustawą </w:t>
      </w:r>
      <w:proofErr w:type="spellStart"/>
      <w:r w:rsidRPr="001B6CA5">
        <w:rPr>
          <w:rFonts w:ascii="Times New Roman" w:hAnsi="Times New Roman"/>
          <w:lang w:eastAsia="pl-PL"/>
        </w:rPr>
        <w:t>Pzp</w:t>
      </w:r>
      <w:proofErr w:type="spellEnd"/>
      <w:r w:rsidRPr="001B6CA5">
        <w:rPr>
          <w:rFonts w:ascii="Times New Roman" w:hAnsi="Times New Roman"/>
          <w:lang w:eastAsia="pl-PL"/>
        </w:rPr>
        <w:t xml:space="preserve"> oraz nie narusza integralności protokołu oraz jego załączników; </w:t>
      </w:r>
    </w:p>
    <w:p w14:paraId="1F226426" w14:textId="77777777" w:rsidR="006C7622" w:rsidRPr="001B6CA5" w:rsidRDefault="006C7622" w:rsidP="006C7622">
      <w:pPr>
        <w:pStyle w:val="Akapitzlist"/>
        <w:numPr>
          <w:ilvl w:val="0"/>
          <w:numId w:val="49"/>
        </w:numPr>
        <w:suppressAutoHyphens w:val="0"/>
        <w:autoSpaceDE w:val="0"/>
        <w:autoSpaceDN w:val="0"/>
        <w:adjustRightInd w:val="0"/>
        <w:spacing w:after="0" w:line="240" w:lineRule="auto"/>
        <w:ind w:hanging="357"/>
        <w:jc w:val="both"/>
        <w:rPr>
          <w:rFonts w:ascii="Times New Roman" w:hAnsi="Times New Roman"/>
          <w:lang w:eastAsia="pl-PL"/>
        </w:rPr>
      </w:pPr>
      <w:r w:rsidRPr="001B6CA5">
        <w:rPr>
          <w:rFonts w:ascii="Times New Roman" w:hAnsi="Times New Roman"/>
          <w:lang w:eastAsia="pl-PL"/>
        </w:rPr>
        <w:t xml:space="preserve">na podstawie art. 18 RODO prawo żądania od administratora ograniczenia przetwarzania danych osobowych z zastrzeżeniem przypadków, o których mowa w art. 18 ust. 2 RODO; </w:t>
      </w:r>
    </w:p>
    <w:p w14:paraId="0568B6D0" w14:textId="77777777" w:rsidR="006C7622" w:rsidRPr="00564543" w:rsidRDefault="006C7622" w:rsidP="006C7622">
      <w:pPr>
        <w:pStyle w:val="Akapitzlist"/>
        <w:numPr>
          <w:ilvl w:val="0"/>
          <w:numId w:val="49"/>
        </w:numPr>
        <w:suppressAutoHyphens w:val="0"/>
        <w:autoSpaceDE w:val="0"/>
        <w:autoSpaceDN w:val="0"/>
        <w:adjustRightInd w:val="0"/>
        <w:spacing w:after="0" w:line="240" w:lineRule="auto"/>
        <w:ind w:hanging="357"/>
        <w:jc w:val="both"/>
        <w:rPr>
          <w:rFonts w:ascii="Times New Roman" w:hAnsi="Times New Roman"/>
          <w:lang w:eastAsia="pl-PL"/>
        </w:rPr>
      </w:pPr>
      <w:r w:rsidRPr="001B6CA5">
        <w:rPr>
          <w:rFonts w:ascii="Times New Roman" w:hAnsi="Times New Roman"/>
          <w:lang w:eastAsia="pl-PL"/>
        </w:rPr>
        <w:t xml:space="preserve">prawo do wniesienia skargi do Prezesa Urzędu Ochrony Danych Osobowych, gdy Wykonawca uzna, że przetwarzanie jego danych osobowych narusza przepisy RODO; </w:t>
      </w:r>
    </w:p>
    <w:p w14:paraId="1D39F519" w14:textId="77777777" w:rsidR="006C7622" w:rsidRPr="001B6CA5" w:rsidRDefault="006C7622" w:rsidP="006C7622">
      <w:pPr>
        <w:pStyle w:val="Akapitzlist"/>
        <w:numPr>
          <w:ilvl w:val="0"/>
          <w:numId w:val="48"/>
        </w:numPr>
        <w:suppressAutoHyphens w:val="0"/>
        <w:autoSpaceDE w:val="0"/>
        <w:autoSpaceDN w:val="0"/>
        <w:adjustRightInd w:val="0"/>
        <w:spacing w:after="0" w:line="240" w:lineRule="auto"/>
        <w:ind w:hanging="357"/>
        <w:jc w:val="both"/>
        <w:rPr>
          <w:rFonts w:ascii="Times New Roman" w:hAnsi="Times New Roman"/>
          <w:lang w:eastAsia="pl-PL"/>
        </w:rPr>
      </w:pPr>
      <w:r w:rsidRPr="001B6CA5">
        <w:rPr>
          <w:rFonts w:ascii="Times New Roman" w:hAnsi="Times New Roman"/>
          <w:lang w:eastAsia="pl-PL"/>
        </w:rPr>
        <w:t xml:space="preserve">Wykonawcy nie przysługuje: </w:t>
      </w:r>
    </w:p>
    <w:p w14:paraId="537C8803" w14:textId="77777777" w:rsidR="006C7622" w:rsidRPr="001B6CA5" w:rsidRDefault="006C7622" w:rsidP="006C7622">
      <w:pPr>
        <w:pStyle w:val="Akapitzlist"/>
        <w:numPr>
          <w:ilvl w:val="0"/>
          <w:numId w:val="50"/>
        </w:numPr>
        <w:suppressAutoHyphens w:val="0"/>
        <w:autoSpaceDE w:val="0"/>
        <w:autoSpaceDN w:val="0"/>
        <w:adjustRightInd w:val="0"/>
        <w:spacing w:after="0" w:line="240" w:lineRule="auto"/>
        <w:ind w:hanging="357"/>
        <w:jc w:val="both"/>
        <w:rPr>
          <w:rFonts w:ascii="Times New Roman" w:hAnsi="Times New Roman"/>
          <w:lang w:eastAsia="pl-PL"/>
        </w:rPr>
      </w:pPr>
      <w:r w:rsidRPr="001B6CA5">
        <w:rPr>
          <w:rFonts w:ascii="Times New Roman" w:hAnsi="Times New Roman"/>
          <w:lang w:eastAsia="pl-PL"/>
        </w:rPr>
        <w:t xml:space="preserve">w związku z art. 17 ust. 3 lit. b, d lub e RODO prawo do usunięcia danych osobowych; </w:t>
      </w:r>
    </w:p>
    <w:p w14:paraId="6B7AC350" w14:textId="77777777" w:rsidR="006C7622" w:rsidRPr="001B6CA5" w:rsidRDefault="006C7622" w:rsidP="006C7622">
      <w:pPr>
        <w:pStyle w:val="Akapitzlist"/>
        <w:numPr>
          <w:ilvl w:val="0"/>
          <w:numId w:val="50"/>
        </w:numPr>
        <w:suppressAutoHyphens w:val="0"/>
        <w:autoSpaceDE w:val="0"/>
        <w:autoSpaceDN w:val="0"/>
        <w:adjustRightInd w:val="0"/>
        <w:spacing w:after="0"/>
        <w:ind w:hanging="357"/>
        <w:jc w:val="both"/>
        <w:rPr>
          <w:rFonts w:ascii="Times New Roman" w:hAnsi="Times New Roman"/>
          <w:lang w:eastAsia="pl-PL"/>
        </w:rPr>
      </w:pPr>
      <w:r w:rsidRPr="001B6CA5">
        <w:rPr>
          <w:rFonts w:ascii="Times New Roman" w:hAnsi="Times New Roman"/>
          <w:lang w:eastAsia="pl-PL"/>
        </w:rPr>
        <w:t xml:space="preserve">prawo do przenoszenia danych osobowych, o którym mowa w art. 20 RODO; </w:t>
      </w:r>
    </w:p>
    <w:p w14:paraId="5FA3C74D" w14:textId="77777777" w:rsidR="006C7622" w:rsidRDefault="006C7622" w:rsidP="006C7622">
      <w:pPr>
        <w:pStyle w:val="Akapitzlist"/>
        <w:numPr>
          <w:ilvl w:val="0"/>
          <w:numId w:val="50"/>
        </w:numPr>
        <w:suppressAutoHyphens w:val="0"/>
        <w:autoSpaceDE w:val="0"/>
        <w:autoSpaceDN w:val="0"/>
        <w:adjustRightInd w:val="0"/>
        <w:spacing w:after="120"/>
        <w:ind w:hanging="357"/>
        <w:jc w:val="both"/>
        <w:rPr>
          <w:rFonts w:ascii="Times New Roman" w:hAnsi="Times New Roman"/>
          <w:lang w:eastAsia="pl-PL"/>
        </w:rPr>
      </w:pPr>
      <w:r w:rsidRPr="001B6CA5">
        <w:rPr>
          <w:rFonts w:ascii="Times New Roman" w:hAnsi="Times New Roman"/>
          <w:bCs/>
          <w:lang w:eastAsia="pl-PL"/>
        </w:rPr>
        <w:t>na podstawie art. 21 RODO prawo sprzeciwu, wobec przetwarzania danych osobowych, gdyż podstawą prawną przetwarzania danych osobowych Wykonawcy jest art. 6 ust. 1 lit. c RODO</w:t>
      </w:r>
      <w:r w:rsidRPr="001B6CA5">
        <w:rPr>
          <w:rFonts w:ascii="Times New Roman" w:hAnsi="Times New Roman"/>
          <w:lang w:eastAsia="pl-PL"/>
        </w:rPr>
        <w:t xml:space="preserve">. </w:t>
      </w:r>
    </w:p>
    <w:p w14:paraId="2A61DE70" w14:textId="77777777" w:rsidR="006C7622" w:rsidRPr="001B6CA5" w:rsidRDefault="006C7622" w:rsidP="00EF453F">
      <w:pPr>
        <w:suppressAutoHyphens w:val="0"/>
        <w:autoSpaceDE w:val="0"/>
        <w:autoSpaceDN w:val="0"/>
        <w:adjustRightInd w:val="0"/>
        <w:spacing w:after="120" w:line="240" w:lineRule="auto"/>
        <w:jc w:val="both"/>
        <w:rPr>
          <w:rFonts w:ascii="Times New Roman" w:hAnsi="Times New Roman" w:cs="Times New Roman"/>
          <w:lang w:eastAsia="pl-PL"/>
        </w:rPr>
      </w:pPr>
    </w:p>
    <w:p w14:paraId="708582DB" w14:textId="77777777" w:rsidR="00E70C21" w:rsidRPr="00F44A9F" w:rsidRDefault="00E70C21" w:rsidP="00E70C21">
      <w:pPr>
        <w:pStyle w:val="pkt"/>
        <w:numPr>
          <w:ilvl w:val="0"/>
          <w:numId w:val="105"/>
        </w:numPr>
        <w:spacing w:before="0" w:after="0" w:line="276" w:lineRule="auto"/>
        <w:ind w:left="357" w:hanging="357"/>
        <w:rPr>
          <w:sz w:val="22"/>
          <w:szCs w:val="22"/>
        </w:rPr>
      </w:pPr>
      <w:r>
        <w:rPr>
          <w:sz w:val="22"/>
          <w:szCs w:val="22"/>
        </w:rPr>
        <w:lastRenderedPageBreak/>
        <w:t>P</w:t>
      </w:r>
      <w:r w:rsidRPr="0099344C">
        <w:rPr>
          <w:sz w:val="22"/>
          <w:szCs w:val="22"/>
        </w:rPr>
        <w:t xml:space="preserve">rzysługuje Pani/Panu prawo wniesienia skargi do organu nadzorczego na niezgodne z RODO przetwarzanie Pani/Pana danych osobowych przez administratora. Organem właściwym dla </w:t>
      </w:r>
      <w:r w:rsidRPr="00F44A9F">
        <w:rPr>
          <w:sz w:val="22"/>
          <w:szCs w:val="22"/>
        </w:rPr>
        <w:t>przedmiotowej skargi jest Urząd Ochrony Danych Osobowych, ul. Stawki 2, 00-193 Warszawa.</w:t>
      </w:r>
    </w:p>
    <w:p w14:paraId="5025A101" w14:textId="75E8D0C5" w:rsidR="00707AD0" w:rsidRPr="008917D5" w:rsidRDefault="008837AD" w:rsidP="00EF453F">
      <w:pPr>
        <w:pStyle w:val="pkt"/>
        <w:numPr>
          <w:ilvl w:val="0"/>
          <w:numId w:val="105"/>
        </w:numPr>
        <w:spacing w:before="0" w:after="0"/>
        <w:ind w:left="357" w:hanging="357"/>
        <w:rPr>
          <w:sz w:val="22"/>
          <w:szCs w:val="22"/>
        </w:rPr>
      </w:pPr>
      <w:r w:rsidRPr="008917D5">
        <w:rPr>
          <w:sz w:val="22"/>
          <w:szCs w:val="22"/>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72AAD22C" w14:textId="77777777" w:rsidR="008837AD" w:rsidRPr="00684002" w:rsidRDefault="008837AD" w:rsidP="00EF453F">
      <w:pPr>
        <w:pStyle w:val="pkt"/>
        <w:numPr>
          <w:ilvl w:val="0"/>
          <w:numId w:val="105"/>
        </w:numPr>
        <w:spacing w:before="0" w:after="0"/>
        <w:ind w:left="357" w:hanging="357"/>
      </w:pPr>
      <w:r w:rsidRPr="00684002">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1E4DD4B4" w14:textId="77777777" w:rsidR="008837AD" w:rsidRPr="008917D5" w:rsidRDefault="008837AD" w:rsidP="00EF453F">
      <w:pPr>
        <w:suppressAutoHyphens w:val="0"/>
        <w:autoSpaceDE w:val="0"/>
        <w:autoSpaceDN w:val="0"/>
        <w:adjustRightInd w:val="0"/>
        <w:spacing w:after="0" w:line="240" w:lineRule="auto"/>
        <w:ind w:left="357"/>
        <w:jc w:val="both"/>
        <w:rPr>
          <w:rFonts w:ascii="Times New Roman" w:hAnsi="Times New Roman" w:cs="Times New Roman"/>
          <w:lang w:eastAsia="pl-PL"/>
        </w:rPr>
      </w:pPr>
      <w:r w:rsidRPr="008917D5">
        <w:rPr>
          <w:rFonts w:ascii="Times New Roman" w:hAnsi="Times New Roman" w:cs="Times New Roman"/>
          <w:lang w:eastAsia="pl-PL"/>
        </w:rPr>
        <w:t xml:space="preserve">Wystąpienie z żądaniem, o którym mowa w art. 18 ust. 1 rozporządzenia 2016/679, nie ogranicza przetwarzania danych osobowych do czasu zakończenia postępowania o udzielenie zamówienia publicznego lub konkursu. </w:t>
      </w:r>
    </w:p>
    <w:p w14:paraId="124669F5" w14:textId="092A5316" w:rsidR="006F53CB" w:rsidRPr="00610BC4" w:rsidRDefault="008837AD" w:rsidP="00EF453F">
      <w:pPr>
        <w:pStyle w:val="pkt"/>
        <w:numPr>
          <w:ilvl w:val="0"/>
          <w:numId w:val="105"/>
        </w:numPr>
        <w:spacing w:before="0" w:after="0"/>
        <w:ind w:left="357" w:hanging="357"/>
        <w:rPr>
          <w:sz w:val="22"/>
          <w:szCs w:val="22"/>
        </w:rPr>
      </w:pPr>
      <w:r w:rsidRPr="008917D5">
        <w:rPr>
          <w:color w:val="000000"/>
          <w:sz w:val="22"/>
          <w:szCs w:val="22"/>
        </w:rPr>
        <w:t>W przypadku danych osobowych zamieszczonych przez Zamawiającego w Biuletynie Zamówień Publicznych, prawa, o których mowa w art. 15 i art. 16 rozporządzenia 2016/679, są wykonywane w drodze żądania skierowanego do Zamawiającego.</w:t>
      </w:r>
    </w:p>
    <w:bookmarkEnd w:id="7"/>
    <w:p w14:paraId="3171ED79" w14:textId="77777777" w:rsidR="00733DFD" w:rsidRPr="00610BC4" w:rsidRDefault="00733DFD" w:rsidP="007E5106">
      <w:pPr>
        <w:pStyle w:val="pkt"/>
        <w:spacing w:before="0" w:after="0" w:line="276" w:lineRule="auto"/>
        <w:ind w:left="0" w:firstLine="0"/>
        <w:rPr>
          <w:sz w:val="22"/>
          <w:szCs w:val="22"/>
        </w:rPr>
      </w:pPr>
    </w:p>
    <w:p w14:paraId="45F2AE1C" w14:textId="3D2D33AB" w:rsidR="00777B1D" w:rsidRPr="00777B1D" w:rsidRDefault="00B41C71" w:rsidP="00777B1D">
      <w:pPr>
        <w:pStyle w:val="DefinitionTerm"/>
        <w:widowControl/>
        <w:spacing w:after="120" w:line="200" w:lineRule="atLeast"/>
        <w:rPr>
          <w:b/>
          <w:bCs/>
          <w:sz w:val="22"/>
          <w:szCs w:val="22"/>
        </w:rPr>
      </w:pPr>
      <w:r w:rsidRPr="00C82AAD">
        <w:rPr>
          <w:b/>
          <w:bCs/>
          <w:sz w:val="22"/>
          <w:szCs w:val="22"/>
        </w:rPr>
        <w:t xml:space="preserve">Wykaz załączników: </w:t>
      </w:r>
    </w:p>
    <w:p w14:paraId="431A45E6" w14:textId="44EB4283" w:rsidR="00836DC3" w:rsidRPr="00C82AAD" w:rsidRDefault="00836DC3" w:rsidP="00F2203D">
      <w:pPr>
        <w:numPr>
          <w:ilvl w:val="0"/>
          <w:numId w:val="5"/>
        </w:numPr>
        <w:spacing w:after="0"/>
        <w:jc w:val="both"/>
        <w:rPr>
          <w:rFonts w:ascii="Times New Roman" w:hAnsi="Times New Roman" w:cs="Times New Roman"/>
        </w:rPr>
      </w:pPr>
      <w:r w:rsidRPr="00C82AAD">
        <w:rPr>
          <w:rFonts w:ascii="Times New Roman" w:hAnsi="Times New Roman" w:cs="Times New Roman"/>
        </w:rPr>
        <w:t>Formularz oferty – załącznik nr 1</w:t>
      </w:r>
      <w:r w:rsidR="00AF6680">
        <w:rPr>
          <w:rFonts w:ascii="Times New Roman" w:hAnsi="Times New Roman" w:cs="Times New Roman"/>
        </w:rPr>
        <w:t xml:space="preserve"> (</w:t>
      </w:r>
      <w:r w:rsidR="00AF6680" w:rsidRPr="00641574">
        <w:rPr>
          <w:rFonts w:ascii="Times New Roman" w:hAnsi="Times New Roman" w:cs="Times New Roman"/>
          <w:b/>
          <w:bCs/>
        </w:rPr>
        <w:t>interaktyw</w:t>
      </w:r>
      <w:r w:rsidR="00AF6680">
        <w:rPr>
          <w:rFonts w:ascii="Times New Roman" w:hAnsi="Times New Roman" w:cs="Times New Roman"/>
          <w:b/>
          <w:bCs/>
        </w:rPr>
        <w:t>ny</w:t>
      </w:r>
      <w:r w:rsidR="00AF6680" w:rsidRPr="00641574">
        <w:rPr>
          <w:rFonts w:ascii="Times New Roman" w:hAnsi="Times New Roman" w:cs="Times New Roman"/>
          <w:b/>
          <w:bCs/>
        </w:rPr>
        <w:t xml:space="preserve"> „Formularz ofertow</w:t>
      </w:r>
      <w:r w:rsidR="00AF6680">
        <w:rPr>
          <w:rFonts w:ascii="Times New Roman" w:hAnsi="Times New Roman" w:cs="Times New Roman"/>
          <w:b/>
          <w:bCs/>
        </w:rPr>
        <w:t>y</w:t>
      </w:r>
      <w:r w:rsidR="00AF6680" w:rsidRPr="00641574">
        <w:rPr>
          <w:rFonts w:ascii="Times New Roman" w:hAnsi="Times New Roman" w:cs="Times New Roman"/>
          <w:b/>
          <w:bCs/>
        </w:rPr>
        <w:t>” udostępnion</w:t>
      </w:r>
      <w:r w:rsidR="00AF6680">
        <w:rPr>
          <w:rFonts w:ascii="Times New Roman" w:hAnsi="Times New Roman" w:cs="Times New Roman"/>
          <w:b/>
          <w:bCs/>
        </w:rPr>
        <w:t xml:space="preserve">y </w:t>
      </w:r>
      <w:r w:rsidR="00AF6680" w:rsidRPr="00641574">
        <w:rPr>
          <w:rFonts w:ascii="Times New Roman" w:hAnsi="Times New Roman" w:cs="Times New Roman"/>
          <w:b/>
          <w:bCs/>
        </w:rPr>
        <w:t>na Platformie e-Zamówienia</w:t>
      </w:r>
      <w:r w:rsidR="00AF6680">
        <w:rPr>
          <w:rFonts w:ascii="Times New Roman" w:hAnsi="Times New Roman" w:cs="Times New Roman"/>
          <w:b/>
          <w:bCs/>
        </w:rPr>
        <w:t>)</w:t>
      </w:r>
    </w:p>
    <w:p w14:paraId="61F86E28" w14:textId="6DA7C0BF" w:rsidR="00836DC3" w:rsidRPr="00C82AAD" w:rsidRDefault="00836DC3" w:rsidP="00F2203D">
      <w:pPr>
        <w:numPr>
          <w:ilvl w:val="0"/>
          <w:numId w:val="5"/>
        </w:numPr>
        <w:spacing w:after="0"/>
        <w:jc w:val="both"/>
        <w:rPr>
          <w:rFonts w:ascii="Times New Roman" w:hAnsi="Times New Roman" w:cs="Times New Roman"/>
        </w:rPr>
      </w:pPr>
      <w:r w:rsidRPr="00C82AAD">
        <w:rPr>
          <w:rFonts w:ascii="Times New Roman" w:hAnsi="Times New Roman" w:cs="Times New Roman"/>
        </w:rPr>
        <w:t xml:space="preserve">Oświadczenie o spełnieniu warunków udziały w postępowaniu </w:t>
      </w:r>
      <w:r w:rsidR="00777B1D">
        <w:rPr>
          <w:rFonts w:ascii="Times New Roman" w:hAnsi="Times New Roman" w:cs="Times New Roman"/>
        </w:rPr>
        <w:t>–</w:t>
      </w:r>
      <w:r w:rsidRPr="00C82AAD">
        <w:rPr>
          <w:rFonts w:ascii="Times New Roman" w:hAnsi="Times New Roman" w:cs="Times New Roman"/>
        </w:rPr>
        <w:t xml:space="preserve"> Załącznik Nr 2;</w:t>
      </w:r>
    </w:p>
    <w:p w14:paraId="0B5F4804" w14:textId="77777777" w:rsidR="00777AAD" w:rsidRDefault="00836DC3" w:rsidP="00777AAD">
      <w:pPr>
        <w:numPr>
          <w:ilvl w:val="0"/>
          <w:numId w:val="5"/>
        </w:numPr>
        <w:spacing w:after="0"/>
        <w:jc w:val="both"/>
        <w:rPr>
          <w:rFonts w:ascii="Times New Roman" w:hAnsi="Times New Roman" w:cs="Times New Roman"/>
        </w:rPr>
      </w:pPr>
      <w:r w:rsidRPr="00C82AAD">
        <w:rPr>
          <w:rFonts w:ascii="Times New Roman" w:hAnsi="Times New Roman" w:cs="Times New Roman"/>
        </w:rPr>
        <w:t xml:space="preserve">Oświadczenie dot. braku przesłanek do wykluczenia z postępowania </w:t>
      </w:r>
      <w:r w:rsidR="00777B1D">
        <w:rPr>
          <w:rFonts w:ascii="Times New Roman" w:hAnsi="Times New Roman" w:cs="Times New Roman"/>
        </w:rPr>
        <w:t>–</w:t>
      </w:r>
      <w:r w:rsidRPr="00C82AAD">
        <w:rPr>
          <w:rFonts w:ascii="Times New Roman" w:hAnsi="Times New Roman" w:cs="Times New Roman"/>
        </w:rPr>
        <w:t xml:space="preserve"> Załącznik Nr 3;</w:t>
      </w:r>
    </w:p>
    <w:p w14:paraId="62DD260C" w14:textId="02B75905" w:rsidR="00777AAD" w:rsidRPr="00777AAD" w:rsidRDefault="00777AAD" w:rsidP="00777AAD">
      <w:pPr>
        <w:numPr>
          <w:ilvl w:val="0"/>
          <w:numId w:val="5"/>
        </w:numPr>
        <w:spacing w:after="0"/>
        <w:jc w:val="both"/>
        <w:rPr>
          <w:rFonts w:ascii="Times New Roman" w:hAnsi="Times New Roman" w:cs="Times New Roman"/>
        </w:rPr>
      </w:pPr>
      <w:r w:rsidRPr="00777AAD">
        <w:rPr>
          <w:rFonts w:ascii="Times New Roman" w:hAnsi="Times New Roman"/>
          <w:b/>
          <w:bCs/>
        </w:rPr>
        <w:t xml:space="preserve">Formularz wymagań techniczno-użytkowych pojazdu – </w:t>
      </w:r>
      <w:r w:rsidRPr="00EF453F">
        <w:rPr>
          <w:rFonts w:ascii="Times New Roman" w:hAnsi="Times New Roman"/>
          <w:b/>
          <w:bCs/>
        </w:rPr>
        <w:t>Załącznik nr 4 do SWZ,</w:t>
      </w:r>
    </w:p>
    <w:p w14:paraId="26085003" w14:textId="54F8A86F" w:rsidR="00836DC3" w:rsidRPr="00C82AAD" w:rsidRDefault="00836DC3" w:rsidP="00F2203D">
      <w:pPr>
        <w:numPr>
          <w:ilvl w:val="0"/>
          <w:numId w:val="5"/>
        </w:numPr>
        <w:spacing w:after="0"/>
        <w:jc w:val="both"/>
        <w:rPr>
          <w:rFonts w:ascii="Times New Roman" w:hAnsi="Times New Roman" w:cs="Times New Roman"/>
        </w:rPr>
      </w:pPr>
      <w:r w:rsidRPr="00C82AAD">
        <w:rPr>
          <w:rFonts w:ascii="Times New Roman" w:hAnsi="Times New Roman" w:cs="Times New Roman"/>
        </w:rPr>
        <w:t>Projekt umowy – Załącznik</w:t>
      </w:r>
      <w:r w:rsidR="00357825">
        <w:rPr>
          <w:rFonts w:ascii="Times New Roman" w:hAnsi="Times New Roman" w:cs="Times New Roman"/>
        </w:rPr>
        <w:t>i</w:t>
      </w:r>
      <w:r w:rsidRPr="00C82AAD">
        <w:rPr>
          <w:rFonts w:ascii="Times New Roman" w:hAnsi="Times New Roman" w:cs="Times New Roman"/>
        </w:rPr>
        <w:t xml:space="preserve"> Nr </w:t>
      </w:r>
      <w:r w:rsidR="00777AAD">
        <w:rPr>
          <w:rFonts w:ascii="Times New Roman" w:hAnsi="Times New Roman" w:cs="Times New Roman"/>
        </w:rPr>
        <w:t>5</w:t>
      </w:r>
      <w:r w:rsidR="00777B1D">
        <w:rPr>
          <w:rFonts w:ascii="Times New Roman" w:hAnsi="Times New Roman" w:cs="Times New Roman"/>
        </w:rPr>
        <w:t xml:space="preserve"> </w:t>
      </w:r>
    </w:p>
    <w:p w14:paraId="64EE40D1" w14:textId="7F00BA23" w:rsidR="00836DC3" w:rsidRDefault="00836DC3" w:rsidP="00F2203D">
      <w:pPr>
        <w:numPr>
          <w:ilvl w:val="0"/>
          <w:numId w:val="5"/>
        </w:numPr>
        <w:spacing w:after="0"/>
        <w:jc w:val="both"/>
        <w:rPr>
          <w:rFonts w:ascii="Times New Roman" w:hAnsi="Times New Roman" w:cs="Times New Roman"/>
        </w:rPr>
      </w:pPr>
      <w:r w:rsidRPr="00C82AAD">
        <w:rPr>
          <w:rFonts w:ascii="Times New Roman" w:hAnsi="Times New Roman" w:cs="Times New Roman"/>
        </w:rPr>
        <w:t xml:space="preserve">Oświadczenie dotyczące grupy </w:t>
      </w:r>
      <w:r w:rsidR="00C85A5C" w:rsidRPr="00C82AAD">
        <w:rPr>
          <w:rFonts w:ascii="Times New Roman" w:hAnsi="Times New Roman" w:cs="Times New Roman"/>
        </w:rPr>
        <w:t>kapitałowej -</w:t>
      </w:r>
      <w:r w:rsidRPr="00C82AAD">
        <w:rPr>
          <w:rFonts w:ascii="Times New Roman" w:hAnsi="Times New Roman" w:cs="Times New Roman"/>
        </w:rPr>
        <w:t xml:space="preserve"> Załącznik Nr </w:t>
      </w:r>
      <w:r w:rsidR="00777AAD">
        <w:rPr>
          <w:rFonts w:ascii="Times New Roman" w:hAnsi="Times New Roman" w:cs="Times New Roman"/>
        </w:rPr>
        <w:t>6</w:t>
      </w:r>
    </w:p>
    <w:p w14:paraId="395723FF" w14:textId="67A14803" w:rsidR="00E13132" w:rsidRPr="00C82AAD" w:rsidRDefault="00E13132" w:rsidP="00F2203D">
      <w:pPr>
        <w:numPr>
          <w:ilvl w:val="0"/>
          <w:numId w:val="5"/>
        </w:numPr>
        <w:spacing w:after="0"/>
        <w:jc w:val="both"/>
        <w:rPr>
          <w:rFonts w:ascii="Times New Roman" w:hAnsi="Times New Roman" w:cs="Times New Roman"/>
        </w:rPr>
      </w:pPr>
      <w:r>
        <w:rPr>
          <w:rFonts w:ascii="Times New Roman" w:hAnsi="Times New Roman" w:cs="Times New Roman"/>
        </w:rPr>
        <w:t xml:space="preserve">Opis przedmiotu zamówienia – Załącznik Nr 7 </w:t>
      </w:r>
    </w:p>
    <w:p w14:paraId="08F4BDC7" w14:textId="77777777" w:rsidR="008128FF" w:rsidRDefault="008128FF" w:rsidP="008128FF">
      <w:pPr>
        <w:spacing w:after="0"/>
        <w:jc w:val="both"/>
        <w:rPr>
          <w:rFonts w:ascii="Times New Roman" w:hAnsi="Times New Roman" w:cs="Times New Roman"/>
        </w:rPr>
      </w:pPr>
      <w:bookmarkStart w:id="8" w:name="_Toc72717348"/>
      <w:bookmarkStart w:id="9" w:name="_Toc95621032"/>
      <w:bookmarkStart w:id="10" w:name="_Toc95621133"/>
      <w:bookmarkStart w:id="11" w:name="_Toc95633518"/>
      <w:bookmarkStart w:id="12" w:name="_Toc95633618"/>
    </w:p>
    <w:p w14:paraId="01CD271C" w14:textId="77777777" w:rsidR="008128FF" w:rsidRDefault="008128FF" w:rsidP="008128FF">
      <w:pPr>
        <w:spacing w:after="0"/>
        <w:jc w:val="both"/>
        <w:rPr>
          <w:rFonts w:ascii="Times New Roman" w:hAnsi="Times New Roman" w:cs="Times New Roman"/>
        </w:rPr>
      </w:pPr>
    </w:p>
    <w:p w14:paraId="681D64E5" w14:textId="77777777" w:rsidR="008128FF" w:rsidRDefault="008128FF" w:rsidP="008128FF">
      <w:pPr>
        <w:spacing w:after="0"/>
        <w:jc w:val="both"/>
        <w:rPr>
          <w:rFonts w:ascii="Times New Roman" w:hAnsi="Times New Roman" w:cs="Times New Roman"/>
        </w:rPr>
      </w:pPr>
    </w:p>
    <w:p w14:paraId="0CE12065" w14:textId="77777777" w:rsidR="008128FF" w:rsidRDefault="008128FF" w:rsidP="008128FF">
      <w:pPr>
        <w:spacing w:after="0"/>
        <w:jc w:val="both"/>
        <w:rPr>
          <w:rFonts w:ascii="Times New Roman" w:hAnsi="Times New Roman" w:cs="Times New Roman"/>
        </w:rPr>
      </w:pPr>
    </w:p>
    <w:p w14:paraId="49DCE432" w14:textId="77777777" w:rsidR="008128FF" w:rsidRDefault="008128FF" w:rsidP="008128FF">
      <w:pPr>
        <w:spacing w:after="0"/>
        <w:jc w:val="both"/>
        <w:rPr>
          <w:rFonts w:ascii="Times New Roman" w:hAnsi="Times New Roman" w:cs="Times New Roman"/>
        </w:rPr>
      </w:pPr>
    </w:p>
    <w:p w14:paraId="2438A010" w14:textId="77777777" w:rsidR="008128FF" w:rsidRDefault="008128FF" w:rsidP="008128FF">
      <w:pPr>
        <w:spacing w:after="0"/>
        <w:jc w:val="both"/>
        <w:rPr>
          <w:rFonts w:ascii="Times New Roman" w:hAnsi="Times New Roman" w:cs="Times New Roman"/>
        </w:rPr>
      </w:pPr>
    </w:p>
    <w:p w14:paraId="5FA3E6CD" w14:textId="77777777" w:rsidR="007C5B25" w:rsidRDefault="007C5B25" w:rsidP="008128FF">
      <w:pPr>
        <w:spacing w:after="0"/>
        <w:jc w:val="both"/>
        <w:rPr>
          <w:rFonts w:ascii="Times New Roman" w:hAnsi="Times New Roman" w:cs="Times New Roman"/>
        </w:rPr>
      </w:pPr>
    </w:p>
    <w:p w14:paraId="4BEDEA5C" w14:textId="77777777" w:rsidR="00777AAD" w:rsidRDefault="00777AAD" w:rsidP="008128FF">
      <w:pPr>
        <w:spacing w:after="0"/>
        <w:jc w:val="both"/>
        <w:rPr>
          <w:rFonts w:ascii="Times New Roman" w:hAnsi="Times New Roman" w:cs="Times New Roman"/>
        </w:rPr>
      </w:pPr>
    </w:p>
    <w:p w14:paraId="5FCCBCA5" w14:textId="77777777" w:rsidR="008E1ABC" w:rsidRDefault="008E1ABC" w:rsidP="008128FF">
      <w:pPr>
        <w:spacing w:after="0"/>
        <w:jc w:val="both"/>
        <w:rPr>
          <w:rFonts w:ascii="Times New Roman" w:hAnsi="Times New Roman" w:cs="Times New Roman"/>
        </w:rPr>
      </w:pPr>
    </w:p>
    <w:p w14:paraId="5D2E1271" w14:textId="77777777" w:rsidR="00C85A5C" w:rsidRDefault="00C85A5C" w:rsidP="008128FF">
      <w:pPr>
        <w:spacing w:after="0"/>
        <w:jc w:val="both"/>
        <w:rPr>
          <w:rFonts w:ascii="Times New Roman" w:hAnsi="Times New Roman" w:cs="Times New Roman"/>
        </w:rPr>
      </w:pPr>
    </w:p>
    <w:p w14:paraId="625A65A3" w14:textId="77777777" w:rsidR="006C7622" w:rsidRDefault="006C7622" w:rsidP="007E5106">
      <w:pPr>
        <w:spacing w:after="0"/>
        <w:jc w:val="both"/>
        <w:rPr>
          <w:rFonts w:ascii="Times New Roman" w:hAnsi="Times New Roman"/>
          <w:b/>
          <w:sz w:val="24"/>
          <w:szCs w:val="24"/>
        </w:rPr>
      </w:pPr>
    </w:p>
    <w:p w14:paraId="5191188A" w14:textId="77777777" w:rsidR="006C7622" w:rsidRDefault="006C7622" w:rsidP="007E5106">
      <w:pPr>
        <w:spacing w:after="0"/>
        <w:jc w:val="both"/>
        <w:rPr>
          <w:rFonts w:ascii="Times New Roman" w:hAnsi="Times New Roman"/>
          <w:b/>
          <w:sz w:val="24"/>
          <w:szCs w:val="24"/>
        </w:rPr>
      </w:pPr>
    </w:p>
    <w:p w14:paraId="04F0C3E5" w14:textId="77777777" w:rsidR="006C7622" w:rsidRDefault="006C7622" w:rsidP="007E5106">
      <w:pPr>
        <w:spacing w:after="0"/>
        <w:jc w:val="both"/>
        <w:rPr>
          <w:rFonts w:ascii="Times New Roman" w:hAnsi="Times New Roman"/>
          <w:b/>
          <w:sz w:val="24"/>
          <w:szCs w:val="24"/>
        </w:rPr>
      </w:pPr>
    </w:p>
    <w:p w14:paraId="16038794" w14:textId="77777777" w:rsidR="006C7622" w:rsidRDefault="006C7622" w:rsidP="007E5106">
      <w:pPr>
        <w:spacing w:after="0"/>
        <w:jc w:val="both"/>
        <w:rPr>
          <w:rFonts w:ascii="Times New Roman" w:hAnsi="Times New Roman"/>
          <w:b/>
          <w:sz w:val="24"/>
          <w:szCs w:val="24"/>
        </w:rPr>
      </w:pPr>
    </w:p>
    <w:p w14:paraId="40D4357B" w14:textId="77777777" w:rsidR="006C7622" w:rsidRDefault="006C7622" w:rsidP="007E5106">
      <w:pPr>
        <w:spacing w:after="0"/>
        <w:jc w:val="both"/>
        <w:rPr>
          <w:rFonts w:ascii="Times New Roman" w:hAnsi="Times New Roman"/>
          <w:b/>
          <w:sz w:val="24"/>
          <w:szCs w:val="24"/>
        </w:rPr>
      </w:pPr>
    </w:p>
    <w:p w14:paraId="3562DD12" w14:textId="77777777" w:rsidR="006C7622" w:rsidRDefault="006C7622" w:rsidP="007E5106">
      <w:pPr>
        <w:spacing w:after="0"/>
        <w:jc w:val="both"/>
        <w:rPr>
          <w:rFonts w:ascii="Times New Roman" w:hAnsi="Times New Roman"/>
          <w:b/>
          <w:sz w:val="24"/>
          <w:szCs w:val="24"/>
        </w:rPr>
      </w:pPr>
    </w:p>
    <w:p w14:paraId="079FAF71" w14:textId="77777777" w:rsidR="006C7622" w:rsidRDefault="006C7622" w:rsidP="007E5106">
      <w:pPr>
        <w:spacing w:after="0"/>
        <w:jc w:val="both"/>
        <w:rPr>
          <w:rFonts w:ascii="Times New Roman" w:hAnsi="Times New Roman"/>
          <w:b/>
          <w:sz w:val="24"/>
          <w:szCs w:val="24"/>
        </w:rPr>
      </w:pPr>
    </w:p>
    <w:p w14:paraId="4DB7DFE0" w14:textId="77777777" w:rsidR="006C7622" w:rsidRDefault="006C7622" w:rsidP="007E5106">
      <w:pPr>
        <w:spacing w:after="0"/>
        <w:jc w:val="both"/>
        <w:rPr>
          <w:rFonts w:ascii="Times New Roman" w:hAnsi="Times New Roman"/>
          <w:b/>
          <w:sz w:val="24"/>
          <w:szCs w:val="24"/>
        </w:rPr>
      </w:pPr>
    </w:p>
    <w:p w14:paraId="07AC44F0" w14:textId="77777777" w:rsidR="006C7622" w:rsidRDefault="006C7622" w:rsidP="007E5106">
      <w:pPr>
        <w:spacing w:after="0"/>
        <w:jc w:val="both"/>
        <w:rPr>
          <w:rFonts w:ascii="Times New Roman" w:hAnsi="Times New Roman"/>
          <w:b/>
          <w:sz w:val="24"/>
          <w:szCs w:val="24"/>
        </w:rPr>
      </w:pPr>
    </w:p>
    <w:p w14:paraId="246E9DFA" w14:textId="77777777" w:rsidR="006C7622" w:rsidRDefault="006C7622" w:rsidP="007E5106">
      <w:pPr>
        <w:spacing w:after="0"/>
        <w:jc w:val="both"/>
        <w:rPr>
          <w:rFonts w:ascii="Times New Roman" w:hAnsi="Times New Roman"/>
          <w:b/>
          <w:sz w:val="24"/>
          <w:szCs w:val="24"/>
        </w:rPr>
      </w:pPr>
    </w:p>
    <w:p w14:paraId="38249AFC" w14:textId="2E716F3C" w:rsidR="00465015" w:rsidRPr="007E5106" w:rsidRDefault="00465015" w:rsidP="007E5106">
      <w:pPr>
        <w:spacing w:after="0"/>
        <w:jc w:val="both"/>
      </w:pPr>
      <w:r w:rsidRPr="007E5106">
        <w:rPr>
          <w:rFonts w:ascii="Times New Roman" w:hAnsi="Times New Roman"/>
          <w:b/>
          <w:sz w:val="24"/>
          <w:szCs w:val="24"/>
        </w:rPr>
        <w:lastRenderedPageBreak/>
        <w:t>Załącznik nr</w:t>
      </w:r>
      <w:r w:rsidRPr="007E5106">
        <w:rPr>
          <w:rFonts w:ascii="Times New Roman" w:hAnsi="Times New Roman"/>
          <w:b/>
          <w:color w:val="C00000"/>
          <w:sz w:val="24"/>
          <w:szCs w:val="24"/>
        </w:rPr>
        <w:t xml:space="preserve"> </w:t>
      </w:r>
      <w:r w:rsidRPr="007E5106">
        <w:rPr>
          <w:rFonts w:ascii="Times New Roman" w:hAnsi="Times New Roman"/>
          <w:b/>
          <w:color w:val="000000" w:themeColor="text1"/>
          <w:sz w:val="24"/>
          <w:szCs w:val="24"/>
        </w:rPr>
        <w:t>2</w:t>
      </w:r>
      <w:r w:rsidRPr="007E5106">
        <w:rPr>
          <w:rFonts w:ascii="Times New Roman" w:hAnsi="Times New Roman"/>
          <w:b/>
          <w:sz w:val="24"/>
          <w:szCs w:val="24"/>
        </w:rPr>
        <w:t xml:space="preserve"> do SWZ – Oświadczenie o spełnianiu warunków udziału w postępowaniu</w:t>
      </w:r>
    </w:p>
    <w:p w14:paraId="7E0B13DA" w14:textId="77777777" w:rsidR="00465015" w:rsidRPr="00465015" w:rsidRDefault="00465015" w:rsidP="00465015">
      <w:pPr>
        <w:spacing w:after="0"/>
        <w:ind w:right="-1"/>
        <w:rPr>
          <w:rFonts w:ascii="Times New Roman" w:hAnsi="Times New Roman" w:cs="Times New Roman"/>
          <w:b/>
          <w:sz w:val="24"/>
          <w:szCs w:val="24"/>
        </w:rPr>
      </w:pPr>
    </w:p>
    <w:p w14:paraId="3412A79B" w14:textId="77777777" w:rsidR="00FF000B" w:rsidRDefault="00FF000B" w:rsidP="00465015">
      <w:pPr>
        <w:spacing w:after="0"/>
        <w:ind w:right="-1"/>
        <w:rPr>
          <w:rFonts w:ascii="Times New Roman" w:hAnsi="Times New Roman" w:cs="Times New Roman"/>
          <w:sz w:val="24"/>
          <w:szCs w:val="24"/>
        </w:rPr>
      </w:pPr>
    </w:p>
    <w:p w14:paraId="0A059001" w14:textId="0749C4E1" w:rsidR="00465015" w:rsidRPr="00465015" w:rsidRDefault="00465015" w:rsidP="00465015">
      <w:pPr>
        <w:spacing w:after="0"/>
        <w:ind w:right="-1"/>
        <w:rPr>
          <w:rFonts w:ascii="Times New Roman" w:hAnsi="Times New Roman" w:cs="Times New Roman"/>
          <w:sz w:val="24"/>
          <w:szCs w:val="24"/>
        </w:rPr>
      </w:pPr>
      <w:r w:rsidRPr="00465015">
        <w:rPr>
          <w:rFonts w:ascii="Times New Roman" w:hAnsi="Times New Roman" w:cs="Times New Roman"/>
          <w:sz w:val="24"/>
          <w:szCs w:val="24"/>
        </w:rPr>
        <w:t>Nazwa i adres Wykonawcy: ......................................................................................................</w:t>
      </w:r>
    </w:p>
    <w:p w14:paraId="127228F1" w14:textId="77777777" w:rsidR="00465015" w:rsidRPr="00465015" w:rsidRDefault="00465015" w:rsidP="00465015">
      <w:pPr>
        <w:spacing w:after="0"/>
        <w:ind w:right="-1"/>
        <w:rPr>
          <w:rFonts w:ascii="Times New Roman" w:hAnsi="Times New Roman" w:cs="Times New Roman"/>
          <w:b/>
          <w:sz w:val="24"/>
          <w:szCs w:val="24"/>
        </w:rPr>
      </w:pPr>
    </w:p>
    <w:p w14:paraId="40997054" w14:textId="77777777" w:rsidR="00465015" w:rsidRPr="00465015" w:rsidRDefault="00465015" w:rsidP="00465015">
      <w:pPr>
        <w:spacing w:after="0" w:line="360" w:lineRule="auto"/>
        <w:jc w:val="center"/>
        <w:rPr>
          <w:rFonts w:ascii="Times New Roman" w:hAnsi="Times New Roman" w:cs="Times New Roman"/>
          <w:b/>
          <w:sz w:val="24"/>
          <w:szCs w:val="24"/>
          <w:u w:val="single"/>
        </w:rPr>
      </w:pPr>
      <w:r w:rsidRPr="00465015">
        <w:rPr>
          <w:rFonts w:ascii="Times New Roman" w:hAnsi="Times New Roman" w:cs="Times New Roman"/>
          <w:b/>
          <w:sz w:val="24"/>
          <w:szCs w:val="24"/>
          <w:u w:val="single"/>
        </w:rPr>
        <w:t xml:space="preserve">Oświadczenie Wykonawcy </w:t>
      </w:r>
    </w:p>
    <w:p w14:paraId="59772AFE" w14:textId="77777777" w:rsidR="00465015" w:rsidRPr="00465015" w:rsidRDefault="00465015" w:rsidP="00465015">
      <w:pPr>
        <w:spacing w:after="0"/>
        <w:jc w:val="center"/>
        <w:rPr>
          <w:rFonts w:ascii="Times New Roman" w:hAnsi="Times New Roman" w:cs="Times New Roman"/>
          <w:b/>
          <w:sz w:val="24"/>
          <w:szCs w:val="24"/>
        </w:rPr>
      </w:pPr>
      <w:r w:rsidRPr="00465015">
        <w:rPr>
          <w:rFonts w:ascii="Times New Roman" w:hAnsi="Times New Roman" w:cs="Times New Roman"/>
          <w:b/>
          <w:sz w:val="24"/>
          <w:szCs w:val="24"/>
        </w:rPr>
        <w:t xml:space="preserve">składane na podstawie art. 273 ust. 2 w związku z art. 125 ust. 1 </w:t>
      </w:r>
    </w:p>
    <w:p w14:paraId="4BB9425E" w14:textId="77777777" w:rsidR="00465015" w:rsidRPr="00465015" w:rsidRDefault="00465015" w:rsidP="00465015">
      <w:pPr>
        <w:spacing w:after="0"/>
        <w:jc w:val="center"/>
        <w:rPr>
          <w:rFonts w:ascii="Times New Roman" w:hAnsi="Times New Roman" w:cs="Times New Roman"/>
          <w:b/>
          <w:sz w:val="24"/>
          <w:szCs w:val="24"/>
        </w:rPr>
      </w:pPr>
      <w:r w:rsidRPr="00465015">
        <w:rPr>
          <w:rFonts w:ascii="Times New Roman" w:hAnsi="Times New Roman" w:cs="Times New Roman"/>
          <w:b/>
          <w:sz w:val="24"/>
          <w:szCs w:val="24"/>
        </w:rPr>
        <w:t xml:space="preserve">ustawy z dnia 11 września 2019 r. Prawo zamówień publicznych </w:t>
      </w:r>
    </w:p>
    <w:p w14:paraId="06B1CC64" w14:textId="77777777" w:rsidR="00465015" w:rsidRPr="00357825" w:rsidRDefault="00465015" w:rsidP="00FF000B">
      <w:pPr>
        <w:spacing w:after="0" w:line="240" w:lineRule="auto"/>
        <w:jc w:val="both"/>
        <w:rPr>
          <w:rFonts w:ascii="Times New Roman" w:hAnsi="Times New Roman" w:cs="Times New Roman"/>
          <w:color w:val="auto"/>
          <w:sz w:val="24"/>
          <w:szCs w:val="24"/>
        </w:rPr>
      </w:pPr>
    </w:p>
    <w:p w14:paraId="6DFAD9F6" w14:textId="24D8284C" w:rsidR="00465015" w:rsidRPr="00E13132" w:rsidRDefault="00465015" w:rsidP="003A1BFB">
      <w:pPr>
        <w:spacing w:after="0" w:line="240" w:lineRule="auto"/>
        <w:jc w:val="both"/>
        <w:rPr>
          <w:rFonts w:ascii="Times New Roman" w:hAnsi="Times New Roman" w:cs="Times New Roman"/>
          <w:b/>
          <w:bCs/>
          <w:color w:val="auto"/>
          <w:sz w:val="24"/>
          <w:szCs w:val="24"/>
        </w:rPr>
      </w:pPr>
      <w:r w:rsidRPr="004C6B4D">
        <w:rPr>
          <w:rFonts w:ascii="Times New Roman" w:hAnsi="Times New Roman" w:cs="Times New Roman"/>
          <w:color w:val="auto"/>
          <w:sz w:val="24"/>
          <w:szCs w:val="24"/>
        </w:rPr>
        <w:t xml:space="preserve">Na potrzeby postępowania o udzielenie zamówienia publicznego prowadzonego w trybie podstawowym bez przeprowadzenia negocjacji na podstawie art. 275 pkt 1 ustawy Prawo zamówień publicznych </w:t>
      </w:r>
      <w:r w:rsidRPr="004C6B4D">
        <w:rPr>
          <w:rFonts w:ascii="Times New Roman" w:hAnsi="Times New Roman" w:cs="Times New Roman"/>
          <w:iCs/>
          <w:color w:val="auto"/>
          <w:sz w:val="24"/>
          <w:szCs w:val="24"/>
        </w:rPr>
        <w:t>pn.:</w:t>
      </w:r>
      <w:r w:rsidR="00A70E84" w:rsidRPr="004C6B4D">
        <w:rPr>
          <w:rFonts w:ascii="Times New Roman" w:hAnsi="Times New Roman" w:cs="Times New Roman"/>
          <w:iCs/>
          <w:color w:val="auto"/>
          <w:sz w:val="24"/>
          <w:szCs w:val="24"/>
        </w:rPr>
        <w:t xml:space="preserve"> </w:t>
      </w:r>
      <w:r w:rsidR="000A33DF" w:rsidRPr="00E13132">
        <w:rPr>
          <w:rFonts w:ascii="Times New Roman" w:hAnsi="Times New Roman" w:cs="Times New Roman"/>
          <w:b/>
          <w:iCs/>
          <w:color w:val="auto"/>
          <w:sz w:val="24"/>
          <w:szCs w:val="24"/>
        </w:rPr>
        <w:t>„</w:t>
      </w:r>
      <w:r w:rsidR="00777AAD" w:rsidRPr="00E13132">
        <w:rPr>
          <w:rFonts w:ascii="Times New Roman" w:hAnsi="Times New Roman" w:cs="Times New Roman"/>
          <w:b/>
          <w:bCs/>
          <w:color w:val="auto"/>
          <w:sz w:val="24"/>
          <w:szCs w:val="24"/>
        </w:rPr>
        <w:t xml:space="preserve">Dostawa </w:t>
      </w:r>
      <w:r w:rsidR="00E13132" w:rsidRPr="00E13132">
        <w:rPr>
          <w:rFonts w:ascii="Times New Roman" w:hAnsi="Times New Roman"/>
          <w:b/>
          <w:bCs/>
          <w:color w:val="auto"/>
          <w:sz w:val="24"/>
          <w:szCs w:val="24"/>
        </w:rPr>
        <w:t xml:space="preserve">pojazdów </w:t>
      </w:r>
      <w:r w:rsidR="00E13132" w:rsidRPr="00E13132">
        <w:rPr>
          <w:rFonts w:ascii="Times New Roman" w:hAnsi="Times New Roman"/>
          <w:b/>
          <w:bCs/>
          <w:iCs/>
          <w:color w:val="auto"/>
          <w:sz w:val="24"/>
          <w:szCs w:val="24"/>
        </w:rPr>
        <w:t xml:space="preserve">oraz sprzętu przeciwpożarowego dla jednostek Ochotniczych Straży Pożarnych z terenu Gminy </w:t>
      </w:r>
      <w:proofErr w:type="gramStart"/>
      <w:r w:rsidR="00E13132" w:rsidRPr="00E13132">
        <w:rPr>
          <w:rFonts w:ascii="Times New Roman" w:hAnsi="Times New Roman"/>
          <w:b/>
          <w:bCs/>
          <w:iCs/>
          <w:color w:val="auto"/>
          <w:sz w:val="24"/>
          <w:szCs w:val="24"/>
        </w:rPr>
        <w:t>Sztabin</w:t>
      </w:r>
      <w:r w:rsidR="004C6B4D" w:rsidRPr="00E13132">
        <w:rPr>
          <w:rFonts w:ascii="Times New Roman" w:eastAsiaTheme="minorHAnsi" w:hAnsi="Times New Roman" w:cs="Times New Roman"/>
          <w:b/>
          <w:bCs/>
          <w:color w:val="auto"/>
          <w:sz w:val="24"/>
          <w:szCs w:val="24"/>
          <w:lang w:eastAsia="en-US"/>
        </w:rPr>
        <w:t>”</w:t>
      </w:r>
      <w:r w:rsidR="004C6B4D" w:rsidRPr="00E13132">
        <w:rPr>
          <w:rFonts w:ascii="Times New Roman" w:hAnsi="Times New Roman" w:cs="Times New Roman"/>
          <w:b/>
          <w:bCs/>
          <w:color w:val="auto"/>
          <w:sz w:val="24"/>
          <w:szCs w:val="24"/>
        </w:rPr>
        <w:t xml:space="preserve">  </w:t>
      </w:r>
      <w:r w:rsidRPr="00E13132">
        <w:rPr>
          <w:rFonts w:ascii="Times New Roman" w:hAnsi="Times New Roman" w:cs="Times New Roman"/>
          <w:color w:val="auto"/>
          <w:sz w:val="24"/>
          <w:szCs w:val="24"/>
        </w:rPr>
        <w:t>oświadczam</w:t>
      </w:r>
      <w:proofErr w:type="gramEnd"/>
      <w:r w:rsidRPr="00E13132">
        <w:rPr>
          <w:rFonts w:ascii="Times New Roman" w:hAnsi="Times New Roman" w:cs="Times New Roman"/>
          <w:color w:val="auto"/>
          <w:sz w:val="24"/>
          <w:szCs w:val="24"/>
        </w:rPr>
        <w:t>, co następuje:</w:t>
      </w:r>
    </w:p>
    <w:p w14:paraId="4B88B711" w14:textId="77777777" w:rsidR="00465015" w:rsidRPr="00777AAD" w:rsidRDefault="00465015" w:rsidP="003A1BFB">
      <w:pPr>
        <w:spacing w:after="0" w:line="240" w:lineRule="auto"/>
        <w:ind w:firstLine="709"/>
        <w:jc w:val="both"/>
        <w:rPr>
          <w:rFonts w:ascii="Times New Roman" w:hAnsi="Times New Roman" w:cs="Times New Roman"/>
          <w:color w:val="auto"/>
          <w:sz w:val="24"/>
          <w:szCs w:val="24"/>
        </w:rPr>
      </w:pPr>
    </w:p>
    <w:p w14:paraId="4102DE9B" w14:textId="2622B37B" w:rsidR="00FF000B" w:rsidRPr="00465015" w:rsidRDefault="00465015" w:rsidP="00FF000B">
      <w:pPr>
        <w:shd w:val="clear" w:color="auto" w:fill="BFBFBF"/>
        <w:spacing w:after="0" w:line="240" w:lineRule="auto"/>
        <w:jc w:val="both"/>
        <w:rPr>
          <w:rFonts w:ascii="Times New Roman" w:hAnsi="Times New Roman" w:cs="Times New Roman"/>
          <w:b/>
          <w:sz w:val="24"/>
          <w:szCs w:val="24"/>
        </w:rPr>
      </w:pPr>
      <w:r w:rsidRPr="00465015">
        <w:rPr>
          <w:rFonts w:ascii="Times New Roman" w:hAnsi="Times New Roman" w:cs="Times New Roman"/>
          <w:b/>
          <w:sz w:val="24"/>
          <w:szCs w:val="24"/>
        </w:rPr>
        <w:t>INFORMACJA DOTYCZĄCA WYKONAWCY:</w:t>
      </w:r>
    </w:p>
    <w:p w14:paraId="3465F271" w14:textId="77777777" w:rsidR="00FF000B" w:rsidRDefault="00FF000B" w:rsidP="00465015">
      <w:pPr>
        <w:spacing w:after="0"/>
        <w:jc w:val="both"/>
        <w:rPr>
          <w:rFonts w:ascii="Times New Roman" w:hAnsi="Times New Roman" w:cs="Times New Roman"/>
          <w:sz w:val="24"/>
          <w:szCs w:val="24"/>
        </w:rPr>
      </w:pPr>
    </w:p>
    <w:p w14:paraId="7D703CD0" w14:textId="22E5CCE3" w:rsidR="00465015" w:rsidRPr="00465015" w:rsidRDefault="00465015" w:rsidP="00465015">
      <w:pPr>
        <w:spacing w:after="0"/>
        <w:jc w:val="both"/>
        <w:rPr>
          <w:rFonts w:ascii="Times New Roman" w:hAnsi="Times New Roman" w:cs="Times New Roman"/>
          <w:sz w:val="24"/>
          <w:szCs w:val="24"/>
        </w:rPr>
      </w:pPr>
      <w:r w:rsidRPr="00465015">
        <w:rPr>
          <w:rFonts w:ascii="Times New Roman" w:hAnsi="Times New Roman" w:cs="Times New Roman"/>
          <w:sz w:val="24"/>
          <w:szCs w:val="24"/>
        </w:rPr>
        <w:t>Oświadczam, że spełniam warunki udziału w postępowaniu określone przez Zamawiającego w</w:t>
      </w:r>
      <w:r w:rsidR="00777AAD">
        <w:rPr>
          <w:rFonts w:ascii="Times New Roman" w:hAnsi="Times New Roman" w:cs="Times New Roman"/>
          <w:sz w:val="24"/>
          <w:szCs w:val="24"/>
        </w:rPr>
        <w:t xml:space="preserve"> </w:t>
      </w:r>
      <w:r w:rsidRPr="00465015">
        <w:rPr>
          <w:rFonts w:ascii="Times New Roman" w:hAnsi="Times New Roman" w:cs="Times New Roman"/>
          <w:sz w:val="24"/>
          <w:szCs w:val="24"/>
        </w:rPr>
        <w:t>SWZ.</w:t>
      </w:r>
    </w:p>
    <w:p w14:paraId="2705A050" w14:textId="77777777" w:rsidR="00465015" w:rsidRPr="00465015" w:rsidRDefault="00465015" w:rsidP="00465015">
      <w:pPr>
        <w:spacing w:after="0" w:line="360" w:lineRule="auto"/>
        <w:jc w:val="both"/>
        <w:rPr>
          <w:rFonts w:ascii="Times New Roman" w:hAnsi="Times New Roman" w:cs="Times New Roman"/>
          <w:sz w:val="24"/>
          <w:szCs w:val="24"/>
        </w:rPr>
      </w:pPr>
    </w:p>
    <w:p w14:paraId="1DE3E3CC" w14:textId="77777777" w:rsidR="00465015" w:rsidRPr="00465015" w:rsidRDefault="00465015" w:rsidP="00FF000B">
      <w:pPr>
        <w:shd w:val="clear" w:color="auto" w:fill="BFBFBF"/>
        <w:spacing w:after="0" w:line="240" w:lineRule="auto"/>
        <w:jc w:val="both"/>
        <w:rPr>
          <w:rFonts w:ascii="Times New Roman" w:hAnsi="Times New Roman" w:cs="Times New Roman"/>
          <w:sz w:val="24"/>
          <w:szCs w:val="24"/>
        </w:rPr>
      </w:pPr>
      <w:r w:rsidRPr="00465015">
        <w:rPr>
          <w:rFonts w:ascii="Times New Roman" w:hAnsi="Times New Roman" w:cs="Times New Roman"/>
          <w:b/>
          <w:sz w:val="24"/>
          <w:szCs w:val="24"/>
        </w:rPr>
        <w:t>INFORMACJA W ZWIĄZKU Z POLEGANIEM NA ZASOBACH INNYCH PODMIOTÓW</w:t>
      </w:r>
      <w:r w:rsidRPr="00465015">
        <w:rPr>
          <w:rFonts w:ascii="Times New Roman" w:hAnsi="Times New Roman" w:cs="Times New Roman"/>
          <w:sz w:val="24"/>
          <w:szCs w:val="24"/>
        </w:rPr>
        <w:t xml:space="preserve">: </w:t>
      </w:r>
    </w:p>
    <w:p w14:paraId="5568B1E1" w14:textId="77777777" w:rsidR="00FF000B" w:rsidRDefault="00FF000B" w:rsidP="00465015">
      <w:pPr>
        <w:spacing w:after="0"/>
        <w:ind w:right="-1"/>
        <w:jc w:val="both"/>
        <w:rPr>
          <w:rFonts w:ascii="Times New Roman" w:hAnsi="Times New Roman" w:cs="Times New Roman"/>
          <w:sz w:val="24"/>
          <w:szCs w:val="24"/>
        </w:rPr>
      </w:pPr>
    </w:p>
    <w:p w14:paraId="4AA6CE91" w14:textId="0BF8389E" w:rsidR="00465015" w:rsidRPr="00465015" w:rsidRDefault="00465015" w:rsidP="00465015">
      <w:pPr>
        <w:spacing w:after="0"/>
        <w:ind w:right="-1"/>
        <w:jc w:val="both"/>
        <w:rPr>
          <w:rFonts w:ascii="Times New Roman" w:hAnsi="Times New Roman" w:cs="Times New Roman"/>
          <w:sz w:val="24"/>
          <w:szCs w:val="24"/>
        </w:rPr>
      </w:pPr>
      <w:r w:rsidRPr="00465015">
        <w:rPr>
          <w:rFonts w:ascii="Times New Roman" w:hAnsi="Times New Roman" w:cs="Times New Roman"/>
          <w:sz w:val="24"/>
          <w:szCs w:val="24"/>
        </w:rPr>
        <w:t xml:space="preserve">Oświadczam, że w celu wykazania spełniania warunków udziału w postępowaniu, określonych przez Zamawiającego w rozdziale </w:t>
      </w:r>
      <w:r w:rsidR="007D41BB">
        <w:rPr>
          <w:rFonts w:ascii="Times New Roman" w:hAnsi="Times New Roman" w:cs="Times New Roman"/>
          <w:sz w:val="24"/>
          <w:szCs w:val="24"/>
        </w:rPr>
        <w:t>VI</w:t>
      </w:r>
      <w:r w:rsidRPr="00465015">
        <w:rPr>
          <w:rFonts w:ascii="Times New Roman" w:hAnsi="Times New Roman" w:cs="Times New Roman"/>
          <w:sz w:val="24"/>
          <w:szCs w:val="24"/>
        </w:rPr>
        <w:t xml:space="preserve"> </w:t>
      </w:r>
      <w:r w:rsidR="007D41BB">
        <w:rPr>
          <w:rFonts w:ascii="Times New Roman" w:hAnsi="Times New Roman" w:cs="Times New Roman"/>
          <w:sz w:val="24"/>
          <w:szCs w:val="24"/>
        </w:rPr>
        <w:t xml:space="preserve">ust </w:t>
      </w:r>
      <w:r w:rsidR="00472186">
        <w:rPr>
          <w:rFonts w:ascii="Times New Roman" w:hAnsi="Times New Roman" w:cs="Times New Roman"/>
          <w:sz w:val="24"/>
          <w:szCs w:val="24"/>
        </w:rPr>
        <w:t>2</w:t>
      </w:r>
      <w:r w:rsidRPr="00465015">
        <w:rPr>
          <w:rFonts w:ascii="Times New Roman" w:hAnsi="Times New Roman" w:cs="Times New Roman"/>
          <w:sz w:val="24"/>
          <w:szCs w:val="24"/>
        </w:rPr>
        <w:t xml:space="preserve"> SWZ, polegam na zasobach następującego/</w:t>
      </w:r>
      <w:proofErr w:type="spellStart"/>
      <w:r w:rsidRPr="00465015">
        <w:rPr>
          <w:rFonts w:ascii="Times New Roman" w:hAnsi="Times New Roman" w:cs="Times New Roman"/>
          <w:sz w:val="24"/>
          <w:szCs w:val="24"/>
        </w:rPr>
        <w:t>ych</w:t>
      </w:r>
      <w:proofErr w:type="spellEnd"/>
      <w:r w:rsidRPr="00465015">
        <w:rPr>
          <w:rFonts w:ascii="Times New Roman" w:hAnsi="Times New Roman" w:cs="Times New Roman"/>
          <w:sz w:val="24"/>
          <w:szCs w:val="24"/>
        </w:rPr>
        <w:t xml:space="preserve"> podmiotu/ów: </w:t>
      </w:r>
    </w:p>
    <w:p w14:paraId="7C4F791F" w14:textId="77777777" w:rsidR="00465015" w:rsidRPr="00465015" w:rsidRDefault="00465015" w:rsidP="00465015">
      <w:pPr>
        <w:spacing w:after="0"/>
        <w:ind w:left="709" w:right="-1"/>
        <w:rPr>
          <w:rFonts w:ascii="Times New Roman" w:hAnsi="Times New Roman" w:cs="Times New Roman"/>
          <w:sz w:val="24"/>
          <w:szCs w:val="24"/>
        </w:rPr>
      </w:pPr>
    </w:p>
    <w:p w14:paraId="0FE6A269" w14:textId="36D40809" w:rsidR="00465015" w:rsidRPr="00465015" w:rsidRDefault="00465015" w:rsidP="00F2203D">
      <w:pPr>
        <w:numPr>
          <w:ilvl w:val="0"/>
          <w:numId w:val="107"/>
        </w:numPr>
        <w:spacing w:after="0" w:line="240" w:lineRule="auto"/>
        <w:ind w:right="-1"/>
        <w:rPr>
          <w:rFonts w:ascii="Times New Roman" w:hAnsi="Times New Roman" w:cs="Times New Roman"/>
          <w:sz w:val="20"/>
          <w:szCs w:val="20"/>
        </w:rPr>
      </w:pPr>
      <w:r w:rsidRPr="00465015">
        <w:rPr>
          <w:rFonts w:ascii="Times New Roman" w:hAnsi="Times New Roman" w:cs="Times New Roman"/>
          <w:sz w:val="20"/>
          <w:szCs w:val="20"/>
        </w:rPr>
        <w:t>......................................................................</w:t>
      </w:r>
      <w:r>
        <w:rPr>
          <w:rFonts w:ascii="Times New Roman" w:hAnsi="Times New Roman" w:cs="Times New Roman"/>
          <w:sz w:val="20"/>
          <w:szCs w:val="20"/>
        </w:rPr>
        <w:t>..................</w:t>
      </w:r>
      <w:r w:rsidRPr="00465015">
        <w:rPr>
          <w:rFonts w:ascii="Times New Roman" w:hAnsi="Times New Roman" w:cs="Times New Roman"/>
          <w:sz w:val="20"/>
          <w:szCs w:val="20"/>
        </w:rPr>
        <w:t xml:space="preserve">. - </w:t>
      </w:r>
      <w:r>
        <w:rPr>
          <w:rFonts w:ascii="Times New Roman" w:hAnsi="Times New Roman" w:cs="Times New Roman"/>
          <w:sz w:val="20"/>
          <w:szCs w:val="20"/>
        </w:rPr>
        <w:t xml:space="preserve">  </w:t>
      </w:r>
      <w:r w:rsidRPr="00465015">
        <w:rPr>
          <w:rFonts w:ascii="Times New Roman" w:hAnsi="Times New Roman" w:cs="Times New Roman"/>
          <w:sz w:val="20"/>
          <w:szCs w:val="20"/>
        </w:rPr>
        <w:t>........................................................,</w:t>
      </w:r>
    </w:p>
    <w:p w14:paraId="1DF14B45" w14:textId="3575367A" w:rsidR="00465015" w:rsidRPr="00465015" w:rsidRDefault="00465015" w:rsidP="00465015">
      <w:pPr>
        <w:spacing w:after="0"/>
        <w:ind w:left="709" w:right="-1"/>
        <w:rPr>
          <w:rFonts w:ascii="Times New Roman" w:hAnsi="Times New Roman" w:cs="Times New Roman"/>
          <w:sz w:val="20"/>
          <w:szCs w:val="20"/>
        </w:rPr>
      </w:pPr>
      <w:r w:rsidRPr="00465015">
        <w:rPr>
          <w:rFonts w:ascii="Times New Roman" w:hAnsi="Times New Roman" w:cs="Times New Roman"/>
          <w:sz w:val="20"/>
          <w:szCs w:val="20"/>
        </w:rPr>
        <w:t xml:space="preserve">                          (nazwa i adres </w:t>
      </w:r>
      <w:proofErr w:type="gramStart"/>
      <w:r w:rsidR="00C85A5C" w:rsidRPr="00465015">
        <w:rPr>
          <w:rFonts w:ascii="Times New Roman" w:hAnsi="Times New Roman" w:cs="Times New Roman"/>
          <w:sz w:val="20"/>
          <w:szCs w:val="20"/>
        </w:rPr>
        <w:t xml:space="preserve">podmiotu)  </w:t>
      </w:r>
      <w:r w:rsidRPr="00465015">
        <w:rPr>
          <w:rFonts w:ascii="Times New Roman" w:hAnsi="Times New Roman" w:cs="Times New Roman"/>
          <w:sz w:val="20"/>
          <w:szCs w:val="20"/>
        </w:rPr>
        <w:t xml:space="preserve"> </w:t>
      </w:r>
      <w:proofErr w:type="gramEnd"/>
      <w:r w:rsidRPr="00465015">
        <w:rPr>
          <w:rFonts w:ascii="Times New Roman" w:hAnsi="Times New Roman" w:cs="Times New Roman"/>
          <w:sz w:val="20"/>
          <w:szCs w:val="20"/>
        </w:rPr>
        <w:t xml:space="preserve">                          </w:t>
      </w:r>
      <w:proofErr w:type="gramStart"/>
      <w:r w:rsidRPr="00465015">
        <w:rPr>
          <w:rFonts w:ascii="Times New Roman" w:hAnsi="Times New Roman" w:cs="Times New Roman"/>
          <w:sz w:val="20"/>
          <w:szCs w:val="20"/>
        </w:rPr>
        <w:t xml:space="preserve"> </w:t>
      </w:r>
      <w:r w:rsidR="00C85A5C">
        <w:rPr>
          <w:rFonts w:ascii="Times New Roman" w:hAnsi="Times New Roman" w:cs="Times New Roman"/>
          <w:sz w:val="20"/>
          <w:szCs w:val="20"/>
        </w:rPr>
        <w:t xml:space="preserve">  </w:t>
      </w:r>
      <w:r w:rsidRPr="00465015">
        <w:rPr>
          <w:rFonts w:ascii="Times New Roman" w:hAnsi="Times New Roman" w:cs="Times New Roman"/>
          <w:sz w:val="20"/>
          <w:szCs w:val="20"/>
        </w:rPr>
        <w:t>(</w:t>
      </w:r>
      <w:proofErr w:type="gramEnd"/>
      <w:r w:rsidRPr="00465015">
        <w:rPr>
          <w:rFonts w:ascii="Times New Roman" w:hAnsi="Times New Roman" w:cs="Times New Roman"/>
          <w:sz w:val="20"/>
          <w:szCs w:val="20"/>
        </w:rPr>
        <w:t>zakres)</w:t>
      </w:r>
    </w:p>
    <w:p w14:paraId="324047BC" w14:textId="524A233F" w:rsidR="00465015" w:rsidRPr="00465015" w:rsidRDefault="00465015" w:rsidP="00F2203D">
      <w:pPr>
        <w:numPr>
          <w:ilvl w:val="0"/>
          <w:numId w:val="107"/>
        </w:numPr>
        <w:spacing w:after="0" w:line="240" w:lineRule="auto"/>
        <w:ind w:right="-1"/>
        <w:rPr>
          <w:rFonts w:ascii="Times New Roman" w:hAnsi="Times New Roman" w:cs="Times New Roman"/>
          <w:sz w:val="20"/>
          <w:szCs w:val="20"/>
        </w:rPr>
      </w:pPr>
      <w:r w:rsidRPr="00465015">
        <w:rPr>
          <w:rFonts w:ascii="Times New Roman" w:hAnsi="Times New Roman" w:cs="Times New Roman"/>
          <w:sz w:val="20"/>
          <w:szCs w:val="20"/>
        </w:rPr>
        <w:t>......................................................................</w:t>
      </w:r>
      <w:r>
        <w:rPr>
          <w:rFonts w:ascii="Times New Roman" w:hAnsi="Times New Roman" w:cs="Times New Roman"/>
          <w:sz w:val="20"/>
          <w:szCs w:val="20"/>
        </w:rPr>
        <w:t>..................</w:t>
      </w:r>
      <w:r w:rsidRPr="00465015">
        <w:rPr>
          <w:rFonts w:ascii="Times New Roman" w:hAnsi="Times New Roman" w:cs="Times New Roman"/>
          <w:sz w:val="20"/>
          <w:szCs w:val="20"/>
        </w:rPr>
        <w:t xml:space="preserve">. - </w:t>
      </w:r>
      <w:r>
        <w:rPr>
          <w:rFonts w:ascii="Times New Roman" w:hAnsi="Times New Roman" w:cs="Times New Roman"/>
          <w:sz w:val="20"/>
          <w:szCs w:val="20"/>
        </w:rPr>
        <w:t xml:space="preserve">  </w:t>
      </w:r>
      <w:r w:rsidRPr="00465015">
        <w:rPr>
          <w:rFonts w:ascii="Times New Roman" w:hAnsi="Times New Roman" w:cs="Times New Roman"/>
          <w:sz w:val="20"/>
          <w:szCs w:val="20"/>
        </w:rPr>
        <w:t>........................................................,</w:t>
      </w:r>
    </w:p>
    <w:p w14:paraId="7E4FD74E" w14:textId="078A06BD" w:rsidR="00465015" w:rsidRPr="00465015" w:rsidRDefault="00465015" w:rsidP="00465015">
      <w:pPr>
        <w:spacing w:after="0"/>
        <w:ind w:left="709" w:right="-1"/>
        <w:rPr>
          <w:rFonts w:ascii="Times New Roman" w:hAnsi="Times New Roman" w:cs="Times New Roman"/>
          <w:sz w:val="20"/>
          <w:szCs w:val="20"/>
        </w:rPr>
      </w:pPr>
      <w:r w:rsidRPr="00465015">
        <w:rPr>
          <w:rFonts w:ascii="Times New Roman" w:hAnsi="Times New Roman" w:cs="Times New Roman"/>
          <w:sz w:val="20"/>
          <w:szCs w:val="20"/>
        </w:rPr>
        <w:t xml:space="preserve">                          (nazwa i adres </w:t>
      </w:r>
      <w:proofErr w:type="gramStart"/>
      <w:r w:rsidR="00C85A5C" w:rsidRPr="00465015">
        <w:rPr>
          <w:rFonts w:ascii="Times New Roman" w:hAnsi="Times New Roman" w:cs="Times New Roman"/>
          <w:sz w:val="20"/>
          <w:szCs w:val="20"/>
        </w:rPr>
        <w:t xml:space="preserve">podmiotu)  </w:t>
      </w:r>
      <w:r w:rsidRPr="00465015">
        <w:rPr>
          <w:rFonts w:ascii="Times New Roman" w:hAnsi="Times New Roman" w:cs="Times New Roman"/>
          <w:sz w:val="20"/>
          <w:szCs w:val="20"/>
        </w:rPr>
        <w:t xml:space="preserve"> </w:t>
      </w:r>
      <w:proofErr w:type="gramEnd"/>
      <w:r w:rsidRPr="00465015">
        <w:rPr>
          <w:rFonts w:ascii="Times New Roman" w:hAnsi="Times New Roman" w:cs="Times New Roman"/>
          <w:sz w:val="20"/>
          <w:szCs w:val="20"/>
        </w:rPr>
        <w:t xml:space="preserve">                          </w:t>
      </w:r>
      <w:proofErr w:type="gramStart"/>
      <w:r w:rsidRPr="00465015">
        <w:rPr>
          <w:rFonts w:ascii="Times New Roman" w:hAnsi="Times New Roman" w:cs="Times New Roman"/>
          <w:sz w:val="20"/>
          <w:szCs w:val="20"/>
        </w:rPr>
        <w:t xml:space="preserve">   (</w:t>
      </w:r>
      <w:proofErr w:type="gramEnd"/>
      <w:r w:rsidRPr="00465015">
        <w:rPr>
          <w:rFonts w:ascii="Times New Roman" w:hAnsi="Times New Roman" w:cs="Times New Roman"/>
          <w:sz w:val="20"/>
          <w:szCs w:val="20"/>
        </w:rPr>
        <w:t>zakres</w:t>
      </w:r>
      <w:r>
        <w:rPr>
          <w:rFonts w:ascii="Times New Roman" w:hAnsi="Times New Roman" w:cs="Times New Roman"/>
          <w:sz w:val="20"/>
          <w:szCs w:val="20"/>
        </w:rPr>
        <w:t>)</w:t>
      </w:r>
    </w:p>
    <w:p w14:paraId="701C5044" w14:textId="03442EA8" w:rsidR="00465015" w:rsidRPr="00465015" w:rsidRDefault="00465015" w:rsidP="00F2203D">
      <w:pPr>
        <w:numPr>
          <w:ilvl w:val="0"/>
          <w:numId w:val="107"/>
        </w:numPr>
        <w:spacing w:after="0" w:line="240" w:lineRule="auto"/>
        <w:ind w:right="-1"/>
        <w:rPr>
          <w:rFonts w:ascii="Times New Roman" w:hAnsi="Times New Roman" w:cs="Times New Roman"/>
          <w:sz w:val="20"/>
          <w:szCs w:val="20"/>
        </w:rPr>
      </w:pPr>
      <w:r w:rsidRPr="00465015">
        <w:rPr>
          <w:rFonts w:ascii="Times New Roman" w:hAnsi="Times New Roman" w:cs="Times New Roman"/>
          <w:sz w:val="20"/>
          <w:szCs w:val="20"/>
        </w:rPr>
        <w:t>......................................................................</w:t>
      </w:r>
      <w:r>
        <w:rPr>
          <w:rFonts w:ascii="Times New Roman" w:hAnsi="Times New Roman" w:cs="Times New Roman"/>
          <w:sz w:val="20"/>
          <w:szCs w:val="20"/>
        </w:rPr>
        <w:t>..................</w:t>
      </w:r>
      <w:r w:rsidRPr="00465015">
        <w:rPr>
          <w:rFonts w:ascii="Times New Roman" w:hAnsi="Times New Roman" w:cs="Times New Roman"/>
          <w:sz w:val="20"/>
          <w:szCs w:val="20"/>
        </w:rPr>
        <w:t>. -</w:t>
      </w:r>
      <w:r>
        <w:rPr>
          <w:rFonts w:ascii="Times New Roman" w:hAnsi="Times New Roman" w:cs="Times New Roman"/>
          <w:sz w:val="20"/>
          <w:szCs w:val="20"/>
        </w:rPr>
        <w:t xml:space="preserve">  </w:t>
      </w:r>
      <w:r w:rsidRPr="00465015">
        <w:rPr>
          <w:rFonts w:ascii="Times New Roman" w:hAnsi="Times New Roman" w:cs="Times New Roman"/>
          <w:sz w:val="20"/>
          <w:szCs w:val="20"/>
        </w:rPr>
        <w:t xml:space="preserve"> ........................................................,</w:t>
      </w:r>
    </w:p>
    <w:p w14:paraId="5A8D881B" w14:textId="64432E20" w:rsidR="00465015" w:rsidRDefault="00465015" w:rsidP="00465015">
      <w:pPr>
        <w:spacing w:after="0" w:line="360" w:lineRule="auto"/>
        <w:ind w:left="426"/>
        <w:jc w:val="both"/>
        <w:rPr>
          <w:rFonts w:ascii="Times New Roman" w:hAnsi="Times New Roman" w:cs="Times New Roman"/>
          <w:sz w:val="24"/>
          <w:szCs w:val="24"/>
        </w:rPr>
      </w:pPr>
      <w:r w:rsidRPr="00465015">
        <w:rPr>
          <w:rFonts w:ascii="Times New Roman" w:hAnsi="Times New Roman" w:cs="Times New Roman"/>
          <w:sz w:val="20"/>
          <w:szCs w:val="20"/>
        </w:rPr>
        <w:t xml:space="preserve">                          </w:t>
      </w:r>
      <w:r>
        <w:rPr>
          <w:rFonts w:ascii="Times New Roman" w:hAnsi="Times New Roman" w:cs="Times New Roman"/>
          <w:sz w:val="20"/>
          <w:szCs w:val="20"/>
        </w:rPr>
        <w:t xml:space="preserve">      </w:t>
      </w:r>
      <w:r w:rsidRPr="00465015">
        <w:rPr>
          <w:rFonts w:ascii="Times New Roman" w:hAnsi="Times New Roman" w:cs="Times New Roman"/>
          <w:sz w:val="20"/>
          <w:szCs w:val="20"/>
        </w:rPr>
        <w:t xml:space="preserve">(nazwa i adres </w:t>
      </w:r>
      <w:proofErr w:type="gramStart"/>
      <w:r w:rsidR="00C85A5C" w:rsidRPr="00465015">
        <w:rPr>
          <w:rFonts w:ascii="Times New Roman" w:hAnsi="Times New Roman" w:cs="Times New Roman"/>
          <w:sz w:val="20"/>
          <w:szCs w:val="20"/>
        </w:rPr>
        <w:t xml:space="preserve">podmiotu)  </w:t>
      </w:r>
      <w:r w:rsidRPr="00465015">
        <w:rPr>
          <w:rFonts w:ascii="Times New Roman" w:hAnsi="Times New Roman" w:cs="Times New Roman"/>
          <w:sz w:val="20"/>
          <w:szCs w:val="20"/>
        </w:rPr>
        <w:t xml:space="preserve"> </w:t>
      </w:r>
      <w:proofErr w:type="gramEnd"/>
      <w:r w:rsidRPr="00465015">
        <w:rPr>
          <w:rFonts w:ascii="Times New Roman" w:hAnsi="Times New Roman" w:cs="Times New Roman"/>
          <w:sz w:val="20"/>
          <w:szCs w:val="20"/>
        </w:rPr>
        <w:t xml:space="preserve">                          </w:t>
      </w:r>
      <w:proofErr w:type="gramStart"/>
      <w:r w:rsidRPr="00465015">
        <w:rPr>
          <w:rFonts w:ascii="Times New Roman" w:hAnsi="Times New Roman" w:cs="Times New Roman"/>
          <w:sz w:val="20"/>
          <w:szCs w:val="20"/>
        </w:rPr>
        <w:t xml:space="preserve">   (zakres</w:t>
      </w:r>
      <w:r w:rsidRPr="00465015">
        <w:rPr>
          <w:rFonts w:ascii="Times New Roman" w:hAnsi="Times New Roman" w:cs="Times New Roman"/>
          <w:sz w:val="24"/>
          <w:szCs w:val="24"/>
        </w:rPr>
        <w:t xml:space="preserve"> </w:t>
      </w:r>
      <w:r>
        <w:rPr>
          <w:rFonts w:ascii="Times New Roman" w:hAnsi="Times New Roman" w:cs="Times New Roman"/>
          <w:sz w:val="24"/>
          <w:szCs w:val="24"/>
        </w:rPr>
        <w:t>)</w:t>
      </w:r>
      <w:proofErr w:type="gramEnd"/>
    </w:p>
    <w:p w14:paraId="576CA7B6" w14:textId="416BF848" w:rsidR="00465015" w:rsidRPr="00FF000B" w:rsidRDefault="00465015" w:rsidP="00FF000B">
      <w:pPr>
        <w:spacing w:after="0" w:line="360" w:lineRule="auto"/>
        <w:ind w:left="426"/>
        <w:jc w:val="both"/>
        <w:rPr>
          <w:rFonts w:ascii="Times New Roman" w:hAnsi="Times New Roman" w:cs="Times New Roman"/>
          <w:sz w:val="20"/>
          <w:szCs w:val="20"/>
        </w:rPr>
      </w:pPr>
      <w:r w:rsidRPr="00FF000B">
        <w:rPr>
          <w:rFonts w:ascii="Times New Roman" w:hAnsi="Times New Roman" w:cs="Times New Roman"/>
          <w:sz w:val="20"/>
          <w:szCs w:val="20"/>
        </w:rPr>
        <w:t>* wypełnić, jeżeli dotyczy</w:t>
      </w:r>
    </w:p>
    <w:p w14:paraId="7E6AC795" w14:textId="64C668ED" w:rsidR="00465015" w:rsidRPr="00465015" w:rsidRDefault="00465015" w:rsidP="00FF000B">
      <w:pPr>
        <w:shd w:val="clear" w:color="auto" w:fill="BFBFBF"/>
        <w:spacing w:after="0" w:line="240" w:lineRule="auto"/>
        <w:jc w:val="both"/>
        <w:rPr>
          <w:rFonts w:ascii="Times New Roman" w:hAnsi="Times New Roman" w:cs="Times New Roman"/>
          <w:b/>
          <w:sz w:val="24"/>
          <w:szCs w:val="24"/>
        </w:rPr>
      </w:pPr>
      <w:r w:rsidRPr="00465015">
        <w:rPr>
          <w:rFonts w:ascii="Times New Roman" w:hAnsi="Times New Roman" w:cs="Times New Roman"/>
          <w:b/>
          <w:sz w:val="24"/>
          <w:szCs w:val="24"/>
        </w:rPr>
        <w:t>OŚWIADCZENIE DOTYCZĄCE PODANYCH INFORMACJI:</w:t>
      </w:r>
    </w:p>
    <w:p w14:paraId="6177907E" w14:textId="77777777" w:rsidR="00465015" w:rsidRPr="00465015" w:rsidRDefault="00465015" w:rsidP="00FF000B">
      <w:pPr>
        <w:spacing w:after="0" w:line="240" w:lineRule="auto"/>
        <w:jc w:val="both"/>
        <w:rPr>
          <w:rFonts w:ascii="Times New Roman" w:hAnsi="Times New Roman" w:cs="Times New Roman"/>
          <w:sz w:val="24"/>
          <w:szCs w:val="24"/>
        </w:rPr>
      </w:pPr>
    </w:p>
    <w:p w14:paraId="42EF2B3B" w14:textId="77777777" w:rsidR="00465015" w:rsidRPr="00465015" w:rsidRDefault="00465015" w:rsidP="00FF000B">
      <w:pPr>
        <w:spacing w:after="0" w:line="240" w:lineRule="auto"/>
        <w:jc w:val="both"/>
        <w:rPr>
          <w:rFonts w:ascii="Times New Roman" w:hAnsi="Times New Roman" w:cs="Times New Roman"/>
          <w:sz w:val="24"/>
          <w:szCs w:val="24"/>
        </w:rPr>
      </w:pPr>
      <w:r w:rsidRPr="00465015">
        <w:rPr>
          <w:rFonts w:ascii="Times New Roman" w:hAnsi="Times New Roman" w:cs="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624D2200" w14:textId="1D3B8B25" w:rsidR="00465015" w:rsidRDefault="00465015" w:rsidP="00FF000B">
      <w:pPr>
        <w:spacing w:after="0" w:line="240" w:lineRule="auto"/>
        <w:ind w:right="-1"/>
        <w:rPr>
          <w:rFonts w:ascii="Times New Roman" w:hAnsi="Times New Roman" w:cs="Times New Roman"/>
          <w:sz w:val="24"/>
          <w:szCs w:val="24"/>
        </w:rPr>
      </w:pPr>
    </w:p>
    <w:p w14:paraId="46D655DA" w14:textId="77777777" w:rsidR="00A119B0" w:rsidRPr="003710C5" w:rsidRDefault="00A119B0" w:rsidP="00A119B0">
      <w:pPr>
        <w:pStyle w:val="Zwykytekst1"/>
        <w:spacing w:before="120"/>
        <w:rPr>
          <w:rFonts w:ascii="Times New Roman" w:hAnsi="Times New Roman" w:cs="Times New Roman"/>
          <w:sz w:val="24"/>
          <w:szCs w:val="24"/>
        </w:rPr>
      </w:pPr>
      <w:r w:rsidRPr="003710C5">
        <w:rPr>
          <w:rFonts w:ascii="Times New Roman" w:hAnsi="Times New Roman" w:cs="Times New Roman"/>
          <w:sz w:val="24"/>
          <w:szCs w:val="24"/>
        </w:rPr>
        <w:t>__________________ dnia __ __ ____ roku</w:t>
      </w:r>
    </w:p>
    <w:p w14:paraId="797D7BC3" w14:textId="77777777" w:rsidR="00FF000B" w:rsidRDefault="00FF000B" w:rsidP="00465015">
      <w:pPr>
        <w:tabs>
          <w:tab w:val="left" w:pos="6126"/>
        </w:tabs>
        <w:spacing w:after="0"/>
        <w:ind w:right="-1"/>
        <w:jc w:val="both"/>
        <w:rPr>
          <w:rFonts w:ascii="Times New Roman" w:hAnsi="Times New Roman" w:cs="Times New Roman"/>
          <w:b/>
          <w:bCs/>
          <w:i/>
          <w:color w:val="FF0000"/>
          <w:sz w:val="20"/>
          <w:szCs w:val="20"/>
          <w:u w:val="single"/>
        </w:rPr>
      </w:pPr>
    </w:p>
    <w:p w14:paraId="53232E6A" w14:textId="402DEFF6" w:rsidR="00BE370A" w:rsidRPr="004C6B4D" w:rsidRDefault="00A119B0" w:rsidP="004C6B4D">
      <w:pPr>
        <w:pStyle w:val="Style432"/>
        <w:widowControl/>
        <w:spacing w:before="22" w:line="191" w:lineRule="exact"/>
        <w:ind w:left="567" w:hanging="567"/>
        <w:jc w:val="center"/>
        <w:rPr>
          <w:rFonts w:ascii="Times New Roman" w:hAnsi="Times New Roman" w:cs="Times New Roman"/>
          <w:i/>
          <w:iCs/>
          <w:color w:val="FF0000"/>
          <w:sz w:val="20"/>
          <w:szCs w:val="20"/>
        </w:rPr>
      </w:pPr>
      <w:r w:rsidRPr="00C878CD">
        <w:rPr>
          <w:rFonts w:ascii="Times New Roman" w:hAnsi="Times New Roman" w:cs="Times New Roman"/>
          <w:i/>
          <w:iCs/>
          <w:color w:val="FF0000"/>
          <w:sz w:val="20"/>
          <w:szCs w:val="20"/>
        </w:rPr>
        <w:t>Dokument należy wypełnić i podpisać kwalifikowanym podpisem elektronicznym lub podpisem zaufanym lub podpisem osobistym. Zamawiający zaleca zapisanie dokumentu w formacie PDF.</w:t>
      </w:r>
    </w:p>
    <w:p w14:paraId="32293D38" w14:textId="77777777" w:rsidR="00777AAD" w:rsidRDefault="00777AAD" w:rsidP="005F286E">
      <w:pPr>
        <w:ind w:right="-1"/>
        <w:rPr>
          <w:rFonts w:ascii="Times New Roman" w:hAnsi="Times New Roman" w:cs="Times New Roman"/>
          <w:b/>
          <w:sz w:val="24"/>
          <w:szCs w:val="24"/>
        </w:rPr>
      </w:pPr>
    </w:p>
    <w:p w14:paraId="4FDFCB64" w14:textId="77777777" w:rsidR="00E70C21" w:rsidRDefault="00E70C21" w:rsidP="005F286E">
      <w:pPr>
        <w:ind w:right="-1"/>
        <w:rPr>
          <w:rFonts w:ascii="Times New Roman" w:hAnsi="Times New Roman" w:cs="Times New Roman"/>
          <w:b/>
          <w:sz w:val="24"/>
          <w:szCs w:val="24"/>
        </w:rPr>
      </w:pPr>
    </w:p>
    <w:p w14:paraId="24D8FEA4" w14:textId="062EE3A4" w:rsidR="005F286E" w:rsidRDefault="005F286E" w:rsidP="005F286E">
      <w:pPr>
        <w:ind w:right="-1"/>
        <w:rPr>
          <w:rFonts w:ascii="Times New Roman" w:hAnsi="Times New Roman" w:cs="Times New Roman"/>
          <w:b/>
          <w:i/>
          <w:sz w:val="24"/>
          <w:szCs w:val="24"/>
        </w:rPr>
      </w:pPr>
      <w:r w:rsidRPr="005F286E">
        <w:rPr>
          <w:rFonts w:ascii="Times New Roman" w:hAnsi="Times New Roman" w:cs="Times New Roman"/>
          <w:b/>
          <w:sz w:val="24"/>
          <w:szCs w:val="24"/>
        </w:rPr>
        <w:lastRenderedPageBreak/>
        <w:t xml:space="preserve">Załącznik nr </w:t>
      </w:r>
      <w:r w:rsidR="000A33DF">
        <w:rPr>
          <w:rFonts w:ascii="Times New Roman" w:hAnsi="Times New Roman" w:cs="Times New Roman"/>
          <w:b/>
          <w:sz w:val="24"/>
          <w:szCs w:val="24"/>
        </w:rPr>
        <w:t>3</w:t>
      </w:r>
      <w:r w:rsidRPr="005F286E">
        <w:rPr>
          <w:rFonts w:ascii="Times New Roman" w:hAnsi="Times New Roman" w:cs="Times New Roman"/>
          <w:b/>
          <w:sz w:val="24"/>
          <w:szCs w:val="24"/>
        </w:rPr>
        <w:t xml:space="preserve"> do SWZ – Oświadczenie o niepodleganiu wykluczeniu</w:t>
      </w:r>
    </w:p>
    <w:p w14:paraId="03DB91FA" w14:textId="77777777" w:rsidR="00A119B0" w:rsidRDefault="00A119B0" w:rsidP="005F286E">
      <w:pPr>
        <w:spacing w:after="0" w:line="240" w:lineRule="auto"/>
        <w:ind w:right="-1"/>
        <w:rPr>
          <w:rFonts w:ascii="Times New Roman" w:hAnsi="Times New Roman" w:cs="Times New Roman"/>
          <w:b/>
          <w:i/>
          <w:sz w:val="24"/>
          <w:szCs w:val="24"/>
        </w:rPr>
      </w:pPr>
    </w:p>
    <w:p w14:paraId="33AD8E07" w14:textId="48FBEDB8" w:rsidR="005F286E" w:rsidRPr="005F286E" w:rsidRDefault="005F286E" w:rsidP="005F286E">
      <w:pPr>
        <w:spacing w:after="0" w:line="240" w:lineRule="auto"/>
        <w:ind w:right="-1"/>
        <w:rPr>
          <w:rFonts w:ascii="Times New Roman" w:hAnsi="Times New Roman" w:cs="Times New Roman"/>
          <w:sz w:val="24"/>
          <w:szCs w:val="24"/>
        </w:rPr>
      </w:pPr>
      <w:r w:rsidRPr="005F286E">
        <w:rPr>
          <w:rFonts w:ascii="Times New Roman" w:hAnsi="Times New Roman" w:cs="Times New Roman"/>
          <w:sz w:val="24"/>
          <w:szCs w:val="24"/>
        </w:rPr>
        <w:t>Nazwa i adres Wykonawcy: ......................................................................................................</w:t>
      </w:r>
    </w:p>
    <w:p w14:paraId="242E8214" w14:textId="77777777" w:rsidR="005F286E" w:rsidRPr="005F286E" w:rsidRDefault="005F286E" w:rsidP="005F286E">
      <w:pPr>
        <w:spacing w:after="0"/>
        <w:ind w:right="-1"/>
        <w:jc w:val="center"/>
        <w:rPr>
          <w:rFonts w:ascii="Times New Roman" w:hAnsi="Times New Roman" w:cs="Times New Roman"/>
          <w:b/>
          <w:sz w:val="24"/>
          <w:szCs w:val="24"/>
        </w:rPr>
      </w:pPr>
    </w:p>
    <w:p w14:paraId="799D6CE1" w14:textId="77777777" w:rsidR="007D41BB" w:rsidRDefault="007D41BB" w:rsidP="00357825">
      <w:pPr>
        <w:spacing w:after="0"/>
        <w:rPr>
          <w:rFonts w:ascii="Times New Roman" w:hAnsi="Times New Roman" w:cs="Times New Roman"/>
          <w:b/>
          <w:sz w:val="24"/>
          <w:szCs w:val="24"/>
          <w:u w:val="single"/>
        </w:rPr>
      </w:pPr>
    </w:p>
    <w:p w14:paraId="27410372" w14:textId="5D82AFC1" w:rsidR="005F286E" w:rsidRPr="005F286E" w:rsidRDefault="005F286E" w:rsidP="005F286E">
      <w:pPr>
        <w:spacing w:after="0"/>
        <w:jc w:val="center"/>
        <w:rPr>
          <w:rFonts w:ascii="Times New Roman" w:hAnsi="Times New Roman" w:cs="Times New Roman"/>
          <w:b/>
          <w:sz w:val="24"/>
          <w:szCs w:val="24"/>
          <w:u w:val="single"/>
        </w:rPr>
      </w:pPr>
      <w:r w:rsidRPr="005F286E">
        <w:rPr>
          <w:rFonts w:ascii="Times New Roman" w:hAnsi="Times New Roman" w:cs="Times New Roman"/>
          <w:b/>
          <w:sz w:val="24"/>
          <w:szCs w:val="24"/>
          <w:u w:val="single"/>
        </w:rPr>
        <w:t xml:space="preserve">Oświadczenie Wykonawcy </w:t>
      </w:r>
    </w:p>
    <w:p w14:paraId="042DFF83" w14:textId="77777777" w:rsidR="005F286E" w:rsidRPr="005F286E" w:rsidRDefault="005F286E" w:rsidP="005F286E">
      <w:pPr>
        <w:spacing w:after="0"/>
        <w:jc w:val="center"/>
        <w:rPr>
          <w:rFonts w:ascii="Times New Roman" w:hAnsi="Times New Roman" w:cs="Times New Roman"/>
          <w:b/>
          <w:sz w:val="24"/>
          <w:szCs w:val="24"/>
        </w:rPr>
      </w:pPr>
      <w:r w:rsidRPr="005F286E">
        <w:rPr>
          <w:rFonts w:ascii="Times New Roman" w:hAnsi="Times New Roman" w:cs="Times New Roman"/>
          <w:b/>
          <w:sz w:val="24"/>
          <w:szCs w:val="24"/>
        </w:rPr>
        <w:t>składane na podstawie art. 273 ust. 2 w związku z art. 125 ust. 1</w:t>
      </w:r>
    </w:p>
    <w:p w14:paraId="73B008EC" w14:textId="77777777" w:rsidR="005F286E" w:rsidRPr="005F286E" w:rsidRDefault="005F286E" w:rsidP="005F286E">
      <w:pPr>
        <w:spacing w:after="0"/>
        <w:jc w:val="center"/>
        <w:rPr>
          <w:rFonts w:ascii="Times New Roman" w:hAnsi="Times New Roman" w:cs="Times New Roman"/>
          <w:b/>
          <w:sz w:val="24"/>
          <w:szCs w:val="24"/>
        </w:rPr>
      </w:pPr>
      <w:r w:rsidRPr="005F286E">
        <w:rPr>
          <w:rFonts w:ascii="Times New Roman" w:hAnsi="Times New Roman" w:cs="Times New Roman"/>
          <w:b/>
          <w:sz w:val="24"/>
          <w:szCs w:val="24"/>
        </w:rPr>
        <w:t>ustawy z dnia 11 września 2019 r. Prawo zamówień publicznych</w:t>
      </w:r>
    </w:p>
    <w:p w14:paraId="435338C0" w14:textId="77777777" w:rsidR="005F286E" w:rsidRPr="005F286E" w:rsidRDefault="005F286E" w:rsidP="005F286E">
      <w:pPr>
        <w:spacing w:after="0" w:line="240" w:lineRule="auto"/>
        <w:jc w:val="both"/>
        <w:rPr>
          <w:rFonts w:ascii="Times New Roman" w:hAnsi="Times New Roman" w:cs="Times New Roman"/>
          <w:sz w:val="24"/>
          <w:szCs w:val="24"/>
        </w:rPr>
      </w:pPr>
    </w:p>
    <w:p w14:paraId="38CE5051" w14:textId="22B99D39" w:rsidR="00234D47" w:rsidRPr="003A1BFB" w:rsidRDefault="003A1BFB" w:rsidP="003A1BFB">
      <w:pPr>
        <w:spacing w:after="0" w:line="240" w:lineRule="auto"/>
        <w:jc w:val="both"/>
        <w:rPr>
          <w:rFonts w:ascii="Times New Roman" w:hAnsi="Times New Roman" w:cs="Times New Roman"/>
          <w:b/>
          <w:bCs/>
          <w:color w:val="auto"/>
          <w:sz w:val="24"/>
          <w:szCs w:val="24"/>
        </w:rPr>
      </w:pPr>
      <w:r w:rsidRPr="004C6B4D">
        <w:rPr>
          <w:rFonts w:ascii="Times New Roman" w:hAnsi="Times New Roman" w:cs="Times New Roman"/>
          <w:color w:val="auto"/>
          <w:sz w:val="24"/>
          <w:szCs w:val="24"/>
        </w:rPr>
        <w:t xml:space="preserve">Na potrzeby postępowania o udzielenie zamówienia publicznego prowadzonego w trybie podstawowym bez przeprowadzenia negocjacji na podstawie art. 275 pkt 1 ustawy Prawo zamówień publicznych </w:t>
      </w:r>
      <w:r w:rsidRPr="004C6B4D">
        <w:rPr>
          <w:rFonts w:ascii="Times New Roman" w:hAnsi="Times New Roman" w:cs="Times New Roman"/>
          <w:iCs/>
          <w:color w:val="auto"/>
          <w:sz w:val="24"/>
          <w:szCs w:val="24"/>
        </w:rPr>
        <w:t xml:space="preserve">pn.: </w:t>
      </w:r>
      <w:r w:rsidRPr="00E13132">
        <w:rPr>
          <w:rFonts w:ascii="Times New Roman" w:hAnsi="Times New Roman" w:cs="Times New Roman"/>
          <w:b/>
          <w:iCs/>
          <w:color w:val="auto"/>
          <w:sz w:val="24"/>
          <w:szCs w:val="24"/>
        </w:rPr>
        <w:t>„</w:t>
      </w:r>
      <w:r w:rsidRPr="00E13132">
        <w:rPr>
          <w:rFonts w:ascii="Times New Roman" w:hAnsi="Times New Roman" w:cs="Times New Roman"/>
          <w:b/>
          <w:bCs/>
          <w:color w:val="auto"/>
          <w:sz w:val="24"/>
          <w:szCs w:val="24"/>
        </w:rPr>
        <w:t xml:space="preserve">Dostawa </w:t>
      </w:r>
      <w:r w:rsidRPr="00E13132">
        <w:rPr>
          <w:rFonts w:ascii="Times New Roman" w:hAnsi="Times New Roman"/>
          <w:b/>
          <w:bCs/>
          <w:color w:val="auto"/>
          <w:sz w:val="24"/>
          <w:szCs w:val="24"/>
        </w:rPr>
        <w:t xml:space="preserve">pojazdów </w:t>
      </w:r>
      <w:r w:rsidRPr="00E13132">
        <w:rPr>
          <w:rFonts w:ascii="Times New Roman" w:hAnsi="Times New Roman"/>
          <w:b/>
          <w:bCs/>
          <w:iCs/>
          <w:color w:val="auto"/>
          <w:sz w:val="24"/>
          <w:szCs w:val="24"/>
        </w:rPr>
        <w:t xml:space="preserve">oraz sprzętu przeciwpożarowego dla jednostek Ochotniczych Straży Pożarnych z terenu Gminy </w:t>
      </w:r>
      <w:r w:rsidR="00C85A5C" w:rsidRPr="00E13132">
        <w:rPr>
          <w:rFonts w:ascii="Times New Roman" w:hAnsi="Times New Roman"/>
          <w:b/>
          <w:bCs/>
          <w:iCs/>
          <w:color w:val="auto"/>
          <w:sz w:val="24"/>
          <w:szCs w:val="24"/>
        </w:rPr>
        <w:t>Sztabin</w:t>
      </w:r>
      <w:r w:rsidR="00C85A5C" w:rsidRPr="00E13132">
        <w:rPr>
          <w:rFonts w:ascii="Times New Roman" w:eastAsiaTheme="minorHAnsi" w:hAnsi="Times New Roman" w:cs="Times New Roman"/>
          <w:b/>
          <w:bCs/>
          <w:color w:val="auto"/>
          <w:sz w:val="24"/>
          <w:szCs w:val="24"/>
          <w:lang w:eastAsia="en-US"/>
        </w:rPr>
        <w:t>”</w:t>
      </w:r>
      <w:r w:rsidR="00C85A5C" w:rsidRPr="00E13132">
        <w:rPr>
          <w:rFonts w:ascii="Times New Roman" w:hAnsi="Times New Roman" w:cs="Times New Roman"/>
          <w:b/>
          <w:bCs/>
          <w:color w:val="auto"/>
          <w:sz w:val="24"/>
          <w:szCs w:val="24"/>
        </w:rPr>
        <w:t xml:space="preserve"> oświadczam</w:t>
      </w:r>
      <w:r w:rsidRPr="00E13132">
        <w:rPr>
          <w:rFonts w:ascii="Times New Roman" w:hAnsi="Times New Roman" w:cs="Times New Roman"/>
          <w:color w:val="auto"/>
          <w:sz w:val="24"/>
          <w:szCs w:val="24"/>
        </w:rPr>
        <w:t>, co następuje:</w:t>
      </w:r>
    </w:p>
    <w:p w14:paraId="3CCABC84" w14:textId="77777777" w:rsidR="005F286E" w:rsidRDefault="005F286E" w:rsidP="005F286E">
      <w:pPr>
        <w:spacing w:after="0" w:line="240" w:lineRule="auto"/>
        <w:jc w:val="both"/>
        <w:rPr>
          <w:rFonts w:ascii="Times New Roman" w:hAnsi="Times New Roman" w:cs="Times New Roman"/>
          <w:iCs/>
          <w:sz w:val="24"/>
          <w:szCs w:val="24"/>
        </w:rPr>
      </w:pPr>
    </w:p>
    <w:p w14:paraId="04C3F3BF" w14:textId="77777777" w:rsidR="00777AAD" w:rsidRPr="005F286E" w:rsidRDefault="00777AAD" w:rsidP="005F286E">
      <w:pPr>
        <w:spacing w:after="0" w:line="240" w:lineRule="auto"/>
        <w:jc w:val="both"/>
        <w:rPr>
          <w:rFonts w:ascii="Times New Roman" w:hAnsi="Times New Roman" w:cs="Times New Roman"/>
          <w:sz w:val="24"/>
          <w:szCs w:val="24"/>
        </w:rPr>
      </w:pPr>
    </w:p>
    <w:p w14:paraId="432C36E5" w14:textId="29AB5863" w:rsidR="005F286E" w:rsidRPr="005F286E" w:rsidRDefault="005F286E" w:rsidP="005F286E">
      <w:pPr>
        <w:shd w:val="clear" w:color="auto" w:fill="BFBFBF"/>
        <w:spacing w:line="360" w:lineRule="auto"/>
        <w:rPr>
          <w:rFonts w:ascii="Times New Roman" w:hAnsi="Times New Roman" w:cs="Times New Roman"/>
          <w:b/>
          <w:sz w:val="24"/>
          <w:szCs w:val="24"/>
        </w:rPr>
      </w:pPr>
      <w:r w:rsidRPr="005F286E">
        <w:rPr>
          <w:rFonts w:ascii="Times New Roman" w:hAnsi="Times New Roman" w:cs="Times New Roman"/>
          <w:b/>
          <w:sz w:val="24"/>
          <w:szCs w:val="24"/>
        </w:rPr>
        <w:t>OŚWIADCZENIA DOTYCZĄCE WYKONAWCY:</w:t>
      </w:r>
    </w:p>
    <w:p w14:paraId="1242CC08" w14:textId="77777777" w:rsidR="005F286E" w:rsidRPr="005F286E" w:rsidRDefault="005F286E" w:rsidP="00F2203D">
      <w:pPr>
        <w:pStyle w:val="Akapitzlist"/>
        <w:numPr>
          <w:ilvl w:val="0"/>
          <w:numId w:val="106"/>
        </w:numPr>
        <w:suppressAutoHyphens w:val="0"/>
        <w:spacing w:after="0"/>
        <w:ind w:left="284"/>
        <w:contextualSpacing/>
        <w:jc w:val="both"/>
        <w:rPr>
          <w:rFonts w:ascii="Times New Roman" w:hAnsi="Times New Roman"/>
          <w:sz w:val="24"/>
          <w:szCs w:val="24"/>
        </w:rPr>
      </w:pPr>
      <w:r w:rsidRPr="005F286E">
        <w:rPr>
          <w:rFonts w:ascii="Times New Roman" w:hAnsi="Times New Roman"/>
          <w:sz w:val="24"/>
          <w:szCs w:val="24"/>
        </w:rPr>
        <w:t>Oświadczam, że nie podlegam wykluczeniu z postępowania na podstawie 108 ust. 1 ustawy z dnia 11 września 2019 r. Prawo zamówień publicznych.</w:t>
      </w:r>
    </w:p>
    <w:p w14:paraId="0AD00E2B" w14:textId="77777777" w:rsidR="007D41BB" w:rsidRDefault="005F286E" w:rsidP="00F2203D">
      <w:pPr>
        <w:pStyle w:val="Akapitzlist"/>
        <w:numPr>
          <w:ilvl w:val="0"/>
          <w:numId w:val="106"/>
        </w:numPr>
        <w:suppressAutoHyphens w:val="0"/>
        <w:spacing w:after="120"/>
        <w:ind w:left="283" w:hanging="357"/>
        <w:contextualSpacing/>
        <w:jc w:val="both"/>
        <w:rPr>
          <w:rFonts w:ascii="Times New Roman" w:hAnsi="Times New Roman"/>
          <w:sz w:val="24"/>
          <w:szCs w:val="24"/>
        </w:rPr>
      </w:pPr>
      <w:r w:rsidRPr="005F286E">
        <w:rPr>
          <w:rFonts w:ascii="Times New Roman" w:hAnsi="Times New Roman"/>
          <w:sz w:val="24"/>
          <w:szCs w:val="24"/>
        </w:rPr>
        <w:t>Oświadczam, że nie podlegam wykluczeniu z postępowania na podstawie 109 ust. 1 pkt 4, 5 oraz 7 ustawy z dnia 11 września 2019 r. Prawo zamówień publicznych.</w:t>
      </w:r>
    </w:p>
    <w:p w14:paraId="3CD231A1" w14:textId="229130BD" w:rsidR="007D41BB" w:rsidRPr="007D41BB" w:rsidRDefault="007D41BB" w:rsidP="00F2203D">
      <w:pPr>
        <w:pStyle w:val="Akapitzlist"/>
        <w:numPr>
          <w:ilvl w:val="0"/>
          <w:numId w:val="106"/>
        </w:numPr>
        <w:suppressAutoHyphens w:val="0"/>
        <w:spacing w:after="120"/>
        <w:ind w:left="283" w:hanging="357"/>
        <w:contextualSpacing/>
        <w:jc w:val="both"/>
        <w:rPr>
          <w:rFonts w:ascii="Times New Roman" w:hAnsi="Times New Roman"/>
          <w:sz w:val="24"/>
          <w:szCs w:val="24"/>
        </w:rPr>
      </w:pPr>
      <w:r w:rsidRPr="007D41BB">
        <w:rPr>
          <w:rFonts w:ascii="Times New Roman" w:hAnsi="Times New Roman"/>
          <w:sz w:val="24"/>
          <w:szCs w:val="24"/>
        </w:rPr>
        <w:t>Oświadczam, że nie podlegam wykluczeniu z postępowania na podstawie rozporządzenia Rady Unii Europejskiej z dnia 8 kwietnia 2022 r. (UE) 2022/576 w</w:t>
      </w:r>
      <w:r w:rsidRPr="007D41BB">
        <w:rPr>
          <w:rFonts w:ascii="Times New Roman" w:hAnsi="Times New Roman"/>
          <w:spacing w:val="1"/>
          <w:sz w:val="24"/>
          <w:szCs w:val="24"/>
        </w:rPr>
        <w:t xml:space="preserve"> </w:t>
      </w:r>
      <w:r w:rsidRPr="007D41BB">
        <w:rPr>
          <w:rFonts w:ascii="Times New Roman" w:hAnsi="Times New Roman"/>
          <w:sz w:val="24"/>
          <w:szCs w:val="24"/>
        </w:rPr>
        <w:t>sprawie</w:t>
      </w:r>
      <w:r w:rsidRPr="007D41BB">
        <w:rPr>
          <w:rFonts w:ascii="Times New Roman" w:hAnsi="Times New Roman"/>
          <w:spacing w:val="1"/>
          <w:sz w:val="24"/>
          <w:szCs w:val="24"/>
        </w:rPr>
        <w:t xml:space="preserve"> </w:t>
      </w:r>
      <w:r w:rsidRPr="007D41BB">
        <w:rPr>
          <w:rFonts w:ascii="Times New Roman" w:hAnsi="Times New Roman"/>
          <w:sz w:val="24"/>
          <w:szCs w:val="24"/>
        </w:rPr>
        <w:t>zmiany</w:t>
      </w:r>
      <w:r w:rsidRPr="007D41BB">
        <w:rPr>
          <w:rFonts w:ascii="Times New Roman" w:hAnsi="Times New Roman"/>
          <w:spacing w:val="1"/>
          <w:sz w:val="24"/>
          <w:szCs w:val="24"/>
        </w:rPr>
        <w:t xml:space="preserve"> </w:t>
      </w:r>
      <w:r w:rsidRPr="007D41BB">
        <w:rPr>
          <w:rFonts w:ascii="Times New Roman" w:hAnsi="Times New Roman"/>
          <w:sz w:val="24"/>
          <w:szCs w:val="24"/>
        </w:rPr>
        <w:t>rozporządzenia</w:t>
      </w:r>
      <w:r w:rsidRPr="007D41BB">
        <w:rPr>
          <w:rFonts w:ascii="Times New Roman" w:hAnsi="Times New Roman"/>
          <w:spacing w:val="1"/>
          <w:sz w:val="24"/>
          <w:szCs w:val="24"/>
        </w:rPr>
        <w:t xml:space="preserve"> </w:t>
      </w:r>
      <w:r w:rsidRPr="007D41BB">
        <w:rPr>
          <w:rFonts w:ascii="Times New Roman" w:hAnsi="Times New Roman"/>
          <w:sz w:val="24"/>
          <w:szCs w:val="24"/>
        </w:rPr>
        <w:t>(UE)</w:t>
      </w:r>
      <w:r w:rsidRPr="007D41BB">
        <w:rPr>
          <w:rFonts w:ascii="Times New Roman" w:hAnsi="Times New Roman"/>
          <w:spacing w:val="1"/>
          <w:sz w:val="24"/>
          <w:szCs w:val="24"/>
        </w:rPr>
        <w:t xml:space="preserve"> </w:t>
      </w:r>
      <w:r w:rsidRPr="007D41BB">
        <w:rPr>
          <w:rFonts w:ascii="Times New Roman" w:hAnsi="Times New Roman"/>
          <w:sz w:val="24"/>
          <w:szCs w:val="24"/>
        </w:rPr>
        <w:t>nr</w:t>
      </w:r>
      <w:r w:rsidRPr="007D41BB">
        <w:rPr>
          <w:rFonts w:ascii="Times New Roman" w:hAnsi="Times New Roman"/>
          <w:spacing w:val="1"/>
          <w:sz w:val="24"/>
          <w:szCs w:val="24"/>
        </w:rPr>
        <w:t xml:space="preserve"> </w:t>
      </w:r>
      <w:r w:rsidRPr="007D41BB">
        <w:rPr>
          <w:rFonts w:ascii="Times New Roman" w:hAnsi="Times New Roman"/>
          <w:sz w:val="24"/>
          <w:szCs w:val="24"/>
        </w:rPr>
        <w:t>833/2014</w:t>
      </w:r>
      <w:r w:rsidRPr="007D41BB">
        <w:rPr>
          <w:rFonts w:ascii="Times New Roman" w:hAnsi="Times New Roman"/>
          <w:spacing w:val="1"/>
          <w:sz w:val="24"/>
          <w:szCs w:val="24"/>
        </w:rPr>
        <w:t xml:space="preserve"> </w:t>
      </w:r>
      <w:r w:rsidRPr="007D41BB">
        <w:rPr>
          <w:rFonts w:ascii="Times New Roman" w:hAnsi="Times New Roman"/>
          <w:sz w:val="24"/>
          <w:szCs w:val="24"/>
        </w:rPr>
        <w:t>dotyczącego</w:t>
      </w:r>
      <w:r w:rsidRPr="007D41BB">
        <w:rPr>
          <w:rFonts w:ascii="Times New Roman" w:hAnsi="Times New Roman"/>
          <w:spacing w:val="1"/>
          <w:sz w:val="24"/>
          <w:szCs w:val="24"/>
        </w:rPr>
        <w:t xml:space="preserve"> </w:t>
      </w:r>
      <w:r w:rsidRPr="007D41BB">
        <w:rPr>
          <w:rFonts w:ascii="Times New Roman" w:hAnsi="Times New Roman"/>
          <w:sz w:val="24"/>
          <w:szCs w:val="24"/>
        </w:rPr>
        <w:t>środków</w:t>
      </w:r>
      <w:r w:rsidRPr="007D41BB">
        <w:rPr>
          <w:rFonts w:ascii="Times New Roman" w:hAnsi="Times New Roman"/>
          <w:spacing w:val="1"/>
          <w:sz w:val="24"/>
          <w:szCs w:val="24"/>
        </w:rPr>
        <w:t xml:space="preserve"> </w:t>
      </w:r>
      <w:r w:rsidRPr="007D41BB">
        <w:rPr>
          <w:rFonts w:ascii="Times New Roman" w:hAnsi="Times New Roman"/>
          <w:sz w:val="24"/>
          <w:szCs w:val="24"/>
        </w:rPr>
        <w:t>ograniczających w związku z działaniami Rosji destabilizującymi sytuację na Ukrainie</w:t>
      </w:r>
      <w:r w:rsidRPr="007D41BB">
        <w:rPr>
          <w:rFonts w:ascii="Times New Roman" w:hAnsi="Times New Roman"/>
          <w:spacing w:val="1"/>
          <w:sz w:val="24"/>
          <w:szCs w:val="24"/>
        </w:rPr>
        <w:t xml:space="preserve"> </w:t>
      </w:r>
      <w:r w:rsidRPr="007D41BB">
        <w:rPr>
          <w:rFonts w:ascii="Times New Roman" w:hAnsi="Times New Roman"/>
          <w:sz w:val="24"/>
          <w:szCs w:val="24"/>
        </w:rPr>
        <w:t>(Dz. Urz. UE nr L 111 z 8.4.2022, str. 1) oraz ustawy z dnia 13 kwietnia 2022 r. o</w:t>
      </w:r>
      <w:r w:rsidRPr="007D41BB">
        <w:rPr>
          <w:rFonts w:ascii="Times New Roman" w:hAnsi="Times New Roman"/>
          <w:spacing w:val="1"/>
          <w:sz w:val="24"/>
          <w:szCs w:val="24"/>
        </w:rPr>
        <w:t xml:space="preserve"> </w:t>
      </w:r>
      <w:r w:rsidRPr="007D41BB">
        <w:rPr>
          <w:rFonts w:ascii="Times New Roman" w:hAnsi="Times New Roman"/>
          <w:sz w:val="24"/>
          <w:szCs w:val="24"/>
        </w:rPr>
        <w:t>szczególnych</w:t>
      </w:r>
      <w:r w:rsidRPr="007D41BB">
        <w:rPr>
          <w:rFonts w:ascii="Times New Roman" w:hAnsi="Times New Roman"/>
          <w:spacing w:val="1"/>
          <w:sz w:val="24"/>
          <w:szCs w:val="24"/>
        </w:rPr>
        <w:t xml:space="preserve"> </w:t>
      </w:r>
      <w:r w:rsidRPr="007D41BB">
        <w:rPr>
          <w:rFonts w:ascii="Times New Roman" w:hAnsi="Times New Roman"/>
          <w:sz w:val="24"/>
          <w:szCs w:val="24"/>
        </w:rPr>
        <w:t>rozwiązaniach</w:t>
      </w:r>
      <w:r w:rsidRPr="007D41BB">
        <w:rPr>
          <w:rFonts w:ascii="Times New Roman" w:hAnsi="Times New Roman"/>
          <w:spacing w:val="1"/>
          <w:sz w:val="24"/>
          <w:szCs w:val="24"/>
        </w:rPr>
        <w:t xml:space="preserve"> </w:t>
      </w:r>
      <w:r w:rsidRPr="007D41BB">
        <w:rPr>
          <w:rFonts w:ascii="Times New Roman" w:hAnsi="Times New Roman"/>
          <w:sz w:val="24"/>
          <w:szCs w:val="24"/>
        </w:rPr>
        <w:t>w</w:t>
      </w:r>
      <w:r w:rsidRPr="007D41BB">
        <w:rPr>
          <w:rFonts w:ascii="Times New Roman" w:hAnsi="Times New Roman"/>
          <w:spacing w:val="1"/>
          <w:sz w:val="24"/>
          <w:szCs w:val="24"/>
        </w:rPr>
        <w:t xml:space="preserve"> </w:t>
      </w:r>
      <w:r w:rsidRPr="007D41BB">
        <w:rPr>
          <w:rFonts w:ascii="Times New Roman" w:hAnsi="Times New Roman"/>
          <w:sz w:val="24"/>
          <w:szCs w:val="24"/>
        </w:rPr>
        <w:t>zakresie</w:t>
      </w:r>
      <w:r w:rsidRPr="007D41BB">
        <w:rPr>
          <w:rFonts w:ascii="Times New Roman" w:hAnsi="Times New Roman"/>
          <w:spacing w:val="1"/>
          <w:sz w:val="24"/>
          <w:szCs w:val="24"/>
        </w:rPr>
        <w:t xml:space="preserve"> </w:t>
      </w:r>
      <w:r w:rsidRPr="007D41BB">
        <w:rPr>
          <w:rFonts w:ascii="Times New Roman" w:hAnsi="Times New Roman"/>
          <w:sz w:val="24"/>
          <w:szCs w:val="24"/>
        </w:rPr>
        <w:t>przeciwdziałania</w:t>
      </w:r>
      <w:r w:rsidRPr="007D41BB">
        <w:rPr>
          <w:rFonts w:ascii="Times New Roman" w:hAnsi="Times New Roman"/>
          <w:spacing w:val="1"/>
          <w:sz w:val="24"/>
          <w:szCs w:val="24"/>
        </w:rPr>
        <w:t xml:space="preserve"> </w:t>
      </w:r>
      <w:r w:rsidRPr="007D41BB">
        <w:rPr>
          <w:rFonts w:ascii="Times New Roman" w:hAnsi="Times New Roman"/>
          <w:sz w:val="24"/>
          <w:szCs w:val="24"/>
        </w:rPr>
        <w:t>wspieraniu</w:t>
      </w:r>
      <w:r w:rsidRPr="007D41BB">
        <w:rPr>
          <w:rFonts w:ascii="Times New Roman" w:hAnsi="Times New Roman"/>
          <w:spacing w:val="1"/>
          <w:sz w:val="24"/>
          <w:szCs w:val="24"/>
        </w:rPr>
        <w:t xml:space="preserve"> </w:t>
      </w:r>
      <w:r w:rsidRPr="007D41BB">
        <w:rPr>
          <w:rFonts w:ascii="Times New Roman" w:hAnsi="Times New Roman"/>
          <w:sz w:val="24"/>
          <w:szCs w:val="24"/>
        </w:rPr>
        <w:t>agresji</w:t>
      </w:r>
      <w:r w:rsidRPr="007D41BB">
        <w:rPr>
          <w:rFonts w:ascii="Times New Roman" w:hAnsi="Times New Roman"/>
          <w:spacing w:val="1"/>
          <w:sz w:val="24"/>
          <w:szCs w:val="24"/>
        </w:rPr>
        <w:t xml:space="preserve"> </w:t>
      </w:r>
      <w:r w:rsidRPr="007D41BB">
        <w:rPr>
          <w:rFonts w:ascii="Times New Roman" w:hAnsi="Times New Roman"/>
          <w:sz w:val="24"/>
          <w:szCs w:val="24"/>
        </w:rPr>
        <w:t>na</w:t>
      </w:r>
      <w:r w:rsidRPr="007D41BB">
        <w:rPr>
          <w:rFonts w:ascii="Times New Roman" w:hAnsi="Times New Roman"/>
          <w:spacing w:val="1"/>
          <w:sz w:val="24"/>
          <w:szCs w:val="24"/>
        </w:rPr>
        <w:t xml:space="preserve"> </w:t>
      </w:r>
      <w:r w:rsidRPr="007D41BB">
        <w:rPr>
          <w:rFonts w:ascii="Times New Roman" w:hAnsi="Times New Roman"/>
          <w:sz w:val="24"/>
          <w:szCs w:val="24"/>
        </w:rPr>
        <w:t>Ukrainę oraz służących ochronie bezpieczeństwa narodowego (Dz. U. z 2022 r. poz.</w:t>
      </w:r>
      <w:r w:rsidRPr="007D41BB">
        <w:rPr>
          <w:rFonts w:ascii="Times New Roman" w:hAnsi="Times New Roman"/>
          <w:spacing w:val="1"/>
          <w:sz w:val="24"/>
          <w:szCs w:val="24"/>
        </w:rPr>
        <w:t xml:space="preserve"> </w:t>
      </w:r>
      <w:r w:rsidRPr="007D41BB">
        <w:rPr>
          <w:rFonts w:ascii="Times New Roman" w:hAnsi="Times New Roman"/>
          <w:sz w:val="24"/>
          <w:szCs w:val="24"/>
        </w:rPr>
        <w:t>835) w zakresie podstaw wykluczenia z postępowania wskazanych w art. 7 ust. 1</w:t>
      </w:r>
      <w:r w:rsidRPr="007D41BB">
        <w:rPr>
          <w:rFonts w:ascii="Times New Roman" w:hAnsi="Times New Roman"/>
          <w:spacing w:val="1"/>
          <w:sz w:val="24"/>
          <w:szCs w:val="24"/>
        </w:rPr>
        <w:t xml:space="preserve"> </w:t>
      </w:r>
      <w:r w:rsidRPr="007D41BB">
        <w:rPr>
          <w:rFonts w:ascii="Times New Roman" w:hAnsi="Times New Roman"/>
          <w:sz w:val="24"/>
          <w:szCs w:val="24"/>
        </w:rPr>
        <w:t>przywołanej</w:t>
      </w:r>
      <w:r w:rsidRPr="007D41BB">
        <w:rPr>
          <w:rFonts w:ascii="Times New Roman" w:hAnsi="Times New Roman"/>
          <w:spacing w:val="-2"/>
          <w:sz w:val="24"/>
          <w:szCs w:val="24"/>
        </w:rPr>
        <w:t xml:space="preserve"> </w:t>
      </w:r>
      <w:r w:rsidRPr="007D41BB">
        <w:rPr>
          <w:rFonts w:ascii="Times New Roman" w:hAnsi="Times New Roman"/>
          <w:sz w:val="24"/>
          <w:szCs w:val="24"/>
        </w:rPr>
        <w:t>ustawy</w:t>
      </w:r>
      <w:r w:rsidRPr="007D41BB">
        <w:rPr>
          <w:rFonts w:asciiTheme="minorHAnsi" w:hAnsiTheme="minorHAnsi" w:cstheme="minorHAnsi"/>
        </w:rPr>
        <w:t>.</w:t>
      </w:r>
    </w:p>
    <w:p w14:paraId="55DE4CFD" w14:textId="4C11AD2B" w:rsidR="005F286E" w:rsidRPr="005F286E" w:rsidRDefault="005F286E" w:rsidP="005F286E">
      <w:pPr>
        <w:spacing w:line="240" w:lineRule="auto"/>
        <w:jc w:val="both"/>
        <w:rPr>
          <w:rFonts w:ascii="Times New Roman" w:hAnsi="Times New Roman" w:cs="Times New Roman"/>
          <w:sz w:val="24"/>
          <w:szCs w:val="24"/>
        </w:rPr>
      </w:pPr>
      <w:r w:rsidRPr="005F286E">
        <w:rPr>
          <w:rFonts w:ascii="Times New Roman" w:hAnsi="Times New Roman" w:cs="Times New Roman"/>
          <w:sz w:val="24"/>
          <w:szCs w:val="24"/>
        </w:rPr>
        <w:t xml:space="preserve">Oświadczam, że zachodzą w stosunku do mnie podstawy wykluczenia z postępowania na podstawie art. …………. ustawy </w:t>
      </w:r>
      <w:proofErr w:type="spellStart"/>
      <w:r w:rsidRPr="005F286E">
        <w:rPr>
          <w:rFonts w:ascii="Times New Roman" w:hAnsi="Times New Roman" w:cs="Times New Roman"/>
          <w:sz w:val="24"/>
          <w:szCs w:val="24"/>
        </w:rPr>
        <w:t>Pzp</w:t>
      </w:r>
      <w:proofErr w:type="spellEnd"/>
      <w:r w:rsidRPr="005F286E">
        <w:rPr>
          <w:rFonts w:ascii="Times New Roman" w:hAnsi="Times New Roman" w:cs="Times New Roman"/>
          <w:i/>
          <w:sz w:val="24"/>
          <w:szCs w:val="24"/>
        </w:rPr>
        <w:t xml:space="preserve"> (podać mającą zastosowanie podstawę wykluczenia spośród wymienionych w art. 108 ust. 1 lub art. 109 ust. 1 ustawy </w:t>
      </w:r>
      <w:proofErr w:type="spellStart"/>
      <w:r w:rsidRPr="005F286E">
        <w:rPr>
          <w:rFonts w:ascii="Times New Roman" w:hAnsi="Times New Roman" w:cs="Times New Roman"/>
          <w:i/>
          <w:sz w:val="24"/>
          <w:szCs w:val="24"/>
        </w:rPr>
        <w:t>Pzp</w:t>
      </w:r>
      <w:proofErr w:type="spellEnd"/>
      <w:r w:rsidRPr="005F286E">
        <w:rPr>
          <w:rFonts w:ascii="Times New Roman" w:hAnsi="Times New Roman" w:cs="Times New Roman"/>
          <w:i/>
          <w:sz w:val="24"/>
          <w:szCs w:val="24"/>
        </w:rPr>
        <w:t>).</w:t>
      </w:r>
      <w:r w:rsidRPr="005F286E">
        <w:rPr>
          <w:rFonts w:ascii="Times New Roman" w:hAnsi="Times New Roman" w:cs="Times New Roman"/>
          <w:sz w:val="24"/>
          <w:szCs w:val="24"/>
        </w:rPr>
        <w:t xml:space="preserve"> Jednocześnie oświadczam, że w związku z ww. okolicznością, na podstawie art. 110 ust. 2 ustawy </w:t>
      </w:r>
      <w:proofErr w:type="spellStart"/>
      <w:r w:rsidRPr="005F286E">
        <w:rPr>
          <w:rFonts w:ascii="Times New Roman" w:hAnsi="Times New Roman" w:cs="Times New Roman"/>
          <w:sz w:val="24"/>
          <w:szCs w:val="24"/>
        </w:rPr>
        <w:t>Pzp</w:t>
      </w:r>
      <w:proofErr w:type="spellEnd"/>
      <w:r w:rsidRPr="005F286E">
        <w:rPr>
          <w:rFonts w:ascii="Times New Roman" w:hAnsi="Times New Roman" w:cs="Times New Roman"/>
          <w:sz w:val="24"/>
          <w:szCs w:val="24"/>
        </w:rPr>
        <w:t xml:space="preserve"> podjąłem następujące czynności: *</w:t>
      </w:r>
    </w:p>
    <w:p w14:paraId="4C3C65BE" w14:textId="77777777" w:rsidR="005F286E" w:rsidRPr="005F286E" w:rsidRDefault="005F286E" w:rsidP="005F286E">
      <w:pPr>
        <w:spacing w:line="360" w:lineRule="auto"/>
        <w:jc w:val="both"/>
        <w:rPr>
          <w:rFonts w:ascii="Times New Roman" w:hAnsi="Times New Roman" w:cs="Times New Roman"/>
          <w:sz w:val="20"/>
          <w:szCs w:val="20"/>
        </w:rPr>
      </w:pPr>
      <w:r w:rsidRPr="005F286E">
        <w:rPr>
          <w:rFonts w:ascii="Times New Roman" w:hAnsi="Times New Roman" w:cs="Times New Roman"/>
          <w:sz w:val="20"/>
          <w:szCs w:val="20"/>
        </w:rPr>
        <w:t>………..………………………………………………………………………………………………………</w:t>
      </w:r>
    </w:p>
    <w:p w14:paraId="44181013" w14:textId="77777777" w:rsidR="005F286E" w:rsidRPr="005F286E" w:rsidRDefault="005F286E" w:rsidP="005F286E">
      <w:pPr>
        <w:spacing w:line="360" w:lineRule="auto"/>
        <w:jc w:val="both"/>
        <w:rPr>
          <w:rFonts w:ascii="Times New Roman" w:hAnsi="Times New Roman" w:cs="Times New Roman"/>
          <w:sz w:val="20"/>
          <w:szCs w:val="20"/>
        </w:rPr>
      </w:pPr>
      <w:r w:rsidRPr="005F286E">
        <w:rPr>
          <w:rFonts w:ascii="Times New Roman" w:hAnsi="Times New Roman" w:cs="Times New Roman"/>
          <w:sz w:val="20"/>
          <w:szCs w:val="20"/>
        </w:rPr>
        <w:t>………..………………………………………………………………………………………………………</w:t>
      </w:r>
    </w:p>
    <w:p w14:paraId="71422A92" w14:textId="76685C3F" w:rsidR="005F286E" w:rsidRDefault="005F286E" w:rsidP="005F286E">
      <w:pPr>
        <w:spacing w:line="360" w:lineRule="auto"/>
        <w:jc w:val="both"/>
        <w:rPr>
          <w:rFonts w:ascii="Times New Roman" w:hAnsi="Times New Roman" w:cs="Times New Roman"/>
          <w:sz w:val="20"/>
          <w:szCs w:val="20"/>
        </w:rPr>
      </w:pPr>
      <w:r w:rsidRPr="005F286E">
        <w:rPr>
          <w:rFonts w:ascii="Times New Roman" w:hAnsi="Times New Roman" w:cs="Times New Roman"/>
          <w:sz w:val="20"/>
          <w:szCs w:val="20"/>
        </w:rPr>
        <w:t>* wypełnić, jeżeli dotyczy</w:t>
      </w:r>
    </w:p>
    <w:p w14:paraId="7006732D" w14:textId="77777777" w:rsidR="007D41BB" w:rsidRDefault="007D41BB" w:rsidP="005F286E">
      <w:pPr>
        <w:spacing w:line="360" w:lineRule="auto"/>
        <w:jc w:val="both"/>
        <w:rPr>
          <w:rFonts w:ascii="Times New Roman" w:hAnsi="Times New Roman" w:cs="Times New Roman"/>
          <w:sz w:val="20"/>
          <w:szCs w:val="20"/>
        </w:rPr>
      </w:pPr>
    </w:p>
    <w:p w14:paraId="280A6DFC" w14:textId="77777777" w:rsidR="003A1BFB" w:rsidRDefault="003A1BFB" w:rsidP="005F286E">
      <w:pPr>
        <w:spacing w:line="360" w:lineRule="auto"/>
        <w:jc w:val="both"/>
        <w:rPr>
          <w:rFonts w:ascii="Times New Roman" w:hAnsi="Times New Roman" w:cs="Times New Roman"/>
          <w:sz w:val="20"/>
          <w:szCs w:val="20"/>
        </w:rPr>
      </w:pPr>
    </w:p>
    <w:p w14:paraId="18BA2A9F" w14:textId="77777777" w:rsidR="00777AAD" w:rsidRPr="008917D5" w:rsidRDefault="00777AAD" w:rsidP="008917D5">
      <w:pPr>
        <w:pStyle w:val="Zwykytekst1"/>
        <w:spacing w:before="120"/>
        <w:rPr>
          <w:rFonts w:ascii="Times New Roman" w:hAnsi="Times New Roman" w:cs="Times New Roman"/>
          <w:sz w:val="24"/>
          <w:szCs w:val="24"/>
        </w:rPr>
      </w:pPr>
    </w:p>
    <w:p w14:paraId="75EA951D" w14:textId="77777777" w:rsidR="00A70E84" w:rsidRDefault="00A70E84" w:rsidP="005F286E">
      <w:pPr>
        <w:shd w:val="clear" w:color="auto" w:fill="BFBFBF"/>
        <w:spacing w:line="360" w:lineRule="auto"/>
        <w:jc w:val="both"/>
        <w:rPr>
          <w:rFonts w:ascii="Times New Roman" w:hAnsi="Times New Roman" w:cs="Times New Roman"/>
          <w:b/>
          <w:sz w:val="24"/>
          <w:szCs w:val="24"/>
        </w:rPr>
      </w:pPr>
    </w:p>
    <w:p w14:paraId="3C068258" w14:textId="1B6467B0" w:rsidR="005F286E" w:rsidRPr="005F286E" w:rsidRDefault="005F286E" w:rsidP="005F286E">
      <w:pPr>
        <w:shd w:val="clear" w:color="auto" w:fill="BFBFBF"/>
        <w:spacing w:line="360" w:lineRule="auto"/>
        <w:jc w:val="both"/>
        <w:rPr>
          <w:rFonts w:ascii="Times New Roman" w:hAnsi="Times New Roman" w:cs="Times New Roman"/>
          <w:b/>
          <w:sz w:val="24"/>
          <w:szCs w:val="24"/>
        </w:rPr>
      </w:pPr>
      <w:r w:rsidRPr="005F286E">
        <w:rPr>
          <w:rFonts w:ascii="Times New Roman" w:hAnsi="Times New Roman" w:cs="Times New Roman"/>
          <w:b/>
          <w:sz w:val="24"/>
          <w:szCs w:val="24"/>
        </w:rPr>
        <w:t>OŚWIADCZENIE DOTYCZĄCE PODANYCH INFORMACJI:</w:t>
      </w:r>
    </w:p>
    <w:p w14:paraId="7AE11C33" w14:textId="59EC6FED" w:rsidR="005F286E" w:rsidRPr="00A119B0" w:rsidRDefault="005F286E" w:rsidP="00A119B0">
      <w:pPr>
        <w:jc w:val="both"/>
        <w:rPr>
          <w:rFonts w:ascii="Times New Roman" w:hAnsi="Times New Roman" w:cs="Times New Roman"/>
          <w:sz w:val="24"/>
          <w:szCs w:val="24"/>
        </w:rPr>
      </w:pPr>
      <w:r w:rsidRPr="005F286E">
        <w:rPr>
          <w:rFonts w:ascii="Times New Roman" w:hAnsi="Times New Roman" w:cs="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bookmarkEnd w:id="8"/>
    <w:bookmarkEnd w:id="9"/>
    <w:bookmarkEnd w:id="10"/>
    <w:bookmarkEnd w:id="11"/>
    <w:bookmarkEnd w:id="12"/>
    <w:p w14:paraId="3C8F8C58" w14:textId="77777777" w:rsidR="00A119B0" w:rsidRDefault="00A119B0" w:rsidP="00A119B0">
      <w:pPr>
        <w:pStyle w:val="Zwykytekst1"/>
        <w:spacing w:before="120"/>
        <w:rPr>
          <w:rFonts w:ascii="Times New Roman" w:hAnsi="Times New Roman" w:cs="Times New Roman"/>
          <w:sz w:val="24"/>
          <w:szCs w:val="24"/>
        </w:rPr>
      </w:pPr>
    </w:p>
    <w:p w14:paraId="07123300" w14:textId="197BC70A" w:rsidR="00A119B0" w:rsidRPr="003710C5" w:rsidRDefault="00A119B0" w:rsidP="00A119B0">
      <w:pPr>
        <w:pStyle w:val="Zwykytekst1"/>
        <w:spacing w:before="120"/>
        <w:rPr>
          <w:rFonts w:ascii="Times New Roman" w:hAnsi="Times New Roman" w:cs="Times New Roman"/>
          <w:sz w:val="24"/>
          <w:szCs w:val="24"/>
        </w:rPr>
      </w:pPr>
      <w:r w:rsidRPr="003710C5">
        <w:rPr>
          <w:rFonts w:ascii="Times New Roman" w:hAnsi="Times New Roman" w:cs="Times New Roman"/>
          <w:sz w:val="24"/>
          <w:szCs w:val="24"/>
        </w:rPr>
        <w:t>__________________ dnia __ __ ____ roku</w:t>
      </w:r>
    </w:p>
    <w:p w14:paraId="603B28B7" w14:textId="77777777" w:rsidR="00A119B0" w:rsidRPr="00465015" w:rsidRDefault="00A119B0" w:rsidP="00A119B0">
      <w:pPr>
        <w:spacing w:after="0" w:line="240" w:lineRule="auto"/>
        <w:ind w:right="-1"/>
        <w:rPr>
          <w:rFonts w:ascii="Times New Roman" w:hAnsi="Times New Roman" w:cs="Times New Roman"/>
          <w:sz w:val="24"/>
          <w:szCs w:val="24"/>
        </w:rPr>
      </w:pPr>
    </w:p>
    <w:p w14:paraId="5895EAA4" w14:textId="77777777" w:rsidR="00A119B0" w:rsidRDefault="00A119B0" w:rsidP="00A119B0">
      <w:pPr>
        <w:tabs>
          <w:tab w:val="left" w:pos="6126"/>
        </w:tabs>
        <w:spacing w:after="0"/>
        <w:ind w:right="-1"/>
        <w:jc w:val="both"/>
        <w:rPr>
          <w:rFonts w:ascii="Times New Roman" w:hAnsi="Times New Roman" w:cs="Times New Roman"/>
          <w:b/>
          <w:bCs/>
          <w:i/>
          <w:color w:val="FF0000"/>
          <w:sz w:val="20"/>
          <w:szCs w:val="20"/>
          <w:u w:val="single"/>
        </w:rPr>
      </w:pPr>
    </w:p>
    <w:p w14:paraId="2B123B13" w14:textId="00492F38" w:rsidR="00511F6F" w:rsidRPr="00D4236B" w:rsidRDefault="00A119B0" w:rsidP="00D4236B">
      <w:pPr>
        <w:pStyle w:val="Style432"/>
        <w:widowControl/>
        <w:spacing w:before="22" w:line="191" w:lineRule="exact"/>
        <w:ind w:left="567" w:hanging="567"/>
        <w:jc w:val="center"/>
        <w:rPr>
          <w:rFonts w:ascii="Times New Roman" w:hAnsi="Times New Roman" w:cs="Times New Roman"/>
          <w:i/>
          <w:iCs/>
          <w:color w:val="FF0000"/>
          <w:sz w:val="20"/>
          <w:szCs w:val="20"/>
        </w:rPr>
      </w:pPr>
      <w:r w:rsidRPr="00C878CD">
        <w:rPr>
          <w:rFonts w:ascii="Times New Roman" w:hAnsi="Times New Roman" w:cs="Times New Roman"/>
          <w:i/>
          <w:iCs/>
          <w:color w:val="FF0000"/>
          <w:sz w:val="20"/>
          <w:szCs w:val="20"/>
        </w:rPr>
        <w:t>Dokument należy wypełnić i podpisać kwalifikowanym podpisem elektronicznym lub podpisem zaufanym lub podpisem osobistym. Zamawiający zaleca zapisanie dokumentu w formacie PDF</w:t>
      </w:r>
    </w:p>
    <w:p w14:paraId="3B0E0ABD" w14:textId="77777777" w:rsidR="003A0FA1" w:rsidRDefault="00D4236B" w:rsidP="00D4236B">
      <w:pPr>
        <w:pStyle w:val="Nagwek20"/>
        <w:jc w:val="right"/>
        <w:rPr>
          <w:sz w:val="24"/>
          <w:szCs w:val="24"/>
        </w:rPr>
      </w:pPr>
      <w:r>
        <w:rPr>
          <w:sz w:val="24"/>
          <w:szCs w:val="24"/>
        </w:rPr>
        <w:t xml:space="preserve"> </w:t>
      </w:r>
    </w:p>
    <w:p w14:paraId="456CA889" w14:textId="77777777" w:rsidR="003A0FA1" w:rsidRDefault="003A0FA1" w:rsidP="00D4236B">
      <w:pPr>
        <w:pStyle w:val="Nagwek20"/>
        <w:jc w:val="right"/>
        <w:rPr>
          <w:sz w:val="24"/>
          <w:szCs w:val="24"/>
        </w:rPr>
      </w:pPr>
    </w:p>
    <w:p w14:paraId="7E66C74E" w14:textId="77777777" w:rsidR="003A0FA1" w:rsidRDefault="003A0FA1" w:rsidP="00D4236B">
      <w:pPr>
        <w:pStyle w:val="Nagwek20"/>
        <w:jc w:val="right"/>
        <w:rPr>
          <w:sz w:val="24"/>
          <w:szCs w:val="24"/>
        </w:rPr>
      </w:pPr>
    </w:p>
    <w:p w14:paraId="33F3C49B" w14:textId="77777777" w:rsidR="003A0FA1" w:rsidRDefault="003A0FA1" w:rsidP="00D4236B">
      <w:pPr>
        <w:pStyle w:val="Nagwek20"/>
        <w:jc w:val="right"/>
        <w:rPr>
          <w:sz w:val="24"/>
          <w:szCs w:val="24"/>
        </w:rPr>
      </w:pPr>
    </w:p>
    <w:p w14:paraId="517DBD1F" w14:textId="77777777" w:rsidR="003A0FA1" w:rsidRDefault="003A0FA1" w:rsidP="00D4236B">
      <w:pPr>
        <w:pStyle w:val="Nagwek20"/>
        <w:jc w:val="right"/>
        <w:rPr>
          <w:sz w:val="24"/>
          <w:szCs w:val="24"/>
        </w:rPr>
      </w:pPr>
    </w:p>
    <w:p w14:paraId="5CE71AD9" w14:textId="77777777" w:rsidR="003A0FA1" w:rsidRDefault="003A0FA1" w:rsidP="00D4236B">
      <w:pPr>
        <w:pStyle w:val="Nagwek20"/>
        <w:jc w:val="right"/>
        <w:rPr>
          <w:sz w:val="24"/>
          <w:szCs w:val="24"/>
        </w:rPr>
      </w:pPr>
    </w:p>
    <w:p w14:paraId="2EC7AACD" w14:textId="77777777" w:rsidR="003A0FA1" w:rsidRDefault="003A0FA1" w:rsidP="00D4236B">
      <w:pPr>
        <w:pStyle w:val="Nagwek20"/>
        <w:jc w:val="right"/>
        <w:rPr>
          <w:sz w:val="24"/>
          <w:szCs w:val="24"/>
        </w:rPr>
      </w:pPr>
    </w:p>
    <w:p w14:paraId="6897CCFC" w14:textId="77777777" w:rsidR="003A0FA1" w:rsidRDefault="003A0FA1" w:rsidP="00D4236B">
      <w:pPr>
        <w:pStyle w:val="Nagwek20"/>
        <w:jc w:val="right"/>
        <w:rPr>
          <w:sz w:val="24"/>
          <w:szCs w:val="24"/>
        </w:rPr>
      </w:pPr>
    </w:p>
    <w:p w14:paraId="6929C800" w14:textId="77777777" w:rsidR="003A0FA1" w:rsidRDefault="003A0FA1" w:rsidP="00D4236B">
      <w:pPr>
        <w:pStyle w:val="Nagwek20"/>
        <w:jc w:val="right"/>
        <w:rPr>
          <w:sz w:val="24"/>
          <w:szCs w:val="24"/>
        </w:rPr>
      </w:pPr>
    </w:p>
    <w:p w14:paraId="7B0DB50E" w14:textId="77777777" w:rsidR="003A0FA1" w:rsidRDefault="003A0FA1" w:rsidP="00D4236B">
      <w:pPr>
        <w:pStyle w:val="Nagwek20"/>
        <w:jc w:val="right"/>
        <w:rPr>
          <w:sz w:val="24"/>
          <w:szCs w:val="24"/>
        </w:rPr>
      </w:pPr>
    </w:p>
    <w:p w14:paraId="763DBFA7" w14:textId="77777777" w:rsidR="003A0FA1" w:rsidRDefault="003A0FA1" w:rsidP="00D4236B">
      <w:pPr>
        <w:pStyle w:val="Nagwek20"/>
        <w:jc w:val="right"/>
        <w:rPr>
          <w:sz w:val="24"/>
          <w:szCs w:val="24"/>
        </w:rPr>
      </w:pPr>
    </w:p>
    <w:p w14:paraId="0A63418F" w14:textId="77777777" w:rsidR="003A0FA1" w:rsidRDefault="003A0FA1" w:rsidP="00D4236B">
      <w:pPr>
        <w:pStyle w:val="Nagwek20"/>
        <w:jc w:val="right"/>
        <w:rPr>
          <w:sz w:val="24"/>
          <w:szCs w:val="24"/>
        </w:rPr>
      </w:pPr>
    </w:p>
    <w:p w14:paraId="74A4D528" w14:textId="77777777" w:rsidR="003A0FA1" w:rsidRDefault="003A0FA1" w:rsidP="00D4236B">
      <w:pPr>
        <w:pStyle w:val="Nagwek20"/>
        <w:jc w:val="right"/>
        <w:rPr>
          <w:sz w:val="24"/>
          <w:szCs w:val="24"/>
        </w:rPr>
      </w:pPr>
    </w:p>
    <w:p w14:paraId="71CBFF5C" w14:textId="77777777" w:rsidR="003A0FA1" w:rsidRDefault="003A0FA1" w:rsidP="00D4236B">
      <w:pPr>
        <w:pStyle w:val="Nagwek20"/>
        <w:jc w:val="right"/>
        <w:rPr>
          <w:sz w:val="24"/>
          <w:szCs w:val="24"/>
        </w:rPr>
      </w:pPr>
    </w:p>
    <w:p w14:paraId="1EBD3A92" w14:textId="77777777" w:rsidR="003A0FA1" w:rsidRDefault="003A0FA1" w:rsidP="00D4236B">
      <w:pPr>
        <w:pStyle w:val="Nagwek20"/>
        <w:jc w:val="right"/>
        <w:rPr>
          <w:sz w:val="24"/>
          <w:szCs w:val="24"/>
        </w:rPr>
      </w:pPr>
    </w:p>
    <w:p w14:paraId="36A7F522" w14:textId="77777777" w:rsidR="003A0FA1" w:rsidRDefault="003A0FA1" w:rsidP="00D4236B">
      <w:pPr>
        <w:pStyle w:val="Nagwek20"/>
        <w:jc w:val="right"/>
        <w:rPr>
          <w:sz w:val="24"/>
          <w:szCs w:val="24"/>
        </w:rPr>
      </w:pPr>
    </w:p>
    <w:p w14:paraId="4D20692C" w14:textId="77777777" w:rsidR="003A0FA1" w:rsidRDefault="003A0FA1" w:rsidP="00D4236B">
      <w:pPr>
        <w:pStyle w:val="Nagwek20"/>
        <w:jc w:val="right"/>
        <w:rPr>
          <w:sz w:val="24"/>
          <w:szCs w:val="24"/>
        </w:rPr>
      </w:pPr>
    </w:p>
    <w:p w14:paraId="29E26CD5" w14:textId="77777777" w:rsidR="003A0FA1" w:rsidRDefault="003A0FA1" w:rsidP="00D4236B">
      <w:pPr>
        <w:pStyle w:val="Nagwek20"/>
        <w:jc w:val="right"/>
        <w:rPr>
          <w:sz w:val="24"/>
          <w:szCs w:val="24"/>
        </w:rPr>
      </w:pPr>
    </w:p>
    <w:p w14:paraId="082FC355" w14:textId="77777777" w:rsidR="004C6B4D" w:rsidRDefault="004C6B4D" w:rsidP="004C6B4D">
      <w:pPr>
        <w:pStyle w:val="Podtytu"/>
      </w:pPr>
    </w:p>
    <w:p w14:paraId="15FC2A8A" w14:textId="77777777" w:rsidR="00777AAD" w:rsidRDefault="00777AAD" w:rsidP="00777AAD"/>
    <w:p w14:paraId="31444B57" w14:textId="77777777" w:rsidR="00777AAD" w:rsidRDefault="00777AAD" w:rsidP="00777AAD"/>
    <w:p w14:paraId="5A96FCB0" w14:textId="77777777" w:rsidR="00777AAD" w:rsidRDefault="00777AAD" w:rsidP="00777AAD"/>
    <w:p w14:paraId="69669EB8" w14:textId="77777777" w:rsidR="00777AAD" w:rsidRDefault="00777AAD" w:rsidP="00777AAD"/>
    <w:p w14:paraId="620D331A" w14:textId="77777777" w:rsidR="00777AAD" w:rsidRDefault="00777AAD" w:rsidP="00777AAD"/>
    <w:p w14:paraId="3828C68D" w14:textId="77777777" w:rsidR="00777AAD" w:rsidRDefault="00777AAD" w:rsidP="00777AAD"/>
    <w:p w14:paraId="6A658450" w14:textId="77777777" w:rsidR="00777AAD" w:rsidRDefault="00777AAD" w:rsidP="00777AAD"/>
    <w:p w14:paraId="214ECA76" w14:textId="77777777" w:rsidR="00777AAD" w:rsidRDefault="00777AAD" w:rsidP="00777AAD"/>
    <w:p w14:paraId="3EB71093" w14:textId="77777777" w:rsidR="00921E07" w:rsidRPr="00777AAD" w:rsidRDefault="00921E07" w:rsidP="00777AAD"/>
    <w:p w14:paraId="1BD2C71E" w14:textId="0B3DF257" w:rsidR="00253F33" w:rsidRPr="00161FEF" w:rsidRDefault="00DA1A84" w:rsidP="001072AD">
      <w:pPr>
        <w:pStyle w:val="Nagwek20"/>
        <w:jc w:val="right"/>
        <w:rPr>
          <w:sz w:val="22"/>
          <w:szCs w:val="22"/>
        </w:rPr>
      </w:pPr>
      <w:r w:rsidRPr="00161FEF">
        <w:rPr>
          <w:b w:val="0"/>
          <w:sz w:val="22"/>
          <w:szCs w:val="22"/>
        </w:rPr>
        <w:lastRenderedPageBreak/>
        <w:t xml:space="preserve">Załącznik nr </w:t>
      </w:r>
      <w:r w:rsidR="00733C64" w:rsidRPr="00161FEF">
        <w:rPr>
          <w:b w:val="0"/>
          <w:sz w:val="22"/>
          <w:szCs w:val="22"/>
        </w:rPr>
        <w:t>5</w:t>
      </w:r>
      <w:r w:rsidRPr="00161FEF">
        <w:rPr>
          <w:b w:val="0"/>
          <w:sz w:val="22"/>
          <w:szCs w:val="22"/>
        </w:rPr>
        <w:t xml:space="preserve"> </w:t>
      </w:r>
      <w:r w:rsidR="00C85A5C" w:rsidRPr="00161FEF">
        <w:rPr>
          <w:b w:val="0"/>
          <w:sz w:val="22"/>
          <w:szCs w:val="22"/>
        </w:rPr>
        <w:t>do SWZ</w:t>
      </w:r>
      <w:r w:rsidRPr="00161FEF">
        <w:rPr>
          <w:sz w:val="22"/>
          <w:szCs w:val="22"/>
        </w:rPr>
        <w:t xml:space="preserve"> </w:t>
      </w:r>
      <w:bookmarkStart w:id="13" w:name="_Hlk74142933"/>
    </w:p>
    <w:p w14:paraId="3320D13C" w14:textId="77777777" w:rsidR="00161FEF" w:rsidRDefault="00161FEF" w:rsidP="00161FEF">
      <w:pPr>
        <w:pStyle w:val="Podtytu"/>
        <w:rPr>
          <w:rFonts w:ascii="Times New Roman" w:hAnsi="Times New Roman"/>
          <w:b/>
          <w:bCs/>
          <w:sz w:val="22"/>
          <w:szCs w:val="22"/>
        </w:rPr>
      </w:pPr>
    </w:p>
    <w:p w14:paraId="5384ADDE" w14:textId="3FA383BA" w:rsidR="00733C64" w:rsidRPr="00161FEF" w:rsidRDefault="00E74440" w:rsidP="00161FEF">
      <w:pPr>
        <w:pStyle w:val="Podtytu"/>
        <w:rPr>
          <w:rFonts w:ascii="Times New Roman" w:hAnsi="Times New Roman"/>
          <w:sz w:val="22"/>
          <w:szCs w:val="22"/>
        </w:rPr>
      </w:pPr>
      <w:r w:rsidRPr="00161FEF">
        <w:rPr>
          <w:rFonts w:ascii="Times New Roman" w:hAnsi="Times New Roman"/>
          <w:b/>
          <w:bCs/>
          <w:sz w:val="22"/>
          <w:szCs w:val="22"/>
        </w:rPr>
        <w:t>UMOWA</w:t>
      </w:r>
      <w:r w:rsidR="00253F33" w:rsidRPr="00161FEF">
        <w:rPr>
          <w:rFonts w:ascii="Times New Roman" w:hAnsi="Times New Roman"/>
          <w:b/>
          <w:bCs/>
          <w:sz w:val="22"/>
          <w:szCs w:val="22"/>
        </w:rPr>
        <w:t xml:space="preserve"> </w:t>
      </w:r>
      <w:r w:rsidR="00C85A5C" w:rsidRPr="00161FEF">
        <w:rPr>
          <w:rFonts w:ascii="Times New Roman" w:hAnsi="Times New Roman"/>
          <w:b/>
          <w:bCs/>
          <w:sz w:val="22"/>
          <w:szCs w:val="22"/>
        </w:rPr>
        <w:t>DOSTAWY NR</w:t>
      </w:r>
      <w:r w:rsidR="00253F33" w:rsidRPr="00161FEF">
        <w:rPr>
          <w:rFonts w:ascii="Times New Roman" w:hAnsi="Times New Roman"/>
          <w:b/>
          <w:bCs/>
          <w:sz w:val="22"/>
          <w:szCs w:val="22"/>
        </w:rPr>
        <w:t xml:space="preserve"> </w:t>
      </w:r>
      <w:r w:rsidRPr="00161FEF">
        <w:rPr>
          <w:rFonts w:ascii="Times New Roman" w:hAnsi="Times New Roman"/>
          <w:b/>
          <w:bCs/>
          <w:sz w:val="22"/>
          <w:szCs w:val="22"/>
        </w:rPr>
        <w:t>……</w:t>
      </w:r>
      <w:r w:rsidR="00B4074B" w:rsidRPr="00161FEF">
        <w:rPr>
          <w:rFonts w:ascii="Times New Roman" w:hAnsi="Times New Roman"/>
          <w:b/>
          <w:bCs/>
          <w:i/>
          <w:sz w:val="22"/>
          <w:szCs w:val="22"/>
        </w:rPr>
        <w:t xml:space="preserve"> </w:t>
      </w:r>
      <w:bookmarkStart w:id="14" w:name="_Hlk127343695"/>
      <w:r w:rsidR="00B4074B" w:rsidRPr="00161FEF">
        <w:rPr>
          <w:rFonts w:ascii="Times New Roman" w:hAnsi="Times New Roman"/>
          <w:sz w:val="22"/>
          <w:szCs w:val="22"/>
        </w:rPr>
        <w:t>(projekt)</w:t>
      </w:r>
      <w:bookmarkEnd w:id="14"/>
      <w:r w:rsidRPr="00161FEF">
        <w:rPr>
          <w:b/>
          <w:sz w:val="22"/>
          <w:szCs w:val="22"/>
        </w:rPr>
        <w:tab/>
      </w:r>
      <w:bookmarkEnd w:id="13"/>
    </w:p>
    <w:p w14:paraId="240EF444" w14:textId="77777777" w:rsidR="00733C64" w:rsidRPr="00161FEF" w:rsidRDefault="00733C64" w:rsidP="00733C64">
      <w:pPr>
        <w:spacing w:after="0" w:line="240" w:lineRule="auto"/>
        <w:jc w:val="both"/>
        <w:rPr>
          <w:rFonts w:ascii="Times New Roman" w:hAnsi="Times New Roman" w:cs="Times New Roman"/>
          <w:b/>
        </w:rPr>
      </w:pPr>
      <w:r w:rsidRPr="00161FEF">
        <w:rPr>
          <w:rFonts w:ascii="Times New Roman" w:hAnsi="Times New Roman" w:cs="Times New Roman"/>
        </w:rPr>
        <w:t xml:space="preserve"> </w:t>
      </w:r>
      <w:r w:rsidRPr="00161FEF">
        <w:rPr>
          <w:rFonts w:ascii="Times New Roman" w:hAnsi="Times New Roman" w:cs="Times New Roman"/>
          <w:b/>
        </w:rPr>
        <w:t xml:space="preserve">W dniu ………………………. roku w Sztabinie, pomiędzy Gminą Sztabin, zwaną dalej Zamawiającym, reprezentowaną przez: </w:t>
      </w:r>
    </w:p>
    <w:p w14:paraId="6CBDADA4" w14:textId="77777777" w:rsidR="00733C64" w:rsidRPr="00161FEF" w:rsidRDefault="00733C64" w:rsidP="00733C64">
      <w:pPr>
        <w:tabs>
          <w:tab w:val="left" w:pos="384"/>
        </w:tabs>
        <w:spacing w:after="0" w:line="240" w:lineRule="auto"/>
        <w:jc w:val="both"/>
        <w:rPr>
          <w:rFonts w:ascii="Times New Roman" w:hAnsi="Times New Roman" w:cs="Times New Roman"/>
          <w:b/>
        </w:rPr>
      </w:pPr>
      <w:r w:rsidRPr="00161FEF">
        <w:rPr>
          <w:rFonts w:ascii="Times New Roman" w:hAnsi="Times New Roman" w:cs="Times New Roman"/>
          <w:b/>
        </w:rPr>
        <w:t>Jarosława Karp – Wójta Gminy,</w:t>
      </w:r>
    </w:p>
    <w:p w14:paraId="43BB5DB8" w14:textId="77777777" w:rsidR="00733C64" w:rsidRPr="00161FEF" w:rsidRDefault="00733C64" w:rsidP="00733C64">
      <w:pPr>
        <w:tabs>
          <w:tab w:val="left" w:pos="384"/>
        </w:tabs>
        <w:spacing w:after="0" w:line="240" w:lineRule="auto"/>
        <w:jc w:val="both"/>
        <w:rPr>
          <w:rFonts w:ascii="Times New Roman" w:hAnsi="Times New Roman" w:cs="Times New Roman"/>
          <w:b/>
        </w:rPr>
      </w:pPr>
      <w:r w:rsidRPr="00161FEF">
        <w:rPr>
          <w:rFonts w:ascii="Times New Roman" w:hAnsi="Times New Roman" w:cs="Times New Roman"/>
          <w:b/>
        </w:rPr>
        <w:t>przy kontrasygnacie Skarbnika Gminy – Agnieszki Truszkowskiej,</w:t>
      </w:r>
    </w:p>
    <w:p w14:paraId="0607407A" w14:textId="77777777" w:rsidR="00733C64" w:rsidRPr="00161FEF" w:rsidRDefault="00733C64" w:rsidP="00733C64">
      <w:pPr>
        <w:spacing w:line="240" w:lineRule="auto"/>
        <w:jc w:val="both"/>
        <w:rPr>
          <w:rFonts w:ascii="Times New Roman" w:hAnsi="Times New Roman" w:cs="Times New Roman"/>
          <w:b/>
        </w:rPr>
      </w:pPr>
      <w:r w:rsidRPr="00161FEF">
        <w:rPr>
          <w:rFonts w:ascii="Times New Roman" w:hAnsi="Times New Roman" w:cs="Times New Roman"/>
          <w:b/>
        </w:rPr>
        <w:t>a</w:t>
      </w:r>
    </w:p>
    <w:p w14:paraId="5F41399F" w14:textId="658E18FB" w:rsidR="00733C64" w:rsidRPr="00161FEF" w:rsidRDefault="00C85A5C" w:rsidP="00733C64">
      <w:pPr>
        <w:spacing w:line="240" w:lineRule="auto"/>
        <w:jc w:val="both"/>
        <w:rPr>
          <w:rFonts w:ascii="Times New Roman" w:hAnsi="Times New Roman" w:cs="Times New Roman"/>
          <w:b/>
        </w:rPr>
      </w:pPr>
      <w:r w:rsidRPr="00161FEF">
        <w:rPr>
          <w:rFonts w:ascii="Times New Roman" w:hAnsi="Times New Roman" w:cs="Times New Roman"/>
          <w:b/>
        </w:rPr>
        <w:t>firmą ...................................................................................................</w:t>
      </w:r>
      <w:r w:rsidR="00733C64" w:rsidRPr="00161FEF">
        <w:rPr>
          <w:rFonts w:ascii="Times New Roman" w:hAnsi="Times New Roman" w:cs="Times New Roman"/>
          <w:b/>
        </w:rPr>
        <w:t xml:space="preserve">, </w:t>
      </w:r>
      <w:bookmarkStart w:id="15" w:name="_Hlk127343825"/>
      <w:r w:rsidR="00733C64" w:rsidRPr="00161FEF">
        <w:rPr>
          <w:rFonts w:ascii="Times New Roman" w:hAnsi="Times New Roman" w:cs="Times New Roman"/>
          <w:b/>
        </w:rPr>
        <w:t xml:space="preserve">NIP.............................., REGON ………………… </w:t>
      </w:r>
      <w:bookmarkEnd w:id="15"/>
      <w:r w:rsidR="00733C64" w:rsidRPr="00161FEF">
        <w:rPr>
          <w:rFonts w:ascii="Times New Roman" w:hAnsi="Times New Roman" w:cs="Times New Roman"/>
          <w:b/>
        </w:rPr>
        <w:t>zwaną w dalszej treści umowy, Wykonawcą reprezentowaną przez:</w:t>
      </w:r>
    </w:p>
    <w:p w14:paraId="644C7688" w14:textId="77777777" w:rsidR="00733C64" w:rsidRPr="00161FEF" w:rsidRDefault="00733C64" w:rsidP="00733C64">
      <w:pPr>
        <w:spacing w:line="240" w:lineRule="auto"/>
        <w:jc w:val="both"/>
        <w:rPr>
          <w:rFonts w:ascii="Times New Roman" w:hAnsi="Times New Roman" w:cs="Times New Roman"/>
          <w:b/>
        </w:rPr>
      </w:pPr>
      <w:r w:rsidRPr="00161FEF">
        <w:rPr>
          <w:rFonts w:ascii="Times New Roman" w:hAnsi="Times New Roman" w:cs="Times New Roman"/>
          <w:b/>
        </w:rPr>
        <w:t>1.....................................................................................................................................................</w:t>
      </w:r>
    </w:p>
    <w:p w14:paraId="62ECCE8B" w14:textId="4CE43ECF" w:rsidR="00733C64" w:rsidRPr="00161FEF" w:rsidRDefault="00733C64" w:rsidP="000928BE">
      <w:pPr>
        <w:spacing w:line="240" w:lineRule="auto"/>
        <w:jc w:val="both"/>
        <w:rPr>
          <w:rFonts w:ascii="Times New Roman" w:hAnsi="Times New Roman" w:cs="Times New Roman"/>
        </w:rPr>
      </w:pPr>
      <w:bookmarkStart w:id="16" w:name="_Hlk127343800"/>
      <w:r w:rsidRPr="00161FEF">
        <w:rPr>
          <w:rFonts w:ascii="Times New Roman" w:hAnsi="Times New Roman" w:cs="Times New Roman"/>
          <w:b/>
        </w:rPr>
        <w:t xml:space="preserve">została zawarta umowa o treści następującej, będąca </w:t>
      </w:r>
      <w:r w:rsidR="00C85A5C" w:rsidRPr="00161FEF">
        <w:rPr>
          <w:rFonts w:ascii="Times New Roman" w:hAnsi="Times New Roman" w:cs="Times New Roman"/>
          <w:b/>
        </w:rPr>
        <w:t>wynikiem postępowania</w:t>
      </w:r>
      <w:r w:rsidRPr="00161FEF">
        <w:rPr>
          <w:rFonts w:ascii="Times New Roman" w:hAnsi="Times New Roman" w:cs="Times New Roman"/>
          <w:b/>
        </w:rPr>
        <w:t xml:space="preserve"> w sprawie udzielenia zamówienia publicznego znak OAG.271.</w:t>
      </w:r>
      <w:r w:rsidR="000768EA" w:rsidRPr="00161FEF">
        <w:rPr>
          <w:rFonts w:ascii="Times New Roman" w:hAnsi="Times New Roman" w:cs="Times New Roman"/>
          <w:b/>
        </w:rPr>
        <w:t>11</w:t>
      </w:r>
      <w:r w:rsidRPr="00161FEF">
        <w:rPr>
          <w:rFonts w:ascii="Times New Roman" w:hAnsi="Times New Roman" w:cs="Times New Roman"/>
          <w:b/>
        </w:rPr>
        <w:t>.2025.JL przeprowadzonego w trybie podstawowym bez przeprowadzenia negocjacji na podstawie art. 275 pkt 1 ustawy Prawo zamówień publicznych</w:t>
      </w:r>
      <w:r w:rsidR="00161FEF" w:rsidRPr="00161FEF">
        <w:rPr>
          <w:rFonts w:ascii="Times New Roman" w:hAnsi="Times New Roman" w:cs="Times New Roman"/>
          <w:b/>
        </w:rPr>
        <w:t>.</w:t>
      </w:r>
      <w:r w:rsidRPr="00161FEF">
        <w:rPr>
          <w:rFonts w:ascii="Times New Roman" w:hAnsi="Times New Roman" w:cs="Times New Roman"/>
        </w:rPr>
        <w:t xml:space="preserve"> </w:t>
      </w:r>
      <w:bookmarkEnd w:id="16"/>
    </w:p>
    <w:p w14:paraId="31BC8C94" w14:textId="77777777" w:rsidR="00733C64" w:rsidRPr="00161FEF" w:rsidRDefault="00733C64" w:rsidP="00733C64">
      <w:pPr>
        <w:pStyle w:val="Zwykytekst1"/>
        <w:jc w:val="center"/>
        <w:rPr>
          <w:rFonts w:ascii="Times New Roman" w:eastAsia="MS Mincho" w:hAnsi="Times New Roman" w:cs="Times New Roman"/>
          <w:b/>
          <w:bCs/>
          <w:sz w:val="22"/>
          <w:szCs w:val="22"/>
        </w:rPr>
      </w:pPr>
      <w:r w:rsidRPr="00161FEF">
        <w:rPr>
          <w:rFonts w:ascii="Times New Roman" w:eastAsia="MS Mincho" w:hAnsi="Times New Roman" w:cs="Times New Roman"/>
          <w:b/>
          <w:bCs/>
          <w:sz w:val="22"/>
          <w:szCs w:val="22"/>
        </w:rPr>
        <w:t>§ 1</w:t>
      </w:r>
    </w:p>
    <w:p w14:paraId="1C051223" w14:textId="25E5A852" w:rsidR="000928BE" w:rsidRDefault="00733C64" w:rsidP="000928BE">
      <w:pPr>
        <w:pStyle w:val="Zwykytekst1"/>
        <w:jc w:val="center"/>
        <w:rPr>
          <w:rFonts w:ascii="Times New Roman" w:eastAsia="MS Mincho" w:hAnsi="Times New Roman" w:cs="Times New Roman"/>
          <w:b/>
          <w:bCs/>
          <w:sz w:val="22"/>
          <w:szCs w:val="22"/>
        </w:rPr>
      </w:pPr>
      <w:r w:rsidRPr="00161FEF">
        <w:rPr>
          <w:rFonts w:ascii="Times New Roman" w:eastAsia="MS Mincho" w:hAnsi="Times New Roman" w:cs="Times New Roman"/>
          <w:b/>
          <w:bCs/>
          <w:sz w:val="22"/>
          <w:szCs w:val="22"/>
        </w:rPr>
        <w:t>PRZEDMIOT UMOWY</w:t>
      </w:r>
    </w:p>
    <w:p w14:paraId="7ED00A38" w14:textId="77777777" w:rsidR="00161FEF" w:rsidRPr="00161FEF" w:rsidRDefault="00161FEF" w:rsidP="000928BE">
      <w:pPr>
        <w:pStyle w:val="Zwykytekst1"/>
        <w:jc w:val="center"/>
        <w:rPr>
          <w:rFonts w:ascii="Times New Roman" w:eastAsia="MS Mincho" w:hAnsi="Times New Roman" w:cs="Times New Roman"/>
          <w:b/>
          <w:bCs/>
          <w:sz w:val="22"/>
          <w:szCs w:val="22"/>
        </w:rPr>
      </w:pPr>
    </w:p>
    <w:p w14:paraId="1F1BEAF2" w14:textId="4F191FF3" w:rsidR="000768EA" w:rsidRPr="00161FEF" w:rsidRDefault="00733C64" w:rsidP="00533E23">
      <w:pPr>
        <w:numPr>
          <w:ilvl w:val="0"/>
          <w:numId w:val="234"/>
        </w:numPr>
        <w:suppressAutoHyphens w:val="0"/>
        <w:spacing w:after="0" w:line="240" w:lineRule="auto"/>
        <w:ind w:left="284" w:hanging="284"/>
        <w:contextualSpacing/>
        <w:jc w:val="both"/>
        <w:rPr>
          <w:rFonts w:ascii="Times New Roman" w:hAnsi="Times New Roman" w:cs="Times New Roman"/>
          <w:spacing w:val="-1"/>
        </w:rPr>
      </w:pPr>
      <w:r w:rsidRPr="00161FEF">
        <w:rPr>
          <w:rFonts w:ascii="Times New Roman" w:hAnsi="Times New Roman" w:cs="Times New Roman"/>
          <w:spacing w:val="-1"/>
        </w:rPr>
        <w:t xml:space="preserve">Przedmiotem niniejszej umowy jest </w:t>
      </w:r>
      <w:r w:rsidR="000768EA" w:rsidRPr="00161FEF">
        <w:rPr>
          <w:rFonts w:ascii="Times New Roman" w:hAnsi="Times New Roman" w:cs="Times New Roman"/>
          <w:spacing w:val="-1"/>
        </w:rPr>
        <w:t xml:space="preserve">realizacja </w:t>
      </w:r>
      <w:r w:rsidR="00C85A5C" w:rsidRPr="00161FEF">
        <w:rPr>
          <w:rFonts w:ascii="Times New Roman" w:hAnsi="Times New Roman" w:cs="Times New Roman"/>
          <w:spacing w:val="-1"/>
        </w:rPr>
        <w:t>zamówienia pn.</w:t>
      </w:r>
      <w:r w:rsidR="00C85A5C" w:rsidRPr="00161FEF">
        <w:rPr>
          <w:rFonts w:ascii="Times New Roman" w:hAnsi="Times New Roman" w:cs="Times New Roman"/>
          <w:b/>
          <w:spacing w:val="-1"/>
        </w:rPr>
        <w:t xml:space="preserve"> „Dostawa</w:t>
      </w:r>
      <w:r w:rsidR="000768EA" w:rsidRPr="00161FEF">
        <w:rPr>
          <w:rFonts w:ascii="Times New Roman" w:hAnsi="Times New Roman" w:cs="Times New Roman"/>
          <w:b/>
          <w:bCs/>
          <w:color w:val="auto"/>
        </w:rPr>
        <w:t xml:space="preserve"> </w:t>
      </w:r>
      <w:r w:rsidR="000768EA" w:rsidRPr="00161FEF">
        <w:rPr>
          <w:rFonts w:ascii="Times New Roman" w:hAnsi="Times New Roman"/>
          <w:b/>
          <w:bCs/>
          <w:color w:val="auto"/>
        </w:rPr>
        <w:t xml:space="preserve">pojazdów </w:t>
      </w:r>
      <w:r w:rsidR="000768EA" w:rsidRPr="00161FEF">
        <w:rPr>
          <w:rFonts w:ascii="Times New Roman" w:hAnsi="Times New Roman"/>
          <w:b/>
          <w:bCs/>
          <w:iCs/>
          <w:color w:val="auto"/>
        </w:rPr>
        <w:t>oraz sprzętu przeciwpożarowego dla jednostek Ochotniczych Straży Pożarnych z terenu Gminy Sztabin</w:t>
      </w:r>
      <w:r w:rsidRPr="00161FEF">
        <w:rPr>
          <w:rFonts w:ascii="Times New Roman" w:eastAsiaTheme="majorEastAsia" w:hAnsi="Times New Roman" w:cs="Times New Roman"/>
          <w:b/>
          <w:i/>
          <w:lang w:eastAsia="en-US"/>
        </w:rPr>
        <w:t>”</w:t>
      </w:r>
      <w:r w:rsidR="000768EA" w:rsidRPr="00161FEF">
        <w:rPr>
          <w:rFonts w:ascii="Times New Roman" w:eastAsiaTheme="majorEastAsia" w:hAnsi="Times New Roman" w:cs="Times New Roman"/>
          <w:b/>
          <w:i/>
          <w:lang w:eastAsia="en-US"/>
        </w:rPr>
        <w:t xml:space="preserve"> </w:t>
      </w:r>
      <w:r w:rsidR="000768EA" w:rsidRPr="00161FEF">
        <w:rPr>
          <w:rFonts w:ascii="Times New Roman" w:eastAsiaTheme="majorEastAsia" w:hAnsi="Times New Roman" w:cs="Times New Roman"/>
          <w:bCs/>
          <w:iCs/>
          <w:lang w:eastAsia="en-US"/>
        </w:rPr>
        <w:t>w zakresie</w:t>
      </w:r>
      <w:r w:rsidR="000768EA" w:rsidRPr="00161FEF">
        <w:rPr>
          <w:rFonts w:ascii="Times New Roman" w:eastAsiaTheme="majorEastAsia" w:hAnsi="Times New Roman" w:cs="Times New Roman"/>
          <w:b/>
          <w:i/>
          <w:lang w:eastAsia="en-US"/>
        </w:rPr>
        <w:t xml:space="preserve"> </w:t>
      </w:r>
      <w:r w:rsidR="000768EA" w:rsidRPr="00161FEF">
        <w:rPr>
          <w:rFonts w:ascii="Times New Roman" w:eastAsiaTheme="majorEastAsia" w:hAnsi="Times New Roman" w:cs="Times New Roman"/>
          <w:b/>
          <w:iCs/>
          <w:lang w:eastAsia="en-US"/>
        </w:rPr>
        <w:t>Części 1/Części 2/Części 3/Części 4 zamówienia</w:t>
      </w:r>
      <w:r w:rsidR="000768EA" w:rsidRPr="00161FEF">
        <w:rPr>
          <w:rFonts w:ascii="Times New Roman" w:eastAsiaTheme="majorEastAsia" w:hAnsi="Times New Roman" w:cs="Times New Roman"/>
          <w:b/>
          <w:i/>
          <w:lang w:eastAsia="en-US"/>
        </w:rPr>
        <w:t xml:space="preserve"> </w:t>
      </w:r>
      <w:r w:rsidR="00C85A5C" w:rsidRPr="00161FEF">
        <w:rPr>
          <w:rFonts w:ascii="Times New Roman" w:hAnsi="Times New Roman"/>
          <w:bCs/>
          <w:i/>
          <w:iCs/>
        </w:rPr>
        <w:t>(umowa</w:t>
      </w:r>
      <w:r w:rsidR="000768EA" w:rsidRPr="00161FEF">
        <w:rPr>
          <w:rFonts w:ascii="Times New Roman" w:hAnsi="Times New Roman"/>
          <w:bCs/>
          <w:i/>
          <w:iCs/>
        </w:rPr>
        <w:t xml:space="preserve"> zostanie zawarta na każdą część </w:t>
      </w:r>
      <w:r w:rsidR="00C85A5C" w:rsidRPr="00161FEF">
        <w:rPr>
          <w:rFonts w:ascii="Times New Roman" w:hAnsi="Times New Roman"/>
          <w:bCs/>
          <w:i/>
          <w:iCs/>
        </w:rPr>
        <w:t>oddzielnie)</w:t>
      </w:r>
      <w:r w:rsidR="000768EA" w:rsidRPr="00161FEF">
        <w:rPr>
          <w:rFonts w:ascii="Times New Roman" w:hAnsi="Times New Roman"/>
          <w:bCs/>
          <w:i/>
          <w:iCs/>
        </w:rPr>
        <w:t xml:space="preserve">. </w:t>
      </w:r>
    </w:p>
    <w:p w14:paraId="5ED8269E" w14:textId="77777777" w:rsidR="00533E23" w:rsidRPr="00161FEF" w:rsidRDefault="00533E23" w:rsidP="00533E23">
      <w:pPr>
        <w:suppressAutoHyphens w:val="0"/>
        <w:autoSpaceDE w:val="0"/>
        <w:autoSpaceDN w:val="0"/>
        <w:adjustRightInd w:val="0"/>
        <w:spacing w:after="0"/>
        <w:ind w:firstLine="284"/>
        <w:jc w:val="both"/>
        <w:rPr>
          <w:rFonts w:ascii="Times New Roman" w:hAnsi="Times New Roman"/>
          <w:b/>
          <w:bCs/>
          <w:color w:val="auto"/>
          <w:u w:val="single"/>
        </w:rPr>
      </w:pPr>
      <w:r w:rsidRPr="00161FEF">
        <w:rPr>
          <w:rFonts w:ascii="Times New Roman" w:hAnsi="Times New Roman"/>
          <w:b/>
          <w:u w:val="single"/>
        </w:rPr>
        <w:t>Część 1 zamówienia obejmuje:</w:t>
      </w:r>
    </w:p>
    <w:p w14:paraId="254E6F8A" w14:textId="77777777" w:rsidR="00533E23" w:rsidRPr="00161FEF" w:rsidRDefault="00533E23" w:rsidP="00533E23">
      <w:pPr>
        <w:pStyle w:val="Akapitzlist"/>
        <w:numPr>
          <w:ilvl w:val="0"/>
          <w:numId w:val="255"/>
        </w:numPr>
        <w:suppressAutoHyphens w:val="0"/>
        <w:autoSpaceDE w:val="0"/>
        <w:autoSpaceDN w:val="0"/>
        <w:adjustRightInd w:val="0"/>
        <w:spacing w:after="0" w:line="240" w:lineRule="auto"/>
        <w:ind w:left="641" w:hanging="357"/>
        <w:jc w:val="both"/>
        <w:rPr>
          <w:rFonts w:ascii="Times New Roman" w:hAnsi="Times New Roman"/>
          <w:b/>
          <w:bCs/>
          <w:color w:val="auto"/>
        </w:rPr>
      </w:pPr>
      <w:r w:rsidRPr="00161FEF">
        <w:rPr>
          <w:rFonts w:ascii="Times New Roman" w:hAnsi="Times New Roman"/>
          <w:b/>
          <w:bCs/>
          <w:iCs/>
          <w:color w:val="auto"/>
        </w:rPr>
        <w:t xml:space="preserve">dostawę 3 pojazdów typu quad w tym:  </w:t>
      </w:r>
    </w:p>
    <w:p w14:paraId="4D19C970" w14:textId="1BB70AC4" w:rsidR="00533E23" w:rsidRPr="00161FEF" w:rsidRDefault="00533E23" w:rsidP="00533E23">
      <w:pPr>
        <w:pStyle w:val="Akapitzlist"/>
        <w:numPr>
          <w:ilvl w:val="0"/>
          <w:numId w:val="252"/>
        </w:numPr>
        <w:suppressAutoHyphens w:val="0"/>
        <w:autoSpaceDE w:val="0"/>
        <w:autoSpaceDN w:val="0"/>
        <w:adjustRightInd w:val="0"/>
        <w:spacing w:after="0" w:line="240" w:lineRule="auto"/>
        <w:ind w:left="995" w:hanging="357"/>
        <w:jc w:val="both"/>
        <w:rPr>
          <w:rFonts w:ascii="Times New Roman" w:hAnsi="Times New Roman"/>
          <w:b/>
          <w:bCs/>
          <w:iCs/>
          <w:color w:val="auto"/>
        </w:rPr>
      </w:pPr>
      <w:r w:rsidRPr="00161FEF">
        <w:rPr>
          <w:rFonts w:ascii="Times New Roman" w:hAnsi="Times New Roman"/>
          <w:b/>
          <w:bCs/>
          <w:iCs/>
          <w:color w:val="auto"/>
        </w:rPr>
        <w:t>1 pojazd quad UTV</w:t>
      </w:r>
      <w:r w:rsidR="00C85A5C">
        <w:rPr>
          <w:rFonts w:ascii="Times New Roman" w:hAnsi="Times New Roman"/>
          <w:b/>
          <w:bCs/>
          <w:iCs/>
          <w:color w:val="auto"/>
        </w:rPr>
        <w:t xml:space="preserve"> </w:t>
      </w:r>
      <w:r w:rsidRPr="00161FEF">
        <w:rPr>
          <w:rFonts w:ascii="Times New Roman" w:hAnsi="Times New Roman"/>
          <w:b/>
          <w:bCs/>
          <w:iCs/>
          <w:color w:val="auto"/>
        </w:rPr>
        <w:t xml:space="preserve">(z kabiną) i z zamontowanym wysokociśnieniowym agregatem wodno – pianowym, przyczepką i zbiornikiem na wodę  </w:t>
      </w:r>
    </w:p>
    <w:p w14:paraId="7151B263" w14:textId="277CF5A6" w:rsidR="00533E23" w:rsidRPr="00161FEF" w:rsidRDefault="00533E23" w:rsidP="00533E23">
      <w:pPr>
        <w:pStyle w:val="Akapitzlist"/>
        <w:numPr>
          <w:ilvl w:val="0"/>
          <w:numId w:val="252"/>
        </w:numPr>
        <w:suppressAutoHyphens w:val="0"/>
        <w:autoSpaceDE w:val="0"/>
        <w:autoSpaceDN w:val="0"/>
        <w:adjustRightInd w:val="0"/>
        <w:spacing w:after="0" w:line="240" w:lineRule="auto"/>
        <w:ind w:left="995" w:hanging="357"/>
        <w:jc w:val="both"/>
        <w:rPr>
          <w:rFonts w:ascii="Times New Roman" w:hAnsi="Times New Roman"/>
          <w:b/>
          <w:bCs/>
          <w:iCs/>
          <w:color w:val="auto"/>
        </w:rPr>
      </w:pPr>
      <w:r w:rsidRPr="00161FEF">
        <w:rPr>
          <w:rFonts w:ascii="Times New Roman" w:hAnsi="Times New Roman"/>
          <w:b/>
          <w:bCs/>
          <w:iCs/>
          <w:color w:val="auto"/>
        </w:rPr>
        <w:t>1 pojazd quad UTV (z kabiną)</w:t>
      </w:r>
    </w:p>
    <w:p w14:paraId="663584F6" w14:textId="11EB9F2C" w:rsidR="00533E23" w:rsidRPr="00161FEF" w:rsidRDefault="00533E23" w:rsidP="00533E23">
      <w:pPr>
        <w:pStyle w:val="Akapitzlist"/>
        <w:numPr>
          <w:ilvl w:val="0"/>
          <w:numId w:val="252"/>
        </w:numPr>
        <w:suppressAutoHyphens w:val="0"/>
        <w:autoSpaceDE w:val="0"/>
        <w:autoSpaceDN w:val="0"/>
        <w:adjustRightInd w:val="0"/>
        <w:spacing w:after="0" w:line="240" w:lineRule="auto"/>
        <w:ind w:left="993" w:hanging="357"/>
        <w:jc w:val="both"/>
        <w:rPr>
          <w:rFonts w:ascii="Times New Roman" w:hAnsi="Times New Roman"/>
          <w:b/>
          <w:bCs/>
          <w:iCs/>
          <w:color w:val="auto"/>
        </w:rPr>
      </w:pPr>
      <w:r w:rsidRPr="00161FEF">
        <w:rPr>
          <w:rFonts w:ascii="Times New Roman" w:hAnsi="Times New Roman"/>
          <w:b/>
          <w:bCs/>
          <w:iCs/>
          <w:color w:val="auto"/>
        </w:rPr>
        <w:t>1 pojazd quad ATV (bez kabiny)</w:t>
      </w:r>
    </w:p>
    <w:p w14:paraId="2E3ABB18" w14:textId="77777777" w:rsidR="00533E23" w:rsidRPr="00161FEF" w:rsidRDefault="00533E23" w:rsidP="00533E23">
      <w:pPr>
        <w:pStyle w:val="Akapitzlist"/>
        <w:numPr>
          <w:ilvl w:val="0"/>
          <w:numId w:val="255"/>
        </w:numPr>
        <w:suppressAutoHyphens w:val="0"/>
        <w:autoSpaceDE w:val="0"/>
        <w:autoSpaceDN w:val="0"/>
        <w:adjustRightInd w:val="0"/>
        <w:spacing w:after="120" w:line="240" w:lineRule="auto"/>
        <w:ind w:left="641" w:hanging="357"/>
        <w:jc w:val="both"/>
        <w:rPr>
          <w:rFonts w:ascii="Times New Roman" w:hAnsi="Times New Roman"/>
          <w:b/>
          <w:bCs/>
          <w:iCs/>
          <w:color w:val="auto"/>
        </w:rPr>
      </w:pPr>
      <w:r w:rsidRPr="00161FEF">
        <w:rPr>
          <w:rFonts w:ascii="Times New Roman" w:hAnsi="Times New Roman"/>
          <w:b/>
          <w:bCs/>
          <w:iCs/>
          <w:color w:val="auto"/>
        </w:rPr>
        <w:t xml:space="preserve">dostawę </w:t>
      </w:r>
      <w:r w:rsidRPr="00161FEF">
        <w:rPr>
          <w:rFonts w:ascii="Times New Roman" w:hAnsi="Times New Roman"/>
          <w:b/>
          <w:bCs/>
          <w:kern w:val="36"/>
          <w:lang w:eastAsia="pl-PL"/>
        </w:rPr>
        <w:t xml:space="preserve">wysokociśnieniowego agregatu wodno – pianowego – 1 szt. </w:t>
      </w:r>
    </w:p>
    <w:p w14:paraId="1E284683" w14:textId="77777777" w:rsidR="00533E23" w:rsidRPr="00161FEF" w:rsidRDefault="00533E23" w:rsidP="00533E23">
      <w:pPr>
        <w:suppressAutoHyphens w:val="0"/>
        <w:autoSpaceDE w:val="0"/>
        <w:autoSpaceDN w:val="0"/>
        <w:adjustRightInd w:val="0"/>
        <w:spacing w:after="0" w:line="240" w:lineRule="auto"/>
        <w:ind w:firstLine="284"/>
        <w:jc w:val="both"/>
        <w:rPr>
          <w:rFonts w:ascii="Times New Roman" w:hAnsi="Times New Roman"/>
          <w:b/>
          <w:bCs/>
          <w:iCs/>
          <w:color w:val="auto"/>
          <w:u w:val="single"/>
        </w:rPr>
      </w:pPr>
      <w:r w:rsidRPr="00161FEF">
        <w:rPr>
          <w:rFonts w:ascii="Times New Roman" w:hAnsi="Times New Roman"/>
          <w:b/>
          <w:bCs/>
          <w:iCs/>
          <w:color w:val="auto"/>
          <w:u w:val="single"/>
        </w:rPr>
        <w:t>Część 2 zamówienia obejmuje:</w:t>
      </w:r>
    </w:p>
    <w:p w14:paraId="778F4439" w14:textId="77777777" w:rsidR="00533E23" w:rsidRPr="00161FEF" w:rsidRDefault="00533E23" w:rsidP="00533E23">
      <w:pPr>
        <w:pStyle w:val="Akapitzlist"/>
        <w:numPr>
          <w:ilvl w:val="0"/>
          <w:numId w:val="255"/>
        </w:numPr>
        <w:spacing w:after="0" w:line="240" w:lineRule="auto"/>
        <w:ind w:left="641" w:hanging="357"/>
      </w:pPr>
      <w:r w:rsidRPr="00161FEF">
        <w:rPr>
          <w:rFonts w:ascii="Times New Roman" w:hAnsi="Times New Roman"/>
          <w:b/>
          <w:bCs/>
          <w:iCs/>
          <w:color w:val="auto"/>
        </w:rPr>
        <w:t>dostawę motopompy pożarniczej przenośnej o mocy 48 KW – 1 szt.</w:t>
      </w:r>
    </w:p>
    <w:p w14:paraId="01E17065" w14:textId="76A74D3F" w:rsidR="00533E23" w:rsidRPr="00161FEF" w:rsidRDefault="00533E23" w:rsidP="00161FEF">
      <w:pPr>
        <w:pStyle w:val="Akapitzlist"/>
        <w:numPr>
          <w:ilvl w:val="0"/>
          <w:numId w:val="255"/>
        </w:numPr>
        <w:spacing w:after="120" w:line="240" w:lineRule="auto"/>
        <w:ind w:left="641" w:hanging="357"/>
      </w:pPr>
      <w:r w:rsidRPr="00161FEF">
        <w:rPr>
          <w:rFonts w:ascii="Times New Roman" w:hAnsi="Times New Roman"/>
          <w:b/>
          <w:bCs/>
          <w:iCs/>
          <w:color w:val="auto"/>
        </w:rPr>
        <w:t xml:space="preserve">dostawę węży pożarniczych W 75 – 19 </w:t>
      </w:r>
      <w:r w:rsidR="00C85A5C" w:rsidRPr="00161FEF">
        <w:rPr>
          <w:rFonts w:ascii="Times New Roman" w:hAnsi="Times New Roman"/>
          <w:b/>
          <w:bCs/>
          <w:iCs/>
          <w:color w:val="auto"/>
        </w:rPr>
        <w:t>szt.,</w:t>
      </w:r>
      <w:r w:rsidRPr="00161FEF">
        <w:rPr>
          <w:rFonts w:ascii="Times New Roman" w:hAnsi="Times New Roman"/>
          <w:b/>
          <w:bCs/>
          <w:iCs/>
          <w:color w:val="auto"/>
        </w:rPr>
        <w:t xml:space="preserve"> W 52 – 19 </w:t>
      </w:r>
      <w:r w:rsidR="00C85A5C" w:rsidRPr="00161FEF">
        <w:rPr>
          <w:rFonts w:ascii="Times New Roman" w:hAnsi="Times New Roman"/>
          <w:b/>
          <w:bCs/>
          <w:iCs/>
          <w:color w:val="auto"/>
        </w:rPr>
        <w:t>szt.,</w:t>
      </w:r>
      <w:r w:rsidRPr="00161FEF">
        <w:rPr>
          <w:rFonts w:ascii="Times New Roman" w:hAnsi="Times New Roman"/>
          <w:b/>
          <w:bCs/>
          <w:iCs/>
          <w:color w:val="auto"/>
        </w:rPr>
        <w:t xml:space="preserve"> W 42 – 4 szt.</w:t>
      </w:r>
    </w:p>
    <w:p w14:paraId="6F6EC231" w14:textId="4201AD56" w:rsidR="00533E23" w:rsidRPr="00161FEF" w:rsidRDefault="00533E23" w:rsidP="00533E23">
      <w:pPr>
        <w:spacing w:after="120" w:line="240" w:lineRule="auto"/>
        <w:ind w:firstLine="284"/>
      </w:pPr>
      <w:r w:rsidRPr="00161FEF">
        <w:rPr>
          <w:rFonts w:ascii="Times New Roman" w:hAnsi="Times New Roman"/>
          <w:b/>
          <w:bCs/>
          <w:iCs/>
          <w:color w:val="auto"/>
          <w:u w:val="single"/>
        </w:rPr>
        <w:t xml:space="preserve">Część 3 zamówienia obejmuje: </w:t>
      </w:r>
    </w:p>
    <w:p w14:paraId="071CC93E" w14:textId="77777777" w:rsidR="00533E23" w:rsidRPr="00161FEF" w:rsidRDefault="00533E23" w:rsidP="00533E23">
      <w:pPr>
        <w:pStyle w:val="Akapitzlist"/>
        <w:numPr>
          <w:ilvl w:val="0"/>
          <w:numId w:val="259"/>
        </w:numPr>
        <w:suppressAutoHyphens w:val="0"/>
        <w:autoSpaceDE w:val="0"/>
        <w:autoSpaceDN w:val="0"/>
        <w:adjustRightInd w:val="0"/>
        <w:spacing w:after="120" w:line="240" w:lineRule="auto"/>
        <w:ind w:left="641" w:hanging="357"/>
        <w:jc w:val="both"/>
        <w:rPr>
          <w:rFonts w:ascii="Times New Roman" w:hAnsi="Times New Roman"/>
          <w:b/>
          <w:bCs/>
          <w:iCs/>
          <w:color w:val="auto"/>
        </w:rPr>
      </w:pPr>
      <w:r w:rsidRPr="00161FEF">
        <w:rPr>
          <w:rFonts w:ascii="Times New Roman" w:hAnsi="Times New Roman"/>
          <w:b/>
          <w:bCs/>
          <w:iCs/>
          <w:color w:val="auto"/>
        </w:rPr>
        <w:t xml:space="preserve">dostawę motopompy pożarniczej przenośnej o mocy 44 KW – 1 szt. </w:t>
      </w:r>
    </w:p>
    <w:p w14:paraId="7660F150" w14:textId="77777777" w:rsidR="00533E23" w:rsidRPr="00161FEF" w:rsidRDefault="00533E23" w:rsidP="00533E23">
      <w:pPr>
        <w:suppressAutoHyphens w:val="0"/>
        <w:autoSpaceDE w:val="0"/>
        <w:autoSpaceDN w:val="0"/>
        <w:adjustRightInd w:val="0"/>
        <w:spacing w:after="0" w:line="240" w:lineRule="auto"/>
        <w:ind w:firstLine="284"/>
        <w:jc w:val="both"/>
        <w:rPr>
          <w:rFonts w:ascii="Times New Roman" w:hAnsi="Times New Roman"/>
          <w:b/>
          <w:bCs/>
          <w:iCs/>
          <w:color w:val="auto"/>
          <w:u w:val="single"/>
        </w:rPr>
      </w:pPr>
      <w:r w:rsidRPr="00161FEF">
        <w:rPr>
          <w:rFonts w:ascii="Times New Roman" w:hAnsi="Times New Roman"/>
          <w:b/>
          <w:bCs/>
          <w:iCs/>
          <w:color w:val="auto"/>
          <w:u w:val="single"/>
        </w:rPr>
        <w:t>Część 4 zamówienia obejmuje:</w:t>
      </w:r>
    </w:p>
    <w:p w14:paraId="1BEB7796" w14:textId="6B200257" w:rsidR="00733C64" w:rsidRPr="00161FEF" w:rsidRDefault="00533E23" w:rsidP="00533E23">
      <w:pPr>
        <w:pStyle w:val="Akapitzlist"/>
        <w:numPr>
          <w:ilvl w:val="0"/>
          <w:numId w:val="259"/>
        </w:numPr>
        <w:suppressAutoHyphens w:val="0"/>
        <w:autoSpaceDE w:val="0"/>
        <w:autoSpaceDN w:val="0"/>
        <w:adjustRightInd w:val="0"/>
        <w:spacing w:after="120" w:line="240" w:lineRule="auto"/>
        <w:ind w:left="641" w:hanging="357"/>
        <w:jc w:val="both"/>
        <w:rPr>
          <w:rFonts w:ascii="Times New Roman" w:hAnsi="Times New Roman"/>
          <w:b/>
          <w:bCs/>
          <w:iCs/>
          <w:color w:val="auto"/>
          <w:u w:val="single"/>
        </w:rPr>
      </w:pPr>
      <w:r w:rsidRPr="00161FEF">
        <w:rPr>
          <w:rFonts w:ascii="Times New Roman" w:hAnsi="Times New Roman"/>
          <w:b/>
          <w:bCs/>
          <w:iCs/>
          <w:color w:val="auto"/>
        </w:rPr>
        <w:t xml:space="preserve">dostawę sprzętu specjalistycznego </w:t>
      </w:r>
      <w:r w:rsidR="00C85A5C" w:rsidRPr="00161FEF">
        <w:rPr>
          <w:rFonts w:ascii="Times New Roman" w:hAnsi="Times New Roman"/>
          <w:b/>
          <w:bCs/>
          <w:iCs/>
          <w:color w:val="auto"/>
        </w:rPr>
        <w:t>(m.in.</w:t>
      </w:r>
      <w:r w:rsidRPr="00161FEF">
        <w:rPr>
          <w:rFonts w:ascii="Times New Roman" w:hAnsi="Times New Roman"/>
          <w:b/>
          <w:bCs/>
          <w:iCs/>
          <w:color w:val="auto"/>
        </w:rPr>
        <w:t xml:space="preserve"> radiotelefony, latarki, prądownica, tłumice, myjka do węży, opryskiwacz, anteny do radiotelefonu),</w:t>
      </w:r>
      <w:r w:rsidR="00C85A5C">
        <w:rPr>
          <w:rFonts w:ascii="Times New Roman" w:hAnsi="Times New Roman"/>
          <w:b/>
          <w:bCs/>
          <w:iCs/>
          <w:color w:val="auto"/>
        </w:rPr>
        <w:t xml:space="preserve"> </w:t>
      </w:r>
      <w:r w:rsidRPr="00161FEF">
        <w:rPr>
          <w:rFonts w:ascii="Times New Roman" w:hAnsi="Times New Roman"/>
          <w:b/>
          <w:bCs/>
          <w:iCs/>
          <w:color w:val="auto"/>
        </w:rPr>
        <w:t xml:space="preserve">wg wykazu sprzętu stanowiącego załącznik do umowy. </w:t>
      </w:r>
      <w:r w:rsidRPr="00161FEF">
        <w:rPr>
          <w:rFonts w:ascii="Times New Roman" w:hAnsi="Times New Roman"/>
          <w:b/>
          <w:bCs/>
          <w:iCs/>
          <w:color w:val="auto"/>
          <w:u w:val="single"/>
        </w:rPr>
        <w:t xml:space="preserve">  </w:t>
      </w:r>
    </w:p>
    <w:p w14:paraId="33577D80" w14:textId="279D1143" w:rsidR="00733C64" w:rsidRPr="00161FEF" w:rsidRDefault="00733C64" w:rsidP="00733C64">
      <w:pPr>
        <w:numPr>
          <w:ilvl w:val="0"/>
          <w:numId w:val="234"/>
        </w:numPr>
        <w:suppressAutoHyphens w:val="0"/>
        <w:spacing w:before="120" w:after="0" w:line="240" w:lineRule="auto"/>
        <w:ind w:left="284" w:hanging="284"/>
        <w:contextualSpacing/>
        <w:jc w:val="both"/>
        <w:rPr>
          <w:rFonts w:ascii="Times New Roman" w:hAnsi="Times New Roman" w:cs="Times New Roman"/>
          <w:spacing w:val="-1"/>
        </w:rPr>
      </w:pPr>
      <w:r w:rsidRPr="00161FEF">
        <w:rPr>
          <w:rFonts w:ascii="Times New Roman" w:hAnsi="Times New Roman" w:cs="Times New Roman"/>
          <w:spacing w:val="-1"/>
        </w:rPr>
        <w:t xml:space="preserve">Parametry techniczne i wyposażenie dostarczonego pojazdu są zgodne z ich opisem wskazanym w Opisie </w:t>
      </w:r>
      <w:r w:rsidR="00533E23" w:rsidRPr="00161FEF">
        <w:rPr>
          <w:rFonts w:ascii="Times New Roman" w:hAnsi="Times New Roman" w:cs="Times New Roman"/>
          <w:spacing w:val="-1"/>
        </w:rPr>
        <w:t xml:space="preserve">przedmiotu zamówienia, </w:t>
      </w:r>
      <w:r w:rsidRPr="00161FEF">
        <w:rPr>
          <w:rFonts w:ascii="Times New Roman" w:hAnsi="Times New Roman" w:cs="Times New Roman"/>
          <w:spacing w:val="-1"/>
        </w:rPr>
        <w:t>zaakceptowanym przez Wykonawcę.</w:t>
      </w:r>
    </w:p>
    <w:p w14:paraId="545463CE" w14:textId="65CEB562" w:rsidR="00161FEF" w:rsidRPr="000C4036" w:rsidRDefault="000C4036" w:rsidP="00161FEF">
      <w:pPr>
        <w:numPr>
          <w:ilvl w:val="0"/>
          <w:numId w:val="234"/>
        </w:numPr>
        <w:suppressAutoHyphens w:val="0"/>
        <w:spacing w:before="120" w:after="0" w:line="240" w:lineRule="auto"/>
        <w:ind w:left="284" w:hanging="284"/>
        <w:contextualSpacing/>
        <w:jc w:val="both"/>
        <w:rPr>
          <w:rFonts w:ascii="Times New Roman" w:hAnsi="Times New Roman" w:cs="Times New Roman"/>
          <w:b/>
          <w:bCs/>
          <w:spacing w:val="-1"/>
        </w:rPr>
      </w:pPr>
      <w:proofErr w:type="gramStart"/>
      <w:r>
        <w:rPr>
          <w:rFonts w:ascii="Times New Roman" w:hAnsi="Times New Roman"/>
          <w:b/>
          <w:bCs/>
        </w:rPr>
        <w:t xml:space="preserve">Wykonawca </w:t>
      </w:r>
      <w:r w:rsidR="00161FEF" w:rsidRPr="000C4036">
        <w:rPr>
          <w:rFonts w:ascii="Times New Roman" w:hAnsi="Times New Roman"/>
          <w:b/>
          <w:bCs/>
        </w:rPr>
        <w:t xml:space="preserve"> wraz</w:t>
      </w:r>
      <w:proofErr w:type="gramEnd"/>
      <w:r w:rsidR="00161FEF" w:rsidRPr="000C4036">
        <w:rPr>
          <w:rFonts w:ascii="Times New Roman" w:hAnsi="Times New Roman"/>
          <w:b/>
          <w:bCs/>
        </w:rPr>
        <w:t xml:space="preserve"> z pojazdami przekaże</w:t>
      </w:r>
      <w:r>
        <w:rPr>
          <w:rFonts w:ascii="Times New Roman" w:hAnsi="Times New Roman"/>
          <w:b/>
          <w:bCs/>
        </w:rPr>
        <w:t xml:space="preserve"> Zamawiającemu </w:t>
      </w:r>
      <w:r w:rsidR="00161FEF" w:rsidRPr="000C4036">
        <w:rPr>
          <w:rFonts w:ascii="Times New Roman" w:hAnsi="Times New Roman"/>
          <w:b/>
          <w:bCs/>
          <w:i/>
          <w:iCs/>
        </w:rPr>
        <w:t xml:space="preserve">(dotyczy Części 1 </w:t>
      </w:r>
      <w:r w:rsidR="00C85A5C" w:rsidRPr="000C4036">
        <w:rPr>
          <w:rFonts w:ascii="Times New Roman" w:hAnsi="Times New Roman"/>
          <w:b/>
          <w:bCs/>
          <w:i/>
          <w:iCs/>
        </w:rPr>
        <w:t>zamówienia)</w:t>
      </w:r>
      <w:r w:rsidR="00161FEF" w:rsidRPr="000C4036">
        <w:rPr>
          <w:rFonts w:ascii="Times New Roman" w:hAnsi="Times New Roman"/>
          <w:b/>
          <w:bCs/>
        </w:rPr>
        <w:t xml:space="preserve">:   </w:t>
      </w:r>
    </w:p>
    <w:p w14:paraId="4485C148" w14:textId="77777777" w:rsidR="00161FEF" w:rsidRPr="000C4036" w:rsidRDefault="00161FEF" w:rsidP="00161FEF">
      <w:pPr>
        <w:pStyle w:val="Akapitzlist"/>
        <w:widowControl w:val="0"/>
        <w:numPr>
          <w:ilvl w:val="0"/>
          <w:numId w:val="262"/>
        </w:numPr>
        <w:suppressAutoHyphens w:val="0"/>
        <w:autoSpaceDE w:val="0"/>
        <w:autoSpaceDN w:val="0"/>
        <w:spacing w:after="0" w:line="240" w:lineRule="auto"/>
        <w:contextualSpacing/>
        <w:jc w:val="both"/>
        <w:rPr>
          <w:rFonts w:ascii="Times New Roman" w:hAnsi="Times New Roman"/>
          <w:b/>
          <w:bCs/>
        </w:rPr>
      </w:pPr>
      <w:r w:rsidRPr="000C4036">
        <w:rPr>
          <w:rFonts w:ascii="Times New Roman" w:hAnsi="Times New Roman"/>
          <w:b/>
          <w:bCs/>
        </w:rPr>
        <w:t>komplet kluczyków do pojazdów,</w:t>
      </w:r>
    </w:p>
    <w:p w14:paraId="2DF9779E" w14:textId="77777777" w:rsidR="00161FEF" w:rsidRPr="000C4036" w:rsidRDefault="00161FEF" w:rsidP="00161FEF">
      <w:pPr>
        <w:pStyle w:val="Akapitzlist"/>
        <w:widowControl w:val="0"/>
        <w:numPr>
          <w:ilvl w:val="0"/>
          <w:numId w:val="262"/>
        </w:numPr>
        <w:suppressAutoHyphens w:val="0"/>
        <w:autoSpaceDE w:val="0"/>
        <w:autoSpaceDN w:val="0"/>
        <w:spacing w:after="0" w:line="240" w:lineRule="auto"/>
        <w:contextualSpacing/>
        <w:jc w:val="both"/>
        <w:rPr>
          <w:rFonts w:ascii="Times New Roman" w:hAnsi="Times New Roman"/>
          <w:b/>
          <w:bCs/>
        </w:rPr>
      </w:pPr>
      <w:r w:rsidRPr="000C4036">
        <w:rPr>
          <w:rFonts w:ascii="Times New Roman" w:hAnsi="Times New Roman"/>
          <w:b/>
          <w:bCs/>
        </w:rPr>
        <w:t xml:space="preserve">komplet wszystkich dokumentów dotyczących pojazdów (w tym: wymagane homologacje, bądź oświadczenie producenta o zgodności z normami, </w:t>
      </w:r>
      <w:proofErr w:type="spellStart"/>
      <w:r w:rsidRPr="000C4036">
        <w:rPr>
          <w:rFonts w:ascii="Times New Roman" w:hAnsi="Times New Roman"/>
          <w:b/>
          <w:bCs/>
        </w:rPr>
        <w:t>itp</w:t>
      </w:r>
      <w:proofErr w:type="spellEnd"/>
      <w:r w:rsidRPr="000C4036">
        <w:rPr>
          <w:rFonts w:ascii="Times New Roman" w:hAnsi="Times New Roman"/>
          <w:b/>
          <w:bCs/>
        </w:rPr>
        <w:t xml:space="preserve">), w tym instrukcję obsługi pojazdu,  </w:t>
      </w:r>
    </w:p>
    <w:p w14:paraId="2B040584" w14:textId="0C3F51C6" w:rsidR="00161FEF" w:rsidRPr="000C4036" w:rsidRDefault="00161FEF" w:rsidP="00161FEF">
      <w:pPr>
        <w:pStyle w:val="Akapitzlist"/>
        <w:widowControl w:val="0"/>
        <w:numPr>
          <w:ilvl w:val="0"/>
          <w:numId w:val="262"/>
        </w:numPr>
        <w:suppressAutoHyphens w:val="0"/>
        <w:autoSpaceDE w:val="0"/>
        <w:autoSpaceDN w:val="0"/>
        <w:spacing w:after="0" w:line="240" w:lineRule="auto"/>
        <w:contextualSpacing/>
        <w:jc w:val="both"/>
        <w:rPr>
          <w:rFonts w:ascii="Times New Roman" w:hAnsi="Times New Roman"/>
          <w:b/>
          <w:bCs/>
        </w:rPr>
      </w:pPr>
      <w:r w:rsidRPr="000C4036">
        <w:rPr>
          <w:rFonts w:ascii="Times New Roman" w:hAnsi="Times New Roman"/>
          <w:b/>
          <w:bCs/>
        </w:rPr>
        <w:t xml:space="preserve">właściwe dokumenty, niezbędne do dokonania rejestracji pojazdu przez Starostę Augustowskiego (Starostwo Powiatowe w </w:t>
      </w:r>
      <w:r w:rsidR="00C85A5C" w:rsidRPr="000C4036">
        <w:rPr>
          <w:rFonts w:ascii="Times New Roman" w:hAnsi="Times New Roman"/>
          <w:b/>
          <w:bCs/>
        </w:rPr>
        <w:t>Augustowie)</w:t>
      </w:r>
      <w:r w:rsidRPr="000C4036">
        <w:rPr>
          <w:rFonts w:ascii="Times New Roman" w:hAnsi="Times New Roman"/>
          <w:b/>
          <w:bCs/>
        </w:rPr>
        <w:t>.</w:t>
      </w:r>
    </w:p>
    <w:p w14:paraId="6FECE414" w14:textId="6306BF53" w:rsidR="00161FEF" w:rsidRPr="00161FEF" w:rsidRDefault="00161FEF" w:rsidP="00161FEF">
      <w:pPr>
        <w:pStyle w:val="Akapitzlist"/>
        <w:numPr>
          <w:ilvl w:val="0"/>
          <w:numId w:val="234"/>
        </w:numPr>
        <w:shd w:val="clear" w:color="auto" w:fill="FFFFFF" w:themeFill="background1"/>
        <w:suppressAutoHyphens w:val="0"/>
        <w:autoSpaceDE w:val="0"/>
        <w:autoSpaceDN w:val="0"/>
        <w:adjustRightInd w:val="0"/>
        <w:spacing w:before="120" w:after="0" w:line="240" w:lineRule="auto"/>
        <w:ind w:left="284" w:hanging="284"/>
        <w:contextualSpacing/>
        <w:jc w:val="both"/>
        <w:rPr>
          <w:rFonts w:ascii="Times New Roman" w:hAnsi="Times New Roman"/>
          <w:b/>
          <w:bCs/>
          <w:u w:val="single"/>
        </w:rPr>
      </w:pPr>
      <w:r w:rsidRPr="00FA3A13">
        <w:rPr>
          <w:rFonts w:ascii="Times New Roman" w:hAnsi="Times New Roman"/>
        </w:rPr>
        <w:lastRenderedPageBreak/>
        <w:t xml:space="preserve">Zamawiający zastrzega sobie przed dokonaniem odbioru pojazdów wchodzących w skład przedmiotu zamówienia, prawo do sprawdzenia faktycznego stanu technicznego, wyposażenia oraz danych pojazdu ze stanem deklarowanym w ofercie przez Wykonawcę. W przypadku </w:t>
      </w:r>
      <w:proofErr w:type="gramStart"/>
      <w:r w:rsidRPr="00FA3A13">
        <w:rPr>
          <w:rFonts w:ascii="Times New Roman" w:hAnsi="Times New Roman"/>
        </w:rPr>
        <w:t>nie spełniania</w:t>
      </w:r>
      <w:proofErr w:type="gramEnd"/>
      <w:r w:rsidRPr="00FA3A13">
        <w:rPr>
          <w:rFonts w:ascii="Times New Roman" w:hAnsi="Times New Roman"/>
        </w:rPr>
        <w:t xml:space="preserve"> przez oferowane pojazdy wymagań określonych przez Zamawiającego i deklarowanych przez Wykonawcę, skutkować będzie według wyboru Zamawiającego wezwaniem do przedstawienia innego pojazdu spełniającego kryteria lub odstąpienia od umowy i naliczeniem kar umownych</w:t>
      </w:r>
      <w:r w:rsidR="00FA3A13">
        <w:rPr>
          <w:rFonts w:ascii="Times New Roman" w:hAnsi="Times New Roman"/>
          <w:b/>
          <w:bCs/>
        </w:rPr>
        <w:t xml:space="preserve"> </w:t>
      </w:r>
      <w:r w:rsidR="00FA3A13" w:rsidRPr="00161FEF">
        <w:rPr>
          <w:rFonts w:ascii="Times New Roman" w:hAnsi="Times New Roman"/>
          <w:b/>
          <w:bCs/>
          <w:i/>
          <w:iCs/>
        </w:rPr>
        <w:t xml:space="preserve">(dotyczy Części 1 </w:t>
      </w:r>
      <w:r w:rsidR="00C85A5C" w:rsidRPr="00161FEF">
        <w:rPr>
          <w:rFonts w:ascii="Times New Roman" w:hAnsi="Times New Roman"/>
          <w:b/>
          <w:bCs/>
          <w:i/>
          <w:iCs/>
        </w:rPr>
        <w:t>zamówienia)</w:t>
      </w:r>
      <w:r w:rsidR="00FA3A13">
        <w:rPr>
          <w:rFonts w:ascii="Times New Roman" w:hAnsi="Times New Roman"/>
        </w:rPr>
        <w:t>.</w:t>
      </w:r>
      <w:r w:rsidR="00FA3A13" w:rsidRPr="00161FEF">
        <w:rPr>
          <w:rFonts w:ascii="Times New Roman" w:hAnsi="Times New Roman"/>
        </w:rPr>
        <w:t xml:space="preserve">   </w:t>
      </w:r>
    </w:p>
    <w:p w14:paraId="5144800B" w14:textId="73811BAC" w:rsidR="00733C64" w:rsidRPr="00161FEF" w:rsidRDefault="00733C64" w:rsidP="00733C64">
      <w:pPr>
        <w:pStyle w:val="Akapitzlist"/>
        <w:numPr>
          <w:ilvl w:val="0"/>
          <w:numId w:val="234"/>
        </w:numPr>
        <w:shd w:val="clear" w:color="auto" w:fill="FFFFFF" w:themeFill="background1"/>
        <w:suppressAutoHyphens w:val="0"/>
        <w:spacing w:before="120" w:line="240" w:lineRule="auto"/>
        <w:ind w:left="284" w:hanging="284"/>
        <w:contextualSpacing/>
        <w:jc w:val="both"/>
        <w:rPr>
          <w:rFonts w:ascii="Times New Roman" w:hAnsi="Times New Roman"/>
          <w:spacing w:val="-1"/>
        </w:rPr>
      </w:pPr>
      <w:r w:rsidRPr="00161FEF">
        <w:rPr>
          <w:rFonts w:ascii="Times New Roman" w:hAnsi="Times New Roman"/>
          <w:spacing w:val="-1"/>
        </w:rPr>
        <w:t>W dacie wydania pojazdu, będzie on posiadał wymagane przepisami prawa dokumenty, dopuszczające go do ruchu w Polsce, w tym badania, homologacje, certyfikaty itp.</w:t>
      </w:r>
      <w:r w:rsidR="00FA3A13">
        <w:rPr>
          <w:rFonts w:ascii="Times New Roman" w:hAnsi="Times New Roman"/>
          <w:spacing w:val="-1"/>
        </w:rPr>
        <w:t xml:space="preserve"> </w:t>
      </w:r>
      <w:r w:rsidR="00FA3A13" w:rsidRPr="00161FEF">
        <w:rPr>
          <w:rFonts w:ascii="Times New Roman" w:hAnsi="Times New Roman"/>
          <w:b/>
          <w:bCs/>
          <w:i/>
          <w:iCs/>
        </w:rPr>
        <w:t xml:space="preserve">(dotyczy Części 1 </w:t>
      </w:r>
      <w:r w:rsidR="00C85A5C" w:rsidRPr="00161FEF">
        <w:rPr>
          <w:rFonts w:ascii="Times New Roman" w:hAnsi="Times New Roman"/>
          <w:b/>
          <w:bCs/>
          <w:i/>
          <w:iCs/>
        </w:rPr>
        <w:t>zamówienia)</w:t>
      </w:r>
      <w:r w:rsidR="00FA3A13">
        <w:rPr>
          <w:rFonts w:ascii="Times New Roman" w:hAnsi="Times New Roman"/>
        </w:rPr>
        <w:t>.</w:t>
      </w:r>
      <w:r w:rsidR="00FA3A13" w:rsidRPr="00161FEF">
        <w:rPr>
          <w:rFonts w:ascii="Times New Roman" w:hAnsi="Times New Roman"/>
        </w:rPr>
        <w:t xml:space="preserve">   </w:t>
      </w:r>
    </w:p>
    <w:p w14:paraId="3E9DF2B4" w14:textId="7A748FB7" w:rsidR="00FA3A13" w:rsidRPr="00FA3A13" w:rsidRDefault="00FA3A13" w:rsidP="00FA3A13">
      <w:pPr>
        <w:pStyle w:val="Akapitzlist"/>
        <w:numPr>
          <w:ilvl w:val="0"/>
          <w:numId w:val="234"/>
        </w:numPr>
        <w:shd w:val="clear" w:color="auto" w:fill="FFFFFF" w:themeFill="background1"/>
        <w:suppressAutoHyphens w:val="0"/>
        <w:spacing w:before="120" w:line="240" w:lineRule="auto"/>
        <w:ind w:left="284" w:hanging="284"/>
        <w:contextualSpacing/>
        <w:jc w:val="both"/>
        <w:rPr>
          <w:rFonts w:ascii="Times New Roman" w:hAnsi="Times New Roman"/>
          <w:spacing w:val="-1"/>
        </w:rPr>
      </w:pPr>
      <w:r w:rsidRPr="00FA3A13">
        <w:rPr>
          <w:rFonts w:ascii="Times New Roman" w:hAnsi="Times New Roman"/>
        </w:rPr>
        <w:t xml:space="preserve">Odbiór przedmiotu zamówienia </w:t>
      </w:r>
      <w:r w:rsidRPr="00FA3A13">
        <w:rPr>
          <w:rFonts w:ascii="Times New Roman" w:hAnsi="Times New Roman"/>
          <w:b/>
          <w:bCs/>
          <w:u w:val="single"/>
        </w:rPr>
        <w:t>odbędzie się w siedzibie Zamawiającego</w:t>
      </w:r>
      <w:r w:rsidRPr="00FA3A13">
        <w:rPr>
          <w:rFonts w:ascii="Times New Roman" w:hAnsi="Times New Roman"/>
        </w:rPr>
        <w:t>.</w:t>
      </w:r>
      <w:r>
        <w:rPr>
          <w:rFonts w:ascii="Times New Roman" w:hAnsi="Times New Roman"/>
        </w:rPr>
        <w:t xml:space="preserve"> </w:t>
      </w:r>
    </w:p>
    <w:p w14:paraId="14C0AC48" w14:textId="77777777" w:rsidR="00FA3A13" w:rsidRPr="00161FEF" w:rsidRDefault="00FA3A13" w:rsidP="00FA3A13">
      <w:pPr>
        <w:pStyle w:val="Akapitzlist"/>
        <w:shd w:val="clear" w:color="auto" w:fill="FFFFFF" w:themeFill="background1"/>
        <w:suppressAutoHyphens w:val="0"/>
        <w:spacing w:before="120" w:line="240" w:lineRule="auto"/>
        <w:ind w:left="284"/>
        <w:contextualSpacing/>
        <w:jc w:val="both"/>
        <w:rPr>
          <w:rFonts w:ascii="Times New Roman" w:hAnsi="Times New Roman"/>
          <w:spacing w:val="-1"/>
        </w:rPr>
      </w:pPr>
    </w:p>
    <w:p w14:paraId="6F351167" w14:textId="77777777" w:rsidR="00733C64" w:rsidRPr="00161FEF" w:rsidRDefault="00733C64" w:rsidP="000928BE">
      <w:pPr>
        <w:spacing w:after="0" w:line="240" w:lineRule="auto"/>
        <w:jc w:val="center"/>
        <w:rPr>
          <w:rFonts w:ascii="Times New Roman" w:hAnsi="Times New Roman" w:cs="Times New Roman"/>
          <w:b/>
          <w:bCs/>
        </w:rPr>
      </w:pPr>
      <w:r w:rsidRPr="00161FEF">
        <w:rPr>
          <w:rFonts w:ascii="Times New Roman" w:hAnsi="Times New Roman" w:cs="Times New Roman"/>
          <w:b/>
          <w:bCs/>
        </w:rPr>
        <w:t>§ 2</w:t>
      </w:r>
    </w:p>
    <w:p w14:paraId="59839902" w14:textId="00115873" w:rsidR="00733C64" w:rsidRDefault="00733C64" w:rsidP="000928BE">
      <w:pPr>
        <w:spacing w:after="0" w:line="240" w:lineRule="auto"/>
        <w:jc w:val="center"/>
        <w:rPr>
          <w:rFonts w:ascii="Times New Roman" w:hAnsi="Times New Roman" w:cs="Times New Roman"/>
          <w:b/>
        </w:rPr>
      </w:pPr>
      <w:r w:rsidRPr="00161FEF">
        <w:rPr>
          <w:rFonts w:ascii="Times New Roman" w:hAnsi="Times New Roman" w:cs="Times New Roman"/>
          <w:b/>
        </w:rPr>
        <w:t>TERMIN DOSTAWY</w:t>
      </w:r>
    </w:p>
    <w:p w14:paraId="69733348" w14:textId="77777777" w:rsidR="00D3211A" w:rsidRPr="00161FEF" w:rsidRDefault="00D3211A" w:rsidP="000928BE">
      <w:pPr>
        <w:spacing w:after="0" w:line="240" w:lineRule="auto"/>
        <w:jc w:val="center"/>
        <w:rPr>
          <w:rFonts w:ascii="Times New Roman" w:hAnsi="Times New Roman" w:cs="Times New Roman"/>
          <w:b/>
        </w:rPr>
      </w:pPr>
    </w:p>
    <w:p w14:paraId="7C22C0D5" w14:textId="28CC39F7" w:rsidR="00733C64" w:rsidRPr="00161FEF" w:rsidRDefault="00733C64" w:rsidP="00733C64">
      <w:pPr>
        <w:spacing w:line="240" w:lineRule="auto"/>
        <w:jc w:val="both"/>
        <w:rPr>
          <w:rFonts w:ascii="Times New Roman" w:hAnsi="Times New Roman" w:cs="Times New Roman"/>
        </w:rPr>
      </w:pPr>
      <w:r w:rsidRPr="00161FEF">
        <w:rPr>
          <w:rFonts w:ascii="Times New Roman" w:hAnsi="Times New Roman" w:cs="Times New Roman"/>
        </w:rPr>
        <w:t xml:space="preserve">Wykonawca zobowiązuje się </w:t>
      </w:r>
      <w:r w:rsidR="00C85A5C" w:rsidRPr="00161FEF">
        <w:rPr>
          <w:rFonts w:ascii="Times New Roman" w:hAnsi="Times New Roman" w:cs="Times New Roman"/>
        </w:rPr>
        <w:t>wykonać przedmiot</w:t>
      </w:r>
      <w:r w:rsidRPr="00161FEF">
        <w:rPr>
          <w:rFonts w:ascii="Times New Roman" w:hAnsi="Times New Roman" w:cs="Times New Roman"/>
        </w:rPr>
        <w:t xml:space="preserve"> </w:t>
      </w:r>
      <w:r w:rsidR="00C85A5C" w:rsidRPr="00161FEF">
        <w:rPr>
          <w:rFonts w:ascii="Times New Roman" w:hAnsi="Times New Roman" w:cs="Times New Roman"/>
        </w:rPr>
        <w:t>umowy w</w:t>
      </w:r>
      <w:r w:rsidRPr="00161FEF">
        <w:rPr>
          <w:rFonts w:ascii="Times New Roman" w:hAnsi="Times New Roman" w:cs="Times New Roman"/>
        </w:rPr>
        <w:t xml:space="preserve"> terminie do </w:t>
      </w:r>
      <w:r w:rsidRPr="00161FEF">
        <w:rPr>
          <w:rFonts w:ascii="Times New Roman" w:hAnsi="Times New Roman" w:cs="Times New Roman"/>
          <w:b/>
          <w:bCs/>
        </w:rPr>
        <w:t>dni</w:t>
      </w:r>
      <w:r w:rsidR="00D3211A">
        <w:rPr>
          <w:rFonts w:ascii="Times New Roman" w:hAnsi="Times New Roman" w:cs="Times New Roman"/>
          <w:b/>
          <w:bCs/>
        </w:rPr>
        <w:t xml:space="preserve">a 29 grudnia 2025 r.  </w:t>
      </w:r>
    </w:p>
    <w:p w14:paraId="5C4CAA4E" w14:textId="77777777" w:rsidR="00733C64" w:rsidRPr="00161FEF" w:rsidRDefault="00733C64" w:rsidP="000928BE">
      <w:pPr>
        <w:spacing w:after="0" w:line="240" w:lineRule="auto"/>
        <w:jc w:val="center"/>
        <w:rPr>
          <w:rFonts w:ascii="Times New Roman" w:hAnsi="Times New Roman" w:cs="Times New Roman"/>
          <w:b/>
          <w:bCs/>
        </w:rPr>
      </w:pPr>
      <w:r w:rsidRPr="00161FEF">
        <w:rPr>
          <w:rFonts w:ascii="Times New Roman" w:hAnsi="Times New Roman" w:cs="Times New Roman"/>
          <w:b/>
          <w:bCs/>
        </w:rPr>
        <w:t>§ 3</w:t>
      </w:r>
    </w:p>
    <w:p w14:paraId="0337FD77" w14:textId="347AE575" w:rsidR="00733C64" w:rsidRDefault="00733C64" w:rsidP="000928BE">
      <w:pPr>
        <w:spacing w:after="0" w:line="240" w:lineRule="auto"/>
        <w:jc w:val="center"/>
        <w:rPr>
          <w:rFonts w:ascii="Times New Roman" w:hAnsi="Times New Roman" w:cs="Times New Roman"/>
          <w:b/>
        </w:rPr>
      </w:pPr>
      <w:r w:rsidRPr="00161FEF">
        <w:rPr>
          <w:rFonts w:ascii="Times New Roman" w:hAnsi="Times New Roman" w:cs="Times New Roman"/>
          <w:b/>
        </w:rPr>
        <w:t>WYNAGRODZENIE ZA PRZEDMIOT UMOWY</w:t>
      </w:r>
    </w:p>
    <w:p w14:paraId="5C628FCC" w14:textId="77777777" w:rsidR="00D3211A" w:rsidRPr="00161FEF" w:rsidRDefault="00D3211A" w:rsidP="000928BE">
      <w:pPr>
        <w:spacing w:after="0" w:line="240" w:lineRule="auto"/>
        <w:jc w:val="center"/>
        <w:rPr>
          <w:rFonts w:ascii="Times New Roman" w:hAnsi="Times New Roman" w:cs="Times New Roman"/>
          <w:b/>
        </w:rPr>
      </w:pPr>
    </w:p>
    <w:p w14:paraId="16037DD9" w14:textId="0F2A5BAB" w:rsidR="00733C64" w:rsidRPr="00161FEF" w:rsidRDefault="00733C64" w:rsidP="00733C64">
      <w:pPr>
        <w:pStyle w:val="Zwykytekst1"/>
        <w:numPr>
          <w:ilvl w:val="0"/>
          <w:numId w:val="242"/>
        </w:numPr>
        <w:ind w:left="284" w:hanging="284"/>
        <w:jc w:val="both"/>
        <w:rPr>
          <w:rFonts w:ascii="Times New Roman" w:eastAsia="MS Mincho" w:hAnsi="Times New Roman" w:cs="Times New Roman"/>
          <w:b/>
          <w:color w:val="000000"/>
          <w:sz w:val="22"/>
          <w:szCs w:val="22"/>
        </w:rPr>
      </w:pPr>
      <w:r w:rsidRPr="00161FEF">
        <w:rPr>
          <w:rFonts w:ascii="Times New Roman" w:eastAsia="MS Mincho" w:hAnsi="Times New Roman" w:cs="Times New Roman"/>
          <w:sz w:val="22"/>
          <w:szCs w:val="22"/>
        </w:rPr>
        <w:t xml:space="preserve">Za wykonanie przedmiotu umowy Wykonawca, zgodnie z ofertą, otrzyma wynagrodzenie w wysokości ………   złotych brutto </w:t>
      </w:r>
      <w:r w:rsidRPr="00161FEF">
        <w:rPr>
          <w:rFonts w:ascii="Times New Roman" w:eastAsiaTheme="minorHAnsi" w:hAnsi="Times New Roman" w:cs="Times New Roman"/>
          <w:i/>
          <w:iCs/>
          <w:color w:val="00000A"/>
          <w:sz w:val="22"/>
          <w:szCs w:val="22"/>
          <w:lang w:eastAsia="en-US"/>
        </w:rPr>
        <w:t>(słownie: ……………………)</w:t>
      </w:r>
    </w:p>
    <w:p w14:paraId="1EFFA97B" w14:textId="77777777" w:rsidR="00733C64" w:rsidRPr="00161FEF" w:rsidRDefault="00733C64" w:rsidP="00733C64">
      <w:pPr>
        <w:pStyle w:val="Zwykytekst1"/>
        <w:numPr>
          <w:ilvl w:val="0"/>
          <w:numId w:val="242"/>
        </w:numPr>
        <w:ind w:left="284" w:hanging="284"/>
        <w:jc w:val="both"/>
        <w:rPr>
          <w:rFonts w:ascii="Times New Roman" w:eastAsia="MS Mincho" w:hAnsi="Times New Roman" w:cs="Times New Roman"/>
          <w:b/>
          <w:color w:val="000000"/>
          <w:sz w:val="22"/>
          <w:szCs w:val="22"/>
        </w:rPr>
      </w:pPr>
      <w:r w:rsidRPr="00161FEF">
        <w:rPr>
          <w:rFonts w:ascii="Times New Roman" w:hAnsi="Times New Roman" w:cs="Times New Roman"/>
          <w:sz w:val="22"/>
          <w:szCs w:val="22"/>
        </w:rPr>
        <w:t>Wynagrodzenie obejmuje wszystkie czynności i materiały niezbędne do wykonania zadania i nie ulegnie zmianie przez cały okres realizacji Przedmiotu umowy.</w:t>
      </w:r>
    </w:p>
    <w:p w14:paraId="51158E47" w14:textId="77777777" w:rsidR="00733C64" w:rsidRPr="00161FEF" w:rsidRDefault="00733C64" w:rsidP="00733C64">
      <w:pPr>
        <w:pStyle w:val="Zwykytekst1"/>
        <w:numPr>
          <w:ilvl w:val="0"/>
          <w:numId w:val="242"/>
        </w:numPr>
        <w:ind w:left="284" w:hanging="284"/>
        <w:jc w:val="both"/>
        <w:rPr>
          <w:rFonts w:ascii="Times New Roman" w:eastAsia="MS Mincho" w:hAnsi="Times New Roman" w:cs="Times New Roman"/>
          <w:b/>
          <w:color w:val="000000"/>
          <w:sz w:val="22"/>
          <w:szCs w:val="22"/>
        </w:rPr>
      </w:pPr>
      <w:r w:rsidRPr="00161FEF">
        <w:rPr>
          <w:rFonts w:ascii="Times New Roman" w:hAnsi="Times New Roman" w:cs="Times New Roman"/>
          <w:sz w:val="22"/>
          <w:szCs w:val="22"/>
        </w:rPr>
        <w:t>Wyklucza się możliwość aktualizacji wynagrodzenia bez względu na warunki i okoliczności, jakie będą miały miejsce w okresie realizacji Przedmiotu umowy, z zastrzeżeniem ust. 4.</w:t>
      </w:r>
    </w:p>
    <w:p w14:paraId="43001548" w14:textId="361A5821" w:rsidR="00733C64" w:rsidRPr="00161FEF" w:rsidRDefault="00733C64" w:rsidP="00733C64">
      <w:pPr>
        <w:pStyle w:val="Zwykytekst1"/>
        <w:numPr>
          <w:ilvl w:val="0"/>
          <w:numId w:val="242"/>
        </w:numPr>
        <w:ind w:left="284" w:hanging="284"/>
        <w:jc w:val="both"/>
        <w:rPr>
          <w:rFonts w:ascii="Times New Roman" w:eastAsia="MS Mincho" w:hAnsi="Times New Roman" w:cs="Times New Roman"/>
          <w:b/>
          <w:color w:val="000000"/>
          <w:sz w:val="22"/>
          <w:szCs w:val="22"/>
        </w:rPr>
      </w:pPr>
      <w:r w:rsidRPr="00161FEF">
        <w:rPr>
          <w:rFonts w:ascii="Times New Roman" w:hAnsi="Times New Roman" w:cs="Times New Roman"/>
          <w:sz w:val="22"/>
          <w:szCs w:val="22"/>
        </w:rPr>
        <w:t xml:space="preserve">Zamawiający zastrzega sobie prawo obniżenia wynagrodzenia Wykonawcy w przypadku </w:t>
      </w:r>
      <w:r w:rsidR="00C85A5C" w:rsidRPr="00161FEF">
        <w:rPr>
          <w:rFonts w:ascii="Times New Roman" w:hAnsi="Times New Roman" w:cs="Times New Roman"/>
          <w:sz w:val="22"/>
          <w:szCs w:val="22"/>
        </w:rPr>
        <w:t>niewykonania</w:t>
      </w:r>
      <w:r w:rsidRPr="00161FEF">
        <w:rPr>
          <w:rFonts w:ascii="Times New Roman" w:hAnsi="Times New Roman" w:cs="Times New Roman"/>
          <w:sz w:val="22"/>
          <w:szCs w:val="22"/>
        </w:rPr>
        <w:t xml:space="preserve"> całego zakresu Przedmiotu umowy.</w:t>
      </w:r>
    </w:p>
    <w:p w14:paraId="4DF29FCE" w14:textId="77777777" w:rsidR="00733C64" w:rsidRPr="00161FEF" w:rsidRDefault="00733C64" w:rsidP="000928BE">
      <w:pPr>
        <w:pStyle w:val="Zwykytekst1"/>
        <w:rPr>
          <w:rFonts w:ascii="Times New Roman" w:eastAsia="MS Mincho" w:hAnsi="Times New Roman" w:cs="Times New Roman"/>
          <w:sz w:val="22"/>
          <w:szCs w:val="22"/>
        </w:rPr>
      </w:pPr>
    </w:p>
    <w:p w14:paraId="494DAAAA" w14:textId="141392C7" w:rsidR="00733C64" w:rsidRPr="00161FEF" w:rsidRDefault="00733C64" w:rsidP="00733C64">
      <w:pPr>
        <w:pStyle w:val="Zwykytekst1"/>
        <w:jc w:val="center"/>
        <w:rPr>
          <w:rFonts w:ascii="Times New Roman" w:eastAsia="MS Mincho" w:hAnsi="Times New Roman" w:cs="Times New Roman"/>
          <w:b/>
          <w:bCs/>
          <w:sz w:val="22"/>
          <w:szCs w:val="22"/>
        </w:rPr>
      </w:pPr>
      <w:r w:rsidRPr="00161FEF">
        <w:rPr>
          <w:rFonts w:ascii="Times New Roman" w:eastAsia="MS Mincho" w:hAnsi="Times New Roman" w:cs="Times New Roman"/>
          <w:b/>
          <w:bCs/>
          <w:sz w:val="22"/>
          <w:szCs w:val="22"/>
        </w:rPr>
        <w:t>§ 4</w:t>
      </w:r>
    </w:p>
    <w:p w14:paraId="625FE5F1" w14:textId="5669C815" w:rsidR="00733C64" w:rsidRDefault="00733C64" w:rsidP="000928BE">
      <w:pPr>
        <w:pStyle w:val="Zwykytekst1"/>
        <w:jc w:val="center"/>
        <w:rPr>
          <w:rFonts w:ascii="Times New Roman" w:eastAsia="MS Mincho" w:hAnsi="Times New Roman" w:cs="Times New Roman"/>
          <w:b/>
          <w:bCs/>
          <w:sz w:val="22"/>
          <w:szCs w:val="22"/>
        </w:rPr>
      </w:pPr>
      <w:r w:rsidRPr="00161FEF">
        <w:rPr>
          <w:rFonts w:ascii="Times New Roman" w:eastAsia="MS Mincho" w:hAnsi="Times New Roman" w:cs="Times New Roman"/>
          <w:b/>
          <w:bCs/>
          <w:sz w:val="22"/>
          <w:szCs w:val="22"/>
        </w:rPr>
        <w:t>WARUNKI PŁATNOŚCI</w:t>
      </w:r>
    </w:p>
    <w:p w14:paraId="44DA05AF" w14:textId="77777777" w:rsidR="00212064" w:rsidRPr="00161FEF" w:rsidRDefault="00212064" w:rsidP="000928BE">
      <w:pPr>
        <w:pStyle w:val="Zwykytekst1"/>
        <w:jc w:val="center"/>
        <w:rPr>
          <w:rFonts w:ascii="Times New Roman" w:eastAsia="MS Mincho" w:hAnsi="Times New Roman" w:cs="Times New Roman"/>
          <w:b/>
          <w:bCs/>
          <w:sz w:val="22"/>
          <w:szCs w:val="22"/>
        </w:rPr>
      </w:pPr>
    </w:p>
    <w:p w14:paraId="140543D1" w14:textId="77777777" w:rsidR="00733C64" w:rsidRPr="00161FEF" w:rsidRDefault="00733C64" w:rsidP="00733C64">
      <w:pPr>
        <w:pStyle w:val="Zwykytekst1"/>
        <w:numPr>
          <w:ilvl w:val="0"/>
          <w:numId w:val="236"/>
        </w:numPr>
        <w:ind w:left="357" w:hanging="357"/>
        <w:jc w:val="both"/>
        <w:rPr>
          <w:rFonts w:ascii="Times New Roman" w:eastAsia="MS Mincho" w:hAnsi="Times New Roman" w:cs="Times New Roman"/>
          <w:b/>
          <w:bCs/>
          <w:sz w:val="22"/>
          <w:szCs w:val="22"/>
        </w:rPr>
      </w:pPr>
      <w:r w:rsidRPr="00161FEF">
        <w:rPr>
          <w:rFonts w:ascii="Times New Roman" w:eastAsia="MS Mincho" w:hAnsi="Times New Roman" w:cs="Times New Roman"/>
          <w:sz w:val="22"/>
          <w:szCs w:val="22"/>
        </w:rPr>
        <w:t>Podstawą zapłaty będzie faktura wystawiona przez Wykonawcę dla Zamawiającego, po dokonaniu przez Zamawiającego odbioru przekazanego mu Przedmiotu umowy.</w:t>
      </w:r>
    </w:p>
    <w:p w14:paraId="290766AB" w14:textId="77777777" w:rsidR="00733C64" w:rsidRPr="00161FEF" w:rsidRDefault="00733C64" w:rsidP="00733C64">
      <w:pPr>
        <w:pStyle w:val="Zwykytekst1"/>
        <w:numPr>
          <w:ilvl w:val="0"/>
          <w:numId w:val="236"/>
        </w:numPr>
        <w:jc w:val="both"/>
        <w:rPr>
          <w:rFonts w:ascii="Times New Roman" w:eastAsia="MS Mincho" w:hAnsi="Times New Roman" w:cs="Times New Roman"/>
          <w:b/>
          <w:bCs/>
          <w:sz w:val="22"/>
          <w:szCs w:val="22"/>
        </w:rPr>
      </w:pPr>
      <w:r w:rsidRPr="00161FEF">
        <w:rPr>
          <w:rFonts w:ascii="Times New Roman" w:hAnsi="Times New Roman" w:cs="Times New Roman"/>
          <w:sz w:val="22"/>
          <w:szCs w:val="22"/>
        </w:rPr>
        <w:t>Faktury wystawione będą zgodnie z poniższym zestawieniem:</w:t>
      </w:r>
    </w:p>
    <w:p w14:paraId="1BFA7B60" w14:textId="77777777" w:rsidR="00733C64" w:rsidRPr="00161FEF" w:rsidRDefault="00733C64" w:rsidP="00733C64">
      <w:pPr>
        <w:pStyle w:val="Akapitzlist"/>
        <w:autoSpaceDE w:val="0"/>
        <w:spacing w:after="0" w:line="240" w:lineRule="auto"/>
        <w:ind w:left="360"/>
        <w:jc w:val="both"/>
        <w:rPr>
          <w:rFonts w:ascii="Times New Roman" w:hAnsi="Times New Roman"/>
          <w:b/>
        </w:rPr>
      </w:pPr>
      <w:r w:rsidRPr="00161FEF">
        <w:rPr>
          <w:rFonts w:ascii="Times New Roman" w:hAnsi="Times New Roman"/>
          <w:b/>
        </w:rPr>
        <w:t>Nabywca: Gmina Sztabin, ul. Augustowska 53, 16-310 Sztabin, NIP: 8461597891</w:t>
      </w:r>
    </w:p>
    <w:p w14:paraId="735BCFC3" w14:textId="77777777" w:rsidR="00733C64" w:rsidRPr="00161FEF" w:rsidRDefault="00733C64" w:rsidP="00733C64">
      <w:pPr>
        <w:pStyle w:val="Akapitzlist"/>
        <w:autoSpaceDE w:val="0"/>
        <w:spacing w:after="0" w:line="240" w:lineRule="auto"/>
        <w:ind w:left="360"/>
        <w:jc w:val="both"/>
        <w:rPr>
          <w:rFonts w:ascii="Times New Roman" w:hAnsi="Times New Roman"/>
          <w:b/>
        </w:rPr>
      </w:pPr>
      <w:r w:rsidRPr="00161FEF">
        <w:rPr>
          <w:rFonts w:ascii="Times New Roman" w:hAnsi="Times New Roman"/>
          <w:b/>
        </w:rPr>
        <w:t>Odbiorca: Urząd Gminy Sztabin, ul. Augustowska 53, 16-310 Sztabin,</w:t>
      </w:r>
    </w:p>
    <w:p w14:paraId="243E6D65" w14:textId="77777777" w:rsidR="00733C64" w:rsidRPr="00161FEF" w:rsidRDefault="00733C64" w:rsidP="00733C64">
      <w:pPr>
        <w:pStyle w:val="Zwykytekst1"/>
        <w:ind w:left="360"/>
        <w:jc w:val="both"/>
        <w:rPr>
          <w:rFonts w:ascii="Times New Roman" w:eastAsia="MS Mincho" w:hAnsi="Times New Roman" w:cs="Times New Roman"/>
          <w:b/>
          <w:bCs/>
          <w:sz w:val="22"/>
          <w:szCs w:val="22"/>
        </w:rPr>
      </w:pPr>
      <w:r w:rsidRPr="00161FEF">
        <w:rPr>
          <w:rFonts w:ascii="Times New Roman" w:hAnsi="Times New Roman" w:cs="Times New Roman"/>
          <w:sz w:val="22"/>
          <w:szCs w:val="22"/>
        </w:rPr>
        <w:t>oraz dostarczone do siedziby Zamawiającego.</w:t>
      </w:r>
    </w:p>
    <w:p w14:paraId="09F7716B" w14:textId="77777777" w:rsidR="00733C64" w:rsidRPr="00161FEF" w:rsidRDefault="00733C64" w:rsidP="00733C64">
      <w:pPr>
        <w:pStyle w:val="Zwykytekst1"/>
        <w:numPr>
          <w:ilvl w:val="0"/>
          <w:numId w:val="236"/>
        </w:numPr>
        <w:jc w:val="both"/>
        <w:rPr>
          <w:rFonts w:ascii="Times New Roman" w:eastAsia="MS Mincho" w:hAnsi="Times New Roman" w:cs="Times New Roman"/>
          <w:b/>
          <w:bCs/>
          <w:sz w:val="22"/>
          <w:szCs w:val="22"/>
        </w:rPr>
      </w:pPr>
      <w:r w:rsidRPr="00161FEF">
        <w:rPr>
          <w:rFonts w:ascii="Times New Roman" w:eastAsia="MS Mincho" w:hAnsi="Times New Roman" w:cs="Times New Roman"/>
          <w:sz w:val="22"/>
          <w:szCs w:val="22"/>
        </w:rPr>
        <w:t>Datą zapłaty faktury jest data obciążenia konta Zamawiającego.</w:t>
      </w:r>
    </w:p>
    <w:p w14:paraId="74C6D269" w14:textId="77777777" w:rsidR="00733C64" w:rsidRPr="00161FEF" w:rsidRDefault="00733C64" w:rsidP="00733C64">
      <w:pPr>
        <w:pStyle w:val="Zwykytekst1"/>
        <w:numPr>
          <w:ilvl w:val="0"/>
          <w:numId w:val="236"/>
        </w:numPr>
        <w:jc w:val="both"/>
        <w:rPr>
          <w:rFonts w:ascii="Times New Roman" w:hAnsi="Times New Roman" w:cs="Times New Roman"/>
          <w:sz w:val="22"/>
          <w:szCs w:val="22"/>
        </w:rPr>
      </w:pPr>
      <w:r w:rsidRPr="00161FEF">
        <w:rPr>
          <w:rFonts w:ascii="Times New Roman" w:eastAsia="MS Mincho" w:hAnsi="Times New Roman" w:cs="Times New Roman"/>
          <w:sz w:val="22"/>
          <w:szCs w:val="22"/>
        </w:rPr>
        <w:t>Podstawą do wystawienia faktury, będzie protokół odbioru Przedmiotu umowy, podpisany przez przedstawicieli Zamawiającego oraz Wykonawcy.</w:t>
      </w:r>
    </w:p>
    <w:p w14:paraId="0A82FD5C" w14:textId="77777777" w:rsidR="00733C64" w:rsidRPr="00161FEF" w:rsidRDefault="00733C64" w:rsidP="00733C64">
      <w:pPr>
        <w:numPr>
          <w:ilvl w:val="0"/>
          <w:numId w:val="236"/>
        </w:numPr>
        <w:spacing w:after="0" w:line="240" w:lineRule="auto"/>
        <w:jc w:val="both"/>
        <w:rPr>
          <w:rFonts w:ascii="Times New Roman" w:eastAsia="MS Mincho" w:hAnsi="Times New Roman" w:cs="Times New Roman"/>
        </w:rPr>
      </w:pPr>
      <w:r w:rsidRPr="00161FEF">
        <w:rPr>
          <w:rFonts w:ascii="Times New Roman" w:hAnsi="Times New Roman" w:cs="Times New Roman"/>
        </w:rPr>
        <w:t>Z dniem podpisania protokołu odbioru Przedmiotu umowy,</w:t>
      </w:r>
      <w:r w:rsidRPr="00161FEF">
        <w:rPr>
          <w:rFonts w:ascii="Times New Roman" w:eastAsia="MS Mincho" w:hAnsi="Times New Roman" w:cs="Times New Roman"/>
          <w:bCs/>
        </w:rPr>
        <w:t xml:space="preserve"> </w:t>
      </w:r>
      <w:r w:rsidRPr="00161FEF">
        <w:rPr>
          <w:rFonts w:ascii="Times New Roman" w:hAnsi="Times New Roman" w:cs="Times New Roman"/>
        </w:rPr>
        <w:t>rozpoczyna się bieg okresu rękojmi za wady oraz gwarancji jakości.</w:t>
      </w:r>
    </w:p>
    <w:p w14:paraId="5E3E6599" w14:textId="77777777" w:rsidR="00733C64" w:rsidRPr="00161FEF" w:rsidRDefault="00733C64" w:rsidP="00733C64">
      <w:pPr>
        <w:pStyle w:val="Bezodstpw"/>
        <w:numPr>
          <w:ilvl w:val="0"/>
          <w:numId w:val="236"/>
        </w:numPr>
        <w:suppressAutoHyphens w:val="0"/>
        <w:jc w:val="both"/>
        <w:rPr>
          <w:rFonts w:ascii="Times New Roman" w:hAnsi="Times New Roman" w:cs="Times New Roman"/>
        </w:rPr>
      </w:pPr>
      <w:r w:rsidRPr="00161FEF">
        <w:rPr>
          <w:rFonts w:ascii="Times New Roman" w:hAnsi="Times New Roman" w:cs="Times New Roman"/>
        </w:rPr>
        <w:t>Wynagrodzenie zostanie wypłacone przelewem na rachunek bankowy Wykonawcy</w:t>
      </w:r>
      <w:r w:rsidRPr="00161FEF">
        <w:rPr>
          <w:rFonts w:ascii="Times New Roman" w:hAnsi="Times New Roman" w:cs="Times New Roman"/>
          <w:i/>
          <w:iCs/>
        </w:rPr>
        <w:t xml:space="preserve"> </w:t>
      </w:r>
      <w:r w:rsidRPr="00161FEF">
        <w:rPr>
          <w:rFonts w:ascii="Times New Roman" w:hAnsi="Times New Roman" w:cs="Times New Roman"/>
        </w:rPr>
        <w:t xml:space="preserve">w terminie do 30 dni licząc od dnia dostarczenia Zamawiającemu </w:t>
      </w:r>
      <w:r w:rsidRPr="00161FEF">
        <w:rPr>
          <w:rFonts w:ascii="Times New Roman" w:eastAsia="MS Mincho" w:hAnsi="Times New Roman" w:cs="Times New Roman"/>
        </w:rPr>
        <w:t>prawidłowo wystawionej faktury VAT</w:t>
      </w:r>
      <w:r w:rsidRPr="00161FEF">
        <w:rPr>
          <w:rFonts w:ascii="Times New Roman" w:hAnsi="Times New Roman" w:cs="Times New Roman"/>
        </w:rPr>
        <w:t xml:space="preserve"> wraz z:</w:t>
      </w:r>
    </w:p>
    <w:p w14:paraId="1ACC7ABF" w14:textId="5F73973C" w:rsidR="00733C64" w:rsidRPr="00161FEF" w:rsidRDefault="00733C64" w:rsidP="00733C64">
      <w:pPr>
        <w:pStyle w:val="Bezodstpw"/>
        <w:numPr>
          <w:ilvl w:val="1"/>
          <w:numId w:val="236"/>
        </w:numPr>
        <w:tabs>
          <w:tab w:val="clear" w:pos="1440"/>
        </w:tabs>
        <w:suppressAutoHyphens w:val="0"/>
        <w:ind w:left="709" w:hanging="283"/>
        <w:jc w:val="both"/>
        <w:rPr>
          <w:rFonts w:ascii="Times New Roman" w:hAnsi="Times New Roman" w:cs="Times New Roman"/>
        </w:rPr>
      </w:pPr>
      <w:r w:rsidRPr="00161FEF">
        <w:rPr>
          <w:rFonts w:ascii="Times New Roman" w:hAnsi="Times New Roman" w:cs="Times New Roman"/>
        </w:rPr>
        <w:t xml:space="preserve">bezusterkowym protokołem odbioru </w:t>
      </w:r>
      <w:r w:rsidR="00D3211A">
        <w:rPr>
          <w:rFonts w:ascii="Times New Roman" w:hAnsi="Times New Roman" w:cs="Times New Roman"/>
        </w:rPr>
        <w:t>sprzętu</w:t>
      </w:r>
      <w:r w:rsidRPr="00161FEF">
        <w:rPr>
          <w:rFonts w:ascii="Times New Roman" w:hAnsi="Times New Roman" w:cs="Times New Roman"/>
        </w:rPr>
        <w:t>,</w:t>
      </w:r>
    </w:p>
    <w:p w14:paraId="318DB4E6" w14:textId="77777777" w:rsidR="00733C64" w:rsidRPr="00161FEF" w:rsidRDefault="00733C64" w:rsidP="00733C64">
      <w:pPr>
        <w:pStyle w:val="Bezodstpw"/>
        <w:numPr>
          <w:ilvl w:val="1"/>
          <w:numId w:val="236"/>
        </w:numPr>
        <w:tabs>
          <w:tab w:val="clear" w:pos="1440"/>
        </w:tabs>
        <w:suppressAutoHyphens w:val="0"/>
        <w:ind w:left="709" w:hanging="283"/>
        <w:jc w:val="both"/>
        <w:rPr>
          <w:rFonts w:ascii="Times New Roman" w:hAnsi="Times New Roman" w:cs="Times New Roman"/>
        </w:rPr>
      </w:pPr>
      <w:r w:rsidRPr="00161FEF">
        <w:rPr>
          <w:rFonts w:ascii="Times New Roman" w:hAnsi="Times New Roman" w:cs="Times New Roman"/>
        </w:rPr>
        <w:t>dokumentów potwierdzających zapłatę wynagrodzenia podwykonawcom oraz innych dokumentów wymienionych w § 5 umowy (jeżeli będą występować).</w:t>
      </w:r>
    </w:p>
    <w:p w14:paraId="2461A849" w14:textId="3DBAD7C2" w:rsidR="00733C64" w:rsidRPr="00161FEF" w:rsidRDefault="00B712B0" w:rsidP="00733C64">
      <w:pPr>
        <w:pStyle w:val="Akapitzlist"/>
        <w:numPr>
          <w:ilvl w:val="0"/>
          <w:numId w:val="236"/>
        </w:numPr>
        <w:suppressAutoHyphens w:val="0"/>
        <w:spacing w:after="0" w:line="240" w:lineRule="auto"/>
        <w:contextualSpacing/>
        <w:jc w:val="both"/>
        <w:rPr>
          <w:rFonts w:ascii="Times New Roman" w:eastAsia="MS Mincho" w:hAnsi="Times New Roman"/>
        </w:rPr>
      </w:pPr>
      <w:r w:rsidRPr="00161FEF">
        <w:rPr>
          <w:rFonts w:ascii="Times New Roman" w:eastAsia="MS Mincho" w:hAnsi="Times New Roman"/>
        </w:rPr>
        <w:t>R</w:t>
      </w:r>
      <w:r w:rsidR="00733C64" w:rsidRPr="00161FEF">
        <w:rPr>
          <w:rFonts w:ascii="Times New Roman" w:eastAsia="MS Mincho" w:hAnsi="Times New Roman"/>
        </w:rPr>
        <w:t xml:space="preserve">achunek </w:t>
      </w:r>
      <w:r w:rsidRPr="00161FEF">
        <w:rPr>
          <w:rFonts w:ascii="Times New Roman" w:eastAsia="MS Mincho" w:hAnsi="Times New Roman"/>
        </w:rPr>
        <w:t xml:space="preserve">bankowy Wykonawcy </w:t>
      </w:r>
      <w:r w:rsidR="00733C64" w:rsidRPr="00161FEF">
        <w:rPr>
          <w:rFonts w:ascii="Times New Roman" w:eastAsia="MS Mincho" w:hAnsi="Times New Roman"/>
        </w:rPr>
        <w:t xml:space="preserve">musi znajdować się na „białej liście”, </w:t>
      </w:r>
      <w:r w:rsidR="00733C64" w:rsidRPr="00161FEF">
        <w:rPr>
          <w:rFonts w:ascii="Times New Roman" w:hAnsi="Times New Roman"/>
        </w:rPr>
        <w:t>czyli prowadzonym przez Krajową Administrację Skarbową rejestrze podatników VAT. Jeżeli wskazany przez Wykonawcę rachunek nie znajduje się na w/</w:t>
      </w:r>
      <w:r w:rsidR="00C85A5C" w:rsidRPr="00161FEF">
        <w:rPr>
          <w:rFonts w:ascii="Times New Roman" w:hAnsi="Times New Roman"/>
        </w:rPr>
        <w:t>w białej</w:t>
      </w:r>
      <w:r w:rsidR="00733C64" w:rsidRPr="00161FEF">
        <w:rPr>
          <w:rFonts w:ascii="Times New Roman" w:hAnsi="Times New Roman"/>
        </w:rPr>
        <w:t xml:space="preserve"> liście, Zamawiający nie dokona płatności, zaś Wykonawca zobowiązany będzie do wskazania innego rachunku, który znajdował się będzie na białej liście. </w:t>
      </w:r>
    </w:p>
    <w:p w14:paraId="5181ABFF" w14:textId="77777777" w:rsidR="00733C64" w:rsidRPr="00161FEF" w:rsidRDefault="00733C64" w:rsidP="00733C64">
      <w:pPr>
        <w:pStyle w:val="Akapitzlist"/>
        <w:numPr>
          <w:ilvl w:val="0"/>
          <w:numId w:val="236"/>
        </w:numPr>
        <w:suppressAutoHyphens w:val="0"/>
        <w:spacing w:after="0" w:line="240" w:lineRule="auto"/>
        <w:contextualSpacing/>
        <w:jc w:val="both"/>
        <w:rPr>
          <w:rFonts w:ascii="Times New Roman" w:eastAsia="MS Mincho" w:hAnsi="Times New Roman"/>
        </w:rPr>
      </w:pPr>
      <w:r w:rsidRPr="00161FEF">
        <w:rPr>
          <w:rFonts w:ascii="Times New Roman" w:hAnsi="Times New Roman"/>
        </w:rPr>
        <w:lastRenderedPageBreak/>
        <w:t>Dostarczenie faktury z numerem rachunku, który nie znajduje się na białej liście, skutkować będzie nieprawidłowym złożeniem faktury, tym samym brakiem prawidłowego dokumentu, będącego podstawą do dokonania zapłaty przez Zamawiającego.</w:t>
      </w:r>
    </w:p>
    <w:p w14:paraId="76B0274E" w14:textId="77777777" w:rsidR="00733C64" w:rsidRPr="00161FEF" w:rsidRDefault="00733C64" w:rsidP="00733C64">
      <w:pPr>
        <w:pStyle w:val="Bezodstpw"/>
        <w:numPr>
          <w:ilvl w:val="0"/>
          <w:numId w:val="236"/>
        </w:numPr>
        <w:suppressAutoHyphens w:val="0"/>
        <w:jc w:val="both"/>
        <w:rPr>
          <w:rFonts w:ascii="Times New Roman" w:hAnsi="Times New Roman" w:cs="Times New Roman"/>
        </w:rPr>
      </w:pPr>
      <w:r w:rsidRPr="00161FEF">
        <w:rPr>
          <w:rFonts w:ascii="Times New Roman" w:hAnsi="Times New Roman" w:cs="Times New Roman"/>
        </w:rPr>
        <w:t>Jeżeli Wykonawca zatrudnia podwykonawców, ustalone wynagrodzenie przysługujące Wykonawcy, Zamawiający zapłaci po:</w:t>
      </w:r>
      <w:r w:rsidRPr="00161FEF">
        <w:rPr>
          <w:rFonts w:ascii="Times New Roman" w:hAnsi="Times New Roman" w:cs="Times New Roman"/>
        </w:rPr>
        <w:tab/>
      </w:r>
    </w:p>
    <w:p w14:paraId="5EE0DB16" w14:textId="77777777" w:rsidR="00733C64" w:rsidRPr="00161FEF" w:rsidRDefault="00733C64" w:rsidP="00733C64">
      <w:pPr>
        <w:pStyle w:val="Bezodstpw"/>
        <w:numPr>
          <w:ilvl w:val="0"/>
          <w:numId w:val="235"/>
        </w:numPr>
        <w:suppressAutoHyphens w:val="0"/>
        <w:jc w:val="both"/>
        <w:rPr>
          <w:rFonts w:ascii="Times New Roman" w:hAnsi="Times New Roman" w:cs="Times New Roman"/>
        </w:rPr>
      </w:pPr>
      <w:r w:rsidRPr="00161FEF">
        <w:rPr>
          <w:rFonts w:ascii="Times New Roman" w:hAnsi="Times New Roman" w:cs="Times New Roman"/>
        </w:rPr>
        <w:t xml:space="preserve">przedstawieniu przez Wykonawcę dowodów (np. wyciągów bankowych, kopii przelewów) potwierdzających zapłatę wymagalnego wynagrodzenia podwykonawcom lub dalszym podwykonawcom wraz z oświadczeniami podwykonawców lub dalszych podwykonawców o otrzymaniu zapłaty za zrealizowane roboty lub </w:t>
      </w:r>
    </w:p>
    <w:p w14:paraId="7341CFA7" w14:textId="77777777" w:rsidR="00733C64" w:rsidRPr="00161FEF" w:rsidRDefault="00733C64" w:rsidP="00733C64">
      <w:pPr>
        <w:pStyle w:val="Bezodstpw"/>
        <w:numPr>
          <w:ilvl w:val="0"/>
          <w:numId w:val="235"/>
        </w:numPr>
        <w:suppressAutoHyphens w:val="0"/>
        <w:jc w:val="both"/>
        <w:rPr>
          <w:rFonts w:ascii="Times New Roman" w:hAnsi="Times New Roman" w:cs="Times New Roman"/>
        </w:rPr>
      </w:pPr>
      <w:r w:rsidRPr="00161FEF">
        <w:rPr>
          <w:rFonts w:ascii="Times New Roman" w:hAnsi="Times New Roman" w:cs="Times New Roman"/>
        </w:rPr>
        <w:t xml:space="preserve">przedstawieniu przez Wykonawcę lub podwykonawców oświadczeń podwykonawców lub dalszych podwykonawców, iż nie wykonywali oni robót budowlanych, dostaw lub nie świadczyli usług przed dniem odbioru robót, ewentualnie  </w:t>
      </w:r>
    </w:p>
    <w:p w14:paraId="3EC832C1" w14:textId="01A5412F" w:rsidR="00733C64" w:rsidRPr="00161FEF" w:rsidRDefault="00733C64" w:rsidP="00733C64">
      <w:pPr>
        <w:pStyle w:val="Bezodstpw"/>
        <w:numPr>
          <w:ilvl w:val="0"/>
          <w:numId w:val="235"/>
        </w:numPr>
        <w:suppressAutoHyphens w:val="0"/>
        <w:jc w:val="both"/>
        <w:rPr>
          <w:rFonts w:ascii="Times New Roman" w:hAnsi="Times New Roman" w:cs="Times New Roman"/>
        </w:rPr>
      </w:pPr>
      <w:r w:rsidRPr="00161FEF">
        <w:rPr>
          <w:rFonts w:ascii="Times New Roman" w:hAnsi="Times New Roman" w:cs="Times New Roman"/>
        </w:rPr>
        <w:t xml:space="preserve">złożeniu pisemnego oświadczenia </w:t>
      </w:r>
      <w:r w:rsidR="00C85A5C" w:rsidRPr="00161FEF">
        <w:rPr>
          <w:rFonts w:ascii="Times New Roman" w:hAnsi="Times New Roman" w:cs="Times New Roman"/>
        </w:rPr>
        <w:t>Wykonawcy,</w:t>
      </w:r>
      <w:r w:rsidRPr="00161FEF">
        <w:rPr>
          <w:rFonts w:ascii="Times New Roman" w:hAnsi="Times New Roman" w:cs="Times New Roman"/>
        </w:rPr>
        <w:t xml:space="preserve"> że przy realizacji zamówienia, będącego przedmiotem niniejszej umowy, nie zawierał żadnych umów z podwykonawcami.</w:t>
      </w:r>
    </w:p>
    <w:p w14:paraId="214FDDF9" w14:textId="707DBD93" w:rsidR="00733C64" w:rsidRPr="00161FEF" w:rsidRDefault="00733C64" w:rsidP="00733C64">
      <w:pPr>
        <w:pStyle w:val="Bezodstpw"/>
        <w:numPr>
          <w:ilvl w:val="0"/>
          <w:numId w:val="236"/>
        </w:numPr>
        <w:suppressAutoHyphens w:val="0"/>
        <w:ind w:left="357" w:hanging="357"/>
        <w:jc w:val="both"/>
        <w:rPr>
          <w:rFonts w:ascii="Times New Roman" w:hAnsi="Times New Roman" w:cs="Times New Roman"/>
        </w:rPr>
      </w:pPr>
      <w:r w:rsidRPr="00161FEF">
        <w:rPr>
          <w:rFonts w:ascii="Times New Roman" w:hAnsi="Times New Roman" w:cs="Times New Roman"/>
        </w:rPr>
        <w:t xml:space="preserve">Ponadto do faktury poza dokumentami wymienionymi w ust. 6, Wykonawca dołączy oświadczenia podwykonawców lub dalszych podwykonawców o pełnym zafakturowaniu i zapłacie przez Wykonawcę, za powierzone do wykonania roboty, dostawy lub usługi. </w:t>
      </w:r>
    </w:p>
    <w:p w14:paraId="1003545B" w14:textId="77777777" w:rsidR="00733C64" w:rsidRPr="00161FEF" w:rsidRDefault="00733C64" w:rsidP="00733C64">
      <w:pPr>
        <w:pStyle w:val="Bezodstpw"/>
        <w:numPr>
          <w:ilvl w:val="0"/>
          <w:numId w:val="236"/>
        </w:numPr>
        <w:suppressAutoHyphens w:val="0"/>
        <w:ind w:left="357" w:hanging="357"/>
        <w:jc w:val="both"/>
        <w:rPr>
          <w:rFonts w:ascii="Times New Roman" w:hAnsi="Times New Roman" w:cs="Times New Roman"/>
        </w:rPr>
      </w:pPr>
      <w:r w:rsidRPr="00161FEF">
        <w:rPr>
          <w:rFonts w:ascii="Times New Roman" w:hAnsi="Times New Roman" w:cs="Times New Roman"/>
        </w:rPr>
        <w:t xml:space="preserve">Jeżeli Wykonawca nie przedstawi wraz z fakturą ww. dokumentów lub będą one posiadały wady, Zamawiający będzie uprawniony do wstrzymania zapłaty wynagrodzenia Wykonawcy do czasu przedłożenia prawidłowych dokumentów. </w:t>
      </w:r>
    </w:p>
    <w:p w14:paraId="6AC7D1B1" w14:textId="77777777" w:rsidR="00733C64" w:rsidRPr="00161FEF" w:rsidRDefault="00733C64" w:rsidP="00733C64">
      <w:pPr>
        <w:pStyle w:val="Bezodstpw"/>
        <w:numPr>
          <w:ilvl w:val="0"/>
          <w:numId w:val="236"/>
        </w:numPr>
        <w:suppressAutoHyphens w:val="0"/>
        <w:jc w:val="both"/>
        <w:rPr>
          <w:rFonts w:ascii="Times New Roman" w:hAnsi="Times New Roman" w:cs="Times New Roman"/>
        </w:rPr>
      </w:pPr>
      <w:r w:rsidRPr="00161FEF">
        <w:rPr>
          <w:rFonts w:ascii="Times New Roman" w:hAnsi="Times New Roman" w:cs="Times New Roman"/>
        </w:rPr>
        <w:t>Wykonawca nie może dokonać przeniesienia praw i obowiązków wynikających z niniejszej Umowy, w tym dokonać cesji, przekazu, sprzedaży, potrącenia, zastawienia jakiejkolwiek wierzytelności lub jej części wobec Zamawiającego, korzyści wynikającej z Umowy lub udziałów niej na osoby trzecie bez uprzedniej, zgody Zamawiającego wyrażonej w formie pisemnej.</w:t>
      </w:r>
    </w:p>
    <w:p w14:paraId="0EC45AB5" w14:textId="77777777" w:rsidR="00733C64" w:rsidRPr="00161FEF" w:rsidRDefault="00733C64" w:rsidP="00733C64">
      <w:pPr>
        <w:pStyle w:val="Bezodstpw"/>
        <w:numPr>
          <w:ilvl w:val="0"/>
          <w:numId w:val="236"/>
        </w:numPr>
        <w:suppressAutoHyphens w:val="0"/>
        <w:jc w:val="both"/>
        <w:rPr>
          <w:rFonts w:ascii="Times New Roman" w:hAnsi="Times New Roman" w:cs="Times New Roman"/>
        </w:rPr>
      </w:pPr>
      <w:r w:rsidRPr="00161FEF">
        <w:rPr>
          <w:rFonts w:ascii="Times New Roman" w:hAnsi="Times New Roman" w:cs="Times New Roman"/>
        </w:rPr>
        <w:t>Nieprawidłowe wystawienie faktury, powoduje ponowny bieg terminów płatności, po dokonaniu jej korekty i dostarczeniu Zamawiającemu.</w:t>
      </w:r>
    </w:p>
    <w:p w14:paraId="61743FE6" w14:textId="77777777" w:rsidR="000928BE" w:rsidRPr="00161FEF" w:rsidRDefault="000928BE" w:rsidP="00733C64">
      <w:pPr>
        <w:pStyle w:val="Bezodstpw"/>
        <w:spacing w:line="276" w:lineRule="auto"/>
        <w:jc w:val="both"/>
        <w:rPr>
          <w:rFonts w:ascii="Times New Roman" w:hAnsi="Times New Roman" w:cs="Times New Roman"/>
        </w:rPr>
      </w:pPr>
    </w:p>
    <w:p w14:paraId="148D905A" w14:textId="77777777" w:rsidR="00733C64" w:rsidRPr="00161FEF" w:rsidRDefault="00733C64" w:rsidP="00733C64">
      <w:pPr>
        <w:spacing w:after="0" w:line="240" w:lineRule="auto"/>
        <w:jc w:val="center"/>
        <w:rPr>
          <w:rFonts w:ascii="Times New Roman" w:hAnsi="Times New Roman" w:cs="Times New Roman"/>
          <w:b/>
          <w:bCs/>
        </w:rPr>
      </w:pPr>
      <w:r w:rsidRPr="00161FEF">
        <w:rPr>
          <w:rFonts w:ascii="Times New Roman" w:hAnsi="Times New Roman" w:cs="Times New Roman"/>
          <w:b/>
          <w:bCs/>
        </w:rPr>
        <w:t>§ 5</w:t>
      </w:r>
    </w:p>
    <w:p w14:paraId="6FD90AE0" w14:textId="30D107E6" w:rsidR="00733C64" w:rsidRDefault="00733C64" w:rsidP="000928BE">
      <w:pPr>
        <w:spacing w:after="0" w:line="240" w:lineRule="auto"/>
        <w:jc w:val="center"/>
        <w:rPr>
          <w:rFonts w:ascii="Times New Roman" w:hAnsi="Times New Roman" w:cs="Times New Roman"/>
          <w:b/>
        </w:rPr>
      </w:pPr>
      <w:r w:rsidRPr="00161FEF">
        <w:rPr>
          <w:rFonts w:ascii="Times New Roman" w:hAnsi="Times New Roman" w:cs="Times New Roman"/>
          <w:b/>
        </w:rPr>
        <w:t>PODWYKONAWCY</w:t>
      </w:r>
    </w:p>
    <w:p w14:paraId="502D89E4" w14:textId="77777777" w:rsidR="00D3211A" w:rsidRPr="00161FEF" w:rsidRDefault="00D3211A" w:rsidP="000928BE">
      <w:pPr>
        <w:spacing w:after="0" w:line="240" w:lineRule="auto"/>
        <w:jc w:val="center"/>
        <w:rPr>
          <w:rFonts w:ascii="Times New Roman" w:hAnsi="Times New Roman" w:cs="Times New Roman"/>
          <w:b/>
        </w:rPr>
      </w:pPr>
    </w:p>
    <w:p w14:paraId="74831D65" w14:textId="77777777" w:rsidR="00733C64" w:rsidRPr="00161FEF" w:rsidRDefault="00733C64" w:rsidP="00733C64">
      <w:pPr>
        <w:pStyle w:val="Akapitzlist"/>
        <w:numPr>
          <w:ilvl w:val="0"/>
          <w:numId w:val="219"/>
        </w:numPr>
        <w:suppressAutoHyphens w:val="0"/>
        <w:autoSpaceDE w:val="0"/>
        <w:autoSpaceDN w:val="0"/>
        <w:adjustRightInd w:val="0"/>
        <w:spacing w:after="0" w:line="240" w:lineRule="auto"/>
        <w:ind w:left="357" w:hanging="357"/>
        <w:jc w:val="both"/>
        <w:rPr>
          <w:rFonts w:ascii="Times New Roman" w:eastAsia="Calibri" w:hAnsi="Times New Roman"/>
        </w:rPr>
      </w:pPr>
      <w:bookmarkStart w:id="17" w:name="_Hlk127345013"/>
      <w:r w:rsidRPr="00161FEF">
        <w:rPr>
          <w:rFonts w:ascii="Times New Roman" w:eastAsia="Calibri" w:hAnsi="Times New Roman"/>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w:t>
      </w:r>
    </w:p>
    <w:p w14:paraId="650BACCA" w14:textId="77777777" w:rsidR="00733C64" w:rsidRPr="00161FEF" w:rsidRDefault="00733C64" w:rsidP="00733C64">
      <w:pPr>
        <w:pStyle w:val="Akapitzlist"/>
        <w:numPr>
          <w:ilvl w:val="0"/>
          <w:numId w:val="219"/>
        </w:numPr>
        <w:suppressAutoHyphens w:val="0"/>
        <w:autoSpaceDE w:val="0"/>
        <w:autoSpaceDN w:val="0"/>
        <w:adjustRightInd w:val="0"/>
        <w:spacing w:after="0" w:line="240" w:lineRule="auto"/>
        <w:ind w:hanging="357"/>
        <w:jc w:val="both"/>
        <w:rPr>
          <w:rFonts w:ascii="Times New Roman" w:eastAsia="Calibri" w:hAnsi="Times New Roman"/>
        </w:rPr>
      </w:pPr>
      <w:r w:rsidRPr="00161FEF">
        <w:rPr>
          <w:rFonts w:ascii="Times New Roman" w:eastAsia="Calibri" w:hAnsi="Times New Roman"/>
          <w:bCs/>
          <w:iCs/>
        </w:rPr>
        <w:t>J</w:t>
      </w:r>
      <w:r w:rsidRPr="00161FEF">
        <w:rPr>
          <w:rFonts w:ascii="Times New Roman" w:eastAsia="Calibri" w:hAnsi="Times New Roman"/>
        </w:rPr>
        <w:t>eżeli zmiana albo rezygnacja z P</w:t>
      </w:r>
      <w:r w:rsidRPr="00161FEF">
        <w:rPr>
          <w:rFonts w:ascii="Times New Roman" w:eastAsia="Calibri" w:hAnsi="Times New Roman"/>
          <w:bCs/>
          <w:iCs/>
        </w:rPr>
        <w:t xml:space="preserve">odwykonawcy dotyczy podmiotu, na którego zasoby Wykonawca powoływał się, na zasadach określonych w art. 118 ust. 1 </w:t>
      </w:r>
      <w:proofErr w:type="spellStart"/>
      <w:r w:rsidRPr="00161FEF">
        <w:rPr>
          <w:rFonts w:ascii="Times New Roman" w:eastAsia="Calibri" w:hAnsi="Times New Roman"/>
          <w:bCs/>
          <w:iCs/>
        </w:rPr>
        <w:t>Pzp</w:t>
      </w:r>
      <w:proofErr w:type="spellEnd"/>
      <w:r w:rsidRPr="00161FEF">
        <w:rPr>
          <w:rFonts w:ascii="Times New Roman" w:eastAsia="Calibri" w:hAnsi="Times New Roman"/>
          <w:bCs/>
          <w:iCs/>
        </w:rPr>
        <w:t>, w celu wykazania spełniania warunków udziału w postępowaniu, Wykonawca jest obowiązany wykazać Zamawiaj</w:t>
      </w:r>
      <w:r w:rsidRPr="00161FEF">
        <w:rPr>
          <w:rFonts w:ascii="Times New Roman" w:eastAsia="Calibri" w:hAnsi="Times New Roman"/>
        </w:rPr>
        <w:t>ącemu, iż proponowany inny P</w:t>
      </w:r>
      <w:r w:rsidRPr="00161FEF">
        <w:rPr>
          <w:rFonts w:ascii="Times New Roman" w:eastAsia="Calibri" w:hAnsi="Times New Roman"/>
          <w:bCs/>
          <w:iCs/>
        </w:rPr>
        <w:t xml:space="preserve">odwykonawca lub Wykonawca samodzielnie spełnia </w:t>
      </w:r>
      <w:r w:rsidRPr="00161FEF">
        <w:rPr>
          <w:rFonts w:ascii="Times New Roman" w:eastAsia="Calibri" w:hAnsi="Times New Roman"/>
        </w:rPr>
        <w:t>je w stopniu nie mniejszym niż P</w:t>
      </w:r>
      <w:r w:rsidRPr="00161FEF">
        <w:rPr>
          <w:rFonts w:ascii="Times New Roman" w:eastAsia="Calibri" w:hAnsi="Times New Roman"/>
          <w:bCs/>
          <w:iCs/>
        </w:rPr>
        <w:t>odwykonawca, na którego zasoby Wykonawca powoływał się w trakcie Postępowania.</w:t>
      </w:r>
    </w:p>
    <w:p w14:paraId="77E382AF" w14:textId="67C93DFB" w:rsidR="00733C64" w:rsidRPr="00161FEF" w:rsidRDefault="00733C64" w:rsidP="000928BE">
      <w:pPr>
        <w:pStyle w:val="Akapitzlist"/>
        <w:numPr>
          <w:ilvl w:val="0"/>
          <w:numId w:val="219"/>
        </w:numPr>
        <w:suppressAutoHyphens w:val="0"/>
        <w:autoSpaceDE w:val="0"/>
        <w:autoSpaceDN w:val="0"/>
        <w:adjustRightInd w:val="0"/>
        <w:spacing w:after="0" w:line="240" w:lineRule="auto"/>
        <w:ind w:left="357" w:hanging="357"/>
        <w:jc w:val="both"/>
        <w:rPr>
          <w:rFonts w:ascii="Times New Roman" w:eastAsia="Calibri" w:hAnsi="Times New Roman"/>
        </w:rPr>
      </w:pPr>
      <w:r w:rsidRPr="00161FEF">
        <w:rPr>
          <w:rFonts w:ascii="Times New Roman" w:hAnsi="Times New Roman"/>
        </w:rPr>
        <w:t>Powierzenie wykonania części zamówienia podwykonawcom nie zwalnia wykonawcy z odpowiedzialności za należyte wykonanie tego zamówienia.</w:t>
      </w:r>
      <w:bookmarkEnd w:id="17"/>
    </w:p>
    <w:p w14:paraId="0EBA7077" w14:textId="77777777" w:rsidR="000928BE" w:rsidRPr="00161FEF" w:rsidRDefault="000928BE" w:rsidP="000928BE">
      <w:pPr>
        <w:pStyle w:val="Akapitzlist"/>
        <w:suppressAutoHyphens w:val="0"/>
        <w:autoSpaceDE w:val="0"/>
        <w:autoSpaceDN w:val="0"/>
        <w:adjustRightInd w:val="0"/>
        <w:spacing w:after="0" w:line="240" w:lineRule="auto"/>
        <w:ind w:left="357"/>
        <w:jc w:val="both"/>
        <w:rPr>
          <w:rFonts w:ascii="Times New Roman" w:eastAsia="Calibri" w:hAnsi="Times New Roman"/>
        </w:rPr>
      </w:pPr>
    </w:p>
    <w:p w14:paraId="2E116B3C" w14:textId="543B0960" w:rsidR="00733C64" w:rsidRPr="00161FEF" w:rsidRDefault="00733C64" w:rsidP="00733C64">
      <w:pPr>
        <w:spacing w:after="0" w:line="240" w:lineRule="auto"/>
        <w:jc w:val="center"/>
        <w:rPr>
          <w:rFonts w:ascii="Times New Roman" w:hAnsi="Times New Roman" w:cs="Times New Roman"/>
          <w:b/>
          <w:bCs/>
        </w:rPr>
      </w:pPr>
      <w:r w:rsidRPr="00161FEF">
        <w:rPr>
          <w:rFonts w:ascii="Times New Roman" w:hAnsi="Times New Roman" w:cs="Times New Roman"/>
          <w:b/>
          <w:bCs/>
        </w:rPr>
        <w:t>§ 6</w:t>
      </w:r>
    </w:p>
    <w:p w14:paraId="0AFB304A" w14:textId="64F3754E" w:rsidR="00733C64" w:rsidRDefault="00733C64" w:rsidP="000928BE">
      <w:pPr>
        <w:spacing w:after="0" w:line="240" w:lineRule="auto"/>
        <w:jc w:val="center"/>
        <w:rPr>
          <w:rFonts w:ascii="Times New Roman" w:hAnsi="Times New Roman" w:cs="Times New Roman"/>
          <w:b/>
        </w:rPr>
      </w:pPr>
      <w:r w:rsidRPr="00161FEF">
        <w:rPr>
          <w:rFonts w:ascii="Times New Roman" w:hAnsi="Times New Roman" w:cs="Times New Roman"/>
          <w:b/>
        </w:rPr>
        <w:t>ODBIÓR</w:t>
      </w:r>
    </w:p>
    <w:p w14:paraId="3F6D8EA5" w14:textId="77777777" w:rsidR="00D3211A" w:rsidRPr="00161FEF" w:rsidRDefault="00D3211A" w:rsidP="000928BE">
      <w:pPr>
        <w:spacing w:after="0" w:line="240" w:lineRule="auto"/>
        <w:jc w:val="center"/>
        <w:rPr>
          <w:rFonts w:ascii="Times New Roman" w:hAnsi="Times New Roman" w:cs="Times New Roman"/>
          <w:b/>
        </w:rPr>
      </w:pPr>
    </w:p>
    <w:p w14:paraId="61783E41" w14:textId="67EA9BA1" w:rsidR="00733C64" w:rsidRPr="00161FEF" w:rsidRDefault="00733C64" w:rsidP="00733C64">
      <w:pPr>
        <w:pStyle w:val="Akapitzlist"/>
        <w:numPr>
          <w:ilvl w:val="0"/>
          <w:numId w:val="246"/>
        </w:numPr>
        <w:suppressAutoHyphens w:val="0"/>
        <w:spacing w:after="0" w:line="240" w:lineRule="auto"/>
        <w:contextualSpacing/>
        <w:jc w:val="both"/>
        <w:rPr>
          <w:rFonts w:ascii="Times New Roman" w:hAnsi="Times New Roman"/>
          <w:bCs/>
        </w:rPr>
      </w:pPr>
      <w:r w:rsidRPr="00161FEF">
        <w:rPr>
          <w:rFonts w:ascii="Times New Roman" w:hAnsi="Times New Roman"/>
          <w:bCs/>
        </w:rPr>
        <w:t xml:space="preserve">Odbiór </w:t>
      </w:r>
      <w:r w:rsidR="00D3211A">
        <w:rPr>
          <w:rFonts w:ascii="Times New Roman" w:hAnsi="Times New Roman"/>
          <w:bCs/>
        </w:rPr>
        <w:t xml:space="preserve">dostarczonego przez Wykonawcę sprzętu będącego przedmiotem </w:t>
      </w:r>
      <w:r w:rsidR="00C85A5C">
        <w:rPr>
          <w:rFonts w:ascii="Times New Roman" w:hAnsi="Times New Roman"/>
          <w:bCs/>
        </w:rPr>
        <w:t>umowy,</w:t>
      </w:r>
      <w:r w:rsidR="00D3211A">
        <w:rPr>
          <w:rFonts w:ascii="Times New Roman" w:hAnsi="Times New Roman"/>
          <w:bCs/>
        </w:rPr>
        <w:t xml:space="preserve"> o którym mowa w </w:t>
      </w:r>
      <w:r w:rsidR="00D3211A" w:rsidRPr="00D3211A">
        <w:rPr>
          <w:rFonts w:ascii="Times New Roman" w:eastAsia="MS Mincho" w:hAnsi="Times New Roman"/>
        </w:rPr>
        <w:t>§ 1 ust. 1 umowy</w:t>
      </w:r>
      <w:r w:rsidR="00D3211A">
        <w:rPr>
          <w:rFonts w:ascii="Times New Roman" w:eastAsia="MS Mincho" w:hAnsi="Times New Roman"/>
          <w:b/>
          <w:bCs/>
        </w:rPr>
        <w:t xml:space="preserve">, </w:t>
      </w:r>
      <w:r w:rsidRPr="00161FEF">
        <w:rPr>
          <w:rFonts w:ascii="Times New Roman" w:hAnsi="Times New Roman"/>
          <w:bCs/>
        </w:rPr>
        <w:t>nastąpi po uprzednim jego sprawdzeniu przez Zamawiającego, w celu sprawdzenia jego zgodności oraz wyposażenia z wymaganiami określonymi przez Zamawiającego oraz oświadczeniami Wykonawcy zwartymi w złożonej ofercie.</w:t>
      </w:r>
    </w:p>
    <w:p w14:paraId="5CF9265E" w14:textId="5ACFA468" w:rsidR="00733C64" w:rsidRPr="00161FEF" w:rsidRDefault="00733C64" w:rsidP="00733C64">
      <w:pPr>
        <w:pStyle w:val="Akapitzlist"/>
        <w:numPr>
          <w:ilvl w:val="0"/>
          <w:numId w:val="246"/>
        </w:numPr>
        <w:suppressAutoHyphens w:val="0"/>
        <w:spacing w:after="0" w:line="240" w:lineRule="auto"/>
        <w:contextualSpacing/>
        <w:jc w:val="both"/>
        <w:rPr>
          <w:rFonts w:ascii="Times New Roman" w:hAnsi="Times New Roman"/>
          <w:bCs/>
        </w:rPr>
      </w:pPr>
      <w:r w:rsidRPr="00161FEF">
        <w:rPr>
          <w:rFonts w:ascii="Times New Roman" w:hAnsi="Times New Roman"/>
          <w:bCs/>
        </w:rPr>
        <w:t>Potwierdzeniem dokonania odbioru</w:t>
      </w:r>
      <w:r w:rsidR="00D3211A">
        <w:rPr>
          <w:rFonts w:ascii="Times New Roman" w:hAnsi="Times New Roman"/>
          <w:bCs/>
        </w:rPr>
        <w:t xml:space="preserve"> sprzętu</w:t>
      </w:r>
      <w:r w:rsidRPr="00161FEF">
        <w:rPr>
          <w:rFonts w:ascii="Times New Roman" w:hAnsi="Times New Roman"/>
          <w:bCs/>
        </w:rPr>
        <w:t xml:space="preserve">, będzie protokół odbioru, podpisany przez przedstawicieli Zamawiającego oraz Wykonawcy. </w:t>
      </w:r>
    </w:p>
    <w:p w14:paraId="5D41CD6C" w14:textId="6AAAAF1C" w:rsidR="00733C64" w:rsidRPr="00161FEF" w:rsidRDefault="00733C64" w:rsidP="00733C64">
      <w:pPr>
        <w:pStyle w:val="Akapitzlist"/>
        <w:numPr>
          <w:ilvl w:val="0"/>
          <w:numId w:val="246"/>
        </w:numPr>
        <w:suppressAutoHyphens w:val="0"/>
        <w:spacing w:after="0" w:line="240" w:lineRule="auto"/>
        <w:contextualSpacing/>
        <w:jc w:val="both"/>
        <w:rPr>
          <w:rFonts w:ascii="Times New Roman" w:hAnsi="Times New Roman"/>
          <w:bCs/>
        </w:rPr>
      </w:pPr>
      <w:r w:rsidRPr="00161FEF">
        <w:rPr>
          <w:rFonts w:ascii="Times New Roman" w:hAnsi="Times New Roman"/>
        </w:rPr>
        <w:lastRenderedPageBreak/>
        <w:t xml:space="preserve">Sprawdzenie i odbiór </w:t>
      </w:r>
      <w:r w:rsidR="00D3211A">
        <w:rPr>
          <w:rFonts w:ascii="Times New Roman" w:hAnsi="Times New Roman"/>
        </w:rPr>
        <w:t xml:space="preserve">sprzętu </w:t>
      </w:r>
      <w:r w:rsidR="00C85A5C" w:rsidRPr="00161FEF">
        <w:rPr>
          <w:rFonts w:ascii="Times New Roman" w:hAnsi="Times New Roman"/>
        </w:rPr>
        <w:t>odbędą</w:t>
      </w:r>
      <w:r w:rsidRPr="00161FEF">
        <w:rPr>
          <w:rFonts w:ascii="Times New Roman" w:hAnsi="Times New Roman"/>
        </w:rPr>
        <w:t xml:space="preserve"> się w </w:t>
      </w:r>
      <w:r w:rsidR="00D3211A">
        <w:rPr>
          <w:rFonts w:ascii="Times New Roman" w:hAnsi="Times New Roman"/>
        </w:rPr>
        <w:t xml:space="preserve">siedzibie Zamawiającego lub innym ustalonym wcześniej miejscu.   </w:t>
      </w:r>
    </w:p>
    <w:p w14:paraId="407289F1" w14:textId="36C9AE95" w:rsidR="00733C64" w:rsidRPr="00161FEF" w:rsidRDefault="00733C64" w:rsidP="00733C64">
      <w:pPr>
        <w:pStyle w:val="Akapitzlist"/>
        <w:numPr>
          <w:ilvl w:val="0"/>
          <w:numId w:val="246"/>
        </w:numPr>
        <w:suppressAutoHyphens w:val="0"/>
        <w:spacing w:after="0" w:line="240" w:lineRule="auto"/>
        <w:contextualSpacing/>
        <w:jc w:val="both"/>
        <w:rPr>
          <w:rFonts w:ascii="Times New Roman" w:hAnsi="Times New Roman"/>
          <w:bCs/>
        </w:rPr>
      </w:pPr>
      <w:r w:rsidRPr="00161FEF">
        <w:rPr>
          <w:rFonts w:ascii="Times New Roman" w:hAnsi="Times New Roman"/>
        </w:rPr>
        <w:t xml:space="preserve">W przypadku stwierdzenia podczas sprawdzenia lub odbioru, że dostarczony </w:t>
      </w:r>
      <w:r w:rsidR="00C85A5C">
        <w:rPr>
          <w:rFonts w:ascii="Times New Roman" w:hAnsi="Times New Roman"/>
        </w:rPr>
        <w:t xml:space="preserve">sprzęt </w:t>
      </w:r>
      <w:r w:rsidR="00C85A5C" w:rsidRPr="00161FEF">
        <w:rPr>
          <w:rFonts w:ascii="Times New Roman" w:hAnsi="Times New Roman"/>
        </w:rPr>
        <w:t>nie</w:t>
      </w:r>
      <w:r w:rsidRPr="00161FEF">
        <w:rPr>
          <w:rFonts w:ascii="Times New Roman" w:hAnsi="Times New Roman"/>
        </w:rPr>
        <w:t xml:space="preserve"> odpowiada opisowi i parametrom określonym w dokumentach zamówienia oraz ofercie Wykonawcy, Wykonawca zobowiązuje się do niezwłocznego dokonania zmian w </w:t>
      </w:r>
      <w:r w:rsidR="00D3211A">
        <w:rPr>
          <w:rFonts w:ascii="Times New Roman" w:hAnsi="Times New Roman"/>
        </w:rPr>
        <w:t xml:space="preserve">dostarczonym </w:t>
      </w:r>
      <w:r w:rsidR="00C85A5C">
        <w:rPr>
          <w:rFonts w:ascii="Times New Roman" w:hAnsi="Times New Roman"/>
        </w:rPr>
        <w:t>sprzęcie,</w:t>
      </w:r>
      <w:r w:rsidR="00D3211A">
        <w:rPr>
          <w:rFonts w:ascii="Times New Roman" w:hAnsi="Times New Roman"/>
        </w:rPr>
        <w:t xml:space="preserve"> </w:t>
      </w:r>
      <w:r w:rsidRPr="00161FEF">
        <w:rPr>
          <w:rFonts w:ascii="Times New Roman" w:hAnsi="Times New Roman"/>
        </w:rPr>
        <w:t xml:space="preserve">tak aby spełniał </w:t>
      </w:r>
      <w:r w:rsidR="00D3211A">
        <w:rPr>
          <w:rFonts w:ascii="Times New Roman" w:hAnsi="Times New Roman"/>
        </w:rPr>
        <w:t xml:space="preserve">on </w:t>
      </w:r>
      <w:r w:rsidRPr="00161FEF">
        <w:rPr>
          <w:rFonts w:ascii="Times New Roman" w:hAnsi="Times New Roman"/>
        </w:rPr>
        <w:t xml:space="preserve">wszystkie wymagania w zakresie parametrów i wyposażenia </w:t>
      </w:r>
      <w:r w:rsidR="00D3211A">
        <w:rPr>
          <w:rFonts w:ascii="Times New Roman" w:hAnsi="Times New Roman"/>
        </w:rPr>
        <w:t xml:space="preserve">ustalonym w dokumentacji zamówienia.  </w:t>
      </w:r>
    </w:p>
    <w:p w14:paraId="0522B700" w14:textId="5782B3F7" w:rsidR="00733C64" w:rsidRPr="00161FEF" w:rsidRDefault="00733C64" w:rsidP="00733C64">
      <w:pPr>
        <w:pStyle w:val="Akapitzlist"/>
        <w:numPr>
          <w:ilvl w:val="0"/>
          <w:numId w:val="246"/>
        </w:numPr>
        <w:suppressAutoHyphens w:val="0"/>
        <w:spacing w:after="0" w:line="240" w:lineRule="auto"/>
        <w:contextualSpacing/>
        <w:jc w:val="both"/>
        <w:rPr>
          <w:rFonts w:ascii="Times New Roman" w:hAnsi="Times New Roman"/>
          <w:bCs/>
        </w:rPr>
      </w:pPr>
      <w:r w:rsidRPr="00161FEF">
        <w:rPr>
          <w:rFonts w:ascii="Times New Roman" w:hAnsi="Times New Roman"/>
        </w:rPr>
        <w:t xml:space="preserve">W takim przypadku zostanie sporządzony protokół o stwierdzonych odstępstwach od opisu parametrów i wyposażenia zawartych w dokumentach zamówienia i ofercie Wykonawcy. W protokole zostanie wyznaczony termin usunięcia stwierdzonych odstępstw. </w:t>
      </w:r>
    </w:p>
    <w:p w14:paraId="1FD32350" w14:textId="77777777" w:rsidR="00733C64" w:rsidRPr="00161FEF" w:rsidRDefault="00733C64" w:rsidP="00733C64">
      <w:pPr>
        <w:pStyle w:val="Akapitzlist"/>
        <w:numPr>
          <w:ilvl w:val="0"/>
          <w:numId w:val="246"/>
        </w:numPr>
        <w:suppressAutoHyphens w:val="0"/>
        <w:spacing w:after="0" w:line="240" w:lineRule="auto"/>
        <w:contextualSpacing/>
        <w:jc w:val="both"/>
        <w:rPr>
          <w:rFonts w:ascii="Times New Roman" w:hAnsi="Times New Roman"/>
          <w:bCs/>
        </w:rPr>
      </w:pPr>
      <w:r w:rsidRPr="00161FEF">
        <w:rPr>
          <w:rFonts w:ascii="Times New Roman" w:hAnsi="Times New Roman"/>
        </w:rPr>
        <w:t>Zapisy ustępu 5 nie naruszają postanowień dotyczących kar umownych i odstąpienia od umowy.</w:t>
      </w:r>
    </w:p>
    <w:p w14:paraId="34131353" w14:textId="310079C9" w:rsidR="00733C64" w:rsidRPr="00D3211A" w:rsidRDefault="00733C64" w:rsidP="00D3211A">
      <w:pPr>
        <w:pStyle w:val="Akapitzlist"/>
        <w:numPr>
          <w:ilvl w:val="0"/>
          <w:numId w:val="246"/>
        </w:numPr>
        <w:suppressAutoHyphens w:val="0"/>
        <w:spacing w:after="0" w:line="240" w:lineRule="auto"/>
        <w:contextualSpacing/>
        <w:jc w:val="both"/>
        <w:rPr>
          <w:rFonts w:ascii="Times New Roman" w:hAnsi="Times New Roman"/>
          <w:bCs/>
        </w:rPr>
      </w:pPr>
      <w:r w:rsidRPr="00161FEF">
        <w:rPr>
          <w:rFonts w:ascii="Times New Roman" w:hAnsi="Times New Roman"/>
        </w:rPr>
        <w:t xml:space="preserve">Protokół odbioru </w:t>
      </w:r>
      <w:r w:rsidR="00C85A5C">
        <w:rPr>
          <w:rFonts w:ascii="Times New Roman" w:hAnsi="Times New Roman"/>
        </w:rPr>
        <w:t xml:space="preserve">sprzętu </w:t>
      </w:r>
      <w:r w:rsidR="00C85A5C" w:rsidRPr="00161FEF">
        <w:rPr>
          <w:rFonts w:ascii="Times New Roman" w:hAnsi="Times New Roman"/>
        </w:rPr>
        <w:t>stanowi</w:t>
      </w:r>
      <w:r w:rsidRPr="00161FEF">
        <w:rPr>
          <w:rFonts w:ascii="Times New Roman" w:hAnsi="Times New Roman"/>
        </w:rPr>
        <w:t xml:space="preserve"> podstawę do wystawienia przez Wykonawcę faktury VAT.</w:t>
      </w:r>
    </w:p>
    <w:p w14:paraId="4536FF0C" w14:textId="77777777" w:rsidR="000928BE" w:rsidRPr="00161FEF" w:rsidRDefault="000928BE" w:rsidP="000928BE">
      <w:pPr>
        <w:pStyle w:val="Zwykytekst1"/>
        <w:spacing w:line="276" w:lineRule="auto"/>
        <w:rPr>
          <w:rFonts w:ascii="Times New Roman" w:eastAsia="MS Mincho" w:hAnsi="Times New Roman" w:cs="Times New Roman"/>
          <w:b/>
          <w:bCs/>
          <w:sz w:val="22"/>
          <w:szCs w:val="22"/>
        </w:rPr>
      </w:pPr>
    </w:p>
    <w:p w14:paraId="5AD91B30" w14:textId="7E66B4E7" w:rsidR="00733C64" w:rsidRPr="00161FEF" w:rsidRDefault="00733C64" w:rsidP="00733C64">
      <w:pPr>
        <w:pStyle w:val="Zwykytekst1"/>
        <w:spacing w:line="276" w:lineRule="auto"/>
        <w:jc w:val="center"/>
        <w:rPr>
          <w:rFonts w:ascii="Times New Roman" w:eastAsia="MS Mincho" w:hAnsi="Times New Roman" w:cs="Times New Roman"/>
          <w:b/>
          <w:bCs/>
          <w:sz w:val="22"/>
          <w:szCs w:val="22"/>
        </w:rPr>
      </w:pPr>
      <w:r w:rsidRPr="00161FEF">
        <w:rPr>
          <w:rFonts w:ascii="Times New Roman" w:eastAsia="MS Mincho" w:hAnsi="Times New Roman" w:cs="Times New Roman"/>
          <w:b/>
          <w:bCs/>
          <w:sz w:val="22"/>
          <w:szCs w:val="22"/>
        </w:rPr>
        <w:t>§ 7</w:t>
      </w:r>
    </w:p>
    <w:p w14:paraId="2CFF2C1F" w14:textId="63E2747C" w:rsidR="00733C64" w:rsidRDefault="00733C64" w:rsidP="000928BE">
      <w:pPr>
        <w:pStyle w:val="Zwykytekst1"/>
        <w:jc w:val="center"/>
        <w:rPr>
          <w:rFonts w:ascii="Times New Roman" w:eastAsia="MS Mincho" w:hAnsi="Times New Roman" w:cs="Times New Roman"/>
          <w:b/>
          <w:bCs/>
          <w:sz w:val="22"/>
          <w:szCs w:val="22"/>
        </w:rPr>
      </w:pPr>
      <w:r w:rsidRPr="00161FEF">
        <w:rPr>
          <w:rFonts w:ascii="Times New Roman" w:eastAsia="MS Mincho" w:hAnsi="Times New Roman" w:cs="Times New Roman"/>
          <w:b/>
          <w:bCs/>
          <w:sz w:val="22"/>
          <w:szCs w:val="22"/>
        </w:rPr>
        <w:t>KARY UMOWNE</w:t>
      </w:r>
    </w:p>
    <w:p w14:paraId="309B2A21" w14:textId="77777777" w:rsidR="00D3211A" w:rsidRPr="00161FEF" w:rsidRDefault="00D3211A" w:rsidP="000928BE">
      <w:pPr>
        <w:pStyle w:val="Zwykytekst1"/>
        <w:jc w:val="center"/>
        <w:rPr>
          <w:rFonts w:ascii="Times New Roman" w:eastAsia="MS Mincho" w:hAnsi="Times New Roman" w:cs="Times New Roman"/>
          <w:b/>
          <w:bCs/>
          <w:sz w:val="22"/>
          <w:szCs w:val="22"/>
        </w:rPr>
      </w:pPr>
    </w:p>
    <w:p w14:paraId="544C758E" w14:textId="27876132" w:rsidR="00733C64" w:rsidRPr="00161FEF" w:rsidRDefault="00733C64" w:rsidP="00733C64">
      <w:pPr>
        <w:pStyle w:val="Akapitzlist"/>
        <w:numPr>
          <w:ilvl w:val="0"/>
          <w:numId w:val="245"/>
        </w:numPr>
        <w:suppressAutoHyphens w:val="0"/>
        <w:spacing w:after="0" w:line="240" w:lineRule="auto"/>
        <w:ind w:left="357" w:hanging="357"/>
        <w:jc w:val="both"/>
        <w:rPr>
          <w:rFonts w:ascii="Times New Roman" w:hAnsi="Times New Roman"/>
        </w:rPr>
      </w:pPr>
      <w:r w:rsidRPr="00161FEF">
        <w:rPr>
          <w:rFonts w:ascii="Times New Roman" w:eastAsia="MS Mincho" w:hAnsi="Times New Roman"/>
        </w:rPr>
        <w:t xml:space="preserve">Wykonawca zapłaci </w:t>
      </w:r>
      <w:r w:rsidR="00C85A5C" w:rsidRPr="00161FEF">
        <w:rPr>
          <w:rFonts w:ascii="Times New Roman" w:eastAsia="MS Mincho" w:hAnsi="Times New Roman"/>
        </w:rPr>
        <w:t>Zamawiającemu karę</w:t>
      </w:r>
      <w:r w:rsidRPr="00161FEF">
        <w:rPr>
          <w:rFonts w:ascii="Times New Roman" w:eastAsia="MS Mincho" w:hAnsi="Times New Roman"/>
        </w:rPr>
        <w:t xml:space="preserve"> umowną:</w:t>
      </w:r>
    </w:p>
    <w:p w14:paraId="1446AFB1" w14:textId="77777777" w:rsidR="00733C64" w:rsidRPr="00161FEF" w:rsidRDefault="00733C64" w:rsidP="00733C64">
      <w:pPr>
        <w:pStyle w:val="Akapitzlist"/>
        <w:numPr>
          <w:ilvl w:val="0"/>
          <w:numId w:val="247"/>
        </w:numPr>
        <w:suppressAutoHyphens w:val="0"/>
        <w:spacing w:after="0" w:line="240" w:lineRule="auto"/>
        <w:contextualSpacing/>
        <w:jc w:val="both"/>
        <w:rPr>
          <w:rFonts w:ascii="Times New Roman" w:hAnsi="Times New Roman"/>
        </w:rPr>
      </w:pPr>
      <w:r w:rsidRPr="00161FEF">
        <w:rPr>
          <w:rFonts w:ascii="Times New Roman" w:eastAsia="MS Mincho" w:hAnsi="Times New Roman"/>
        </w:rPr>
        <w:t xml:space="preserve">za zwłokę w wykonaniu przedmiotu umowy w wysokości 0,2 % wartości całkowitego wynagrodzenia umownego brutto określonego w § 3 ust. 1, za każdy dzień zwłoki </w:t>
      </w:r>
      <w:r w:rsidRPr="00161FEF">
        <w:rPr>
          <w:rFonts w:ascii="Times New Roman" w:hAnsi="Times New Roman"/>
        </w:rPr>
        <w:t>liczonego od daty upływu terminu wyznaczonego na jego realizację;</w:t>
      </w:r>
    </w:p>
    <w:p w14:paraId="76CECA60" w14:textId="77777777" w:rsidR="00733C64" w:rsidRPr="00161FEF" w:rsidRDefault="00733C64" w:rsidP="00733C64">
      <w:pPr>
        <w:pStyle w:val="Akapitzlist"/>
        <w:numPr>
          <w:ilvl w:val="0"/>
          <w:numId w:val="247"/>
        </w:numPr>
        <w:suppressAutoHyphens w:val="0"/>
        <w:spacing w:after="0" w:line="240" w:lineRule="auto"/>
        <w:contextualSpacing/>
        <w:jc w:val="both"/>
        <w:rPr>
          <w:rFonts w:ascii="Times New Roman" w:eastAsia="MS Mincho" w:hAnsi="Times New Roman"/>
        </w:rPr>
      </w:pPr>
      <w:r w:rsidRPr="00161FEF">
        <w:rPr>
          <w:rFonts w:ascii="Times New Roman" w:eastAsia="MS Mincho" w:hAnsi="Times New Roman"/>
        </w:rPr>
        <w:t xml:space="preserve">za odstąpienie od umowy z przyczyn zależnych od Wykonawcy w wysokości 10 % wartości </w:t>
      </w:r>
      <w:r w:rsidRPr="00161FEF">
        <w:rPr>
          <w:rFonts w:ascii="Times New Roman" w:eastAsia="MS Mincho" w:hAnsi="Times New Roman"/>
        </w:rPr>
        <w:br/>
        <w:t xml:space="preserve"> całkowitego wynagrodzenia umownego brutto określonego w § 3 ust. 1; </w:t>
      </w:r>
    </w:p>
    <w:p w14:paraId="7636C41A" w14:textId="77777777" w:rsidR="00733C64" w:rsidRPr="00161FEF" w:rsidRDefault="00733C64" w:rsidP="00733C64">
      <w:pPr>
        <w:pStyle w:val="Akapitzlist"/>
        <w:numPr>
          <w:ilvl w:val="0"/>
          <w:numId w:val="245"/>
        </w:numPr>
        <w:suppressAutoHyphens w:val="0"/>
        <w:spacing w:after="0" w:line="240" w:lineRule="auto"/>
        <w:ind w:left="357" w:hanging="357"/>
        <w:contextualSpacing/>
        <w:jc w:val="both"/>
        <w:rPr>
          <w:rFonts w:ascii="Times New Roman" w:hAnsi="Times New Roman"/>
        </w:rPr>
      </w:pPr>
      <w:r w:rsidRPr="00161FEF">
        <w:rPr>
          <w:rFonts w:ascii="Times New Roman" w:hAnsi="Times New Roman"/>
        </w:rPr>
        <w:t>Wykonawca dokona zapłaty kar umownych przelewem na wskazany przez Zamawiającego rachunek bankowy, w terminie 14 dni kalendarzowych od dnia doręczenia mu żądania zapłaty, z zastrzeżeniem ust. 3.</w:t>
      </w:r>
    </w:p>
    <w:p w14:paraId="2E0E03C5" w14:textId="77777777" w:rsidR="00733C64" w:rsidRPr="00161FEF" w:rsidRDefault="00733C64" w:rsidP="00733C64">
      <w:pPr>
        <w:pStyle w:val="Akapitzlist"/>
        <w:numPr>
          <w:ilvl w:val="0"/>
          <w:numId w:val="245"/>
        </w:numPr>
        <w:suppressAutoHyphens w:val="0"/>
        <w:spacing w:after="0" w:line="240" w:lineRule="auto"/>
        <w:ind w:left="357" w:hanging="357"/>
        <w:contextualSpacing/>
        <w:jc w:val="both"/>
        <w:rPr>
          <w:rFonts w:ascii="Times New Roman" w:hAnsi="Times New Roman"/>
        </w:rPr>
      </w:pPr>
      <w:r w:rsidRPr="00161FEF">
        <w:rPr>
          <w:rFonts w:ascii="Times New Roman" w:eastAsia="MS Mincho" w:hAnsi="Times New Roman"/>
        </w:rPr>
        <w:t xml:space="preserve">Wykonawca wyraża zgodę na potrącenie przewidzianych niniejszą umową kar umownych z przysługującego mu za wykonanie przedmiotu umowy wynagrodzenia, jeżeli nie będą się temu sprzeciwiać obowiązujące przepisy prawa. </w:t>
      </w:r>
    </w:p>
    <w:p w14:paraId="6AB36CD0" w14:textId="77777777" w:rsidR="00733C64" w:rsidRPr="00161FEF" w:rsidRDefault="00733C64" w:rsidP="00733C64">
      <w:pPr>
        <w:pStyle w:val="Akapitzlist"/>
        <w:numPr>
          <w:ilvl w:val="0"/>
          <w:numId w:val="245"/>
        </w:numPr>
        <w:suppressAutoHyphens w:val="0"/>
        <w:spacing w:after="0" w:line="240" w:lineRule="auto"/>
        <w:ind w:left="357" w:hanging="357"/>
        <w:contextualSpacing/>
        <w:jc w:val="both"/>
        <w:rPr>
          <w:rFonts w:ascii="Times New Roman" w:hAnsi="Times New Roman"/>
        </w:rPr>
      </w:pPr>
      <w:r w:rsidRPr="00161FEF">
        <w:rPr>
          <w:rFonts w:ascii="Times New Roman" w:eastAsia="MS Mincho" w:hAnsi="Times New Roman"/>
        </w:rPr>
        <w:t>Strony ustalają, iż maksymalna wysokość kar umownych nie może przekroczyć 20 % wartości wynagrodzenia wykonawcy określonego w § 3 ust. 1 niniejszej umowy.</w:t>
      </w:r>
    </w:p>
    <w:p w14:paraId="00625603" w14:textId="77777777" w:rsidR="00733C64" w:rsidRPr="00161FEF" w:rsidRDefault="00733C64" w:rsidP="00733C64">
      <w:pPr>
        <w:pStyle w:val="Akapitzlist"/>
        <w:numPr>
          <w:ilvl w:val="0"/>
          <w:numId w:val="245"/>
        </w:numPr>
        <w:suppressAutoHyphens w:val="0"/>
        <w:spacing w:after="0" w:line="240" w:lineRule="auto"/>
        <w:ind w:left="357" w:hanging="357"/>
        <w:contextualSpacing/>
        <w:jc w:val="both"/>
        <w:rPr>
          <w:rFonts w:ascii="Times New Roman" w:hAnsi="Times New Roman"/>
        </w:rPr>
      </w:pPr>
      <w:r w:rsidRPr="00161FEF">
        <w:rPr>
          <w:rFonts w:ascii="Times New Roman" w:hAnsi="Times New Roman"/>
        </w:rPr>
        <w:t>Zapłacenie kar umownych nie zwalnia Wykonawcy z obowiązku wykonania przedmiotu umowy.</w:t>
      </w:r>
    </w:p>
    <w:p w14:paraId="578A5A86" w14:textId="77777777" w:rsidR="00733C64" w:rsidRPr="00161FEF" w:rsidRDefault="00733C64" w:rsidP="00733C64">
      <w:pPr>
        <w:pStyle w:val="Akapitzlist"/>
        <w:numPr>
          <w:ilvl w:val="0"/>
          <w:numId w:val="245"/>
        </w:numPr>
        <w:suppressAutoHyphens w:val="0"/>
        <w:spacing w:after="0" w:line="240" w:lineRule="auto"/>
        <w:ind w:left="357" w:hanging="357"/>
        <w:contextualSpacing/>
        <w:jc w:val="both"/>
        <w:rPr>
          <w:rFonts w:ascii="Times New Roman" w:hAnsi="Times New Roman"/>
        </w:rPr>
      </w:pPr>
      <w:r w:rsidRPr="00161FEF">
        <w:rPr>
          <w:rFonts w:ascii="Times New Roman" w:hAnsi="Times New Roman"/>
        </w:rPr>
        <w:t>Zamawiający zastrzega sobie prawo dochodzenia odszkodowania uzupełniającego, jeżeli wysokość kar umownych, wskazanych w niniejszym paragrafie, nie pokryje poniesionej przez niego szkody.</w:t>
      </w:r>
    </w:p>
    <w:p w14:paraId="3304F7AB" w14:textId="77777777" w:rsidR="009A21D5" w:rsidRDefault="009A21D5" w:rsidP="00733C64">
      <w:pPr>
        <w:pStyle w:val="Zwykytekst1"/>
        <w:jc w:val="center"/>
        <w:rPr>
          <w:rFonts w:ascii="Times New Roman" w:eastAsia="MS Mincho" w:hAnsi="Times New Roman" w:cs="Times New Roman"/>
          <w:b/>
          <w:bCs/>
          <w:sz w:val="22"/>
          <w:szCs w:val="22"/>
        </w:rPr>
      </w:pPr>
    </w:p>
    <w:p w14:paraId="621030C2" w14:textId="1AF48E54" w:rsidR="00733C64" w:rsidRPr="00161FEF" w:rsidRDefault="00733C64" w:rsidP="00733C64">
      <w:pPr>
        <w:pStyle w:val="Zwykytekst1"/>
        <w:jc w:val="center"/>
        <w:rPr>
          <w:rFonts w:ascii="Times New Roman" w:eastAsia="MS Mincho" w:hAnsi="Times New Roman" w:cs="Times New Roman"/>
          <w:b/>
          <w:bCs/>
          <w:sz w:val="22"/>
          <w:szCs w:val="22"/>
        </w:rPr>
      </w:pPr>
      <w:r w:rsidRPr="00161FEF">
        <w:rPr>
          <w:rFonts w:ascii="Times New Roman" w:eastAsia="MS Mincho" w:hAnsi="Times New Roman" w:cs="Times New Roman"/>
          <w:b/>
          <w:bCs/>
          <w:sz w:val="22"/>
          <w:szCs w:val="22"/>
        </w:rPr>
        <w:t>§ 8</w:t>
      </w:r>
    </w:p>
    <w:p w14:paraId="76084F82" w14:textId="0A98616A" w:rsidR="00733C64" w:rsidRDefault="00733C64" w:rsidP="000928BE">
      <w:pPr>
        <w:pStyle w:val="Zwykytekst1"/>
        <w:jc w:val="center"/>
        <w:rPr>
          <w:rFonts w:ascii="Times New Roman" w:eastAsia="MS Mincho" w:hAnsi="Times New Roman" w:cs="Times New Roman"/>
          <w:b/>
          <w:bCs/>
          <w:sz w:val="22"/>
          <w:szCs w:val="22"/>
        </w:rPr>
      </w:pPr>
      <w:r w:rsidRPr="00161FEF">
        <w:rPr>
          <w:rFonts w:ascii="Times New Roman" w:eastAsia="MS Mincho" w:hAnsi="Times New Roman" w:cs="Times New Roman"/>
          <w:b/>
          <w:bCs/>
          <w:sz w:val="22"/>
          <w:szCs w:val="22"/>
        </w:rPr>
        <w:t>GWARANCJA</w:t>
      </w:r>
    </w:p>
    <w:p w14:paraId="20006DB1" w14:textId="77777777" w:rsidR="00D3211A" w:rsidRPr="00161FEF" w:rsidRDefault="00D3211A" w:rsidP="000928BE">
      <w:pPr>
        <w:pStyle w:val="Zwykytekst1"/>
        <w:jc w:val="center"/>
        <w:rPr>
          <w:rFonts w:ascii="Times New Roman" w:eastAsia="MS Mincho" w:hAnsi="Times New Roman" w:cs="Times New Roman"/>
          <w:b/>
          <w:bCs/>
          <w:sz w:val="22"/>
          <w:szCs w:val="22"/>
        </w:rPr>
      </w:pPr>
    </w:p>
    <w:p w14:paraId="37DF169A" w14:textId="0E73BB97" w:rsidR="00733C64" w:rsidRPr="00161FEF" w:rsidRDefault="00733C64" w:rsidP="000928BE">
      <w:pPr>
        <w:numPr>
          <w:ilvl w:val="0"/>
          <w:numId w:val="243"/>
        </w:numPr>
        <w:suppressAutoHyphens w:val="0"/>
        <w:spacing w:after="3" w:line="240" w:lineRule="auto"/>
        <w:ind w:left="357" w:hanging="357"/>
        <w:jc w:val="both"/>
        <w:rPr>
          <w:rFonts w:ascii="Times New Roman" w:hAnsi="Times New Roman" w:cs="Times New Roman"/>
        </w:rPr>
      </w:pPr>
      <w:r w:rsidRPr="00161FEF">
        <w:rPr>
          <w:rFonts w:ascii="Times New Roman" w:hAnsi="Times New Roman" w:cs="Times New Roman"/>
        </w:rPr>
        <w:t>Wykonawca udziela Zamawiającemu gwarancji</w:t>
      </w:r>
      <w:r w:rsidRPr="00D3211A">
        <w:rPr>
          <w:rFonts w:ascii="Times New Roman" w:hAnsi="Times New Roman" w:cs="Times New Roman"/>
        </w:rPr>
        <w:t xml:space="preserve"> na </w:t>
      </w:r>
      <w:r w:rsidR="00D3211A" w:rsidRPr="00D3211A">
        <w:rPr>
          <w:rFonts w:ascii="Times New Roman" w:hAnsi="Times New Roman" w:cs="Times New Roman"/>
        </w:rPr>
        <w:t>dostarczony sprzęt</w:t>
      </w:r>
      <w:r w:rsidR="00D3211A">
        <w:rPr>
          <w:rFonts w:ascii="Times New Roman" w:hAnsi="Times New Roman" w:cs="Times New Roman"/>
          <w:b/>
          <w:bCs/>
          <w:u w:val="single"/>
        </w:rPr>
        <w:t xml:space="preserve"> </w:t>
      </w:r>
      <w:r w:rsidRPr="00161FEF">
        <w:rPr>
          <w:rFonts w:ascii="Times New Roman" w:hAnsi="Times New Roman" w:cs="Times New Roman"/>
        </w:rPr>
        <w:t>określon</w:t>
      </w:r>
      <w:r w:rsidR="00D3211A">
        <w:rPr>
          <w:rFonts w:ascii="Times New Roman" w:hAnsi="Times New Roman" w:cs="Times New Roman"/>
        </w:rPr>
        <w:t>y</w:t>
      </w:r>
      <w:r w:rsidRPr="00161FEF">
        <w:rPr>
          <w:rFonts w:ascii="Times New Roman" w:hAnsi="Times New Roman" w:cs="Times New Roman"/>
        </w:rPr>
        <w:t xml:space="preserve"> § 1</w:t>
      </w:r>
      <w:r w:rsidR="00A41210" w:rsidRPr="00161FEF">
        <w:rPr>
          <w:rFonts w:ascii="Times New Roman" w:hAnsi="Times New Roman" w:cs="Times New Roman"/>
        </w:rPr>
        <w:t xml:space="preserve"> </w:t>
      </w:r>
      <w:r w:rsidR="00D3211A">
        <w:rPr>
          <w:rFonts w:ascii="Times New Roman" w:hAnsi="Times New Roman" w:cs="Times New Roman"/>
        </w:rPr>
        <w:t xml:space="preserve">ust. </w:t>
      </w:r>
      <w:r w:rsidR="00C85A5C">
        <w:rPr>
          <w:rFonts w:ascii="Times New Roman" w:hAnsi="Times New Roman" w:cs="Times New Roman"/>
        </w:rPr>
        <w:t xml:space="preserve">1 </w:t>
      </w:r>
      <w:r w:rsidR="00C85A5C" w:rsidRPr="00161FEF">
        <w:rPr>
          <w:rFonts w:ascii="Times New Roman" w:hAnsi="Times New Roman" w:cs="Times New Roman"/>
        </w:rPr>
        <w:t>umowy</w:t>
      </w:r>
      <w:r w:rsidRPr="00161FEF">
        <w:rPr>
          <w:rFonts w:ascii="Times New Roman" w:hAnsi="Times New Roman" w:cs="Times New Roman"/>
        </w:rPr>
        <w:t xml:space="preserve"> na okres</w:t>
      </w:r>
      <w:r w:rsidRPr="00161FEF">
        <w:rPr>
          <w:rFonts w:ascii="Times New Roman" w:hAnsi="Times New Roman" w:cs="Times New Roman"/>
          <w:b/>
        </w:rPr>
        <w:t xml:space="preserve"> ……… miesięcy</w:t>
      </w:r>
      <w:r w:rsidR="00A41210" w:rsidRPr="00161FEF">
        <w:rPr>
          <w:rFonts w:ascii="Times New Roman" w:hAnsi="Times New Roman" w:cs="Times New Roman"/>
          <w:b/>
        </w:rPr>
        <w:t xml:space="preserve"> </w:t>
      </w:r>
      <w:r w:rsidR="00C85A5C" w:rsidRPr="00161FEF">
        <w:rPr>
          <w:rFonts w:ascii="Times New Roman" w:hAnsi="Times New Roman" w:cs="Times New Roman"/>
          <w:b/>
          <w:i/>
          <w:iCs/>
        </w:rPr>
        <w:t>(zgodnie</w:t>
      </w:r>
      <w:r w:rsidR="00A41210" w:rsidRPr="00161FEF">
        <w:rPr>
          <w:rFonts w:ascii="Times New Roman" w:hAnsi="Times New Roman" w:cs="Times New Roman"/>
          <w:b/>
          <w:i/>
          <w:iCs/>
        </w:rPr>
        <w:t xml:space="preserve"> z ofertą Wykonawcy)</w:t>
      </w:r>
    </w:p>
    <w:p w14:paraId="47F48DE1" w14:textId="077BA137" w:rsidR="00733C64" w:rsidRPr="00161FEF" w:rsidRDefault="00733C64" w:rsidP="00733C64">
      <w:pPr>
        <w:numPr>
          <w:ilvl w:val="0"/>
          <w:numId w:val="243"/>
        </w:numPr>
        <w:suppressAutoHyphens w:val="0"/>
        <w:spacing w:after="3" w:line="240" w:lineRule="auto"/>
        <w:ind w:left="357" w:right="6" w:hanging="360"/>
        <w:jc w:val="both"/>
        <w:rPr>
          <w:rFonts w:ascii="Times New Roman" w:hAnsi="Times New Roman" w:cs="Times New Roman"/>
        </w:rPr>
      </w:pPr>
      <w:r w:rsidRPr="00161FEF">
        <w:rPr>
          <w:rFonts w:ascii="Times New Roman" w:hAnsi="Times New Roman" w:cs="Times New Roman"/>
        </w:rPr>
        <w:t xml:space="preserve">Gwarancja biegnie od daty odbioru przedmiotu umowy, po sprawdzeniu poprawności </w:t>
      </w:r>
      <w:r w:rsidR="00C85A5C" w:rsidRPr="00161FEF">
        <w:rPr>
          <w:rFonts w:ascii="Times New Roman" w:hAnsi="Times New Roman" w:cs="Times New Roman"/>
        </w:rPr>
        <w:t>jego działania</w:t>
      </w:r>
      <w:r w:rsidRPr="00161FEF">
        <w:rPr>
          <w:rFonts w:ascii="Times New Roman" w:hAnsi="Times New Roman" w:cs="Times New Roman"/>
        </w:rPr>
        <w:t>, potwierdzonej protokołem zdawczo – odbiorczym.</w:t>
      </w:r>
    </w:p>
    <w:p w14:paraId="67FA09BE" w14:textId="4F09828E" w:rsidR="000928BE" w:rsidRPr="00161FEF" w:rsidRDefault="00733C64" w:rsidP="000928BE">
      <w:pPr>
        <w:numPr>
          <w:ilvl w:val="0"/>
          <w:numId w:val="243"/>
        </w:numPr>
        <w:suppressAutoHyphens w:val="0"/>
        <w:spacing w:after="3" w:line="240" w:lineRule="auto"/>
        <w:ind w:left="357" w:hanging="357"/>
        <w:jc w:val="both"/>
        <w:rPr>
          <w:rFonts w:ascii="Times New Roman" w:hAnsi="Times New Roman" w:cs="Times New Roman"/>
        </w:rPr>
      </w:pPr>
      <w:r w:rsidRPr="00161FEF">
        <w:rPr>
          <w:rFonts w:ascii="Times New Roman" w:hAnsi="Times New Roman" w:cs="Times New Roman"/>
        </w:rPr>
        <w:t xml:space="preserve">W ramach gwarancji Wykonawca zobowiązuje się do wymiany </w:t>
      </w:r>
      <w:r w:rsidR="009A21D5">
        <w:rPr>
          <w:rFonts w:ascii="Times New Roman" w:hAnsi="Times New Roman" w:cs="Times New Roman"/>
        </w:rPr>
        <w:t xml:space="preserve">sprzętu, jego </w:t>
      </w:r>
      <w:r w:rsidRPr="00161FEF">
        <w:rPr>
          <w:rFonts w:ascii="Times New Roman" w:hAnsi="Times New Roman" w:cs="Times New Roman"/>
        </w:rPr>
        <w:t xml:space="preserve">części lub wadliwych </w:t>
      </w:r>
      <w:r w:rsidR="009A21D5" w:rsidRPr="00161FEF">
        <w:rPr>
          <w:rFonts w:ascii="Times New Roman" w:hAnsi="Times New Roman" w:cs="Times New Roman"/>
        </w:rPr>
        <w:t xml:space="preserve">podzespołów </w:t>
      </w:r>
      <w:r w:rsidRPr="00161FEF">
        <w:rPr>
          <w:rFonts w:ascii="Times New Roman" w:hAnsi="Times New Roman" w:cs="Times New Roman"/>
        </w:rPr>
        <w:t>sprzętu, na wolne od wad.</w:t>
      </w:r>
    </w:p>
    <w:p w14:paraId="5020EA88" w14:textId="77777777" w:rsidR="000928BE" w:rsidRPr="00161FEF" w:rsidRDefault="00733C64" w:rsidP="000928BE">
      <w:pPr>
        <w:numPr>
          <w:ilvl w:val="0"/>
          <w:numId w:val="243"/>
        </w:numPr>
        <w:suppressAutoHyphens w:val="0"/>
        <w:spacing w:after="3" w:line="240" w:lineRule="auto"/>
        <w:ind w:left="357" w:hanging="357"/>
        <w:jc w:val="both"/>
        <w:rPr>
          <w:rFonts w:ascii="Times New Roman" w:hAnsi="Times New Roman" w:cs="Times New Roman"/>
        </w:rPr>
      </w:pPr>
      <w:r w:rsidRPr="00161FEF">
        <w:rPr>
          <w:rFonts w:ascii="Times New Roman" w:hAnsi="Times New Roman" w:cs="Times New Roman"/>
        </w:rPr>
        <w:t xml:space="preserve">Zgłoszenie wady może nastąpić w każdy sposób, w szczególności: telefonicznie, </w:t>
      </w:r>
      <w:r w:rsidRPr="00161FEF">
        <w:rPr>
          <w:rFonts w:ascii="Times New Roman" w:hAnsi="Times New Roman" w:cs="Times New Roman"/>
        </w:rPr>
        <w:br/>
        <w:t>e- mail, które powinno być niezwłocznie potwierdzone pisemnie.</w:t>
      </w:r>
    </w:p>
    <w:p w14:paraId="117073F7" w14:textId="44DC3D1A" w:rsidR="00733C64" w:rsidRPr="00161FEF" w:rsidRDefault="00733C64" w:rsidP="000928BE">
      <w:pPr>
        <w:numPr>
          <w:ilvl w:val="0"/>
          <w:numId w:val="243"/>
        </w:numPr>
        <w:suppressAutoHyphens w:val="0"/>
        <w:spacing w:after="3" w:line="240" w:lineRule="auto"/>
        <w:ind w:left="357" w:hanging="357"/>
        <w:jc w:val="both"/>
        <w:rPr>
          <w:rFonts w:ascii="Times New Roman" w:hAnsi="Times New Roman" w:cs="Times New Roman"/>
        </w:rPr>
      </w:pPr>
      <w:r w:rsidRPr="00161FEF">
        <w:rPr>
          <w:rFonts w:ascii="Times New Roman" w:hAnsi="Times New Roman" w:cs="Times New Roman"/>
        </w:rPr>
        <w:t xml:space="preserve">Jeżeli w wykonaniu swoich obowiązków Wykonawca dokonał istotnych napraw sprzętu objętego gwarancją, termin gwarancji biegnie na nowo od daty dostarczenia sprzętu naprawionego. </w:t>
      </w:r>
    </w:p>
    <w:p w14:paraId="221D82C7" w14:textId="77777777" w:rsidR="00733C64" w:rsidRPr="00161FEF" w:rsidRDefault="00733C64" w:rsidP="00733C64">
      <w:pPr>
        <w:numPr>
          <w:ilvl w:val="0"/>
          <w:numId w:val="243"/>
        </w:numPr>
        <w:suppressAutoHyphens w:val="0"/>
        <w:spacing w:after="3" w:line="240" w:lineRule="auto"/>
        <w:ind w:left="357" w:right="6" w:hanging="357"/>
        <w:jc w:val="both"/>
        <w:rPr>
          <w:rFonts w:ascii="Times New Roman" w:hAnsi="Times New Roman" w:cs="Times New Roman"/>
        </w:rPr>
      </w:pPr>
      <w:r w:rsidRPr="00161FEF">
        <w:rPr>
          <w:rFonts w:ascii="Times New Roman" w:hAnsi="Times New Roman" w:cs="Times New Roman"/>
        </w:rPr>
        <w:t>Naprawami istotnymi są te, które wartością swoją przewyższają 50% aktualnej ceny rynkowej sprzętu z dnia zgłoszenia wady.</w:t>
      </w:r>
    </w:p>
    <w:p w14:paraId="612EE109" w14:textId="77777777" w:rsidR="00733C64" w:rsidRPr="00161FEF" w:rsidRDefault="00733C64" w:rsidP="00733C64">
      <w:pPr>
        <w:numPr>
          <w:ilvl w:val="0"/>
          <w:numId w:val="243"/>
        </w:numPr>
        <w:suppressAutoHyphens w:val="0"/>
        <w:spacing w:after="3" w:line="240" w:lineRule="auto"/>
        <w:ind w:left="357" w:right="6" w:hanging="360"/>
        <w:jc w:val="both"/>
        <w:rPr>
          <w:rFonts w:ascii="Times New Roman" w:hAnsi="Times New Roman" w:cs="Times New Roman"/>
        </w:rPr>
      </w:pPr>
      <w:r w:rsidRPr="00161FEF">
        <w:rPr>
          <w:rFonts w:ascii="Times New Roman" w:hAnsi="Times New Roman" w:cs="Times New Roman"/>
        </w:rPr>
        <w:t xml:space="preserve">Naprawa będzie oceniona jako istotna również w następujących przypadkach: </w:t>
      </w:r>
    </w:p>
    <w:p w14:paraId="5E7C00D1" w14:textId="77777777" w:rsidR="00733C64" w:rsidRPr="00161FEF" w:rsidRDefault="00733C64" w:rsidP="00733C64">
      <w:pPr>
        <w:pStyle w:val="Akapitzlist"/>
        <w:numPr>
          <w:ilvl w:val="0"/>
          <w:numId w:val="244"/>
        </w:numPr>
        <w:suppressAutoHyphens w:val="0"/>
        <w:spacing w:after="3" w:line="240" w:lineRule="auto"/>
        <w:ind w:left="781" w:right="8"/>
        <w:contextualSpacing/>
        <w:rPr>
          <w:rFonts w:ascii="Times New Roman" w:hAnsi="Times New Roman"/>
        </w:rPr>
      </w:pPr>
      <w:r w:rsidRPr="00161FEF">
        <w:rPr>
          <w:rFonts w:ascii="Times New Roman" w:hAnsi="Times New Roman"/>
        </w:rPr>
        <w:t xml:space="preserve"> w razie nagromadzenia się drobnych napraw,</w:t>
      </w:r>
    </w:p>
    <w:p w14:paraId="56383701" w14:textId="66422767" w:rsidR="00733C64" w:rsidRPr="00161FEF" w:rsidRDefault="00733C64" w:rsidP="00733C64">
      <w:pPr>
        <w:pStyle w:val="Akapitzlist"/>
        <w:numPr>
          <w:ilvl w:val="0"/>
          <w:numId w:val="244"/>
        </w:numPr>
        <w:suppressAutoHyphens w:val="0"/>
        <w:spacing w:after="3" w:line="240" w:lineRule="auto"/>
        <w:ind w:left="781" w:right="8"/>
        <w:contextualSpacing/>
        <w:rPr>
          <w:rFonts w:ascii="Times New Roman" w:hAnsi="Times New Roman"/>
        </w:rPr>
      </w:pPr>
      <w:r w:rsidRPr="00161FEF">
        <w:rPr>
          <w:rFonts w:ascii="Times New Roman" w:hAnsi="Times New Roman"/>
        </w:rPr>
        <w:t xml:space="preserve">w wypadku, gdy nakład pracy niezbędny do usunięcia wady nie jest duży, jednakże bez usunięcia tej wady użyteczność </w:t>
      </w:r>
      <w:r w:rsidR="00C85A5C" w:rsidRPr="00161FEF">
        <w:rPr>
          <w:rFonts w:ascii="Times New Roman" w:hAnsi="Times New Roman"/>
        </w:rPr>
        <w:t>sprzętu jako</w:t>
      </w:r>
      <w:r w:rsidRPr="00161FEF">
        <w:rPr>
          <w:rFonts w:ascii="Times New Roman" w:hAnsi="Times New Roman"/>
        </w:rPr>
        <w:t xml:space="preserve"> całości, byłaby zmniejszona. </w:t>
      </w:r>
    </w:p>
    <w:p w14:paraId="45A2FC7A" w14:textId="77777777" w:rsidR="00733C64" w:rsidRPr="00161FEF" w:rsidRDefault="00733C64" w:rsidP="00733C64">
      <w:pPr>
        <w:numPr>
          <w:ilvl w:val="0"/>
          <w:numId w:val="243"/>
        </w:numPr>
        <w:suppressAutoHyphens w:val="0"/>
        <w:spacing w:after="3" w:line="240" w:lineRule="auto"/>
        <w:ind w:left="357" w:hanging="360"/>
        <w:jc w:val="both"/>
        <w:rPr>
          <w:rFonts w:ascii="Times New Roman" w:hAnsi="Times New Roman" w:cs="Times New Roman"/>
        </w:rPr>
      </w:pPr>
      <w:r w:rsidRPr="00161FEF">
        <w:rPr>
          <w:rFonts w:ascii="Times New Roman" w:hAnsi="Times New Roman" w:cs="Times New Roman"/>
        </w:rPr>
        <w:lastRenderedPageBreak/>
        <w:t>Celem wykonania usług gwarancyjnych, personel Wykonawcy uzyska niczym nieograniczony dostęp do sprzętu w godzinach pracy Zamawiającego.</w:t>
      </w:r>
    </w:p>
    <w:p w14:paraId="18BCA95E" w14:textId="77777777" w:rsidR="00733C64" w:rsidRPr="00161FEF" w:rsidRDefault="00733C64" w:rsidP="00733C64">
      <w:pPr>
        <w:numPr>
          <w:ilvl w:val="0"/>
          <w:numId w:val="243"/>
        </w:numPr>
        <w:suppressAutoHyphens w:val="0"/>
        <w:spacing w:after="0" w:line="240" w:lineRule="auto"/>
        <w:ind w:left="357" w:right="57" w:hanging="360"/>
        <w:jc w:val="both"/>
        <w:rPr>
          <w:rFonts w:ascii="Times New Roman" w:hAnsi="Times New Roman" w:cs="Times New Roman"/>
        </w:rPr>
      </w:pPr>
      <w:r w:rsidRPr="00161FEF">
        <w:rPr>
          <w:rFonts w:ascii="Times New Roman" w:hAnsi="Times New Roman" w:cs="Times New Roman"/>
        </w:rPr>
        <w:t xml:space="preserve">Wykonawca jest zobowiązany do sporządzenia protokołu przeglądu technicznego poszczególnych elementów i podzespołów w ostatnim dniu upływu gwarancji. Przeprowadzenie przeglądu technicznego elementów, podzespołów i całego przedmiotu umowy Wykonawca potwierdzi stosownym protokołem, który przekaże Zamawiającemu. </w:t>
      </w:r>
    </w:p>
    <w:p w14:paraId="18BA34D9" w14:textId="77777777" w:rsidR="00733C64" w:rsidRPr="00161FEF" w:rsidRDefault="00733C64" w:rsidP="00733C64">
      <w:pPr>
        <w:numPr>
          <w:ilvl w:val="0"/>
          <w:numId w:val="243"/>
        </w:numPr>
        <w:suppressAutoHyphens w:val="0"/>
        <w:spacing w:after="0" w:line="240" w:lineRule="auto"/>
        <w:ind w:left="357" w:right="57" w:hanging="360"/>
        <w:jc w:val="both"/>
        <w:rPr>
          <w:rFonts w:ascii="Times New Roman" w:hAnsi="Times New Roman" w:cs="Times New Roman"/>
        </w:rPr>
      </w:pPr>
      <w:r w:rsidRPr="00161FEF">
        <w:rPr>
          <w:rFonts w:ascii="Times New Roman" w:hAnsi="Times New Roman" w:cs="Times New Roman"/>
        </w:rPr>
        <w:t xml:space="preserve">W razie odrzucenia reklamacji przez Wykonawcę, Zamawiający może wystąpić </w:t>
      </w:r>
      <w:r w:rsidRPr="00161FEF">
        <w:rPr>
          <w:rFonts w:ascii="Times New Roman" w:hAnsi="Times New Roman" w:cs="Times New Roman"/>
        </w:rPr>
        <w:br/>
        <w:t>z wnioskiem o przeprowadzenie ekspertyzy.</w:t>
      </w:r>
    </w:p>
    <w:p w14:paraId="3A8A1710" w14:textId="77777777" w:rsidR="00733C64" w:rsidRPr="00161FEF" w:rsidRDefault="00733C64" w:rsidP="00733C64">
      <w:pPr>
        <w:numPr>
          <w:ilvl w:val="0"/>
          <w:numId w:val="243"/>
        </w:numPr>
        <w:suppressAutoHyphens w:val="0"/>
        <w:spacing w:after="0" w:line="240" w:lineRule="auto"/>
        <w:ind w:left="357" w:right="57" w:hanging="360"/>
        <w:jc w:val="both"/>
        <w:rPr>
          <w:rFonts w:ascii="Times New Roman" w:hAnsi="Times New Roman" w:cs="Times New Roman"/>
        </w:rPr>
      </w:pPr>
      <w:r w:rsidRPr="00161FEF">
        <w:rPr>
          <w:rFonts w:ascii="Times New Roman" w:hAnsi="Times New Roman" w:cs="Times New Roman"/>
        </w:rPr>
        <w:t xml:space="preserve">Jeżeli reklamacja Zamawiającego okaże się uzasadniona, koszty związane </w:t>
      </w:r>
      <w:r w:rsidRPr="00161FEF">
        <w:rPr>
          <w:rFonts w:ascii="Times New Roman" w:hAnsi="Times New Roman" w:cs="Times New Roman"/>
        </w:rPr>
        <w:br/>
        <w:t>z przeprowadzeniem ekspertyzy ponosi Wykonawca.</w:t>
      </w:r>
    </w:p>
    <w:p w14:paraId="5EA39D6C" w14:textId="64606EF9" w:rsidR="00733C64" w:rsidRPr="00161FEF" w:rsidRDefault="00733C64" w:rsidP="00733C64">
      <w:pPr>
        <w:numPr>
          <w:ilvl w:val="0"/>
          <w:numId w:val="243"/>
        </w:numPr>
        <w:suppressAutoHyphens w:val="0"/>
        <w:spacing w:after="0" w:line="240" w:lineRule="auto"/>
        <w:ind w:left="357" w:right="57" w:hanging="360"/>
        <w:jc w:val="both"/>
        <w:rPr>
          <w:rFonts w:ascii="Times New Roman" w:hAnsi="Times New Roman" w:cs="Times New Roman"/>
        </w:rPr>
      </w:pPr>
      <w:r w:rsidRPr="00161FEF">
        <w:rPr>
          <w:rFonts w:ascii="Times New Roman" w:hAnsi="Times New Roman" w:cs="Times New Roman"/>
        </w:rPr>
        <w:t xml:space="preserve">W przypadku zaistnienia w okresie gwarancji i rękojmi konieczności przemieszczenia przedmiotu umowy w związku ze stwierdzeniem </w:t>
      </w:r>
      <w:r w:rsidR="00C85A5C" w:rsidRPr="00161FEF">
        <w:rPr>
          <w:rFonts w:ascii="Times New Roman" w:hAnsi="Times New Roman" w:cs="Times New Roman"/>
        </w:rPr>
        <w:t>wad,</w:t>
      </w:r>
      <w:r w:rsidRPr="00161FEF">
        <w:rPr>
          <w:rFonts w:ascii="Times New Roman" w:hAnsi="Times New Roman" w:cs="Times New Roman"/>
        </w:rPr>
        <w:t xml:space="preserve"> koszty z tym związane obciążają </w:t>
      </w:r>
    </w:p>
    <w:p w14:paraId="38EC6C3B" w14:textId="77777777" w:rsidR="00A41210" w:rsidRPr="00161FEF" w:rsidRDefault="00733C64" w:rsidP="00A41210">
      <w:pPr>
        <w:numPr>
          <w:ilvl w:val="0"/>
          <w:numId w:val="243"/>
        </w:numPr>
        <w:suppressAutoHyphens w:val="0"/>
        <w:spacing w:after="0" w:line="240" w:lineRule="auto"/>
        <w:ind w:left="357" w:right="57" w:hanging="357"/>
        <w:jc w:val="both"/>
        <w:rPr>
          <w:rFonts w:ascii="Times New Roman" w:hAnsi="Times New Roman" w:cs="Times New Roman"/>
        </w:rPr>
      </w:pPr>
      <w:r w:rsidRPr="00161FEF">
        <w:rPr>
          <w:rFonts w:ascii="Times New Roman" w:hAnsi="Times New Roman" w:cs="Times New Roman"/>
        </w:rPr>
        <w:t>Wykonawca, w dniu wydania przedmiotu umowy jest zobowiązany do złożenia oświadczenia gwarancyjnego, w formie pisemnej.</w:t>
      </w:r>
    </w:p>
    <w:p w14:paraId="033C92F4" w14:textId="66249DA4" w:rsidR="00733C64" w:rsidRPr="00161FEF" w:rsidRDefault="00733C64" w:rsidP="00A41210">
      <w:pPr>
        <w:numPr>
          <w:ilvl w:val="0"/>
          <w:numId w:val="243"/>
        </w:numPr>
        <w:suppressAutoHyphens w:val="0"/>
        <w:spacing w:after="0" w:line="240" w:lineRule="auto"/>
        <w:ind w:left="357" w:right="57" w:hanging="357"/>
        <w:jc w:val="both"/>
        <w:rPr>
          <w:rFonts w:ascii="Times New Roman" w:hAnsi="Times New Roman" w:cs="Times New Roman"/>
        </w:rPr>
      </w:pPr>
      <w:r w:rsidRPr="00161FEF">
        <w:rPr>
          <w:rFonts w:ascii="Times New Roman" w:hAnsi="Times New Roman" w:cs="Times New Roman"/>
        </w:rPr>
        <w:t xml:space="preserve">Wykonawca zobowiązuje się do przestrzegania zakazu cesji tj. zakazu przenoszenia przez Wykonawcę jakichkolwiek praw lub obowiązków wynikających z tej umowy na osoby </w:t>
      </w:r>
      <w:r w:rsidR="00C85A5C" w:rsidRPr="00161FEF">
        <w:rPr>
          <w:rFonts w:ascii="Times New Roman" w:hAnsi="Times New Roman" w:cs="Times New Roman"/>
        </w:rPr>
        <w:t>trzecie, bez</w:t>
      </w:r>
      <w:r w:rsidRPr="00161FEF">
        <w:rPr>
          <w:rFonts w:ascii="Times New Roman" w:hAnsi="Times New Roman" w:cs="Times New Roman"/>
        </w:rPr>
        <w:t xml:space="preserve"> wcześniejszej pisemnej zgody Zamawiającego.</w:t>
      </w:r>
    </w:p>
    <w:p w14:paraId="45DE505D" w14:textId="77777777" w:rsidR="00733C64" w:rsidRPr="00161FEF" w:rsidRDefault="00733C64" w:rsidP="00733C64">
      <w:pPr>
        <w:pStyle w:val="Zwykytekst1"/>
        <w:rPr>
          <w:rFonts w:ascii="Times New Roman" w:eastAsia="MS Mincho" w:hAnsi="Times New Roman" w:cs="Times New Roman"/>
          <w:b/>
          <w:bCs/>
          <w:sz w:val="22"/>
          <w:szCs w:val="22"/>
        </w:rPr>
      </w:pPr>
    </w:p>
    <w:p w14:paraId="7CBDE2B1" w14:textId="77777777" w:rsidR="00733C64" w:rsidRPr="00161FEF" w:rsidRDefault="00733C64" w:rsidP="00733C64">
      <w:pPr>
        <w:pStyle w:val="Zwykytekst1"/>
        <w:jc w:val="center"/>
        <w:rPr>
          <w:rFonts w:ascii="Times New Roman" w:eastAsia="MS Mincho" w:hAnsi="Times New Roman" w:cs="Times New Roman"/>
          <w:b/>
          <w:bCs/>
          <w:sz w:val="22"/>
          <w:szCs w:val="22"/>
        </w:rPr>
      </w:pPr>
      <w:r w:rsidRPr="00161FEF">
        <w:rPr>
          <w:rFonts w:ascii="Times New Roman" w:eastAsia="MS Mincho" w:hAnsi="Times New Roman" w:cs="Times New Roman"/>
          <w:b/>
          <w:bCs/>
          <w:sz w:val="22"/>
          <w:szCs w:val="22"/>
        </w:rPr>
        <w:t>§ 9</w:t>
      </w:r>
    </w:p>
    <w:p w14:paraId="1BAE8827" w14:textId="12DDD935" w:rsidR="00733C64" w:rsidRDefault="000928BE" w:rsidP="000928BE">
      <w:pPr>
        <w:pStyle w:val="Zwykytekst1"/>
        <w:jc w:val="center"/>
        <w:rPr>
          <w:rFonts w:ascii="Times New Roman" w:eastAsia="MS Mincho" w:hAnsi="Times New Roman" w:cs="Times New Roman"/>
          <w:b/>
          <w:bCs/>
          <w:sz w:val="22"/>
          <w:szCs w:val="22"/>
        </w:rPr>
      </w:pPr>
      <w:r w:rsidRPr="00161FEF">
        <w:rPr>
          <w:rFonts w:ascii="Times New Roman" w:eastAsia="MS Mincho" w:hAnsi="Times New Roman" w:cs="Times New Roman"/>
          <w:b/>
          <w:bCs/>
          <w:sz w:val="22"/>
          <w:szCs w:val="22"/>
        </w:rPr>
        <w:t>ODSTĄPIENIE OD UMOWY</w:t>
      </w:r>
    </w:p>
    <w:p w14:paraId="18D75667" w14:textId="77777777" w:rsidR="009A21D5" w:rsidRPr="00161FEF" w:rsidRDefault="009A21D5" w:rsidP="000928BE">
      <w:pPr>
        <w:pStyle w:val="Zwykytekst1"/>
        <w:jc w:val="center"/>
        <w:rPr>
          <w:rFonts w:ascii="Times New Roman" w:eastAsia="MS Mincho" w:hAnsi="Times New Roman" w:cs="Times New Roman"/>
          <w:b/>
          <w:bCs/>
          <w:sz w:val="22"/>
          <w:szCs w:val="22"/>
        </w:rPr>
      </w:pPr>
    </w:p>
    <w:p w14:paraId="4C4B4C88" w14:textId="3CC98125" w:rsidR="000928BE" w:rsidRPr="00161FEF" w:rsidRDefault="00733C64" w:rsidP="000928BE">
      <w:pPr>
        <w:pStyle w:val="Zwykytekst1"/>
        <w:numPr>
          <w:ilvl w:val="0"/>
          <w:numId w:val="249"/>
        </w:numPr>
        <w:jc w:val="both"/>
        <w:rPr>
          <w:rFonts w:ascii="Times New Roman" w:eastAsia="MS Mincho" w:hAnsi="Times New Roman" w:cs="Times New Roman"/>
          <w:b/>
          <w:bCs/>
          <w:sz w:val="22"/>
          <w:szCs w:val="22"/>
        </w:rPr>
      </w:pPr>
      <w:r w:rsidRPr="00161FEF">
        <w:rPr>
          <w:rFonts w:ascii="Times New Roman" w:eastAsia="MS Mincho" w:hAnsi="Times New Roman" w:cs="Times New Roman"/>
          <w:sz w:val="22"/>
          <w:szCs w:val="22"/>
        </w:rPr>
        <w:t xml:space="preserve">Zamawiającemu przysługuje prawo odstąpienia od umowy w przypadkach określonych </w:t>
      </w:r>
      <w:r w:rsidRPr="00161FEF">
        <w:rPr>
          <w:rFonts w:ascii="Times New Roman" w:hAnsi="Times New Roman" w:cs="Times New Roman"/>
          <w:sz w:val="22"/>
          <w:szCs w:val="22"/>
        </w:rPr>
        <w:t xml:space="preserve">w </w:t>
      </w:r>
      <w:r w:rsidR="00C85A5C" w:rsidRPr="00161FEF">
        <w:rPr>
          <w:rFonts w:ascii="Times New Roman" w:hAnsi="Times New Roman" w:cs="Times New Roman"/>
          <w:sz w:val="22"/>
          <w:szCs w:val="22"/>
        </w:rPr>
        <w:t>treści Kodeksu</w:t>
      </w:r>
      <w:r w:rsidRPr="00161FEF">
        <w:rPr>
          <w:rFonts w:ascii="Times New Roman" w:hAnsi="Times New Roman" w:cs="Times New Roman"/>
          <w:sz w:val="22"/>
          <w:szCs w:val="22"/>
        </w:rPr>
        <w:t xml:space="preserve"> cywilnego</w:t>
      </w:r>
      <w:r w:rsidRPr="00161FEF">
        <w:rPr>
          <w:rFonts w:ascii="Times New Roman" w:eastAsia="MS Mincho" w:hAnsi="Times New Roman" w:cs="Times New Roman"/>
          <w:sz w:val="22"/>
          <w:szCs w:val="22"/>
        </w:rPr>
        <w:t xml:space="preserve"> oraz w szczególności</w:t>
      </w:r>
      <w:r w:rsidR="000928BE" w:rsidRPr="00161FEF">
        <w:rPr>
          <w:rFonts w:ascii="Times New Roman" w:eastAsia="MS Mincho" w:hAnsi="Times New Roman" w:cs="Times New Roman"/>
          <w:sz w:val="22"/>
          <w:szCs w:val="22"/>
        </w:rPr>
        <w:t xml:space="preserve">, </w:t>
      </w:r>
      <w:r w:rsidRPr="00161FEF">
        <w:rPr>
          <w:rFonts w:ascii="Times New Roman" w:eastAsia="MS Mincho" w:hAnsi="Times New Roman" w:cs="Times New Roman"/>
          <w:sz w:val="22"/>
          <w:szCs w:val="22"/>
        </w:rPr>
        <w:t>gdy</w:t>
      </w:r>
      <w:r w:rsidR="000928BE" w:rsidRPr="00161FEF">
        <w:rPr>
          <w:rFonts w:ascii="Times New Roman" w:eastAsia="MS Mincho" w:hAnsi="Times New Roman" w:cs="Times New Roman"/>
          <w:sz w:val="22"/>
          <w:szCs w:val="22"/>
        </w:rPr>
        <w:t xml:space="preserve"> </w:t>
      </w:r>
      <w:r w:rsidRPr="00161FEF">
        <w:rPr>
          <w:rFonts w:ascii="Times New Roman" w:eastAsia="MS Mincho" w:hAnsi="Times New Roman" w:cs="Times New Roman"/>
          <w:sz w:val="22"/>
          <w:szCs w:val="22"/>
        </w:rPr>
        <w:t>Wykonawca nie wykonał przedmiotu umowy w terminie ustalonym w niniejszej umowie, jak również w nowo wyznaczonym do tego przez Zamawiającego terminie</w:t>
      </w:r>
      <w:r w:rsidRPr="00161FEF">
        <w:rPr>
          <w:rFonts w:ascii="Times New Roman" w:hAnsi="Times New Roman" w:cs="Times New Roman"/>
          <w:sz w:val="22"/>
          <w:szCs w:val="22"/>
        </w:rPr>
        <w:t>.</w:t>
      </w:r>
    </w:p>
    <w:p w14:paraId="41902E72" w14:textId="01B352B3" w:rsidR="000928BE" w:rsidRPr="00161FEF" w:rsidRDefault="00733C64" w:rsidP="000928BE">
      <w:pPr>
        <w:pStyle w:val="Zwykytekst1"/>
        <w:numPr>
          <w:ilvl w:val="0"/>
          <w:numId w:val="249"/>
        </w:numPr>
        <w:jc w:val="both"/>
        <w:rPr>
          <w:rFonts w:ascii="Times New Roman" w:eastAsia="MS Mincho" w:hAnsi="Times New Roman" w:cs="Times New Roman"/>
          <w:b/>
          <w:bCs/>
          <w:sz w:val="22"/>
          <w:szCs w:val="22"/>
        </w:rPr>
      </w:pPr>
      <w:r w:rsidRPr="00161FEF">
        <w:rPr>
          <w:rFonts w:ascii="Times New Roman" w:hAnsi="Times New Roman" w:cs="Times New Roman"/>
          <w:sz w:val="22"/>
          <w:szCs w:val="22"/>
        </w:rPr>
        <w:t xml:space="preserve">Zamawiający zastrzega sobie prawo do odstąpienia od umowy w </w:t>
      </w:r>
      <w:r w:rsidR="00C85A5C" w:rsidRPr="00161FEF">
        <w:rPr>
          <w:rFonts w:ascii="Times New Roman" w:hAnsi="Times New Roman" w:cs="Times New Roman"/>
          <w:sz w:val="22"/>
          <w:szCs w:val="22"/>
        </w:rPr>
        <w:t>razie wystąpienia</w:t>
      </w:r>
      <w:r w:rsidRPr="00161FEF">
        <w:rPr>
          <w:rFonts w:ascii="Times New Roman" w:hAnsi="Times New Roman" w:cs="Times New Roman"/>
          <w:sz w:val="22"/>
          <w:szCs w:val="22"/>
        </w:rPr>
        <w:t xml:space="preserve"> istotnej zmiany okoliczności powodującej, że wykonanie umowy nie leży w interesie publicznym, czego nie można było przewidzieć w chwili zawarcia umowy, w terminie 30 dni od powzięcia wiadomości o tych okolicznościach. W takim przypadku Wykonawca może żądać wyłącznie wynagrodzenia należnego mu z tytułu wykonania części umowy.</w:t>
      </w:r>
    </w:p>
    <w:p w14:paraId="7EAFEA47" w14:textId="77777777" w:rsidR="000928BE" w:rsidRPr="00161FEF" w:rsidRDefault="00733C64" w:rsidP="000928BE">
      <w:pPr>
        <w:pStyle w:val="Zwykytekst1"/>
        <w:numPr>
          <w:ilvl w:val="0"/>
          <w:numId w:val="249"/>
        </w:numPr>
        <w:jc w:val="both"/>
        <w:rPr>
          <w:rFonts w:ascii="Times New Roman" w:eastAsia="MS Mincho" w:hAnsi="Times New Roman" w:cs="Times New Roman"/>
          <w:b/>
          <w:bCs/>
          <w:sz w:val="22"/>
          <w:szCs w:val="22"/>
        </w:rPr>
      </w:pPr>
      <w:r w:rsidRPr="00161FEF">
        <w:rPr>
          <w:rFonts w:ascii="Times New Roman" w:hAnsi="Times New Roman" w:cs="Times New Roman"/>
          <w:sz w:val="22"/>
          <w:szCs w:val="22"/>
        </w:rPr>
        <w:t xml:space="preserve">Zamawiający ma prawo skorzystać z prawa do odstąpienia, o którym mowa w ust. 1 powyżej, w terminie 3 miesięcy od dnia, w którym upłynął termin wyznaczony Wykonawcy na usunięcie uchybień w zakresie należytej realizacji przedmiotu niniejszej umowy. </w:t>
      </w:r>
    </w:p>
    <w:p w14:paraId="38020693" w14:textId="1D3D6E89" w:rsidR="00733C64" w:rsidRPr="00161FEF" w:rsidRDefault="00733C64" w:rsidP="000928BE">
      <w:pPr>
        <w:pStyle w:val="Zwykytekst1"/>
        <w:numPr>
          <w:ilvl w:val="0"/>
          <w:numId w:val="249"/>
        </w:numPr>
        <w:jc w:val="both"/>
        <w:rPr>
          <w:rFonts w:ascii="Times New Roman" w:eastAsia="MS Mincho" w:hAnsi="Times New Roman" w:cs="Times New Roman"/>
          <w:b/>
          <w:bCs/>
          <w:sz w:val="22"/>
          <w:szCs w:val="22"/>
        </w:rPr>
      </w:pPr>
      <w:r w:rsidRPr="00161FEF">
        <w:rPr>
          <w:rFonts w:ascii="Times New Roman" w:eastAsia="MS Mincho" w:hAnsi="Times New Roman" w:cs="Times New Roman"/>
          <w:sz w:val="22"/>
          <w:szCs w:val="22"/>
        </w:rPr>
        <w:t xml:space="preserve">Wykonawcy przysługuje prawo odstąpienia od </w:t>
      </w:r>
      <w:r w:rsidR="00C85A5C" w:rsidRPr="00161FEF">
        <w:rPr>
          <w:rFonts w:ascii="Times New Roman" w:eastAsia="MS Mincho" w:hAnsi="Times New Roman" w:cs="Times New Roman"/>
          <w:sz w:val="22"/>
          <w:szCs w:val="22"/>
        </w:rPr>
        <w:t>umowy,</w:t>
      </w:r>
      <w:r w:rsidRPr="00161FEF">
        <w:rPr>
          <w:rFonts w:ascii="Times New Roman" w:eastAsia="MS Mincho" w:hAnsi="Times New Roman" w:cs="Times New Roman"/>
          <w:sz w:val="22"/>
          <w:szCs w:val="22"/>
        </w:rPr>
        <w:t xml:space="preserve"> gdy Zamawiający zawiadomi Wykonawcę, iż wobec zaistnienia uprzednio </w:t>
      </w:r>
      <w:r w:rsidR="00C85A5C" w:rsidRPr="00161FEF">
        <w:rPr>
          <w:rFonts w:ascii="Times New Roman" w:eastAsia="MS Mincho" w:hAnsi="Times New Roman" w:cs="Times New Roman"/>
          <w:sz w:val="22"/>
          <w:szCs w:val="22"/>
        </w:rPr>
        <w:t>nieprzewidzianych</w:t>
      </w:r>
      <w:r w:rsidRPr="00161FEF">
        <w:rPr>
          <w:rFonts w:ascii="Times New Roman" w:eastAsia="MS Mincho" w:hAnsi="Times New Roman" w:cs="Times New Roman"/>
          <w:sz w:val="22"/>
          <w:szCs w:val="22"/>
        </w:rPr>
        <w:t xml:space="preserve"> okoliczności nie będzie mógł spełnić swoich zobowiązań umownych wobec Wykonawcy.</w:t>
      </w:r>
    </w:p>
    <w:p w14:paraId="40C31876" w14:textId="77777777" w:rsidR="00733C64" w:rsidRPr="00161FEF" w:rsidRDefault="00733C64" w:rsidP="00733C64">
      <w:pPr>
        <w:pStyle w:val="Zwykytekst1"/>
        <w:rPr>
          <w:rFonts w:ascii="Times New Roman" w:eastAsia="MS Mincho" w:hAnsi="Times New Roman" w:cs="Times New Roman"/>
          <w:b/>
          <w:bCs/>
          <w:sz w:val="22"/>
          <w:szCs w:val="22"/>
        </w:rPr>
      </w:pPr>
    </w:p>
    <w:p w14:paraId="4790DC87" w14:textId="1B68F652" w:rsidR="009A21D5" w:rsidRPr="00161FEF" w:rsidRDefault="00733C64" w:rsidP="009A21D5">
      <w:pPr>
        <w:pStyle w:val="Zwykytekst1"/>
        <w:jc w:val="center"/>
        <w:rPr>
          <w:rFonts w:ascii="Times New Roman" w:eastAsia="MS Mincho" w:hAnsi="Times New Roman" w:cs="Times New Roman"/>
          <w:b/>
          <w:bCs/>
          <w:sz w:val="22"/>
          <w:szCs w:val="22"/>
        </w:rPr>
      </w:pPr>
      <w:r w:rsidRPr="00161FEF">
        <w:rPr>
          <w:rFonts w:ascii="Times New Roman" w:eastAsia="MS Mincho" w:hAnsi="Times New Roman" w:cs="Times New Roman"/>
          <w:b/>
          <w:bCs/>
          <w:sz w:val="22"/>
          <w:szCs w:val="22"/>
        </w:rPr>
        <w:t>§ 10</w:t>
      </w:r>
    </w:p>
    <w:p w14:paraId="2E20233D" w14:textId="11587BF7" w:rsidR="000928BE" w:rsidRDefault="00733C64" w:rsidP="000928BE">
      <w:pPr>
        <w:pStyle w:val="Zwykytekst1"/>
        <w:jc w:val="center"/>
        <w:rPr>
          <w:rFonts w:ascii="Times New Roman" w:eastAsia="MS Mincho" w:hAnsi="Times New Roman" w:cs="Times New Roman"/>
          <w:b/>
          <w:bCs/>
          <w:sz w:val="22"/>
          <w:szCs w:val="22"/>
        </w:rPr>
      </w:pPr>
      <w:r w:rsidRPr="00161FEF">
        <w:rPr>
          <w:rFonts w:ascii="Times New Roman" w:eastAsia="MS Mincho" w:hAnsi="Times New Roman" w:cs="Times New Roman"/>
          <w:b/>
          <w:bCs/>
          <w:sz w:val="22"/>
          <w:szCs w:val="22"/>
        </w:rPr>
        <w:t>ZMIANY UMOWY</w:t>
      </w:r>
    </w:p>
    <w:p w14:paraId="36C2C5BD" w14:textId="77777777" w:rsidR="009A21D5" w:rsidRPr="00161FEF" w:rsidRDefault="009A21D5" w:rsidP="000928BE">
      <w:pPr>
        <w:pStyle w:val="Zwykytekst1"/>
        <w:jc w:val="center"/>
        <w:rPr>
          <w:rFonts w:ascii="Times New Roman" w:eastAsia="MS Mincho" w:hAnsi="Times New Roman" w:cs="Times New Roman"/>
          <w:b/>
          <w:bCs/>
          <w:sz w:val="22"/>
          <w:szCs w:val="22"/>
        </w:rPr>
      </w:pPr>
    </w:p>
    <w:p w14:paraId="79591BB9" w14:textId="77777777" w:rsidR="00733C64" w:rsidRPr="00161FEF" w:rsidRDefault="00733C64" w:rsidP="00733C64">
      <w:pPr>
        <w:pStyle w:val="Teksttreci0"/>
        <w:numPr>
          <w:ilvl w:val="0"/>
          <w:numId w:val="237"/>
        </w:numPr>
        <w:shd w:val="clear" w:color="auto" w:fill="auto"/>
        <w:tabs>
          <w:tab w:val="left" w:pos="362"/>
        </w:tabs>
        <w:spacing w:line="240" w:lineRule="auto"/>
        <w:ind w:left="425" w:hanging="425"/>
        <w:contextualSpacing/>
        <w:jc w:val="both"/>
        <w:rPr>
          <w:rFonts w:ascii="Times New Roman" w:hAnsi="Times New Roman" w:cs="Times New Roman"/>
          <w:sz w:val="22"/>
          <w:szCs w:val="22"/>
        </w:rPr>
      </w:pPr>
      <w:bookmarkStart w:id="18" w:name="_Hlk10063104"/>
      <w:r w:rsidRPr="00161FEF">
        <w:rPr>
          <w:rFonts w:ascii="Times New Roman" w:hAnsi="Times New Roman" w:cs="Times New Roman"/>
          <w:sz w:val="22"/>
          <w:szCs w:val="22"/>
        </w:rPr>
        <w:t xml:space="preserve">Zakazuje się istotnych zmian postanowień umowy dla wprowadzenia których zgodnie z art. 454 </w:t>
      </w:r>
      <w:proofErr w:type="spellStart"/>
      <w:r w:rsidRPr="00161FEF">
        <w:rPr>
          <w:rFonts w:ascii="Times New Roman" w:hAnsi="Times New Roman" w:cs="Times New Roman"/>
          <w:sz w:val="22"/>
          <w:szCs w:val="22"/>
        </w:rPr>
        <w:t>Ppz</w:t>
      </w:r>
      <w:proofErr w:type="spellEnd"/>
      <w:r w:rsidRPr="00161FEF">
        <w:rPr>
          <w:rFonts w:ascii="Times New Roman" w:hAnsi="Times New Roman" w:cs="Times New Roman"/>
          <w:sz w:val="22"/>
          <w:szCs w:val="22"/>
        </w:rPr>
        <w:t xml:space="preserve"> wymagane jest przeprowadzenie nowego postępowania o udzielenie zamówienia.</w:t>
      </w:r>
    </w:p>
    <w:p w14:paraId="6A89766D" w14:textId="77777777" w:rsidR="00733C64" w:rsidRPr="00161FEF" w:rsidRDefault="00733C64" w:rsidP="00733C64">
      <w:pPr>
        <w:pStyle w:val="Tekstprzypisudolnego"/>
        <w:numPr>
          <w:ilvl w:val="0"/>
          <w:numId w:val="237"/>
        </w:numPr>
        <w:suppressAutoHyphens w:val="0"/>
        <w:ind w:left="426" w:hanging="426"/>
        <w:jc w:val="both"/>
        <w:rPr>
          <w:sz w:val="22"/>
          <w:szCs w:val="22"/>
        </w:rPr>
      </w:pPr>
      <w:r w:rsidRPr="00161FEF">
        <w:rPr>
          <w:sz w:val="22"/>
          <w:szCs w:val="22"/>
        </w:rPr>
        <w:t>Dopuszczalne są następujące przypadki zmiany i warunki zmiany treści umowy:</w:t>
      </w:r>
    </w:p>
    <w:p w14:paraId="051A6171" w14:textId="4AE55B50" w:rsidR="00DA580F" w:rsidRDefault="00733C64" w:rsidP="00DA580F">
      <w:pPr>
        <w:pStyle w:val="Tekstprzypisudolnego"/>
        <w:numPr>
          <w:ilvl w:val="1"/>
          <w:numId w:val="8"/>
        </w:numPr>
        <w:suppressAutoHyphens w:val="0"/>
        <w:ind w:left="851" w:hanging="426"/>
        <w:jc w:val="both"/>
        <w:rPr>
          <w:sz w:val="22"/>
          <w:szCs w:val="22"/>
        </w:rPr>
      </w:pPr>
      <w:r w:rsidRPr="00161FEF">
        <w:rPr>
          <w:sz w:val="22"/>
          <w:szCs w:val="22"/>
        </w:rPr>
        <w:t xml:space="preserve">zmiany terminu realizacji zamówienia z przyczyn zależnych od Zamawiającego lub usprawiedliwionych przyczyn, niezależnych od Wykonawcy. W takim przypadku Wykonawca zobowiązany jest przedstawić Zamawiającemu niezbędne dowody, potwierdzające fakt, iż </w:t>
      </w:r>
      <w:r w:rsidR="00C85A5C" w:rsidRPr="00161FEF">
        <w:rPr>
          <w:sz w:val="22"/>
          <w:szCs w:val="22"/>
        </w:rPr>
        <w:t>niedotrzymanie</w:t>
      </w:r>
      <w:r w:rsidRPr="00161FEF">
        <w:rPr>
          <w:sz w:val="22"/>
          <w:szCs w:val="22"/>
        </w:rPr>
        <w:t xml:space="preserve"> terminu realizacji zamówienia nie nastąpiło z jego winy. Dotyczy to w szczególności przestojów w produkcji części lub podzespołów niezbędnych do zamontowania w pojeździe lub innych niezależnych od Wykonawcy sytuacji.</w:t>
      </w:r>
    </w:p>
    <w:p w14:paraId="5555EC6D" w14:textId="77777777" w:rsidR="00DA580F" w:rsidRDefault="00733C64" w:rsidP="00DA580F">
      <w:pPr>
        <w:pStyle w:val="Tekstprzypisudolnego"/>
        <w:numPr>
          <w:ilvl w:val="1"/>
          <w:numId w:val="8"/>
        </w:numPr>
        <w:suppressAutoHyphens w:val="0"/>
        <w:ind w:left="851" w:hanging="426"/>
        <w:jc w:val="both"/>
        <w:rPr>
          <w:sz w:val="22"/>
          <w:szCs w:val="22"/>
        </w:rPr>
      </w:pPr>
      <w:r w:rsidRPr="00DA580F">
        <w:rPr>
          <w:sz w:val="22"/>
          <w:szCs w:val="22"/>
        </w:rPr>
        <w:t>zmiany terminu realizacji zamówienia na skutek wystąpienia niemożliwych do przewidzenia na etapie postępowania czynników zewnętrznych niezależnych od stron, takich jak klęski żywiołowe (np. powodzie, podtopienia, pożary, trąby powietrzne, wichury, itp.), działania wojenne, akty terroryzmu, stany wyjątkowe, wojenne lub innych okoliczności noszących znamiona siły wyższej, powodujących niemożność terminowej realizacji zamówienia.</w:t>
      </w:r>
    </w:p>
    <w:p w14:paraId="05FF57E9" w14:textId="481128C5" w:rsidR="00733C64" w:rsidRPr="00DA580F" w:rsidRDefault="00733C64" w:rsidP="00DA580F">
      <w:pPr>
        <w:pStyle w:val="Tekstprzypisudolnego"/>
        <w:numPr>
          <w:ilvl w:val="1"/>
          <w:numId w:val="8"/>
        </w:numPr>
        <w:suppressAutoHyphens w:val="0"/>
        <w:ind w:left="851" w:hanging="426"/>
        <w:jc w:val="both"/>
        <w:rPr>
          <w:sz w:val="22"/>
          <w:szCs w:val="22"/>
        </w:rPr>
      </w:pPr>
      <w:r w:rsidRPr="00DA580F">
        <w:rPr>
          <w:sz w:val="22"/>
          <w:szCs w:val="22"/>
        </w:rPr>
        <w:lastRenderedPageBreak/>
        <w:t>innych postanowień umowy w przypadkach:</w:t>
      </w:r>
    </w:p>
    <w:p w14:paraId="2FDC323A" w14:textId="77777777" w:rsidR="00733C64" w:rsidRPr="00161FEF" w:rsidRDefault="00733C64" w:rsidP="00733C64">
      <w:pPr>
        <w:pStyle w:val="Akapitzlist"/>
        <w:numPr>
          <w:ilvl w:val="0"/>
          <w:numId w:val="239"/>
        </w:numPr>
        <w:suppressAutoHyphens w:val="0"/>
        <w:spacing w:after="0" w:line="240" w:lineRule="auto"/>
        <w:ind w:left="1276" w:hanging="426"/>
        <w:contextualSpacing/>
        <w:jc w:val="both"/>
        <w:rPr>
          <w:rFonts w:ascii="Times New Roman" w:hAnsi="Times New Roman"/>
        </w:rPr>
      </w:pPr>
      <w:r w:rsidRPr="00161FEF">
        <w:rPr>
          <w:rFonts w:ascii="Times New Roman" w:hAnsi="Times New Roman"/>
        </w:rPr>
        <w:t>zmian wynikających z przekształceń własnościowych,</w:t>
      </w:r>
    </w:p>
    <w:p w14:paraId="2D7FB7D5" w14:textId="77777777" w:rsidR="00733C64" w:rsidRPr="00161FEF" w:rsidRDefault="00733C64" w:rsidP="00733C64">
      <w:pPr>
        <w:pStyle w:val="Akapitzlist"/>
        <w:numPr>
          <w:ilvl w:val="0"/>
          <w:numId w:val="239"/>
        </w:numPr>
        <w:suppressAutoHyphens w:val="0"/>
        <w:spacing w:after="0" w:line="240" w:lineRule="auto"/>
        <w:ind w:left="1276" w:hanging="426"/>
        <w:contextualSpacing/>
        <w:jc w:val="both"/>
        <w:rPr>
          <w:rFonts w:ascii="Times New Roman" w:hAnsi="Times New Roman"/>
        </w:rPr>
      </w:pPr>
      <w:r w:rsidRPr="00161FEF">
        <w:rPr>
          <w:rFonts w:ascii="Times New Roman" w:hAnsi="Times New Roman"/>
        </w:rPr>
        <w:t>zmian organizacyjno-technicznych,</w:t>
      </w:r>
    </w:p>
    <w:p w14:paraId="17BC3B47" w14:textId="77777777" w:rsidR="00733C64" w:rsidRPr="00161FEF" w:rsidRDefault="00733C64" w:rsidP="00733C64">
      <w:pPr>
        <w:pStyle w:val="Akapitzlist"/>
        <w:numPr>
          <w:ilvl w:val="0"/>
          <w:numId w:val="239"/>
        </w:numPr>
        <w:suppressAutoHyphens w:val="0"/>
        <w:spacing w:after="0" w:line="240" w:lineRule="auto"/>
        <w:ind w:left="1276" w:hanging="426"/>
        <w:contextualSpacing/>
        <w:jc w:val="both"/>
        <w:rPr>
          <w:rFonts w:ascii="Times New Roman" w:hAnsi="Times New Roman"/>
        </w:rPr>
      </w:pPr>
      <w:r w:rsidRPr="00161FEF">
        <w:rPr>
          <w:rFonts w:ascii="Times New Roman" w:hAnsi="Times New Roman"/>
        </w:rPr>
        <w:t>zmiany adresów,</w:t>
      </w:r>
    </w:p>
    <w:p w14:paraId="2B3ABE8D" w14:textId="77777777" w:rsidR="00733C64" w:rsidRPr="00161FEF" w:rsidRDefault="00733C64" w:rsidP="00733C64">
      <w:pPr>
        <w:pStyle w:val="Akapitzlist"/>
        <w:numPr>
          <w:ilvl w:val="0"/>
          <w:numId w:val="239"/>
        </w:numPr>
        <w:suppressAutoHyphens w:val="0"/>
        <w:spacing w:after="0" w:line="240" w:lineRule="auto"/>
        <w:ind w:left="1276" w:hanging="426"/>
        <w:contextualSpacing/>
        <w:jc w:val="both"/>
        <w:rPr>
          <w:rFonts w:ascii="Times New Roman" w:hAnsi="Times New Roman"/>
        </w:rPr>
      </w:pPr>
      <w:r w:rsidRPr="00161FEF">
        <w:rPr>
          <w:rFonts w:ascii="Times New Roman" w:hAnsi="Times New Roman"/>
        </w:rPr>
        <w:t>obniżenia wynagrodzenia Wykonawcy,</w:t>
      </w:r>
    </w:p>
    <w:p w14:paraId="07AD0410" w14:textId="77777777" w:rsidR="00733C64" w:rsidRPr="00161FEF" w:rsidRDefault="00733C64" w:rsidP="00733C64">
      <w:pPr>
        <w:pStyle w:val="Akapitzlist"/>
        <w:numPr>
          <w:ilvl w:val="0"/>
          <w:numId w:val="239"/>
        </w:numPr>
        <w:suppressAutoHyphens w:val="0"/>
        <w:spacing w:after="0" w:line="240" w:lineRule="auto"/>
        <w:ind w:left="1276" w:hanging="426"/>
        <w:contextualSpacing/>
        <w:jc w:val="both"/>
        <w:rPr>
          <w:rFonts w:ascii="Times New Roman" w:hAnsi="Times New Roman"/>
        </w:rPr>
      </w:pPr>
      <w:r w:rsidRPr="00161FEF">
        <w:rPr>
          <w:rFonts w:ascii="Times New Roman" w:hAnsi="Times New Roman"/>
        </w:rPr>
        <w:t>zmiany danych związanych z obsługą administracyjno-organizacyjną umowy, (danych teleadresowych Wykonawcy; Zamawiającego) - zmiana ta następuje poprzez dokonane w formie pisemnej zgłoszenie tego faktu drugiej stronie i nie wymaga zawarcia aneksu do umowy,</w:t>
      </w:r>
    </w:p>
    <w:p w14:paraId="13818F50" w14:textId="77777777" w:rsidR="00733C64" w:rsidRPr="00161FEF" w:rsidRDefault="00733C64" w:rsidP="00733C64">
      <w:pPr>
        <w:pStyle w:val="Akapitzlist"/>
        <w:numPr>
          <w:ilvl w:val="0"/>
          <w:numId w:val="239"/>
        </w:numPr>
        <w:suppressAutoHyphens w:val="0"/>
        <w:spacing w:after="0" w:line="240" w:lineRule="auto"/>
        <w:ind w:left="1276" w:hanging="426"/>
        <w:contextualSpacing/>
        <w:jc w:val="both"/>
        <w:rPr>
          <w:rFonts w:ascii="Times New Roman" w:hAnsi="Times New Roman"/>
        </w:rPr>
      </w:pPr>
      <w:r w:rsidRPr="00161FEF">
        <w:rPr>
          <w:rFonts w:ascii="Times New Roman" w:hAnsi="Times New Roman"/>
        </w:rPr>
        <w:t>przekształcenia Wykonawcy w związku z sukcesją generalną, przekształceniami, dziedziczeniem spółek handlowych zgodnie z KSH, a także sukcesją z mocy prawa, zgodnie z obowiązującymi przepisami (następstwa prawne) winno nastąpić w formie aneksu do umowy.</w:t>
      </w:r>
    </w:p>
    <w:p w14:paraId="6C63BE0F" w14:textId="77777777" w:rsidR="00733C64" w:rsidRPr="00161FEF" w:rsidRDefault="00733C64" w:rsidP="00733C64">
      <w:pPr>
        <w:pStyle w:val="Tekstprzypisudolnego"/>
        <w:numPr>
          <w:ilvl w:val="1"/>
          <w:numId w:val="8"/>
        </w:numPr>
        <w:suppressAutoHyphens w:val="0"/>
        <w:ind w:left="851" w:hanging="426"/>
        <w:jc w:val="both"/>
        <w:rPr>
          <w:sz w:val="22"/>
          <w:szCs w:val="22"/>
        </w:rPr>
      </w:pPr>
      <w:r w:rsidRPr="00161FEF">
        <w:rPr>
          <w:sz w:val="22"/>
          <w:szCs w:val="22"/>
        </w:rPr>
        <w:t>zmiany wynagrodzenia Wykonawcy w związku ze zmianą: stawki podatku od towarów i usług,</w:t>
      </w:r>
    </w:p>
    <w:p w14:paraId="497F4906" w14:textId="77777777" w:rsidR="00733C64" w:rsidRPr="00161FEF" w:rsidRDefault="00733C64" w:rsidP="00733C64">
      <w:pPr>
        <w:pStyle w:val="Akapitzlist"/>
        <w:numPr>
          <w:ilvl w:val="0"/>
          <w:numId w:val="239"/>
        </w:numPr>
        <w:suppressAutoHyphens w:val="0"/>
        <w:spacing w:after="0" w:line="240" w:lineRule="auto"/>
        <w:ind w:left="1276" w:hanging="426"/>
        <w:contextualSpacing/>
        <w:jc w:val="both"/>
        <w:rPr>
          <w:rFonts w:ascii="Times New Roman" w:hAnsi="Times New Roman"/>
        </w:rPr>
      </w:pPr>
      <w:r w:rsidRPr="00161FEF">
        <w:rPr>
          <w:rFonts w:ascii="Times New Roman" w:hAnsi="Times New Roman"/>
        </w:rPr>
        <w:t xml:space="preserve">wysokości minimalnego wynagrodzenia za pracę ustalonego na podstawie </w:t>
      </w:r>
      <w:hyperlink r:id="rId21" w:anchor="/dokument/16992095#art%282%29ust%283%29" w:history="1">
        <w:r w:rsidRPr="00161FEF">
          <w:rPr>
            <w:rStyle w:val="Hipercze"/>
            <w:rFonts w:ascii="Times New Roman" w:hAnsi="Times New Roman"/>
            <w:color w:val="auto"/>
          </w:rPr>
          <w:t>art. 2 ust. 3-5</w:t>
        </w:r>
      </w:hyperlink>
      <w:r w:rsidRPr="00161FEF">
        <w:rPr>
          <w:rFonts w:ascii="Times New Roman" w:hAnsi="Times New Roman"/>
        </w:rPr>
        <w:t xml:space="preserve"> ustawy z dnia 10 października 2002 r. o minimalnym wynagrodzeniu za pracę,</w:t>
      </w:r>
    </w:p>
    <w:p w14:paraId="33214385" w14:textId="77777777" w:rsidR="00733C64" w:rsidRPr="00161FEF" w:rsidRDefault="00733C64" w:rsidP="00733C64">
      <w:pPr>
        <w:pStyle w:val="Akapitzlist"/>
        <w:numPr>
          <w:ilvl w:val="0"/>
          <w:numId w:val="239"/>
        </w:numPr>
        <w:suppressAutoHyphens w:val="0"/>
        <w:spacing w:after="0" w:line="240" w:lineRule="auto"/>
        <w:ind w:left="1276" w:hanging="426"/>
        <w:contextualSpacing/>
        <w:jc w:val="both"/>
        <w:rPr>
          <w:rFonts w:ascii="Times New Roman" w:hAnsi="Times New Roman"/>
        </w:rPr>
      </w:pPr>
      <w:r w:rsidRPr="00161FEF">
        <w:rPr>
          <w:rFonts w:ascii="Times New Roman" w:hAnsi="Times New Roman"/>
        </w:rPr>
        <w:t>zasad podlegania ubezpieczeniom społecznym lub ubezpieczeniu zdrowotnemu lub wysokości stawki składki na ubezpieczenia społeczne lub zdrowotne.</w:t>
      </w:r>
    </w:p>
    <w:p w14:paraId="052328FE" w14:textId="69C0A590" w:rsidR="00733C64" w:rsidRPr="00161FEF" w:rsidRDefault="00733C64" w:rsidP="000928BE">
      <w:pPr>
        <w:pStyle w:val="Teksttreci20"/>
        <w:numPr>
          <w:ilvl w:val="0"/>
          <w:numId w:val="237"/>
        </w:numPr>
        <w:shd w:val="clear" w:color="auto" w:fill="auto"/>
        <w:spacing w:before="0" w:line="240" w:lineRule="auto"/>
        <w:ind w:left="357" w:hanging="357"/>
        <w:rPr>
          <w:rFonts w:ascii="Times New Roman" w:hAnsi="Times New Roman" w:cs="Times New Roman"/>
          <w:i/>
          <w:sz w:val="22"/>
          <w:szCs w:val="22"/>
        </w:rPr>
      </w:pPr>
      <w:r w:rsidRPr="00161FEF">
        <w:rPr>
          <w:rFonts w:ascii="Times New Roman" w:hAnsi="Times New Roman" w:cs="Times New Roman"/>
          <w:sz w:val="22"/>
          <w:szCs w:val="22"/>
        </w:rPr>
        <w:t xml:space="preserve">Wszystkie zmiany dokonane będą w oparciu o zawarty pomiędzy stronami aneks, określający zakres zmiany oraz podstawę jej wprowadzenia. </w:t>
      </w:r>
      <w:bookmarkEnd w:id="18"/>
    </w:p>
    <w:p w14:paraId="73A162CE" w14:textId="77777777" w:rsidR="000928BE" w:rsidRPr="00161FEF" w:rsidRDefault="000928BE" w:rsidP="000928BE">
      <w:pPr>
        <w:pStyle w:val="Teksttreci20"/>
        <w:shd w:val="clear" w:color="auto" w:fill="auto"/>
        <w:spacing w:before="0" w:line="240" w:lineRule="auto"/>
        <w:ind w:left="357" w:firstLine="0"/>
        <w:rPr>
          <w:rFonts w:ascii="Times New Roman" w:hAnsi="Times New Roman" w:cs="Times New Roman"/>
          <w:i/>
          <w:sz w:val="22"/>
          <w:szCs w:val="22"/>
        </w:rPr>
      </w:pPr>
    </w:p>
    <w:p w14:paraId="30E838A5" w14:textId="77777777" w:rsidR="00733C64" w:rsidRPr="00161FEF" w:rsidRDefault="00733C64" w:rsidP="00733C64">
      <w:pPr>
        <w:pStyle w:val="Zwykytekst1"/>
        <w:jc w:val="center"/>
        <w:rPr>
          <w:rFonts w:ascii="Times New Roman" w:eastAsia="MS Mincho" w:hAnsi="Times New Roman" w:cs="Times New Roman"/>
          <w:b/>
          <w:bCs/>
          <w:sz w:val="22"/>
          <w:szCs w:val="22"/>
        </w:rPr>
      </w:pPr>
      <w:r w:rsidRPr="00161FEF">
        <w:rPr>
          <w:rFonts w:ascii="Times New Roman" w:eastAsia="MS Mincho" w:hAnsi="Times New Roman" w:cs="Times New Roman"/>
          <w:b/>
          <w:bCs/>
          <w:sz w:val="22"/>
          <w:szCs w:val="22"/>
        </w:rPr>
        <w:t>§ 11</w:t>
      </w:r>
    </w:p>
    <w:p w14:paraId="28414C82" w14:textId="782D9651" w:rsidR="00733C64" w:rsidRDefault="00733C64" w:rsidP="000928BE">
      <w:pPr>
        <w:pStyle w:val="Zwykytekst1"/>
        <w:jc w:val="center"/>
        <w:rPr>
          <w:rFonts w:ascii="Times New Roman" w:eastAsia="MS Mincho" w:hAnsi="Times New Roman" w:cs="Times New Roman"/>
          <w:b/>
          <w:bCs/>
          <w:sz w:val="22"/>
          <w:szCs w:val="22"/>
        </w:rPr>
      </w:pPr>
      <w:r w:rsidRPr="00161FEF">
        <w:rPr>
          <w:rFonts w:ascii="Times New Roman" w:eastAsia="MS Mincho" w:hAnsi="Times New Roman" w:cs="Times New Roman"/>
          <w:b/>
          <w:bCs/>
          <w:sz w:val="22"/>
          <w:szCs w:val="22"/>
        </w:rPr>
        <w:t>ROZSTRZYGANIE SPORÓW</w:t>
      </w:r>
    </w:p>
    <w:p w14:paraId="50973480" w14:textId="77777777" w:rsidR="00DA580F" w:rsidRPr="00161FEF" w:rsidRDefault="00DA580F" w:rsidP="000928BE">
      <w:pPr>
        <w:pStyle w:val="Zwykytekst1"/>
        <w:jc w:val="center"/>
        <w:rPr>
          <w:rFonts w:ascii="Times New Roman" w:eastAsia="MS Mincho" w:hAnsi="Times New Roman" w:cs="Times New Roman"/>
          <w:b/>
          <w:bCs/>
          <w:sz w:val="22"/>
          <w:szCs w:val="22"/>
        </w:rPr>
      </w:pPr>
    </w:p>
    <w:p w14:paraId="014381CF" w14:textId="6987C02D" w:rsidR="00733C64" w:rsidRPr="00161FEF" w:rsidRDefault="00733C64" w:rsidP="00733C64">
      <w:pPr>
        <w:pStyle w:val="Zwykytekst1"/>
        <w:jc w:val="both"/>
        <w:rPr>
          <w:rFonts w:ascii="Times New Roman" w:eastAsia="MS Mincho" w:hAnsi="Times New Roman" w:cs="Times New Roman"/>
          <w:bCs/>
          <w:sz w:val="22"/>
          <w:szCs w:val="22"/>
          <w:u w:val="single"/>
        </w:rPr>
      </w:pPr>
      <w:r w:rsidRPr="00161FEF">
        <w:rPr>
          <w:rFonts w:ascii="Times New Roman" w:eastAsia="MS Mincho" w:hAnsi="Times New Roman" w:cs="Times New Roman"/>
          <w:sz w:val="22"/>
          <w:szCs w:val="22"/>
        </w:rPr>
        <w:t>Wszelkie sprawy sporne mogące wystąpić na tle wykonania niniejszej umowy strony poddają pod rozstrzygniecie sądu właściwego dla siedziby Zamawiającego.</w:t>
      </w:r>
    </w:p>
    <w:p w14:paraId="15D78412" w14:textId="77777777" w:rsidR="00733C64" w:rsidRPr="00161FEF" w:rsidRDefault="00733C64" w:rsidP="00733C64">
      <w:pPr>
        <w:pStyle w:val="Zwykytekst1"/>
        <w:jc w:val="both"/>
        <w:rPr>
          <w:rFonts w:ascii="Times New Roman" w:eastAsia="MS Mincho" w:hAnsi="Times New Roman" w:cs="Times New Roman"/>
          <w:b/>
          <w:bCs/>
          <w:sz w:val="22"/>
          <w:szCs w:val="22"/>
        </w:rPr>
      </w:pPr>
    </w:p>
    <w:p w14:paraId="07F25DEA" w14:textId="77777777" w:rsidR="00733C64" w:rsidRPr="00161FEF" w:rsidRDefault="00733C64" w:rsidP="00733C64">
      <w:pPr>
        <w:pStyle w:val="Zwykytekst1"/>
        <w:jc w:val="center"/>
        <w:rPr>
          <w:rFonts w:ascii="Times New Roman" w:eastAsia="MS Mincho" w:hAnsi="Times New Roman" w:cs="Times New Roman"/>
          <w:b/>
          <w:bCs/>
          <w:sz w:val="22"/>
          <w:szCs w:val="22"/>
        </w:rPr>
      </w:pPr>
      <w:r w:rsidRPr="00161FEF">
        <w:rPr>
          <w:rFonts w:ascii="Times New Roman" w:eastAsia="MS Mincho" w:hAnsi="Times New Roman" w:cs="Times New Roman"/>
          <w:b/>
          <w:bCs/>
          <w:sz w:val="22"/>
          <w:szCs w:val="22"/>
        </w:rPr>
        <w:t>§ 12</w:t>
      </w:r>
    </w:p>
    <w:p w14:paraId="2494EC7B" w14:textId="07EC9DBC" w:rsidR="00733C64" w:rsidRDefault="00733C64" w:rsidP="000928BE">
      <w:pPr>
        <w:pStyle w:val="Zwykytekst1"/>
        <w:jc w:val="center"/>
        <w:rPr>
          <w:rFonts w:ascii="Times New Roman" w:eastAsia="MS Mincho" w:hAnsi="Times New Roman" w:cs="Times New Roman"/>
          <w:b/>
          <w:bCs/>
          <w:sz w:val="22"/>
          <w:szCs w:val="22"/>
        </w:rPr>
      </w:pPr>
      <w:r w:rsidRPr="00161FEF">
        <w:rPr>
          <w:rFonts w:ascii="Times New Roman" w:eastAsia="MS Mincho" w:hAnsi="Times New Roman" w:cs="Times New Roman"/>
          <w:b/>
          <w:bCs/>
          <w:sz w:val="22"/>
          <w:szCs w:val="22"/>
        </w:rPr>
        <w:t>POSTANOWIENIA KOŃCOWE</w:t>
      </w:r>
    </w:p>
    <w:p w14:paraId="6D2D9E93" w14:textId="77777777" w:rsidR="00DA580F" w:rsidRPr="00161FEF" w:rsidRDefault="00DA580F" w:rsidP="000928BE">
      <w:pPr>
        <w:pStyle w:val="Zwykytekst1"/>
        <w:jc w:val="center"/>
        <w:rPr>
          <w:rFonts w:ascii="Times New Roman" w:eastAsia="MS Mincho" w:hAnsi="Times New Roman" w:cs="Times New Roman"/>
          <w:b/>
          <w:bCs/>
          <w:sz w:val="22"/>
          <w:szCs w:val="22"/>
        </w:rPr>
      </w:pPr>
    </w:p>
    <w:p w14:paraId="0040E68E" w14:textId="17C7AED8" w:rsidR="00733C64" w:rsidRPr="00161FEF" w:rsidRDefault="00733C64" w:rsidP="00733C64">
      <w:pPr>
        <w:pStyle w:val="Zwykytekst1"/>
        <w:numPr>
          <w:ilvl w:val="0"/>
          <w:numId w:val="6"/>
        </w:numPr>
        <w:tabs>
          <w:tab w:val="clear" w:pos="0"/>
          <w:tab w:val="num" w:pos="360"/>
        </w:tabs>
        <w:jc w:val="both"/>
        <w:rPr>
          <w:rFonts w:ascii="Times New Roman" w:hAnsi="Times New Roman" w:cs="Times New Roman"/>
          <w:b/>
          <w:bCs/>
          <w:sz w:val="22"/>
          <w:szCs w:val="22"/>
        </w:rPr>
      </w:pPr>
      <w:r w:rsidRPr="00161FEF">
        <w:rPr>
          <w:rFonts w:ascii="Times New Roman" w:eastAsia="MS Mincho" w:hAnsi="Times New Roman" w:cs="Times New Roman"/>
          <w:sz w:val="22"/>
          <w:szCs w:val="22"/>
        </w:rPr>
        <w:t>W sprawach nie uregulowanych niniejszą umową stosuje się przepisy, Kodeksu Cywilnego oraz ustawy Prawo zamówień publicznych.</w:t>
      </w:r>
    </w:p>
    <w:p w14:paraId="54D98E15" w14:textId="77777777" w:rsidR="00733C64" w:rsidRPr="00161FEF" w:rsidRDefault="00733C64" w:rsidP="00733C64">
      <w:pPr>
        <w:pStyle w:val="Zwykytekst1"/>
        <w:numPr>
          <w:ilvl w:val="0"/>
          <w:numId w:val="6"/>
        </w:numPr>
        <w:tabs>
          <w:tab w:val="clear" w:pos="0"/>
          <w:tab w:val="num" w:pos="360"/>
        </w:tabs>
        <w:jc w:val="both"/>
        <w:rPr>
          <w:rFonts w:ascii="Times New Roman" w:eastAsia="MS Mincho" w:hAnsi="Times New Roman" w:cs="Times New Roman"/>
          <w:b/>
          <w:bCs/>
          <w:sz w:val="22"/>
          <w:szCs w:val="22"/>
        </w:rPr>
      </w:pPr>
      <w:r w:rsidRPr="00161FEF">
        <w:rPr>
          <w:rFonts w:ascii="Times New Roman" w:hAnsi="Times New Roman" w:cs="Times New Roman"/>
          <w:sz w:val="22"/>
          <w:szCs w:val="22"/>
        </w:rPr>
        <w:t>Wszelkie zmiany i uzupełnienia do niniejszej umowy wymagają formy pisemnego aneksu, podpisanego przez obie strony, pod rygorem nieważności.</w:t>
      </w:r>
      <w:r w:rsidRPr="00161FEF">
        <w:rPr>
          <w:rFonts w:ascii="Times New Roman" w:eastAsia="MS Mincho" w:hAnsi="Times New Roman" w:cs="Times New Roman"/>
          <w:sz w:val="22"/>
          <w:szCs w:val="22"/>
        </w:rPr>
        <w:t xml:space="preserve"> </w:t>
      </w:r>
    </w:p>
    <w:p w14:paraId="392C93D2" w14:textId="77777777" w:rsidR="00733C64" w:rsidRPr="00161FEF" w:rsidRDefault="00733C64" w:rsidP="00733C64">
      <w:pPr>
        <w:pStyle w:val="Zwykytekst1"/>
        <w:numPr>
          <w:ilvl w:val="0"/>
          <w:numId w:val="6"/>
        </w:numPr>
        <w:tabs>
          <w:tab w:val="clear" w:pos="0"/>
          <w:tab w:val="num" w:pos="360"/>
        </w:tabs>
        <w:jc w:val="both"/>
        <w:rPr>
          <w:rFonts w:ascii="Times New Roman" w:eastAsia="MS Mincho" w:hAnsi="Times New Roman" w:cs="Times New Roman"/>
          <w:b/>
          <w:bCs/>
          <w:sz w:val="22"/>
          <w:szCs w:val="22"/>
        </w:rPr>
      </w:pPr>
      <w:r w:rsidRPr="00161FEF">
        <w:rPr>
          <w:rFonts w:ascii="Times New Roman" w:eastAsia="MS Mincho" w:hAnsi="Times New Roman" w:cs="Times New Roman"/>
          <w:sz w:val="22"/>
          <w:szCs w:val="22"/>
        </w:rPr>
        <w:t>Umowę niniejszą sporządzono w dwóch jednobrzmiących egzemplarzach – po jednym dla każdej ze stron.</w:t>
      </w:r>
    </w:p>
    <w:p w14:paraId="7E2FBF7E" w14:textId="77777777" w:rsidR="00733C64" w:rsidRPr="00161FEF" w:rsidRDefault="00733C64" w:rsidP="00733C64">
      <w:pPr>
        <w:pStyle w:val="Zwykytekst1"/>
        <w:jc w:val="both"/>
        <w:rPr>
          <w:rFonts w:ascii="Times New Roman" w:hAnsi="Times New Roman" w:cs="Times New Roman"/>
          <w:b/>
          <w:bCs/>
          <w:sz w:val="22"/>
          <w:szCs w:val="22"/>
        </w:rPr>
      </w:pPr>
    </w:p>
    <w:p w14:paraId="08D24DAC" w14:textId="77777777" w:rsidR="00733C64" w:rsidRPr="00161FEF" w:rsidRDefault="00733C64" w:rsidP="00733C64">
      <w:pPr>
        <w:pStyle w:val="Zwykytekst1"/>
        <w:jc w:val="both"/>
        <w:rPr>
          <w:rFonts w:ascii="Times New Roman" w:eastAsia="MS Mincho" w:hAnsi="Times New Roman" w:cs="Times New Roman"/>
          <w:b/>
          <w:bCs/>
          <w:sz w:val="22"/>
          <w:szCs w:val="22"/>
        </w:rPr>
      </w:pPr>
    </w:p>
    <w:p w14:paraId="06FA6D92" w14:textId="77777777" w:rsidR="00733C64" w:rsidRPr="00161FEF" w:rsidRDefault="00733C64" w:rsidP="00733C64">
      <w:pPr>
        <w:pStyle w:val="Zwykytekst1"/>
        <w:jc w:val="both"/>
        <w:rPr>
          <w:rFonts w:ascii="Times New Roman" w:eastAsia="MS Mincho" w:hAnsi="Times New Roman" w:cs="Times New Roman"/>
          <w:b/>
          <w:bCs/>
          <w:sz w:val="22"/>
          <w:szCs w:val="22"/>
        </w:rPr>
      </w:pPr>
    </w:p>
    <w:p w14:paraId="504A225A" w14:textId="77777777" w:rsidR="00733C64" w:rsidRPr="00161FEF" w:rsidRDefault="00733C64" w:rsidP="00733C64">
      <w:pPr>
        <w:pStyle w:val="Zwykytekst1"/>
        <w:jc w:val="center"/>
        <w:rPr>
          <w:rFonts w:ascii="Times New Roman" w:eastAsia="MS Mincho" w:hAnsi="Times New Roman" w:cs="Times New Roman"/>
          <w:sz w:val="22"/>
          <w:szCs w:val="22"/>
        </w:rPr>
      </w:pPr>
      <w:r w:rsidRPr="00161FEF">
        <w:rPr>
          <w:rFonts w:ascii="Times New Roman" w:eastAsia="MS Mincho" w:hAnsi="Times New Roman" w:cs="Times New Roman"/>
          <w:sz w:val="22"/>
          <w:szCs w:val="22"/>
        </w:rPr>
        <w:t xml:space="preserve">ZAMAWIAJĄCY: </w:t>
      </w:r>
      <w:r w:rsidRPr="00161FEF">
        <w:rPr>
          <w:rFonts w:ascii="Times New Roman" w:eastAsia="MS Mincho" w:hAnsi="Times New Roman" w:cs="Times New Roman"/>
          <w:sz w:val="22"/>
          <w:szCs w:val="22"/>
        </w:rPr>
        <w:tab/>
      </w:r>
      <w:r w:rsidRPr="00161FEF">
        <w:rPr>
          <w:rFonts w:ascii="Times New Roman" w:eastAsia="MS Mincho" w:hAnsi="Times New Roman" w:cs="Times New Roman"/>
          <w:sz w:val="22"/>
          <w:szCs w:val="22"/>
        </w:rPr>
        <w:tab/>
      </w:r>
      <w:r w:rsidRPr="00161FEF">
        <w:rPr>
          <w:rFonts w:ascii="Times New Roman" w:eastAsia="MS Mincho" w:hAnsi="Times New Roman" w:cs="Times New Roman"/>
          <w:sz w:val="22"/>
          <w:szCs w:val="22"/>
        </w:rPr>
        <w:tab/>
      </w:r>
      <w:r w:rsidRPr="00161FEF">
        <w:rPr>
          <w:rFonts w:ascii="Times New Roman" w:eastAsia="MS Mincho" w:hAnsi="Times New Roman" w:cs="Times New Roman"/>
          <w:sz w:val="22"/>
          <w:szCs w:val="22"/>
        </w:rPr>
        <w:tab/>
      </w:r>
      <w:r w:rsidRPr="00161FEF">
        <w:rPr>
          <w:rFonts w:ascii="Times New Roman" w:eastAsia="MS Mincho" w:hAnsi="Times New Roman" w:cs="Times New Roman"/>
          <w:sz w:val="22"/>
          <w:szCs w:val="22"/>
        </w:rPr>
        <w:tab/>
      </w:r>
      <w:r w:rsidRPr="00161FEF">
        <w:rPr>
          <w:rFonts w:ascii="Times New Roman" w:eastAsia="MS Mincho" w:hAnsi="Times New Roman" w:cs="Times New Roman"/>
          <w:sz w:val="22"/>
          <w:szCs w:val="22"/>
        </w:rPr>
        <w:tab/>
      </w:r>
      <w:r w:rsidRPr="00161FEF">
        <w:rPr>
          <w:rFonts w:ascii="Times New Roman" w:eastAsia="MS Mincho" w:hAnsi="Times New Roman" w:cs="Times New Roman"/>
          <w:sz w:val="22"/>
          <w:szCs w:val="22"/>
        </w:rPr>
        <w:tab/>
      </w:r>
      <w:r w:rsidRPr="00161FEF">
        <w:rPr>
          <w:rFonts w:ascii="Times New Roman" w:eastAsia="MS Mincho" w:hAnsi="Times New Roman" w:cs="Times New Roman"/>
          <w:sz w:val="22"/>
          <w:szCs w:val="22"/>
        </w:rPr>
        <w:tab/>
        <w:t xml:space="preserve">WYKONAWCA:      </w:t>
      </w:r>
    </w:p>
    <w:p w14:paraId="0FA636E0" w14:textId="4714A5E5" w:rsidR="00202949" w:rsidRPr="00161FEF" w:rsidRDefault="00202949" w:rsidP="00733C64">
      <w:pPr>
        <w:spacing w:after="0"/>
        <w:jc w:val="both"/>
        <w:rPr>
          <w:rFonts w:ascii="Times New Roman" w:hAnsi="Times New Roman" w:cs="Times New Roman"/>
        </w:rPr>
      </w:pPr>
    </w:p>
    <w:p w14:paraId="22AECE1A" w14:textId="77777777" w:rsidR="00202949" w:rsidRPr="00733C64" w:rsidRDefault="00202949" w:rsidP="00160933">
      <w:pPr>
        <w:spacing w:after="0" w:line="240" w:lineRule="auto"/>
        <w:jc w:val="right"/>
        <w:rPr>
          <w:rFonts w:ascii="Times New Roman" w:hAnsi="Times New Roman" w:cs="Times New Roman"/>
          <w:sz w:val="24"/>
          <w:szCs w:val="24"/>
        </w:rPr>
      </w:pPr>
    </w:p>
    <w:p w14:paraId="61DDE840" w14:textId="77777777" w:rsidR="00202949" w:rsidRPr="00733C64" w:rsidRDefault="00202949" w:rsidP="00160933">
      <w:pPr>
        <w:spacing w:after="0" w:line="240" w:lineRule="auto"/>
        <w:jc w:val="right"/>
        <w:rPr>
          <w:rFonts w:ascii="Times New Roman" w:hAnsi="Times New Roman" w:cs="Times New Roman"/>
          <w:sz w:val="24"/>
          <w:szCs w:val="24"/>
        </w:rPr>
      </w:pPr>
    </w:p>
    <w:p w14:paraId="0C85E1C1" w14:textId="77777777" w:rsidR="00202949" w:rsidRPr="00733C64" w:rsidRDefault="00202949" w:rsidP="00160933">
      <w:pPr>
        <w:spacing w:after="0" w:line="240" w:lineRule="auto"/>
        <w:jc w:val="right"/>
        <w:rPr>
          <w:rFonts w:ascii="Times New Roman" w:hAnsi="Times New Roman" w:cs="Times New Roman"/>
          <w:sz w:val="24"/>
          <w:szCs w:val="24"/>
        </w:rPr>
      </w:pPr>
    </w:p>
    <w:p w14:paraId="3017358C" w14:textId="77777777" w:rsidR="00202949" w:rsidRPr="00733C64" w:rsidRDefault="00202949" w:rsidP="00160933">
      <w:pPr>
        <w:spacing w:after="0" w:line="240" w:lineRule="auto"/>
        <w:jc w:val="right"/>
        <w:rPr>
          <w:rFonts w:ascii="Times New Roman" w:hAnsi="Times New Roman" w:cs="Times New Roman"/>
          <w:sz w:val="24"/>
          <w:szCs w:val="24"/>
        </w:rPr>
      </w:pPr>
    </w:p>
    <w:p w14:paraId="6BE43E74" w14:textId="77777777" w:rsidR="00202949" w:rsidRPr="00733C64" w:rsidRDefault="00202949" w:rsidP="00160933">
      <w:pPr>
        <w:spacing w:after="0" w:line="240" w:lineRule="auto"/>
        <w:jc w:val="right"/>
        <w:rPr>
          <w:rFonts w:ascii="Times New Roman" w:hAnsi="Times New Roman" w:cs="Times New Roman"/>
          <w:sz w:val="24"/>
          <w:szCs w:val="24"/>
        </w:rPr>
      </w:pPr>
    </w:p>
    <w:p w14:paraId="71820B86" w14:textId="77777777" w:rsidR="00202949" w:rsidRPr="00733C64" w:rsidRDefault="00202949" w:rsidP="00160933">
      <w:pPr>
        <w:spacing w:after="0" w:line="240" w:lineRule="auto"/>
        <w:jc w:val="right"/>
        <w:rPr>
          <w:rFonts w:ascii="Times New Roman" w:hAnsi="Times New Roman" w:cs="Times New Roman"/>
          <w:sz w:val="24"/>
          <w:szCs w:val="24"/>
        </w:rPr>
      </w:pPr>
    </w:p>
    <w:p w14:paraId="33848C5F" w14:textId="77777777" w:rsidR="00202949" w:rsidRPr="00733C64" w:rsidRDefault="00202949" w:rsidP="00160933">
      <w:pPr>
        <w:spacing w:after="0" w:line="240" w:lineRule="auto"/>
        <w:jc w:val="right"/>
        <w:rPr>
          <w:rFonts w:ascii="Times New Roman" w:hAnsi="Times New Roman" w:cs="Times New Roman"/>
          <w:sz w:val="24"/>
          <w:szCs w:val="24"/>
        </w:rPr>
      </w:pPr>
    </w:p>
    <w:p w14:paraId="24F3E326" w14:textId="77777777" w:rsidR="007C5B25" w:rsidRDefault="007C5B25" w:rsidP="00160933">
      <w:pPr>
        <w:spacing w:after="0" w:line="240" w:lineRule="auto"/>
        <w:jc w:val="right"/>
        <w:rPr>
          <w:rFonts w:ascii="Times New Roman" w:hAnsi="Times New Roman" w:cs="Times New Roman"/>
          <w:sz w:val="24"/>
          <w:szCs w:val="24"/>
        </w:rPr>
      </w:pPr>
    </w:p>
    <w:p w14:paraId="1D794092" w14:textId="77777777" w:rsidR="007C5B25" w:rsidRDefault="007C5B25" w:rsidP="00160933">
      <w:pPr>
        <w:spacing w:after="0" w:line="240" w:lineRule="auto"/>
        <w:jc w:val="right"/>
        <w:rPr>
          <w:rFonts w:ascii="Times New Roman" w:hAnsi="Times New Roman" w:cs="Times New Roman"/>
          <w:sz w:val="24"/>
          <w:szCs w:val="24"/>
        </w:rPr>
      </w:pPr>
    </w:p>
    <w:p w14:paraId="34F181F7" w14:textId="25CB2464" w:rsidR="007C491A" w:rsidRDefault="00B41C71" w:rsidP="000928BE">
      <w:pPr>
        <w:pStyle w:val="podpunkt"/>
        <w:pageBreakBefore/>
        <w:suppressAutoHyphens w:val="0"/>
        <w:jc w:val="right"/>
        <w:rPr>
          <w:b/>
          <w:bCs/>
          <w:szCs w:val="24"/>
        </w:rPr>
      </w:pPr>
      <w:r>
        <w:rPr>
          <w:szCs w:val="24"/>
        </w:rPr>
        <w:lastRenderedPageBreak/>
        <w:t xml:space="preserve">Załącznik </w:t>
      </w:r>
      <w:r w:rsidR="000C4036">
        <w:rPr>
          <w:szCs w:val="24"/>
        </w:rPr>
        <w:t>nr 6</w:t>
      </w:r>
      <w:r>
        <w:rPr>
          <w:szCs w:val="24"/>
        </w:rPr>
        <w:t xml:space="preserve"> do SWZ</w:t>
      </w:r>
      <w:r>
        <w:rPr>
          <w:b/>
          <w:bCs/>
          <w:szCs w:val="24"/>
        </w:rPr>
        <w:t xml:space="preserve"> </w:t>
      </w:r>
    </w:p>
    <w:p w14:paraId="3013A4FE" w14:textId="77777777" w:rsidR="007C491A" w:rsidRDefault="00B41C71">
      <w:pPr>
        <w:tabs>
          <w:tab w:val="center" w:pos="4500"/>
          <w:tab w:val="left" w:pos="8460"/>
          <w:tab w:val="right" w:pos="9090"/>
        </w:tabs>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w:t>
      </w:r>
    </w:p>
    <w:p w14:paraId="7CAD69F4" w14:textId="77777777" w:rsidR="007C491A" w:rsidRDefault="00B41C71">
      <w:pPr>
        <w:keepLines/>
        <w:tabs>
          <w:tab w:val="left" w:pos="8460"/>
        </w:tabs>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(pieczęć Wykonawcy)</w:t>
      </w:r>
    </w:p>
    <w:p w14:paraId="391A0B01" w14:textId="15908560" w:rsidR="007C491A" w:rsidRDefault="007C491A" w:rsidP="00CD6E3F">
      <w:pPr>
        <w:keepNext/>
        <w:keepLines/>
        <w:contextualSpacing/>
        <w:rPr>
          <w:rFonts w:ascii="Times New Roman" w:hAnsi="Times New Roman" w:cs="Times New Roman"/>
          <w:b/>
          <w:sz w:val="24"/>
          <w:szCs w:val="24"/>
        </w:rPr>
      </w:pPr>
    </w:p>
    <w:p w14:paraId="429B21AC" w14:textId="7B6A1389" w:rsidR="00CD6E3F" w:rsidRPr="00CD6E3F" w:rsidRDefault="00CD6E3F" w:rsidP="00CD6E3F">
      <w:pPr>
        <w:pStyle w:val="Style8"/>
        <w:widowControl/>
        <w:spacing w:line="240" w:lineRule="auto"/>
        <w:jc w:val="center"/>
        <w:rPr>
          <w:rStyle w:val="FontStyle1843"/>
          <w:rFonts w:ascii="Times New Roman" w:hAnsi="Times New Roman" w:cs="Times New Roman"/>
          <w:sz w:val="24"/>
          <w:szCs w:val="24"/>
          <w:u w:val="single"/>
        </w:rPr>
      </w:pPr>
      <w:r w:rsidRPr="00CD6E3F">
        <w:rPr>
          <w:rFonts w:ascii="Times New Roman" w:hAnsi="Times New Roman" w:cs="Times New Roman"/>
          <w:b/>
          <w:u w:val="single"/>
        </w:rPr>
        <w:t xml:space="preserve"> </w:t>
      </w:r>
      <w:r w:rsidRPr="00CD6E3F">
        <w:rPr>
          <w:rStyle w:val="FontStyle1843"/>
          <w:rFonts w:ascii="Times New Roman" w:hAnsi="Times New Roman" w:cs="Times New Roman"/>
          <w:sz w:val="24"/>
          <w:szCs w:val="24"/>
          <w:u w:val="single"/>
        </w:rPr>
        <w:t>OŚWIADCZENIE</w:t>
      </w:r>
    </w:p>
    <w:p w14:paraId="4B40520F" w14:textId="77777777" w:rsidR="00CD6E3F" w:rsidRPr="00CD6E3F" w:rsidRDefault="00CD6E3F" w:rsidP="00CD6E3F">
      <w:pPr>
        <w:pStyle w:val="Style9"/>
        <w:widowControl/>
        <w:spacing w:before="119" w:line="243" w:lineRule="exact"/>
        <w:jc w:val="center"/>
        <w:rPr>
          <w:rStyle w:val="FontStyle1843"/>
          <w:rFonts w:ascii="Times New Roman" w:hAnsi="Times New Roman" w:cs="Times New Roman"/>
          <w:sz w:val="24"/>
          <w:szCs w:val="24"/>
          <w:u w:val="single"/>
        </w:rPr>
      </w:pPr>
      <w:r w:rsidRPr="00CD6E3F">
        <w:rPr>
          <w:rStyle w:val="FontStyle1843"/>
          <w:rFonts w:ascii="Times New Roman" w:hAnsi="Times New Roman" w:cs="Times New Roman"/>
          <w:sz w:val="24"/>
          <w:szCs w:val="24"/>
          <w:u w:val="single"/>
        </w:rPr>
        <w:t xml:space="preserve">O PRZYNALEŻNOŚCI LUB BRAKU PRZYNALEŻNOŚCI </w:t>
      </w:r>
    </w:p>
    <w:p w14:paraId="54679588" w14:textId="4EFFED52" w:rsidR="00CD6E3F" w:rsidRPr="00CD6E3F" w:rsidRDefault="00CD6E3F" w:rsidP="00CD6E3F">
      <w:pPr>
        <w:pStyle w:val="Style9"/>
        <w:widowControl/>
        <w:spacing w:before="119" w:line="243" w:lineRule="exact"/>
        <w:jc w:val="center"/>
        <w:rPr>
          <w:rStyle w:val="FontStyle1843"/>
          <w:rFonts w:ascii="Times New Roman" w:hAnsi="Times New Roman" w:cs="Times New Roman"/>
          <w:sz w:val="24"/>
          <w:szCs w:val="24"/>
          <w:u w:val="single"/>
        </w:rPr>
      </w:pPr>
      <w:r w:rsidRPr="00CD6E3F">
        <w:rPr>
          <w:rStyle w:val="FontStyle1843"/>
          <w:rFonts w:ascii="Times New Roman" w:hAnsi="Times New Roman" w:cs="Times New Roman"/>
          <w:sz w:val="24"/>
          <w:szCs w:val="24"/>
          <w:u w:val="single"/>
        </w:rPr>
        <w:t>DO TEJ SAMEJ GRUPY KAPITAŁOWEJ</w:t>
      </w:r>
    </w:p>
    <w:p w14:paraId="3A840761" w14:textId="77777777" w:rsidR="007C491A" w:rsidRDefault="007C491A">
      <w:pPr>
        <w:rPr>
          <w:rFonts w:ascii="Times New Roman" w:hAnsi="Times New Roman" w:cs="Times New Roman"/>
          <w:b/>
          <w:sz w:val="24"/>
          <w:szCs w:val="24"/>
        </w:rPr>
      </w:pPr>
    </w:p>
    <w:p w14:paraId="6852B286" w14:textId="5F2D1D90" w:rsidR="00202949" w:rsidRDefault="00E3284E" w:rsidP="00202949">
      <w:pPr>
        <w:autoSpaceDE w:val="0"/>
        <w:spacing w:after="0" w:line="240" w:lineRule="auto"/>
        <w:jc w:val="both"/>
        <w:rPr>
          <w:rFonts w:ascii="Times New Roman" w:hAnsi="Times New Roman" w:cs="Times New Roman"/>
          <w:b/>
          <w:iCs/>
          <w:color w:val="auto"/>
          <w:sz w:val="24"/>
          <w:szCs w:val="24"/>
        </w:rPr>
      </w:pPr>
      <w:r w:rsidRPr="00207942">
        <w:rPr>
          <w:rFonts w:ascii="Times New Roman" w:hAnsi="Times New Roman" w:cs="Times New Roman"/>
          <w:color w:val="auto"/>
          <w:sz w:val="24"/>
          <w:szCs w:val="24"/>
        </w:rPr>
        <w:t xml:space="preserve">Przystępując do postępowania o udzielenie zamówienia publicznego prowadzonego przez Gminę Sztabin, pn. </w:t>
      </w:r>
      <w:r w:rsidR="00202949" w:rsidRPr="00914DD5">
        <w:rPr>
          <w:rFonts w:ascii="Times New Roman" w:hAnsi="Times New Roman" w:cs="Times New Roman"/>
          <w:b/>
          <w:iCs/>
          <w:color w:val="auto"/>
        </w:rPr>
        <w:t>„</w:t>
      </w:r>
      <w:r w:rsidR="003A1BFB" w:rsidRPr="00E13132">
        <w:rPr>
          <w:rFonts w:ascii="Times New Roman" w:hAnsi="Times New Roman" w:cs="Times New Roman"/>
          <w:b/>
          <w:bCs/>
          <w:color w:val="auto"/>
          <w:sz w:val="24"/>
          <w:szCs w:val="24"/>
        </w:rPr>
        <w:t xml:space="preserve">Dostawa </w:t>
      </w:r>
      <w:r w:rsidR="003A1BFB" w:rsidRPr="00E13132">
        <w:rPr>
          <w:rFonts w:ascii="Times New Roman" w:hAnsi="Times New Roman"/>
          <w:b/>
          <w:bCs/>
          <w:color w:val="auto"/>
          <w:sz w:val="24"/>
          <w:szCs w:val="24"/>
        </w:rPr>
        <w:t xml:space="preserve">pojazdów </w:t>
      </w:r>
      <w:r w:rsidR="003A1BFB" w:rsidRPr="00E13132">
        <w:rPr>
          <w:rFonts w:ascii="Times New Roman" w:hAnsi="Times New Roman"/>
          <w:b/>
          <w:bCs/>
          <w:iCs/>
          <w:color w:val="auto"/>
          <w:sz w:val="24"/>
          <w:szCs w:val="24"/>
        </w:rPr>
        <w:t>oraz sprzętu przeciwpożarowego dla jednostek Ochotniczych Straży Pożarnych z terenu Gminy Sztabin</w:t>
      </w:r>
      <w:r w:rsidR="00202949">
        <w:rPr>
          <w:rFonts w:ascii="Times New Roman" w:hAnsi="Times New Roman" w:cs="Times New Roman"/>
          <w:b/>
          <w:bCs/>
          <w:color w:val="auto"/>
        </w:rPr>
        <w:t>”</w:t>
      </w:r>
      <w:r w:rsidR="00202949" w:rsidRPr="00E32F72">
        <w:rPr>
          <w:rFonts w:ascii="Times New Roman" w:hAnsi="Times New Roman" w:cs="Times New Roman"/>
          <w:b/>
          <w:iCs/>
          <w:color w:val="auto"/>
          <w:sz w:val="24"/>
          <w:szCs w:val="24"/>
        </w:rPr>
        <w:t>,</w:t>
      </w:r>
    </w:p>
    <w:p w14:paraId="1B505B10" w14:textId="55605087" w:rsidR="00CD6E3F" w:rsidRPr="003A1BFB" w:rsidRDefault="003A1BFB" w:rsidP="003A1BFB">
      <w:pPr>
        <w:spacing w:after="0" w:line="240" w:lineRule="auto"/>
        <w:jc w:val="both"/>
        <w:rPr>
          <w:rFonts w:ascii="Times New Roman" w:hAnsi="Times New Roman" w:cs="Times New Roman"/>
          <w:b/>
          <w:bCs/>
          <w:color w:val="auto"/>
          <w:sz w:val="24"/>
          <w:szCs w:val="24"/>
        </w:rPr>
      </w:pPr>
      <w:r>
        <w:rPr>
          <w:rFonts w:ascii="Times New Roman" w:hAnsi="Times New Roman" w:cs="Times New Roman"/>
          <w:b/>
          <w:iCs/>
          <w:color w:val="auto"/>
          <w:sz w:val="24"/>
          <w:szCs w:val="24"/>
        </w:rPr>
        <w:t xml:space="preserve"> </w:t>
      </w:r>
    </w:p>
    <w:p w14:paraId="2D05DFF3" w14:textId="77777777" w:rsidR="00F858A1" w:rsidRDefault="00F858A1" w:rsidP="00F858A1">
      <w:pPr>
        <w:autoSpaceDE w:val="0"/>
        <w:spacing w:after="0" w:line="240" w:lineRule="auto"/>
        <w:jc w:val="both"/>
        <w:rPr>
          <w:rFonts w:cs="Times New Roman"/>
          <w:sz w:val="24"/>
          <w:szCs w:val="24"/>
        </w:rPr>
      </w:pPr>
      <w:r>
        <w:rPr>
          <w:rFonts w:ascii="Times New Roman" w:hAnsi="Times New Roman" w:cs="Times New Roman"/>
          <w:sz w:val="24"/>
          <w:szCs w:val="24"/>
        </w:rPr>
        <w:t xml:space="preserve">jako upoważniony, w imieniu reprezentowanego przeze mnie Wykonawcy </w:t>
      </w:r>
      <w:r>
        <w:rPr>
          <w:rFonts w:ascii="Times New Roman" w:hAnsi="Times New Roman" w:cs="Times New Roman"/>
          <w:iCs/>
          <w:sz w:val="24"/>
          <w:szCs w:val="24"/>
        </w:rPr>
        <w:t xml:space="preserve">oświadczam, iż Wykonawca: </w:t>
      </w:r>
    </w:p>
    <w:p w14:paraId="556D2985" w14:textId="77777777" w:rsidR="00F858A1" w:rsidRDefault="00F858A1" w:rsidP="00F858A1">
      <w:pPr>
        <w:pStyle w:val="Style10"/>
        <w:numPr>
          <w:ilvl w:val="0"/>
          <w:numId w:val="108"/>
        </w:numPr>
        <w:spacing w:before="120"/>
        <w:rPr>
          <w:b/>
          <w:color w:val="000000"/>
        </w:rPr>
      </w:pPr>
      <w:r w:rsidRPr="003710C5">
        <w:rPr>
          <w:b/>
          <w:color w:val="000000"/>
        </w:rPr>
        <w:t>nie należ</w:t>
      </w:r>
      <w:r>
        <w:rPr>
          <w:b/>
          <w:color w:val="000000"/>
        </w:rPr>
        <w:t>y</w:t>
      </w:r>
      <w:r w:rsidRPr="003710C5">
        <w:rPr>
          <w:b/>
          <w:color w:val="000000"/>
        </w:rPr>
        <w:t xml:space="preserve"> do tej samej grupy kapitałowej, co Wykonawcy, którzy złożyli oferty </w:t>
      </w:r>
      <w:r>
        <w:rPr>
          <w:b/>
          <w:color w:val="000000"/>
        </w:rPr>
        <w:br/>
      </w:r>
      <w:r w:rsidRPr="003710C5">
        <w:rPr>
          <w:b/>
          <w:color w:val="000000"/>
        </w:rPr>
        <w:t>w niniejszym postępowaniu</w:t>
      </w:r>
      <w:r w:rsidRPr="00CD6E3F">
        <w:rPr>
          <w:rStyle w:val="FontStyle2207"/>
          <w:rFonts w:ascii="Times New Roman" w:hAnsi="Times New Roman" w:cs="Times New Roman"/>
          <w:sz w:val="24"/>
          <w:szCs w:val="24"/>
        </w:rPr>
        <w:t xml:space="preserve">* </w:t>
      </w:r>
      <w:r w:rsidRPr="003710C5">
        <w:rPr>
          <w:b/>
          <w:color w:val="000000"/>
        </w:rPr>
        <w:t xml:space="preserve"> </w:t>
      </w:r>
    </w:p>
    <w:p w14:paraId="57DEAEA7" w14:textId="77777777" w:rsidR="00F858A1" w:rsidRPr="00CD6E3F" w:rsidRDefault="00F858A1" w:rsidP="00F858A1">
      <w:pPr>
        <w:pStyle w:val="Style10"/>
        <w:numPr>
          <w:ilvl w:val="0"/>
          <w:numId w:val="108"/>
        </w:numPr>
        <w:spacing w:before="120"/>
        <w:rPr>
          <w:b/>
          <w:color w:val="000000"/>
        </w:rPr>
      </w:pPr>
      <w:r w:rsidRPr="00CD6E3F">
        <w:rPr>
          <w:b/>
          <w:color w:val="000000"/>
        </w:rPr>
        <w:t>należ</w:t>
      </w:r>
      <w:r>
        <w:rPr>
          <w:b/>
          <w:color w:val="000000"/>
        </w:rPr>
        <w:t>y</w:t>
      </w:r>
      <w:r w:rsidRPr="00CD6E3F">
        <w:rPr>
          <w:b/>
          <w:color w:val="000000"/>
        </w:rPr>
        <w:t xml:space="preserve"> tej samej grupy kapitałowej, co następujący Wykonawca/Wykonawcy, który/którzy złożył/złożyli ofertę/oferty w niniejszym postępowaniu</w:t>
      </w:r>
      <w:r w:rsidRPr="00CD6E3F">
        <w:rPr>
          <w:rStyle w:val="FontStyle2207"/>
          <w:rFonts w:ascii="Times New Roman" w:hAnsi="Times New Roman" w:cs="Times New Roman"/>
          <w:sz w:val="24"/>
          <w:szCs w:val="24"/>
        </w:rPr>
        <w:t>*</w:t>
      </w:r>
      <w:r w:rsidRPr="00CD6E3F">
        <w:rPr>
          <w:color w:val="000000"/>
        </w:rPr>
        <w:t xml:space="preserve">:  </w:t>
      </w:r>
    </w:p>
    <w:p w14:paraId="141B2564" w14:textId="77777777" w:rsidR="00CD6E3F" w:rsidRPr="003710C5" w:rsidRDefault="00CD6E3F" w:rsidP="00CD6E3F">
      <w:pPr>
        <w:pStyle w:val="Style10"/>
        <w:spacing w:line="360" w:lineRule="auto"/>
        <w:ind w:left="142"/>
        <w:rPr>
          <w:color w:val="000000"/>
        </w:rPr>
      </w:pPr>
      <w:r w:rsidRPr="003710C5">
        <w:rPr>
          <w:color w:val="000000"/>
        </w:rPr>
        <w:t>…………………………………………………………………………………………………</w:t>
      </w:r>
    </w:p>
    <w:p w14:paraId="70761CD4" w14:textId="77777777" w:rsidR="00CD6E3F" w:rsidRPr="003710C5" w:rsidRDefault="00CD6E3F" w:rsidP="00CD6E3F">
      <w:pPr>
        <w:pStyle w:val="Style10"/>
        <w:spacing w:line="360" w:lineRule="auto"/>
        <w:ind w:left="142"/>
        <w:rPr>
          <w:color w:val="000000"/>
        </w:rPr>
      </w:pPr>
      <w:r w:rsidRPr="003710C5">
        <w:rPr>
          <w:color w:val="000000"/>
        </w:rPr>
        <w:t>…………………………………………………………………………………………………</w:t>
      </w:r>
    </w:p>
    <w:p w14:paraId="7E3CF75C" w14:textId="77777777" w:rsidR="00CD6E3F" w:rsidRPr="003710C5" w:rsidRDefault="00CD6E3F" w:rsidP="00CD6E3F">
      <w:pPr>
        <w:pStyle w:val="Style10"/>
        <w:spacing w:line="360" w:lineRule="auto"/>
        <w:ind w:left="142"/>
        <w:rPr>
          <w:color w:val="000000"/>
        </w:rPr>
      </w:pPr>
      <w:r w:rsidRPr="003710C5">
        <w:rPr>
          <w:color w:val="000000"/>
        </w:rPr>
        <w:t>…………………………………………………………………………………………………</w:t>
      </w:r>
    </w:p>
    <w:p w14:paraId="673BD820" w14:textId="40C8FC07" w:rsidR="00CD6E3F" w:rsidRPr="00541E97" w:rsidRDefault="00CD6E3F" w:rsidP="00541E97">
      <w:pPr>
        <w:pStyle w:val="Style10"/>
        <w:spacing w:line="360" w:lineRule="auto"/>
        <w:ind w:left="142" w:hanging="142"/>
        <w:rPr>
          <w:color w:val="000000"/>
        </w:rPr>
      </w:pPr>
      <w:r w:rsidRPr="003710C5">
        <w:rPr>
          <w:color w:val="000000"/>
        </w:rPr>
        <w:tab/>
        <w:t>…………………………………………………………………………………………………</w:t>
      </w:r>
    </w:p>
    <w:p w14:paraId="551D14D2" w14:textId="3E2331D7" w:rsidR="00CD6E3F" w:rsidRPr="00CD6E3F" w:rsidRDefault="00CD6E3F" w:rsidP="00CD6E3F">
      <w:pPr>
        <w:spacing w:before="120"/>
        <w:jc w:val="both"/>
        <w:rPr>
          <w:rFonts w:ascii="Times New Roman" w:hAnsi="Times New Roman" w:cs="Times New Roman"/>
          <w:sz w:val="24"/>
          <w:szCs w:val="24"/>
        </w:rPr>
      </w:pPr>
      <w:r w:rsidRPr="00CD6E3F">
        <w:rPr>
          <w:rFonts w:ascii="Times New Roman" w:hAnsi="Times New Roman" w:cs="Times New Roman"/>
          <w:sz w:val="24"/>
          <w:szCs w:val="24"/>
        </w:rPr>
        <w:t>W załączeniu przekazuję następujące dokumenty/informacje potwierdzające, przygotowanie oferty niezależnie od innego wykonawcy należącego do tej samej grupy kapitałowej:</w:t>
      </w:r>
    </w:p>
    <w:p w14:paraId="57B4AC15" w14:textId="77777777" w:rsidR="00CD6E3F" w:rsidRPr="003710C5" w:rsidRDefault="00CD6E3F" w:rsidP="00CD6E3F">
      <w:pPr>
        <w:pStyle w:val="Style10"/>
        <w:spacing w:line="276" w:lineRule="auto"/>
        <w:ind w:left="142"/>
        <w:rPr>
          <w:color w:val="000000"/>
        </w:rPr>
      </w:pPr>
      <w:r w:rsidRPr="003710C5">
        <w:rPr>
          <w:color w:val="000000"/>
        </w:rPr>
        <w:t>…………………………………………………………………………………………………</w:t>
      </w:r>
    </w:p>
    <w:p w14:paraId="493A7BC4" w14:textId="77777777" w:rsidR="00CD6E3F" w:rsidRPr="003710C5" w:rsidRDefault="00CD6E3F" w:rsidP="00CD6E3F">
      <w:pPr>
        <w:pStyle w:val="Style10"/>
        <w:spacing w:line="276" w:lineRule="auto"/>
        <w:ind w:left="142"/>
        <w:rPr>
          <w:color w:val="000000"/>
        </w:rPr>
      </w:pPr>
      <w:r w:rsidRPr="003710C5">
        <w:rPr>
          <w:color w:val="000000"/>
        </w:rPr>
        <w:t>…………………………………………………………………………………………………</w:t>
      </w:r>
    </w:p>
    <w:p w14:paraId="63AAFBBF" w14:textId="77777777" w:rsidR="00CD6E3F" w:rsidRPr="003710C5" w:rsidRDefault="00CD6E3F" w:rsidP="00CD6E3F">
      <w:pPr>
        <w:pStyle w:val="Style10"/>
        <w:spacing w:line="276" w:lineRule="auto"/>
        <w:ind w:left="142" w:hanging="142"/>
        <w:rPr>
          <w:color w:val="000000"/>
        </w:rPr>
      </w:pPr>
      <w:r w:rsidRPr="003710C5">
        <w:rPr>
          <w:color w:val="000000"/>
        </w:rPr>
        <w:tab/>
        <w:t>…………………………………………………………………………………………………</w:t>
      </w:r>
    </w:p>
    <w:p w14:paraId="2793238F" w14:textId="52C7EA1B" w:rsidR="00CD6E3F" w:rsidRDefault="00CD6E3F" w:rsidP="00CD6E3F">
      <w:pPr>
        <w:jc w:val="both"/>
        <w:rPr>
          <w:rFonts w:ascii="Times New Roman" w:eastAsia="Arial Narrow" w:hAnsi="Times New Roman" w:cs="Times New Roman"/>
          <w:sz w:val="24"/>
          <w:szCs w:val="24"/>
        </w:rPr>
      </w:pPr>
    </w:p>
    <w:p w14:paraId="22C291A8" w14:textId="77777777" w:rsidR="00CD6E3F" w:rsidRPr="00CD6E3F" w:rsidRDefault="00CD6E3F" w:rsidP="00CD6E3F">
      <w:pPr>
        <w:pStyle w:val="Style10"/>
        <w:widowControl/>
        <w:spacing w:before="205"/>
        <w:jc w:val="left"/>
        <w:rPr>
          <w:rStyle w:val="FontStyle2207"/>
          <w:rFonts w:ascii="Times New Roman" w:hAnsi="Times New Roman" w:cs="Times New Roman"/>
          <w:sz w:val="24"/>
          <w:szCs w:val="24"/>
        </w:rPr>
      </w:pPr>
      <w:r w:rsidRPr="00CD6E3F">
        <w:rPr>
          <w:rStyle w:val="FontStyle2207"/>
          <w:rFonts w:ascii="Times New Roman" w:hAnsi="Times New Roman" w:cs="Times New Roman"/>
          <w:sz w:val="24"/>
          <w:szCs w:val="24"/>
        </w:rPr>
        <w:t>* niepotrzebne skreślić</w:t>
      </w:r>
    </w:p>
    <w:p w14:paraId="5A6D00BF" w14:textId="77777777" w:rsidR="00CD6E3F" w:rsidRDefault="00CD6E3F" w:rsidP="00CD6E3F">
      <w:pPr>
        <w:jc w:val="both"/>
        <w:rPr>
          <w:rFonts w:ascii="Times New Roman" w:eastAsia="Arial Narrow" w:hAnsi="Times New Roman" w:cs="Times New Roman"/>
          <w:sz w:val="24"/>
          <w:szCs w:val="24"/>
        </w:rPr>
      </w:pPr>
    </w:p>
    <w:p w14:paraId="2B3729AC" w14:textId="77777777" w:rsidR="00541E97" w:rsidRPr="003710C5" w:rsidRDefault="00541E97" w:rsidP="00541E97">
      <w:pPr>
        <w:pStyle w:val="Zwykytekst1"/>
        <w:spacing w:before="120"/>
        <w:rPr>
          <w:rFonts w:ascii="Times New Roman" w:hAnsi="Times New Roman" w:cs="Times New Roman"/>
          <w:sz w:val="24"/>
          <w:szCs w:val="24"/>
        </w:rPr>
      </w:pPr>
      <w:r w:rsidRPr="003710C5">
        <w:rPr>
          <w:rFonts w:ascii="Times New Roman" w:hAnsi="Times New Roman" w:cs="Times New Roman"/>
          <w:sz w:val="24"/>
          <w:szCs w:val="24"/>
        </w:rPr>
        <w:t>__________________ dnia __ __ ____ roku</w:t>
      </w:r>
    </w:p>
    <w:p w14:paraId="7E4675C6" w14:textId="77777777" w:rsidR="00541E97" w:rsidRPr="00465015" w:rsidRDefault="00541E97" w:rsidP="00541E97">
      <w:pPr>
        <w:spacing w:after="0" w:line="240" w:lineRule="auto"/>
        <w:ind w:right="-1"/>
        <w:rPr>
          <w:rFonts w:ascii="Times New Roman" w:hAnsi="Times New Roman" w:cs="Times New Roman"/>
          <w:sz w:val="24"/>
          <w:szCs w:val="24"/>
        </w:rPr>
      </w:pPr>
    </w:p>
    <w:p w14:paraId="70211DA8" w14:textId="77777777" w:rsidR="00541E97" w:rsidRDefault="00541E97" w:rsidP="00541E97">
      <w:pPr>
        <w:tabs>
          <w:tab w:val="left" w:pos="6126"/>
        </w:tabs>
        <w:spacing w:after="0"/>
        <w:ind w:right="-1"/>
        <w:jc w:val="both"/>
        <w:rPr>
          <w:rFonts w:ascii="Times New Roman" w:hAnsi="Times New Roman" w:cs="Times New Roman"/>
          <w:b/>
          <w:bCs/>
          <w:i/>
          <w:color w:val="FF0000"/>
          <w:sz w:val="20"/>
          <w:szCs w:val="20"/>
          <w:u w:val="single"/>
        </w:rPr>
      </w:pPr>
    </w:p>
    <w:p w14:paraId="417BADD8" w14:textId="77777777" w:rsidR="00541E97" w:rsidRPr="00A119B0" w:rsidRDefault="00541E97" w:rsidP="00541E97">
      <w:pPr>
        <w:pStyle w:val="Style432"/>
        <w:widowControl/>
        <w:spacing w:before="22" w:line="191" w:lineRule="exact"/>
        <w:ind w:left="567" w:hanging="567"/>
        <w:jc w:val="center"/>
        <w:rPr>
          <w:rFonts w:ascii="Times New Roman" w:hAnsi="Times New Roman" w:cs="Times New Roman"/>
          <w:i/>
          <w:iCs/>
          <w:color w:val="FF0000"/>
          <w:sz w:val="20"/>
          <w:szCs w:val="20"/>
        </w:rPr>
      </w:pPr>
      <w:r w:rsidRPr="00C878CD">
        <w:rPr>
          <w:rFonts w:ascii="Times New Roman" w:hAnsi="Times New Roman" w:cs="Times New Roman"/>
          <w:i/>
          <w:iCs/>
          <w:color w:val="FF0000"/>
          <w:sz w:val="20"/>
          <w:szCs w:val="20"/>
        </w:rPr>
        <w:t>Dokument należy wypełnić i podpisać kwalifikowanym podpisem elektronicznym lub podpisem zaufanym lub podpisem osobistym. Zamawiający zaleca zapisanie dokumentu w formacie PDF.</w:t>
      </w:r>
    </w:p>
    <w:p w14:paraId="498E5013" w14:textId="3B91975B" w:rsidR="006668E4" w:rsidRPr="00625B1C" w:rsidRDefault="006668E4" w:rsidP="00070A5B">
      <w:pPr>
        <w:pStyle w:val="Bezodstpw"/>
        <w:spacing w:line="360" w:lineRule="auto"/>
        <w:rPr>
          <w:szCs w:val="24"/>
        </w:rPr>
      </w:pPr>
    </w:p>
    <w:p w14:paraId="2FBA229F" w14:textId="77777777" w:rsidR="000928BE" w:rsidRDefault="000928BE" w:rsidP="00AF6680">
      <w:pPr>
        <w:pStyle w:val="Bezodstpw"/>
        <w:spacing w:line="360" w:lineRule="auto"/>
        <w:jc w:val="right"/>
        <w:rPr>
          <w:rFonts w:ascii="Times New Roman" w:hAnsi="Times New Roman" w:cs="Times New Roman"/>
          <w:bCs/>
          <w:sz w:val="24"/>
          <w:szCs w:val="24"/>
        </w:rPr>
      </w:pPr>
    </w:p>
    <w:p w14:paraId="29D102B9" w14:textId="77777777" w:rsidR="000928BE" w:rsidRDefault="000928BE" w:rsidP="00AF6680">
      <w:pPr>
        <w:pStyle w:val="Bezodstpw"/>
        <w:spacing w:line="360" w:lineRule="auto"/>
        <w:jc w:val="right"/>
        <w:rPr>
          <w:rFonts w:ascii="Times New Roman" w:hAnsi="Times New Roman" w:cs="Times New Roman"/>
          <w:bCs/>
          <w:sz w:val="24"/>
          <w:szCs w:val="24"/>
        </w:rPr>
      </w:pPr>
    </w:p>
    <w:p w14:paraId="367E34D1" w14:textId="77777777" w:rsidR="00F858A1" w:rsidRDefault="00F858A1" w:rsidP="00AF6680">
      <w:pPr>
        <w:pStyle w:val="Bezodstpw"/>
        <w:spacing w:line="360" w:lineRule="auto"/>
        <w:jc w:val="right"/>
        <w:rPr>
          <w:rFonts w:ascii="Times New Roman" w:hAnsi="Times New Roman" w:cs="Times New Roman"/>
          <w:bCs/>
          <w:sz w:val="24"/>
          <w:szCs w:val="24"/>
        </w:rPr>
      </w:pPr>
    </w:p>
    <w:p w14:paraId="4A773F59" w14:textId="77777777" w:rsidR="00F858A1" w:rsidRDefault="00F858A1" w:rsidP="00AF6680">
      <w:pPr>
        <w:pStyle w:val="Bezodstpw"/>
        <w:spacing w:line="360" w:lineRule="auto"/>
        <w:jc w:val="right"/>
        <w:rPr>
          <w:rFonts w:ascii="Times New Roman" w:hAnsi="Times New Roman" w:cs="Times New Roman"/>
          <w:bCs/>
          <w:sz w:val="24"/>
          <w:szCs w:val="24"/>
        </w:rPr>
      </w:pPr>
    </w:p>
    <w:sectPr w:rsidR="00F858A1" w:rsidSect="004178A7">
      <w:headerReference w:type="default" r:id="rId22"/>
      <w:footerReference w:type="default" r:id="rId23"/>
      <w:pgSz w:w="11906" w:h="16838"/>
      <w:pgMar w:top="1417" w:right="1417" w:bottom="1417" w:left="1417" w:header="279" w:footer="3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B1DD0" w14:textId="77777777" w:rsidR="009E244D" w:rsidRDefault="009E244D">
      <w:pPr>
        <w:spacing w:after="0" w:line="240" w:lineRule="auto"/>
      </w:pPr>
      <w:r>
        <w:separator/>
      </w:r>
    </w:p>
  </w:endnote>
  <w:endnote w:type="continuationSeparator" w:id="0">
    <w:p w14:paraId="783921A3" w14:textId="77777777" w:rsidR="009E244D" w:rsidRDefault="009E2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PSMT, 'Times New R">
    <w:charset w:val="00"/>
    <w:family w:val="roman"/>
    <w:pitch w:val="default"/>
  </w:font>
  <w:font w:name="TimesNewRomanPS-BoldMT, 'Times">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OpenSymbol, 'Arial Unicode MS'">
    <w:charset w:val="00"/>
    <w:family w:val="auto"/>
    <w:pitch w:val="variable"/>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tarSymbol">
    <w:altName w:val="Yu Gothic"/>
    <w:charset w:val="8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font340">
    <w:charset w:val="EE"/>
    <w:family w:val="auto"/>
    <w:pitch w:val="variable"/>
  </w:font>
  <w:font w:name="Tahoma-Bold">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5FF2E" w14:textId="77777777" w:rsidR="008675F6" w:rsidRDefault="008675F6" w:rsidP="00136E12">
    <w:pPr>
      <w:pStyle w:val="Stopka"/>
      <w:pBdr>
        <w:top w:val="single" w:sz="4" w:space="1" w:color="auto"/>
      </w:pBdr>
      <w:spacing w:after="0" w:line="240" w:lineRule="auto"/>
      <w:jc w:val="right"/>
      <w:rPr>
        <w:rFonts w:ascii="Times New Roman" w:hAnsi="Times New Roman"/>
        <w:sz w:val="18"/>
        <w:szCs w:val="18"/>
      </w:rPr>
    </w:pPr>
    <w:r>
      <w:rPr>
        <w:rFonts w:ascii="Times New Roman" w:hAnsi="Times New Roman"/>
        <w:vanish/>
        <w:sz w:val="18"/>
        <w:szCs w:val="18"/>
        <w:highlight w:val="yellow"/>
      </w:rPr>
      <w:t>&lt;</w:t>
    </w:r>
    <w:r>
      <w:rPr>
        <w:rFonts w:ascii="Times New Roman" w:hAnsi="Times New Roman"/>
        <w:sz w:val="18"/>
        <w:szCs w:val="18"/>
      </w:rPr>
      <w:t xml:space="preserve">Strona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2</w:t>
    </w:r>
    <w:r>
      <w:rPr>
        <w:rFonts w:ascii="Times New Roman" w:hAnsi="Times New Roman"/>
        <w:sz w:val="18"/>
        <w:szCs w:val="18"/>
      </w:rPr>
      <w:fldChar w:fldCharType="end"/>
    </w:r>
    <w:r>
      <w:rPr>
        <w:rFonts w:ascii="Times New Roman" w:hAnsi="Times New Roman"/>
        <w:sz w:val="18"/>
        <w:szCs w:val="18"/>
      </w:rPr>
      <w:t xml:space="preserve"> z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20</w:t>
    </w:r>
    <w:r>
      <w:rPr>
        <w:rFonts w:ascii="Times New Roman" w:hAnsi="Times New Roman"/>
        <w:sz w:val="18"/>
        <w:szCs w:val="18"/>
      </w:rPr>
      <w:fldChar w:fldCharType="end"/>
    </w:r>
    <w:r>
      <w:rPr>
        <w:rFonts w:ascii="Times New Roman" w:hAnsi="Times New Roman"/>
        <w:vanish/>
        <w:sz w:val="18"/>
        <w:szCs w:val="18"/>
        <w:highlight w:val="yellow"/>
      </w:rPr>
      <w:t>&gt;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03E2B6" w14:textId="77777777" w:rsidR="009E244D" w:rsidRDefault="009E244D">
      <w:pPr>
        <w:spacing w:after="0" w:line="240" w:lineRule="auto"/>
      </w:pPr>
      <w:r>
        <w:separator/>
      </w:r>
    </w:p>
  </w:footnote>
  <w:footnote w:type="continuationSeparator" w:id="0">
    <w:p w14:paraId="2C0D9B13" w14:textId="77777777" w:rsidR="009E244D" w:rsidRDefault="009E24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E3A41" w14:textId="52ACB5F2" w:rsidR="008675F6" w:rsidRPr="00F94D0C" w:rsidRDefault="008675F6">
    <w:pPr>
      <w:autoSpaceDE w:val="0"/>
      <w:spacing w:after="0" w:line="240" w:lineRule="auto"/>
      <w:jc w:val="center"/>
      <w:rPr>
        <w:rFonts w:asciiTheme="majorHAnsi" w:hAnsiTheme="majorHAnsi" w:cs="Times New Roman"/>
        <w:b/>
        <w:color w:val="1F497D" w:themeColor="text2"/>
        <w:sz w:val="18"/>
        <w:szCs w:val="18"/>
      </w:rPr>
    </w:pPr>
    <w:r w:rsidRPr="00F94D0C">
      <w:rPr>
        <w:rFonts w:asciiTheme="majorHAnsi" w:hAnsiTheme="majorHAnsi" w:cs="Times New Roman"/>
        <w:b/>
        <w:bCs/>
        <w:color w:val="1F497D" w:themeColor="text2"/>
        <w:sz w:val="18"/>
        <w:szCs w:val="18"/>
      </w:rPr>
      <w:t>OAG.271.</w:t>
    </w:r>
    <w:r w:rsidR="00F94D0C" w:rsidRPr="00F94D0C">
      <w:rPr>
        <w:rFonts w:asciiTheme="majorHAnsi" w:hAnsiTheme="majorHAnsi" w:cs="Times New Roman"/>
        <w:b/>
        <w:bCs/>
        <w:color w:val="1F497D" w:themeColor="text2"/>
        <w:sz w:val="18"/>
        <w:szCs w:val="18"/>
      </w:rPr>
      <w:t>11</w:t>
    </w:r>
    <w:r w:rsidRPr="00F94D0C">
      <w:rPr>
        <w:rFonts w:asciiTheme="majorHAnsi" w:hAnsiTheme="majorHAnsi" w:cs="Times New Roman"/>
        <w:b/>
        <w:bCs/>
        <w:color w:val="1F497D" w:themeColor="text2"/>
        <w:sz w:val="18"/>
        <w:szCs w:val="18"/>
      </w:rPr>
      <w:t>.202</w:t>
    </w:r>
    <w:r w:rsidR="00F1385B" w:rsidRPr="00F94D0C">
      <w:rPr>
        <w:rFonts w:asciiTheme="majorHAnsi" w:hAnsiTheme="majorHAnsi" w:cs="Times New Roman"/>
        <w:b/>
        <w:bCs/>
        <w:color w:val="1F497D" w:themeColor="text2"/>
        <w:sz w:val="18"/>
        <w:szCs w:val="18"/>
      </w:rPr>
      <w:t>5</w:t>
    </w:r>
    <w:r w:rsidRPr="00F94D0C">
      <w:rPr>
        <w:rFonts w:asciiTheme="majorHAnsi" w:hAnsiTheme="majorHAnsi" w:cs="Times New Roman"/>
        <w:b/>
        <w:bCs/>
        <w:color w:val="1F497D" w:themeColor="text2"/>
        <w:sz w:val="18"/>
        <w:szCs w:val="18"/>
      </w:rPr>
      <w:t xml:space="preserve">.JL </w:t>
    </w:r>
  </w:p>
  <w:p w14:paraId="72E3E050" w14:textId="377B4629" w:rsidR="008675F6" w:rsidRPr="00F94D0C" w:rsidRDefault="00F1385B" w:rsidP="00F1385B">
    <w:pPr>
      <w:spacing w:after="0"/>
      <w:jc w:val="center"/>
      <w:rPr>
        <w:rFonts w:asciiTheme="majorHAnsi" w:hAnsiTheme="majorHAnsi" w:cs="Times New Roman"/>
        <w:b/>
        <w:bCs/>
        <w:color w:val="1F497D" w:themeColor="text2"/>
        <w:sz w:val="18"/>
        <w:szCs w:val="18"/>
        <w:lang w:eastAsia="pl-PL"/>
      </w:rPr>
    </w:pPr>
    <w:r w:rsidRPr="00F94D0C">
      <w:rPr>
        <w:rFonts w:asciiTheme="majorHAnsi" w:hAnsiTheme="majorHAnsi" w:cs="Times New Roman"/>
        <w:b/>
        <w:bCs/>
        <w:color w:val="1F497D" w:themeColor="text2"/>
        <w:sz w:val="18"/>
        <w:szCs w:val="18"/>
      </w:rPr>
      <w:t>„</w:t>
    </w:r>
    <w:r w:rsidR="00F94D0C" w:rsidRPr="00F94D0C">
      <w:rPr>
        <w:rFonts w:asciiTheme="majorHAnsi" w:hAnsiTheme="majorHAnsi" w:cs="Times New Roman"/>
        <w:b/>
        <w:bCs/>
        <w:color w:val="1F497D" w:themeColor="text2"/>
        <w:sz w:val="18"/>
        <w:szCs w:val="18"/>
      </w:rPr>
      <w:t xml:space="preserve">Dostawa pojazdów </w:t>
    </w:r>
    <w:r w:rsidR="00F94D0C" w:rsidRPr="00F94D0C">
      <w:rPr>
        <w:rFonts w:asciiTheme="majorHAnsi" w:hAnsiTheme="majorHAnsi" w:cs="Times New Roman"/>
        <w:b/>
        <w:bCs/>
        <w:iCs/>
        <w:color w:val="1F497D" w:themeColor="text2"/>
        <w:sz w:val="18"/>
        <w:szCs w:val="18"/>
      </w:rPr>
      <w:t>oraz sprzętu przeciwpożarowego dla jednostek Ochotniczych Straży Pożarnych z terenu Gminy Sztabin</w:t>
    </w:r>
    <w:r w:rsidRPr="00F94D0C">
      <w:rPr>
        <w:rFonts w:asciiTheme="majorHAnsi" w:hAnsiTheme="majorHAnsi" w:cs="Times New Roman"/>
        <w:b/>
        <w:bCs/>
        <w:iCs/>
        <w:color w:val="1F497D" w:themeColor="text2"/>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95E05F26"/>
    <w:name w:val="WW8Num2"/>
    <w:lvl w:ilvl="0">
      <w:start w:val="1"/>
      <w:numFmt w:val="decimal"/>
      <w:lvlText w:val="%1."/>
      <w:lvlJc w:val="left"/>
      <w:pPr>
        <w:tabs>
          <w:tab w:val="num" w:pos="0"/>
        </w:tabs>
        <w:ind w:left="720" w:hanging="360"/>
      </w:pPr>
      <w:rPr>
        <w:rFonts w:ascii="Times New Roman" w:eastAsia="SimSun" w:hAnsi="Times New Roman" w:cs="Times New Roman"/>
        <w:b w:val="0"/>
        <w:bCs w:val="0"/>
        <w:sz w:val="22"/>
        <w:szCs w:val="22"/>
      </w:rPr>
    </w:lvl>
    <w:lvl w:ilvl="1">
      <w:start w:val="1"/>
      <w:numFmt w:val="decimal"/>
      <w:lvlText w:val="%2."/>
      <w:lvlJc w:val="left"/>
      <w:pPr>
        <w:tabs>
          <w:tab w:val="num" w:pos="0"/>
        </w:tabs>
        <w:ind w:left="705" w:hanging="705"/>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720" w:hanging="72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080" w:hanging="108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440" w:hanging="1440"/>
      </w:pPr>
      <w:rPr>
        <w:rFonts w:hint="default"/>
      </w:rPr>
    </w:lvl>
  </w:abstractNum>
  <w:abstractNum w:abstractNumId="2" w15:restartNumberingAfterBreak="0">
    <w:nsid w:val="00000003"/>
    <w:multiLevelType w:val="singleLevel"/>
    <w:tmpl w:val="20D84B6C"/>
    <w:name w:val="WW8Num3"/>
    <w:lvl w:ilvl="0">
      <w:start w:val="1"/>
      <w:numFmt w:val="decimal"/>
      <w:lvlText w:val="%1."/>
      <w:lvlJc w:val="left"/>
      <w:pPr>
        <w:tabs>
          <w:tab w:val="num" w:pos="0"/>
        </w:tabs>
        <w:ind w:left="360" w:hanging="360"/>
      </w:pPr>
      <w:rPr>
        <w:rFonts w:ascii="Times New Roman" w:hAnsi="Times New Roman" w:cs="Times New Roman"/>
        <w:b w:val="0"/>
        <w:bCs w:val="0"/>
        <w:sz w:val="22"/>
        <w:szCs w:val="22"/>
        <w:lang w:eastAsia="pl-PL"/>
      </w:rPr>
    </w:lvl>
  </w:abstractNum>
  <w:abstractNum w:abstractNumId="3" w15:restartNumberingAfterBreak="0">
    <w:nsid w:val="00000004"/>
    <w:multiLevelType w:val="singleLevel"/>
    <w:tmpl w:val="B41046C2"/>
    <w:lvl w:ilvl="0">
      <w:start w:val="1"/>
      <w:numFmt w:val="upperRoman"/>
      <w:lvlText w:val="%1."/>
      <w:lvlJc w:val="left"/>
      <w:pPr>
        <w:tabs>
          <w:tab w:val="num" w:pos="0"/>
        </w:tabs>
        <w:ind w:left="360" w:hanging="360"/>
      </w:pPr>
      <w:rPr>
        <w:rFonts w:ascii="Times New Roman" w:eastAsia="SimSun" w:hAnsi="Times New Roman" w:cs="Times New Roman"/>
        <w:b/>
        <w:bCs/>
        <w:color w:val="auto"/>
        <w:sz w:val="22"/>
        <w:szCs w:val="22"/>
        <w:u w:val="none"/>
      </w:rPr>
    </w:lvl>
  </w:abstractNum>
  <w:abstractNum w:abstractNumId="4" w15:restartNumberingAfterBreak="0">
    <w:nsid w:val="00000005"/>
    <w:multiLevelType w:val="multilevel"/>
    <w:tmpl w:val="27AAFD0A"/>
    <w:name w:val="WW8Num5"/>
    <w:lvl w:ilvl="0">
      <w:start w:val="1"/>
      <w:numFmt w:val="decimal"/>
      <w:lvlText w:val="%1."/>
      <w:lvlJc w:val="left"/>
      <w:pPr>
        <w:tabs>
          <w:tab w:val="num" w:pos="0"/>
        </w:tabs>
        <w:ind w:left="360" w:hanging="360"/>
      </w:pPr>
      <w:rPr>
        <w:rFonts w:ascii="Times New Roman" w:eastAsia="SimSun" w:hAnsi="Times New Roman" w:cs="Times New Roman"/>
        <w:b w:val="0"/>
        <w:bCs/>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bCs/>
        <w:sz w:val="20"/>
        <w:szCs w:val="20"/>
        <w:lang w:eastAsia="pl-PL"/>
      </w:rPr>
    </w:lvl>
    <w:lvl w:ilvl="1">
      <w:start w:val="1"/>
      <w:numFmt w:val="lowerLetter"/>
      <w:lvlText w:val="%2."/>
      <w:lvlJc w:val="left"/>
      <w:pPr>
        <w:tabs>
          <w:tab w:val="num" w:pos="0"/>
        </w:tabs>
        <w:ind w:left="108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multilevel"/>
    <w:tmpl w:val="1812B718"/>
    <w:name w:val="WW8Num7"/>
    <w:lvl w:ilvl="0">
      <w:start w:val="1"/>
      <w:numFmt w:val="decimal"/>
      <w:lvlText w:val="%1."/>
      <w:lvlJc w:val="left"/>
      <w:pPr>
        <w:tabs>
          <w:tab w:val="num" w:pos="0"/>
        </w:tabs>
        <w:ind w:left="360" w:hanging="360"/>
      </w:pPr>
      <w:rPr>
        <w:rFonts w:ascii="Times New Roman" w:hAnsi="Times New Roman" w:cs="Times New Roman" w:hint="default"/>
        <w:b w:val="0"/>
        <w:bCs/>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8"/>
    <w:multiLevelType w:val="multilevel"/>
    <w:tmpl w:val="73CE1552"/>
    <w:name w:val="WW8Num8"/>
    <w:lvl w:ilvl="0">
      <w:start w:val="1"/>
      <w:numFmt w:val="decimal"/>
      <w:lvlText w:val="%1."/>
      <w:lvlJc w:val="left"/>
      <w:pPr>
        <w:tabs>
          <w:tab w:val="num" w:pos="0"/>
        </w:tabs>
        <w:ind w:left="360" w:hanging="360"/>
      </w:pPr>
      <w:rPr>
        <w:rFonts w:ascii="Times New Roman" w:hAnsi="Times New Roman" w:cs="Times New Roman"/>
        <w:b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9"/>
    <w:multiLevelType w:val="singleLevel"/>
    <w:tmpl w:val="00000009"/>
    <w:name w:val="WW8Num9"/>
    <w:lvl w:ilvl="0">
      <w:start w:val="1"/>
      <w:numFmt w:val="lowerLetter"/>
      <w:lvlText w:val="%1)"/>
      <w:lvlJc w:val="left"/>
      <w:pPr>
        <w:tabs>
          <w:tab w:val="num" w:pos="0"/>
        </w:tabs>
        <w:ind w:left="1080" w:hanging="360"/>
      </w:pPr>
      <w:rPr>
        <w:rFonts w:ascii="Times New Roman" w:hAnsi="Times New Roman" w:cs="Times New Roman" w:hint="default"/>
        <w:iCs/>
        <w:sz w:val="24"/>
        <w:szCs w:val="24"/>
      </w:rPr>
    </w:lvl>
  </w:abstractNum>
  <w:abstractNum w:abstractNumId="9" w15:restartNumberingAfterBreak="0">
    <w:nsid w:val="0000000A"/>
    <w:multiLevelType w:val="singleLevel"/>
    <w:tmpl w:val="0000000A"/>
    <w:name w:val="WW8Num11"/>
    <w:lvl w:ilvl="0">
      <w:start w:val="1"/>
      <w:numFmt w:val="bullet"/>
      <w:lvlText w:val=""/>
      <w:lvlJc w:val="left"/>
      <w:pPr>
        <w:tabs>
          <w:tab w:val="num" w:pos="0"/>
        </w:tabs>
        <w:ind w:left="1020" w:hanging="360"/>
      </w:pPr>
      <w:rPr>
        <w:rFonts w:ascii="Symbol" w:hAnsi="Symbol" w:cs="Symbol" w:hint="default"/>
        <w:color w:val="auto"/>
        <w:sz w:val="20"/>
        <w:szCs w:val="20"/>
        <w:lang w:eastAsia="pl-PL"/>
      </w:rPr>
    </w:lvl>
  </w:abstractNum>
  <w:abstractNum w:abstractNumId="10" w15:restartNumberingAfterBreak="0">
    <w:nsid w:val="0000000B"/>
    <w:multiLevelType w:val="singleLevel"/>
    <w:tmpl w:val="EC4E124E"/>
    <w:name w:val="WW8Num12"/>
    <w:lvl w:ilvl="0">
      <w:start w:val="1"/>
      <w:numFmt w:val="decimal"/>
      <w:lvlText w:val="%1)"/>
      <w:lvlJc w:val="left"/>
      <w:pPr>
        <w:tabs>
          <w:tab w:val="num" w:pos="0"/>
        </w:tabs>
        <w:ind w:left="717" w:hanging="360"/>
      </w:pPr>
      <w:rPr>
        <w:rFonts w:ascii="Times New Roman" w:hAnsi="Times New Roman" w:cs="Times New Roman" w:hint="default"/>
        <w:color w:val="auto"/>
        <w:sz w:val="22"/>
        <w:szCs w:val="22"/>
      </w:rPr>
    </w:lvl>
  </w:abstractNum>
  <w:abstractNum w:abstractNumId="11" w15:restartNumberingAfterBreak="0">
    <w:nsid w:val="0000000C"/>
    <w:multiLevelType w:val="singleLevel"/>
    <w:tmpl w:val="E4786A22"/>
    <w:name w:val="WW8Num13"/>
    <w:lvl w:ilvl="0">
      <w:start w:val="1"/>
      <w:numFmt w:val="decimal"/>
      <w:lvlText w:val="%1."/>
      <w:lvlJc w:val="left"/>
      <w:pPr>
        <w:tabs>
          <w:tab w:val="num" w:pos="360"/>
        </w:tabs>
        <w:ind w:left="360" w:hanging="360"/>
      </w:pPr>
      <w:rPr>
        <w:rFonts w:ascii="Times New Roman" w:hAnsi="Times New Roman" w:cs="Times New Roman"/>
        <w:b/>
        <w:bCs/>
        <w:sz w:val="22"/>
        <w:szCs w:val="22"/>
      </w:rPr>
    </w:lvl>
  </w:abstractNum>
  <w:abstractNum w:abstractNumId="12" w15:restartNumberingAfterBreak="0">
    <w:nsid w:val="0000000D"/>
    <w:multiLevelType w:val="singleLevel"/>
    <w:tmpl w:val="491C433E"/>
    <w:name w:val="WW8Num14"/>
    <w:lvl w:ilvl="0">
      <w:start w:val="1"/>
      <w:numFmt w:val="decimal"/>
      <w:lvlText w:val="%1."/>
      <w:lvlJc w:val="left"/>
      <w:pPr>
        <w:tabs>
          <w:tab w:val="num" w:pos="0"/>
        </w:tabs>
        <w:ind w:left="360" w:hanging="360"/>
      </w:pPr>
      <w:rPr>
        <w:rFonts w:ascii="Times New Roman" w:hAnsi="Times New Roman" w:cs="Times New Roman" w:hint="default"/>
        <w:b/>
        <w:bCs/>
        <w:i/>
        <w:iCs/>
        <w:sz w:val="24"/>
        <w:szCs w:val="24"/>
        <w:lang w:eastAsia="pl-PL"/>
      </w:rPr>
    </w:lvl>
  </w:abstractNum>
  <w:abstractNum w:abstractNumId="13" w15:restartNumberingAfterBreak="0">
    <w:nsid w:val="0000000E"/>
    <w:multiLevelType w:val="singleLevel"/>
    <w:tmpl w:val="0000000E"/>
    <w:name w:val="WW8Num15"/>
    <w:lvl w:ilvl="0">
      <w:start w:val="1"/>
      <w:numFmt w:val="bullet"/>
      <w:lvlText w:val=""/>
      <w:lvlJc w:val="left"/>
      <w:pPr>
        <w:tabs>
          <w:tab w:val="num" w:pos="0"/>
        </w:tabs>
        <w:ind w:left="720" w:hanging="360"/>
      </w:pPr>
      <w:rPr>
        <w:rFonts w:ascii="Symbol" w:hAnsi="Symbol" w:cs="Wingdings" w:hint="default"/>
        <w:lang w:eastAsia="pl-PL"/>
      </w:rPr>
    </w:lvl>
  </w:abstractNum>
  <w:abstractNum w:abstractNumId="14" w15:restartNumberingAfterBreak="0">
    <w:nsid w:val="0000000F"/>
    <w:multiLevelType w:val="singleLevel"/>
    <w:tmpl w:val="0000000F"/>
    <w:name w:val="WW8Num16"/>
    <w:lvl w:ilvl="0">
      <w:start w:val="1"/>
      <w:numFmt w:val="lowerLetter"/>
      <w:lvlText w:val="%1)"/>
      <w:lvlJc w:val="left"/>
      <w:pPr>
        <w:tabs>
          <w:tab w:val="num" w:pos="0"/>
        </w:tabs>
        <w:ind w:left="720" w:hanging="360"/>
      </w:pPr>
      <w:rPr>
        <w:rFonts w:ascii="Times New Roman" w:hAnsi="Times New Roman" w:cs="Times New Roman"/>
        <w:sz w:val="20"/>
        <w:szCs w:val="20"/>
        <w:lang w:eastAsia="pl-PL"/>
      </w:rPr>
    </w:lvl>
  </w:abstractNum>
  <w:abstractNum w:abstractNumId="15" w15:restartNumberingAfterBreak="0">
    <w:nsid w:val="00000010"/>
    <w:multiLevelType w:val="singleLevel"/>
    <w:tmpl w:val="BC58241C"/>
    <w:name w:val="WW8Num17"/>
    <w:lvl w:ilvl="0">
      <w:start w:val="1"/>
      <w:numFmt w:val="decimal"/>
      <w:lvlText w:val="%1."/>
      <w:lvlJc w:val="left"/>
      <w:pPr>
        <w:tabs>
          <w:tab w:val="num" w:pos="0"/>
        </w:tabs>
        <w:ind w:left="360" w:hanging="360"/>
      </w:pPr>
      <w:rPr>
        <w:rFonts w:ascii="Times New Roman" w:hAnsi="Times New Roman" w:cs="Times New Roman"/>
        <w:b w:val="0"/>
        <w:i w:val="0"/>
        <w:sz w:val="22"/>
        <w:szCs w:val="22"/>
      </w:rPr>
    </w:lvl>
  </w:abstractNum>
  <w:abstractNum w:abstractNumId="16" w15:restartNumberingAfterBreak="0">
    <w:nsid w:val="00000011"/>
    <w:multiLevelType w:val="singleLevel"/>
    <w:tmpl w:val="1D56F462"/>
    <w:name w:val="WW8Num18"/>
    <w:lvl w:ilvl="0">
      <w:start w:val="1"/>
      <w:numFmt w:val="decimal"/>
      <w:lvlText w:val="%1."/>
      <w:lvlJc w:val="left"/>
      <w:pPr>
        <w:tabs>
          <w:tab w:val="num" w:pos="0"/>
        </w:tabs>
        <w:ind w:left="1080" w:hanging="360"/>
      </w:pPr>
      <w:rPr>
        <w:bCs/>
        <w:sz w:val="22"/>
        <w:szCs w:val="22"/>
      </w:rPr>
    </w:lvl>
  </w:abstractNum>
  <w:abstractNum w:abstractNumId="17" w15:restartNumberingAfterBreak="0">
    <w:nsid w:val="00000012"/>
    <w:multiLevelType w:val="singleLevel"/>
    <w:tmpl w:val="00000012"/>
    <w:name w:val="WW8Num19"/>
    <w:lvl w:ilvl="0">
      <w:start w:val="1"/>
      <w:numFmt w:val="bullet"/>
      <w:lvlText w:val=""/>
      <w:lvlJc w:val="left"/>
      <w:pPr>
        <w:tabs>
          <w:tab w:val="num" w:pos="0"/>
        </w:tabs>
        <w:ind w:left="360" w:hanging="360"/>
      </w:pPr>
      <w:rPr>
        <w:rFonts w:ascii="Wingdings" w:hAnsi="Wingdings" w:cs="Wingdings" w:hint="default"/>
        <w:spacing w:val="-3"/>
        <w:w w:val="101"/>
        <w:sz w:val="24"/>
        <w:szCs w:val="24"/>
      </w:rPr>
    </w:lvl>
  </w:abstractNum>
  <w:abstractNum w:abstractNumId="18" w15:restartNumberingAfterBreak="0">
    <w:nsid w:val="00000013"/>
    <w:multiLevelType w:val="singleLevel"/>
    <w:tmpl w:val="00000013"/>
    <w:name w:val="WW8Num20"/>
    <w:lvl w:ilvl="0">
      <w:start w:val="1"/>
      <w:numFmt w:val="decimal"/>
      <w:lvlText w:val="%1."/>
      <w:lvlJc w:val="left"/>
      <w:pPr>
        <w:tabs>
          <w:tab w:val="num" w:pos="0"/>
        </w:tabs>
        <w:ind w:left="360" w:hanging="360"/>
      </w:pPr>
      <w:rPr>
        <w:rFonts w:ascii="Times New Roman" w:hAnsi="Times New Roman" w:cs="Times New Roman"/>
        <w:bCs/>
        <w:sz w:val="24"/>
        <w:szCs w:val="24"/>
        <w:lang w:eastAsia="pl-PL"/>
      </w:rPr>
    </w:lvl>
  </w:abstractNum>
  <w:abstractNum w:abstractNumId="19" w15:restartNumberingAfterBreak="0">
    <w:nsid w:val="00000014"/>
    <w:multiLevelType w:val="singleLevel"/>
    <w:tmpl w:val="00000014"/>
    <w:name w:val="WW8Num22"/>
    <w:lvl w:ilvl="0">
      <w:start w:val="1"/>
      <w:numFmt w:val="decimal"/>
      <w:lvlText w:val="%1)"/>
      <w:lvlJc w:val="left"/>
      <w:pPr>
        <w:tabs>
          <w:tab w:val="num" w:pos="0"/>
        </w:tabs>
        <w:ind w:left="360" w:hanging="360"/>
      </w:pPr>
      <w:rPr>
        <w:rFonts w:ascii="Times New Roman" w:hAnsi="Times New Roman" w:cs="Times New Roman" w:hint="default"/>
        <w:b w:val="0"/>
        <w:bCs/>
        <w:sz w:val="24"/>
        <w:szCs w:val="24"/>
      </w:rPr>
    </w:lvl>
  </w:abstractNum>
  <w:abstractNum w:abstractNumId="20" w15:restartNumberingAfterBreak="0">
    <w:nsid w:val="00000015"/>
    <w:multiLevelType w:val="singleLevel"/>
    <w:tmpl w:val="00000015"/>
    <w:name w:val="WW8Num23"/>
    <w:lvl w:ilvl="0">
      <w:start w:val="1"/>
      <w:numFmt w:val="decimal"/>
      <w:lvlText w:val="%1)"/>
      <w:lvlJc w:val="left"/>
      <w:pPr>
        <w:tabs>
          <w:tab w:val="num" w:pos="0"/>
        </w:tabs>
        <w:ind w:left="720" w:hanging="360"/>
      </w:pPr>
      <w:rPr>
        <w:rFonts w:ascii="Times New Roman" w:hAnsi="Times New Roman" w:cs="Times New Roman" w:hint="default"/>
        <w:color w:val="auto"/>
        <w:sz w:val="24"/>
        <w:szCs w:val="24"/>
      </w:rPr>
    </w:lvl>
  </w:abstractNum>
  <w:abstractNum w:abstractNumId="21" w15:restartNumberingAfterBreak="0">
    <w:nsid w:val="00000016"/>
    <w:multiLevelType w:val="singleLevel"/>
    <w:tmpl w:val="565693BC"/>
    <w:name w:val="WW8Num92223222"/>
    <w:lvl w:ilvl="0">
      <w:start w:val="1"/>
      <w:numFmt w:val="decimal"/>
      <w:lvlText w:val="%1)"/>
      <w:lvlJc w:val="left"/>
      <w:pPr>
        <w:ind w:left="360" w:hanging="360"/>
      </w:pPr>
      <w:rPr>
        <w:rFonts w:ascii="Times New Roman" w:eastAsia="Times New Roman" w:hAnsi="Times New Roman" w:cs="Times New Roman"/>
        <w:b w:val="0"/>
        <w:bCs/>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00000017"/>
    <w:multiLevelType w:val="multilevel"/>
    <w:tmpl w:val="301AAD66"/>
    <w:name w:val="WW8Num25"/>
    <w:lvl w:ilvl="0">
      <w:start w:val="1"/>
      <w:numFmt w:val="bullet"/>
      <w:lvlText w:val="-"/>
      <w:lvlJc w:val="left"/>
      <w:pPr>
        <w:tabs>
          <w:tab w:val="num" w:pos="1788"/>
        </w:tabs>
        <w:ind w:left="1788" w:hanging="360"/>
      </w:pPr>
      <w:rPr>
        <w:rFonts w:ascii="Times New Roman" w:hAnsi="Times New Roman" w:cs="Times New Roman" w:hint="default"/>
        <w:color w:val="auto"/>
      </w:rPr>
    </w:lvl>
    <w:lvl w:ilvl="1">
      <w:start w:val="3"/>
      <w:numFmt w:val="decimal"/>
      <w:lvlText w:val="%2)"/>
      <w:lvlJc w:val="left"/>
      <w:pPr>
        <w:tabs>
          <w:tab w:val="num" w:pos="2148"/>
        </w:tabs>
        <w:ind w:left="2148" w:hanging="360"/>
      </w:pPr>
      <w:rPr>
        <w:rFonts w:ascii="Times New Roman" w:hAnsi="Times New Roman" w:cs="Times New Roman" w:hint="default"/>
        <w:color w:val="auto"/>
        <w:sz w:val="22"/>
        <w:szCs w:val="22"/>
        <w:lang w:eastAsia="pl-PL"/>
      </w:rPr>
    </w:lvl>
    <w:lvl w:ilvl="2">
      <w:start w:val="1"/>
      <w:numFmt w:val="lowerLetter"/>
      <w:lvlText w:val="%3)"/>
      <w:lvlJc w:val="left"/>
      <w:pPr>
        <w:tabs>
          <w:tab w:val="num" w:pos="2868"/>
        </w:tabs>
        <w:ind w:left="2868" w:hanging="360"/>
      </w:pPr>
      <w:rPr>
        <w:rFonts w:ascii="Times New Roman" w:hAnsi="Times New Roman" w:cs="Times New Roman" w:hint="default"/>
        <w:color w:val="auto"/>
        <w:sz w:val="20"/>
        <w:szCs w:val="20"/>
        <w:lang w:eastAsia="pl-PL"/>
      </w:rPr>
    </w:lvl>
    <w:lvl w:ilvl="3">
      <w:start w:val="1"/>
      <w:numFmt w:val="bullet"/>
      <w:lvlText w:val="-"/>
      <w:lvlJc w:val="left"/>
      <w:pPr>
        <w:tabs>
          <w:tab w:val="num" w:pos="3588"/>
        </w:tabs>
        <w:ind w:left="3588" w:hanging="360"/>
      </w:pPr>
      <w:rPr>
        <w:rFonts w:ascii="Times New Roman" w:hAnsi="Times New Roman" w:cs="Times New Roman" w:hint="default"/>
        <w:color w:val="auto"/>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00000018"/>
    <w:multiLevelType w:val="multilevel"/>
    <w:tmpl w:val="D9983AE6"/>
    <w:name w:val="WW8Num26"/>
    <w:lvl w:ilvl="0">
      <w:start w:val="1"/>
      <w:numFmt w:val="decimal"/>
      <w:lvlText w:val="%1."/>
      <w:lvlJc w:val="left"/>
      <w:pPr>
        <w:tabs>
          <w:tab w:val="num" w:pos="720"/>
        </w:tabs>
        <w:ind w:left="720" w:hanging="360"/>
      </w:pPr>
      <w:rPr>
        <w:rFonts w:ascii="Times New Roman" w:hAnsi="Times New Roman" w:cs="Times New Roman"/>
        <w:b/>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9"/>
    <w:multiLevelType w:val="multilevel"/>
    <w:tmpl w:val="00000019"/>
    <w:name w:val="WW8Num27"/>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02"/>
        </w:tabs>
        <w:ind w:left="502" w:hanging="360"/>
      </w:pPr>
      <w:rPr>
        <w:rFonts w:ascii="Times New Roman" w:eastAsia="Times New Roman" w:hAnsi="Times New Roman" w:cs="Times New Roman" w:hint="default"/>
        <w:b/>
        <w:bCs/>
        <w:sz w:val="20"/>
        <w:szCs w:val="20"/>
        <w:lang w:eastAsia="pl-PL"/>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2936"/>
        </w:tabs>
        <w:ind w:left="2936" w:hanging="1800"/>
      </w:pPr>
      <w:rPr>
        <w:rFonts w:hint="default"/>
      </w:rPr>
    </w:lvl>
  </w:abstractNum>
  <w:abstractNum w:abstractNumId="25" w15:restartNumberingAfterBreak="0">
    <w:nsid w:val="0000001A"/>
    <w:multiLevelType w:val="singleLevel"/>
    <w:tmpl w:val="DFD48D72"/>
    <w:name w:val="WW8Num28"/>
    <w:lvl w:ilvl="0">
      <w:start w:val="1"/>
      <w:numFmt w:val="decimal"/>
      <w:lvlText w:val="%1."/>
      <w:lvlJc w:val="left"/>
      <w:pPr>
        <w:tabs>
          <w:tab w:val="num" w:pos="0"/>
        </w:tabs>
        <w:ind w:left="360" w:hanging="360"/>
      </w:pPr>
      <w:rPr>
        <w:rFonts w:ascii="Times New Roman" w:eastAsia="SimSun" w:hAnsi="Times New Roman" w:cs="Times New Roman" w:hint="default"/>
        <w:b/>
        <w:bCs/>
        <w:strike w:val="0"/>
        <w:dstrike w:val="0"/>
        <w:sz w:val="22"/>
        <w:szCs w:val="22"/>
        <w:lang w:eastAsia="pl-PL"/>
      </w:rPr>
    </w:lvl>
  </w:abstractNum>
  <w:abstractNum w:abstractNumId="26" w15:restartNumberingAfterBreak="0">
    <w:nsid w:val="0000001B"/>
    <w:multiLevelType w:val="singleLevel"/>
    <w:tmpl w:val="CFE05D3C"/>
    <w:name w:val="WW8Num29"/>
    <w:lvl w:ilvl="0">
      <w:start w:val="1"/>
      <w:numFmt w:val="decimal"/>
      <w:lvlText w:val="%1)"/>
      <w:lvlJc w:val="left"/>
      <w:pPr>
        <w:tabs>
          <w:tab w:val="num" w:pos="0"/>
        </w:tabs>
        <w:ind w:left="360" w:hanging="360"/>
      </w:pPr>
      <w:rPr>
        <w:rFonts w:ascii="Times New Roman" w:eastAsia="SimSun" w:hAnsi="Times New Roman" w:cs="Times New Roman"/>
        <w:bCs/>
        <w:sz w:val="22"/>
        <w:szCs w:val="22"/>
      </w:rPr>
    </w:lvl>
  </w:abstractNum>
  <w:abstractNum w:abstractNumId="27" w15:restartNumberingAfterBreak="0">
    <w:nsid w:val="0000001C"/>
    <w:multiLevelType w:val="singleLevel"/>
    <w:tmpl w:val="1D188F9E"/>
    <w:name w:val="WW8Num30"/>
    <w:lvl w:ilvl="0">
      <w:start w:val="1"/>
      <w:numFmt w:val="lowerLetter"/>
      <w:lvlText w:val="%1)"/>
      <w:lvlJc w:val="left"/>
      <w:pPr>
        <w:tabs>
          <w:tab w:val="num" w:pos="0"/>
        </w:tabs>
        <w:ind w:left="1080" w:hanging="360"/>
      </w:pPr>
      <w:rPr>
        <w:rFonts w:ascii="Times New Roman" w:hAnsi="Times New Roman" w:cs="Times New Roman"/>
        <w:sz w:val="22"/>
        <w:szCs w:val="22"/>
      </w:rPr>
    </w:lvl>
  </w:abstractNum>
  <w:abstractNum w:abstractNumId="28" w15:restartNumberingAfterBreak="0">
    <w:nsid w:val="0000001D"/>
    <w:multiLevelType w:val="singleLevel"/>
    <w:tmpl w:val="7DF45E18"/>
    <w:name w:val="WW8Num31"/>
    <w:lvl w:ilvl="0">
      <w:start w:val="2"/>
      <w:numFmt w:val="decimal"/>
      <w:lvlText w:val="%1."/>
      <w:lvlJc w:val="left"/>
      <w:pPr>
        <w:tabs>
          <w:tab w:val="num" w:pos="0"/>
        </w:tabs>
        <w:ind w:left="360" w:hanging="360"/>
      </w:pPr>
      <w:rPr>
        <w:rFonts w:ascii="Times New Roman" w:hAnsi="Times New Roman" w:cs="Times New Roman" w:hint="default"/>
        <w:b/>
        <w:sz w:val="22"/>
        <w:szCs w:val="22"/>
      </w:rPr>
    </w:lvl>
  </w:abstractNum>
  <w:abstractNum w:abstractNumId="29" w15:restartNumberingAfterBreak="0">
    <w:nsid w:val="0000001E"/>
    <w:multiLevelType w:val="singleLevel"/>
    <w:tmpl w:val="B4BACABC"/>
    <w:lvl w:ilvl="0">
      <w:start w:val="9"/>
      <w:numFmt w:val="upperRoman"/>
      <w:lvlText w:val="%1."/>
      <w:lvlJc w:val="left"/>
      <w:pPr>
        <w:tabs>
          <w:tab w:val="num" w:pos="0"/>
        </w:tabs>
        <w:ind w:left="360" w:hanging="360"/>
      </w:pPr>
      <w:rPr>
        <w:rFonts w:ascii="Times New Roman" w:hAnsi="Times New Roman" w:cs="Times New Roman" w:hint="default"/>
        <w:b/>
        <w:bCs/>
        <w:color w:val="auto"/>
        <w:sz w:val="22"/>
        <w:szCs w:val="22"/>
      </w:rPr>
    </w:lvl>
  </w:abstractNum>
  <w:abstractNum w:abstractNumId="30" w15:restartNumberingAfterBreak="0">
    <w:nsid w:val="0000001F"/>
    <w:multiLevelType w:val="singleLevel"/>
    <w:tmpl w:val="C6D08E86"/>
    <w:name w:val="WW8Num33"/>
    <w:lvl w:ilvl="0">
      <w:start w:val="1"/>
      <w:numFmt w:val="decimal"/>
      <w:lvlText w:val="%1."/>
      <w:lvlJc w:val="left"/>
      <w:pPr>
        <w:tabs>
          <w:tab w:val="num" w:pos="0"/>
        </w:tabs>
        <w:ind w:left="720" w:hanging="360"/>
      </w:pPr>
      <w:rPr>
        <w:rFonts w:ascii="Times New Roman" w:hAnsi="Times New Roman" w:cs="Times New Roman" w:hint="default"/>
        <w:b w:val="0"/>
        <w:bCs w:val="0"/>
        <w:i w:val="0"/>
        <w:iCs w:val="0"/>
        <w:spacing w:val="-2"/>
        <w:sz w:val="22"/>
        <w:szCs w:val="22"/>
        <w:lang w:eastAsia="pl-PL"/>
      </w:rPr>
    </w:lvl>
  </w:abstractNum>
  <w:abstractNum w:abstractNumId="31" w15:restartNumberingAfterBreak="0">
    <w:nsid w:val="00000020"/>
    <w:multiLevelType w:val="singleLevel"/>
    <w:tmpl w:val="A1CA3068"/>
    <w:name w:val="WW8Num34"/>
    <w:lvl w:ilvl="0">
      <w:start w:val="9"/>
      <w:numFmt w:val="decimal"/>
      <w:lvlText w:val="%1."/>
      <w:lvlJc w:val="left"/>
      <w:pPr>
        <w:tabs>
          <w:tab w:val="num" w:pos="0"/>
        </w:tabs>
        <w:ind w:left="644" w:hanging="360"/>
      </w:pPr>
      <w:rPr>
        <w:rFonts w:ascii="Times New Roman" w:hAnsi="Times New Roman" w:cs="Times New Roman" w:hint="default"/>
        <w:b w:val="0"/>
        <w:bCs w:val="0"/>
        <w:strike w:val="0"/>
        <w:spacing w:val="-2"/>
        <w:sz w:val="22"/>
        <w:szCs w:val="22"/>
        <w:lang w:eastAsia="ar-SA"/>
      </w:rPr>
    </w:lvl>
  </w:abstractNum>
  <w:abstractNum w:abstractNumId="32" w15:restartNumberingAfterBreak="0">
    <w:nsid w:val="00000021"/>
    <w:multiLevelType w:val="singleLevel"/>
    <w:tmpl w:val="A5D2E3F4"/>
    <w:name w:val="WW8Num35"/>
    <w:lvl w:ilvl="0">
      <w:start w:val="2"/>
      <w:numFmt w:val="decimal"/>
      <w:lvlText w:val="%1)"/>
      <w:lvlJc w:val="left"/>
      <w:pPr>
        <w:tabs>
          <w:tab w:val="num" w:pos="0"/>
        </w:tabs>
        <w:ind w:left="690" w:hanging="360"/>
      </w:pPr>
      <w:rPr>
        <w:rFonts w:ascii="Times New Roman" w:hAnsi="Times New Roman" w:cs="Times New Roman" w:hint="default"/>
        <w:sz w:val="22"/>
        <w:szCs w:val="22"/>
        <w:lang w:eastAsia="pl-PL"/>
      </w:rPr>
    </w:lvl>
  </w:abstractNum>
  <w:abstractNum w:abstractNumId="33" w15:restartNumberingAfterBreak="0">
    <w:nsid w:val="00000022"/>
    <w:multiLevelType w:val="singleLevel"/>
    <w:tmpl w:val="00000022"/>
    <w:name w:val="WW8Num36"/>
    <w:lvl w:ilvl="0">
      <w:start w:val="1"/>
      <w:numFmt w:val="lowerLetter"/>
      <w:lvlText w:val="%1)"/>
      <w:lvlJc w:val="left"/>
      <w:pPr>
        <w:tabs>
          <w:tab w:val="num" w:pos="0"/>
        </w:tabs>
        <w:ind w:left="1080" w:hanging="360"/>
      </w:pPr>
      <w:rPr>
        <w:rFonts w:ascii="Times New Roman" w:hAnsi="Times New Roman" w:cs="Times New Roman"/>
        <w:sz w:val="20"/>
        <w:szCs w:val="20"/>
      </w:rPr>
    </w:lvl>
  </w:abstractNum>
  <w:abstractNum w:abstractNumId="34" w15:restartNumberingAfterBreak="0">
    <w:nsid w:val="00000023"/>
    <w:multiLevelType w:val="singleLevel"/>
    <w:tmpl w:val="00000023"/>
    <w:name w:val="WW8Num37"/>
    <w:lvl w:ilvl="0">
      <w:start w:val="1"/>
      <w:numFmt w:val="decimal"/>
      <w:lvlText w:val="%1)"/>
      <w:lvlJc w:val="left"/>
      <w:pPr>
        <w:tabs>
          <w:tab w:val="num" w:pos="0"/>
        </w:tabs>
        <w:ind w:left="360" w:hanging="360"/>
      </w:pPr>
      <w:rPr>
        <w:rFonts w:ascii="Times New Roman" w:hAnsi="Times New Roman" w:cs="Times New Roman"/>
        <w:b/>
        <w:bCs/>
        <w:sz w:val="20"/>
        <w:szCs w:val="20"/>
        <w:lang w:eastAsia="pl-PL"/>
      </w:rPr>
    </w:lvl>
  </w:abstractNum>
  <w:abstractNum w:abstractNumId="35" w15:restartNumberingAfterBreak="0">
    <w:nsid w:val="00000024"/>
    <w:multiLevelType w:val="multilevel"/>
    <w:tmpl w:val="9DA07076"/>
    <w:name w:val="WW8Num38"/>
    <w:lvl w:ilvl="0">
      <w:start w:val="1"/>
      <w:numFmt w:val="decimal"/>
      <w:lvlText w:val="%1."/>
      <w:lvlJc w:val="left"/>
      <w:pPr>
        <w:tabs>
          <w:tab w:val="num" w:pos="0"/>
        </w:tabs>
        <w:ind w:left="720" w:hanging="360"/>
      </w:pPr>
      <w:rPr>
        <w:rFonts w:ascii="Times New Roman" w:hAnsi="Times New Roman" w:cs="Times New Roman" w:hint="default"/>
        <w:sz w:val="20"/>
        <w:szCs w:val="20"/>
      </w:rPr>
    </w:lvl>
    <w:lvl w:ilvl="1">
      <w:start w:val="1"/>
      <w:numFmt w:val="decimal"/>
      <w:lvlText w:val="%2)"/>
      <w:lvlJc w:val="left"/>
      <w:pPr>
        <w:tabs>
          <w:tab w:val="num" w:pos="0"/>
        </w:tabs>
        <w:ind w:left="1440" w:hanging="360"/>
      </w:pPr>
      <w:rPr>
        <w:rFonts w:ascii="Times New Roman" w:hAnsi="Times New Roman" w:cs="Times New Roman" w:hint="default"/>
        <w:b w:val="0"/>
        <w:bCs/>
        <w:sz w:val="22"/>
        <w:szCs w:val="22"/>
        <w:lang w:eastAsia="pl-PL"/>
      </w:rPr>
    </w:lvl>
    <w:lvl w:ilvl="2">
      <w:start w:val="1"/>
      <w:numFmt w:val="lowerLetter"/>
      <w:lvlText w:val="%3)"/>
      <w:lvlJc w:val="left"/>
      <w:pPr>
        <w:tabs>
          <w:tab w:val="num" w:pos="0"/>
        </w:tabs>
        <w:ind w:left="2340" w:hanging="360"/>
      </w:pPr>
      <w:rPr>
        <w:rFonts w:ascii="Times New Roman" w:hAnsi="Times New Roman" w:cs="Times New Roman" w:hint="default"/>
        <w:sz w:val="20"/>
        <w:szCs w:val="2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00000025"/>
    <w:multiLevelType w:val="singleLevel"/>
    <w:tmpl w:val="9EAA6FDC"/>
    <w:name w:val="WW8Num39"/>
    <w:lvl w:ilvl="0">
      <w:start w:val="11"/>
      <w:numFmt w:val="upperRoman"/>
      <w:lvlText w:val="%1."/>
      <w:lvlJc w:val="left"/>
      <w:pPr>
        <w:tabs>
          <w:tab w:val="num" w:pos="0"/>
        </w:tabs>
        <w:ind w:left="360" w:hanging="360"/>
      </w:pPr>
      <w:rPr>
        <w:rFonts w:ascii="Times New Roman" w:hAnsi="Times New Roman" w:cs="Times New Roman" w:hint="default"/>
        <w:b/>
        <w:bCs/>
        <w:sz w:val="22"/>
        <w:szCs w:val="22"/>
        <w:lang w:eastAsia="pl-PL"/>
      </w:rPr>
    </w:lvl>
  </w:abstractNum>
  <w:abstractNum w:abstractNumId="37" w15:restartNumberingAfterBreak="0">
    <w:nsid w:val="00000027"/>
    <w:multiLevelType w:val="singleLevel"/>
    <w:tmpl w:val="00000027"/>
    <w:name w:val="WW8Num41"/>
    <w:lvl w:ilvl="0">
      <w:start w:val="1"/>
      <w:numFmt w:val="decimal"/>
      <w:lvlText w:val="%1."/>
      <w:lvlJc w:val="left"/>
      <w:pPr>
        <w:tabs>
          <w:tab w:val="num" w:pos="0"/>
        </w:tabs>
        <w:ind w:left="720" w:hanging="360"/>
      </w:pPr>
    </w:lvl>
  </w:abstractNum>
  <w:abstractNum w:abstractNumId="38" w15:restartNumberingAfterBreak="0">
    <w:nsid w:val="00000028"/>
    <w:multiLevelType w:val="singleLevel"/>
    <w:tmpl w:val="00000028"/>
    <w:name w:val="WW8Num42"/>
    <w:lvl w:ilvl="0">
      <w:start w:val="1"/>
      <w:numFmt w:val="decimal"/>
      <w:lvlText w:val="%1)"/>
      <w:lvlJc w:val="left"/>
      <w:pPr>
        <w:tabs>
          <w:tab w:val="num" w:pos="0"/>
        </w:tabs>
        <w:ind w:left="717" w:hanging="360"/>
      </w:pPr>
      <w:rPr>
        <w:rFonts w:ascii="Times New Roman" w:hAnsi="Times New Roman" w:cs="Times New Roman"/>
        <w:sz w:val="20"/>
        <w:szCs w:val="20"/>
      </w:rPr>
    </w:lvl>
  </w:abstractNum>
  <w:abstractNum w:abstractNumId="39" w15:restartNumberingAfterBreak="0">
    <w:nsid w:val="00000029"/>
    <w:multiLevelType w:val="singleLevel"/>
    <w:tmpl w:val="DA76621A"/>
    <w:name w:val="WW8Num43"/>
    <w:lvl w:ilvl="0">
      <w:start w:val="1"/>
      <w:numFmt w:val="lowerLetter"/>
      <w:lvlText w:val="%1)"/>
      <w:lvlJc w:val="left"/>
      <w:pPr>
        <w:tabs>
          <w:tab w:val="num" w:pos="0"/>
        </w:tabs>
        <w:ind w:left="1014" w:hanging="360"/>
      </w:pPr>
      <w:rPr>
        <w:rFonts w:ascii="Times New Roman" w:hAnsi="Times New Roman" w:cs="Times New Roman"/>
        <w:sz w:val="22"/>
        <w:szCs w:val="22"/>
      </w:rPr>
    </w:lvl>
  </w:abstractNum>
  <w:abstractNum w:abstractNumId="40" w15:restartNumberingAfterBreak="0">
    <w:nsid w:val="0000002A"/>
    <w:multiLevelType w:val="singleLevel"/>
    <w:tmpl w:val="0A1408C6"/>
    <w:name w:val="WW8Num44"/>
    <w:lvl w:ilvl="0">
      <w:start w:val="2"/>
      <w:numFmt w:val="decimal"/>
      <w:lvlText w:val="%1."/>
      <w:lvlJc w:val="left"/>
      <w:pPr>
        <w:tabs>
          <w:tab w:val="num" w:pos="0"/>
        </w:tabs>
        <w:ind w:left="360" w:hanging="360"/>
      </w:pPr>
      <w:rPr>
        <w:rFonts w:ascii="Times New Roman" w:hAnsi="Times New Roman" w:cs="Times New Roman" w:hint="default"/>
        <w:b/>
        <w:sz w:val="22"/>
        <w:szCs w:val="22"/>
      </w:rPr>
    </w:lvl>
  </w:abstractNum>
  <w:abstractNum w:abstractNumId="41" w15:restartNumberingAfterBreak="0">
    <w:nsid w:val="0000002B"/>
    <w:multiLevelType w:val="singleLevel"/>
    <w:tmpl w:val="0000002B"/>
    <w:name w:val="WW8Num45"/>
    <w:lvl w:ilvl="0">
      <w:start w:val="1"/>
      <w:numFmt w:val="lowerLetter"/>
      <w:lvlText w:val="%1)"/>
      <w:lvlJc w:val="left"/>
      <w:pPr>
        <w:tabs>
          <w:tab w:val="num" w:pos="0"/>
        </w:tabs>
        <w:ind w:left="1077" w:hanging="360"/>
      </w:pPr>
      <w:rPr>
        <w:rFonts w:ascii="Times New Roman" w:hAnsi="Times New Roman" w:cs="Times New Roman"/>
        <w:sz w:val="20"/>
        <w:szCs w:val="20"/>
      </w:rPr>
    </w:lvl>
  </w:abstractNum>
  <w:abstractNum w:abstractNumId="42" w15:restartNumberingAfterBreak="0">
    <w:nsid w:val="0000002C"/>
    <w:multiLevelType w:val="singleLevel"/>
    <w:tmpl w:val="A016F4F2"/>
    <w:name w:val="WW8Num46"/>
    <w:lvl w:ilvl="0">
      <w:start w:val="10"/>
      <w:numFmt w:val="upperRoman"/>
      <w:lvlText w:val="%1."/>
      <w:lvlJc w:val="left"/>
      <w:pPr>
        <w:tabs>
          <w:tab w:val="num" w:pos="0"/>
        </w:tabs>
        <w:ind w:left="360" w:hanging="360"/>
      </w:pPr>
      <w:rPr>
        <w:rFonts w:ascii="Times New Roman" w:hAnsi="Times New Roman" w:cs="Times New Roman" w:hint="default"/>
        <w:b/>
        <w:bCs/>
        <w:sz w:val="22"/>
        <w:szCs w:val="22"/>
      </w:rPr>
    </w:lvl>
  </w:abstractNum>
  <w:abstractNum w:abstractNumId="43" w15:restartNumberingAfterBreak="0">
    <w:nsid w:val="0000002D"/>
    <w:multiLevelType w:val="singleLevel"/>
    <w:tmpl w:val="C750F9CC"/>
    <w:lvl w:ilvl="0">
      <w:start w:val="9"/>
      <w:numFmt w:val="upperRoman"/>
      <w:lvlText w:val="%1."/>
      <w:lvlJc w:val="left"/>
      <w:pPr>
        <w:tabs>
          <w:tab w:val="num" w:pos="0"/>
        </w:tabs>
        <w:ind w:left="360" w:hanging="360"/>
      </w:pPr>
      <w:rPr>
        <w:rFonts w:ascii="Times New Roman" w:hAnsi="Times New Roman" w:cs="Times New Roman" w:hint="default"/>
        <w:b/>
        <w:bCs/>
        <w:sz w:val="22"/>
        <w:szCs w:val="22"/>
      </w:rPr>
    </w:lvl>
  </w:abstractNum>
  <w:abstractNum w:abstractNumId="44" w15:restartNumberingAfterBreak="0">
    <w:nsid w:val="0000002E"/>
    <w:multiLevelType w:val="singleLevel"/>
    <w:tmpl w:val="E3062332"/>
    <w:name w:val="WW8Num48"/>
    <w:lvl w:ilvl="0">
      <w:start w:val="3"/>
      <w:numFmt w:val="decimal"/>
      <w:lvlText w:val="%1."/>
      <w:lvlJc w:val="left"/>
      <w:pPr>
        <w:tabs>
          <w:tab w:val="num" w:pos="0"/>
        </w:tabs>
        <w:ind w:left="360" w:hanging="360"/>
      </w:pPr>
      <w:rPr>
        <w:rFonts w:ascii="Times New Roman" w:hAnsi="Times New Roman" w:cs="Times New Roman" w:hint="default"/>
        <w:b/>
        <w:sz w:val="22"/>
        <w:szCs w:val="22"/>
      </w:rPr>
    </w:lvl>
  </w:abstractNum>
  <w:abstractNum w:abstractNumId="45" w15:restartNumberingAfterBreak="0">
    <w:nsid w:val="0000002F"/>
    <w:multiLevelType w:val="singleLevel"/>
    <w:tmpl w:val="599AF2AE"/>
    <w:name w:val="WW8Num49"/>
    <w:lvl w:ilvl="0">
      <w:start w:val="1"/>
      <w:numFmt w:val="decimal"/>
      <w:lvlText w:val="%1)"/>
      <w:lvlJc w:val="left"/>
      <w:pPr>
        <w:tabs>
          <w:tab w:val="num" w:pos="0"/>
        </w:tabs>
        <w:ind w:left="720" w:hanging="360"/>
      </w:pPr>
      <w:rPr>
        <w:rFonts w:ascii="Times New Roman" w:hAnsi="Times New Roman" w:cs="Times New Roman"/>
        <w:b w:val="0"/>
        <w:bCs/>
        <w:sz w:val="22"/>
        <w:szCs w:val="22"/>
      </w:rPr>
    </w:lvl>
  </w:abstractNum>
  <w:abstractNum w:abstractNumId="46" w15:restartNumberingAfterBreak="0">
    <w:nsid w:val="00000030"/>
    <w:multiLevelType w:val="singleLevel"/>
    <w:tmpl w:val="00000030"/>
    <w:name w:val="WW8Num50"/>
    <w:lvl w:ilvl="0">
      <w:start w:val="1"/>
      <w:numFmt w:val="bullet"/>
      <w:lvlText w:val=""/>
      <w:lvlJc w:val="left"/>
      <w:pPr>
        <w:tabs>
          <w:tab w:val="num" w:pos="0"/>
        </w:tabs>
        <w:ind w:left="720" w:hanging="360"/>
      </w:pPr>
      <w:rPr>
        <w:rFonts w:ascii="Symbol" w:hAnsi="Symbol" w:cs="Symbol" w:hint="default"/>
      </w:rPr>
    </w:lvl>
  </w:abstractNum>
  <w:abstractNum w:abstractNumId="47" w15:restartNumberingAfterBreak="0">
    <w:nsid w:val="00000031"/>
    <w:multiLevelType w:val="singleLevel"/>
    <w:tmpl w:val="00000031"/>
    <w:name w:val="WW8Num51"/>
    <w:lvl w:ilvl="0">
      <w:start w:val="1"/>
      <w:numFmt w:val="bullet"/>
      <w:lvlText w:val=""/>
      <w:lvlJc w:val="left"/>
      <w:pPr>
        <w:tabs>
          <w:tab w:val="num" w:pos="0"/>
        </w:tabs>
        <w:ind w:left="1080" w:hanging="360"/>
      </w:pPr>
      <w:rPr>
        <w:rFonts w:ascii="Symbol" w:hAnsi="Symbol" w:cs="Symbol" w:hint="default"/>
        <w:sz w:val="20"/>
        <w:szCs w:val="20"/>
      </w:rPr>
    </w:lvl>
  </w:abstractNum>
  <w:abstractNum w:abstractNumId="48" w15:restartNumberingAfterBreak="0">
    <w:nsid w:val="00000032"/>
    <w:multiLevelType w:val="singleLevel"/>
    <w:tmpl w:val="00000032"/>
    <w:name w:val="WW8Num52"/>
    <w:lvl w:ilvl="0">
      <w:start w:val="1"/>
      <w:numFmt w:val="bullet"/>
      <w:lvlText w:val=""/>
      <w:lvlJc w:val="left"/>
      <w:pPr>
        <w:tabs>
          <w:tab w:val="num" w:pos="0"/>
        </w:tabs>
        <w:ind w:left="1068" w:hanging="360"/>
      </w:pPr>
      <w:rPr>
        <w:rFonts w:ascii="Symbol" w:hAnsi="Symbol" w:cs="Symbol" w:hint="default"/>
        <w:color w:val="auto"/>
        <w:sz w:val="20"/>
        <w:szCs w:val="20"/>
        <w:lang w:eastAsia="pl-PL"/>
      </w:rPr>
    </w:lvl>
  </w:abstractNum>
  <w:abstractNum w:abstractNumId="49" w15:restartNumberingAfterBreak="0">
    <w:nsid w:val="00000033"/>
    <w:multiLevelType w:val="singleLevel"/>
    <w:tmpl w:val="FE7A1EFA"/>
    <w:name w:val="WW8Num53"/>
    <w:lvl w:ilvl="0">
      <w:start w:val="1"/>
      <w:numFmt w:val="decimal"/>
      <w:lvlText w:val="%1)"/>
      <w:lvlJc w:val="left"/>
      <w:pPr>
        <w:tabs>
          <w:tab w:val="num" w:pos="0"/>
        </w:tabs>
        <w:ind w:left="720" w:hanging="360"/>
      </w:pPr>
      <w:rPr>
        <w:rFonts w:ascii="Times New Roman" w:hAnsi="Times New Roman" w:cs="Times New Roman"/>
        <w:b/>
        <w:bCs/>
        <w:sz w:val="22"/>
        <w:szCs w:val="22"/>
      </w:rPr>
    </w:lvl>
  </w:abstractNum>
  <w:abstractNum w:abstractNumId="50" w15:restartNumberingAfterBreak="0">
    <w:nsid w:val="00000034"/>
    <w:multiLevelType w:val="singleLevel"/>
    <w:tmpl w:val="00000034"/>
    <w:name w:val="WW8Num55"/>
    <w:lvl w:ilvl="0">
      <w:start w:val="1"/>
      <w:numFmt w:val="bullet"/>
      <w:lvlText w:val=""/>
      <w:lvlJc w:val="left"/>
      <w:pPr>
        <w:tabs>
          <w:tab w:val="num" w:pos="0"/>
        </w:tabs>
        <w:ind w:left="720" w:hanging="360"/>
      </w:pPr>
      <w:rPr>
        <w:rFonts w:ascii="Symbol" w:hAnsi="Symbol" w:cs="Symbol" w:hint="default"/>
      </w:rPr>
    </w:lvl>
  </w:abstractNum>
  <w:abstractNum w:abstractNumId="51" w15:restartNumberingAfterBreak="0">
    <w:nsid w:val="00000035"/>
    <w:multiLevelType w:val="singleLevel"/>
    <w:tmpl w:val="00000035"/>
    <w:name w:val="WW8Num56"/>
    <w:lvl w:ilvl="0">
      <w:start w:val="1"/>
      <w:numFmt w:val="bullet"/>
      <w:lvlText w:val=""/>
      <w:lvlJc w:val="left"/>
      <w:pPr>
        <w:tabs>
          <w:tab w:val="num" w:pos="3192"/>
        </w:tabs>
        <w:ind w:left="3192" w:hanging="360"/>
      </w:pPr>
      <w:rPr>
        <w:rFonts w:ascii="Symbol" w:hAnsi="Symbol" w:cs="Symbol"/>
        <w:sz w:val="24"/>
        <w:szCs w:val="24"/>
        <w:lang w:eastAsia="pl-PL"/>
      </w:rPr>
    </w:lvl>
  </w:abstractNum>
  <w:abstractNum w:abstractNumId="52" w15:restartNumberingAfterBreak="0">
    <w:nsid w:val="00000036"/>
    <w:multiLevelType w:val="singleLevel"/>
    <w:tmpl w:val="00000036"/>
    <w:name w:val="WW8Num57"/>
    <w:lvl w:ilvl="0">
      <w:start w:val="1"/>
      <w:numFmt w:val="bullet"/>
      <w:lvlText w:val=""/>
      <w:lvlJc w:val="left"/>
      <w:pPr>
        <w:tabs>
          <w:tab w:val="num" w:pos="0"/>
        </w:tabs>
        <w:ind w:left="717" w:hanging="360"/>
      </w:pPr>
      <w:rPr>
        <w:rFonts w:ascii="Symbol" w:hAnsi="Symbol" w:cs="Symbol" w:hint="default"/>
        <w:sz w:val="20"/>
        <w:szCs w:val="20"/>
      </w:rPr>
    </w:lvl>
  </w:abstractNum>
  <w:abstractNum w:abstractNumId="53" w15:restartNumberingAfterBreak="0">
    <w:nsid w:val="00000037"/>
    <w:multiLevelType w:val="singleLevel"/>
    <w:tmpl w:val="00000037"/>
    <w:name w:val="WW8Num58"/>
    <w:lvl w:ilvl="0">
      <w:start w:val="1"/>
      <w:numFmt w:val="bullet"/>
      <w:lvlText w:val=""/>
      <w:lvlJc w:val="left"/>
      <w:pPr>
        <w:tabs>
          <w:tab w:val="num" w:pos="0"/>
        </w:tabs>
        <w:ind w:left="360" w:hanging="360"/>
      </w:pPr>
      <w:rPr>
        <w:rFonts w:ascii="Symbol" w:hAnsi="Symbol" w:cs="Symbol" w:hint="default"/>
        <w:color w:val="auto"/>
        <w:sz w:val="20"/>
        <w:szCs w:val="20"/>
        <w:vertAlign w:val="superscript"/>
      </w:rPr>
    </w:lvl>
  </w:abstractNum>
  <w:abstractNum w:abstractNumId="54" w15:restartNumberingAfterBreak="0">
    <w:nsid w:val="00000038"/>
    <w:multiLevelType w:val="singleLevel"/>
    <w:tmpl w:val="00000038"/>
    <w:name w:val="WW8Num59"/>
    <w:lvl w:ilvl="0">
      <w:start w:val="1"/>
      <w:numFmt w:val="lowerLetter"/>
      <w:lvlText w:val="%1)"/>
      <w:lvlJc w:val="left"/>
      <w:pPr>
        <w:tabs>
          <w:tab w:val="num" w:pos="720"/>
        </w:tabs>
        <w:ind w:left="720" w:hanging="360"/>
      </w:pPr>
      <w:rPr>
        <w:rFonts w:ascii="Times New Roman" w:hAnsi="Times New Roman" w:cs="Times New Roman" w:hint="default"/>
        <w:iCs/>
        <w:sz w:val="20"/>
        <w:szCs w:val="20"/>
      </w:rPr>
    </w:lvl>
  </w:abstractNum>
  <w:abstractNum w:abstractNumId="55" w15:restartNumberingAfterBreak="0">
    <w:nsid w:val="00000039"/>
    <w:multiLevelType w:val="singleLevel"/>
    <w:tmpl w:val="28A83C76"/>
    <w:name w:val="WW8Num61"/>
    <w:lvl w:ilvl="0">
      <w:start w:val="3"/>
      <w:numFmt w:val="decimal"/>
      <w:lvlText w:val="%1."/>
      <w:lvlJc w:val="left"/>
      <w:pPr>
        <w:tabs>
          <w:tab w:val="num" w:pos="0"/>
        </w:tabs>
        <w:ind w:left="360" w:hanging="360"/>
      </w:pPr>
      <w:rPr>
        <w:rFonts w:ascii="Times New Roman" w:hAnsi="Times New Roman" w:cs="Times New Roman" w:hint="default"/>
        <w:b w:val="0"/>
        <w:bCs w:val="0"/>
        <w:sz w:val="22"/>
        <w:szCs w:val="22"/>
      </w:rPr>
    </w:lvl>
  </w:abstractNum>
  <w:abstractNum w:abstractNumId="56" w15:restartNumberingAfterBreak="0">
    <w:nsid w:val="0000003A"/>
    <w:multiLevelType w:val="singleLevel"/>
    <w:tmpl w:val="0000003A"/>
    <w:name w:val="WW8Num62"/>
    <w:lvl w:ilvl="0">
      <w:start w:val="1"/>
      <w:numFmt w:val="bullet"/>
      <w:lvlText w:val=""/>
      <w:lvlJc w:val="left"/>
      <w:pPr>
        <w:tabs>
          <w:tab w:val="num" w:pos="0"/>
        </w:tabs>
        <w:ind w:left="717" w:hanging="360"/>
      </w:pPr>
      <w:rPr>
        <w:rFonts w:ascii="Symbol" w:hAnsi="Symbol" w:cs="Symbol" w:hint="default"/>
      </w:rPr>
    </w:lvl>
  </w:abstractNum>
  <w:abstractNum w:abstractNumId="57" w15:restartNumberingAfterBreak="0">
    <w:nsid w:val="0000003B"/>
    <w:multiLevelType w:val="singleLevel"/>
    <w:tmpl w:val="0000003B"/>
    <w:name w:val="WW8Num63"/>
    <w:lvl w:ilvl="0">
      <w:start w:val="1"/>
      <w:numFmt w:val="decimal"/>
      <w:lvlText w:val="%1)"/>
      <w:lvlJc w:val="left"/>
      <w:pPr>
        <w:tabs>
          <w:tab w:val="num" w:pos="0"/>
        </w:tabs>
        <w:ind w:left="720" w:hanging="360"/>
      </w:pPr>
      <w:rPr>
        <w:rFonts w:ascii="Times New Roman" w:hAnsi="Times New Roman" w:cs="Times New Roman"/>
        <w:b/>
        <w:sz w:val="20"/>
        <w:szCs w:val="20"/>
        <w:lang w:eastAsia="pl-PL"/>
      </w:rPr>
    </w:lvl>
  </w:abstractNum>
  <w:abstractNum w:abstractNumId="58" w15:restartNumberingAfterBreak="0">
    <w:nsid w:val="0000003C"/>
    <w:multiLevelType w:val="singleLevel"/>
    <w:tmpl w:val="A9583434"/>
    <w:lvl w:ilvl="0">
      <w:start w:val="1"/>
      <w:numFmt w:val="decimal"/>
      <w:lvlText w:val="%1)"/>
      <w:lvlJc w:val="left"/>
      <w:pPr>
        <w:ind w:left="360" w:hanging="360"/>
      </w:pPr>
      <w:rPr>
        <w:rFonts w:ascii="Times New Roman" w:hAnsi="Times New Roman" w:cs="Times New Roman" w:hint="default"/>
        <w:sz w:val="22"/>
        <w:szCs w:val="22"/>
      </w:rPr>
    </w:lvl>
  </w:abstractNum>
  <w:abstractNum w:abstractNumId="59" w15:restartNumberingAfterBreak="0">
    <w:nsid w:val="0000003D"/>
    <w:multiLevelType w:val="singleLevel"/>
    <w:tmpl w:val="0000003D"/>
    <w:name w:val="WW8Num65"/>
    <w:lvl w:ilvl="0">
      <w:start w:val="1"/>
      <w:numFmt w:val="decimal"/>
      <w:lvlText w:val="%1."/>
      <w:lvlJc w:val="left"/>
      <w:pPr>
        <w:tabs>
          <w:tab w:val="num" w:pos="0"/>
        </w:tabs>
        <w:ind w:left="360" w:hanging="360"/>
      </w:pPr>
      <w:rPr>
        <w:i w:val="0"/>
      </w:rPr>
    </w:lvl>
  </w:abstractNum>
  <w:abstractNum w:abstractNumId="60" w15:restartNumberingAfterBreak="0">
    <w:nsid w:val="0000003E"/>
    <w:multiLevelType w:val="singleLevel"/>
    <w:tmpl w:val="0000003E"/>
    <w:name w:val="WW8Num66"/>
    <w:lvl w:ilvl="0">
      <w:start w:val="1"/>
      <w:numFmt w:val="bullet"/>
      <w:lvlText w:val=""/>
      <w:lvlJc w:val="left"/>
      <w:pPr>
        <w:tabs>
          <w:tab w:val="num" w:pos="0"/>
        </w:tabs>
        <w:ind w:left="360" w:hanging="360"/>
      </w:pPr>
      <w:rPr>
        <w:rFonts w:ascii="Symbol" w:hAnsi="Symbol" w:cs="Symbol" w:hint="default"/>
        <w:sz w:val="24"/>
        <w:szCs w:val="24"/>
      </w:rPr>
    </w:lvl>
  </w:abstractNum>
  <w:abstractNum w:abstractNumId="61" w15:restartNumberingAfterBreak="0">
    <w:nsid w:val="0000003F"/>
    <w:multiLevelType w:val="singleLevel"/>
    <w:tmpl w:val="0000003F"/>
    <w:name w:val="WW8Num67"/>
    <w:lvl w:ilvl="0">
      <w:start w:val="2"/>
      <w:numFmt w:val="decimal"/>
      <w:lvlText w:val="%1)"/>
      <w:lvlJc w:val="left"/>
      <w:pPr>
        <w:tabs>
          <w:tab w:val="num" w:pos="0"/>
        </w:tabs>
        <w:ind w:left="360" w:hanging="360"/>
      </w:pPr>
      <w:rPr>
        <w:rFonts w:ascii="Times New Roman" w:hAnsi="Times New Roman" w:cs="Times New Roman" w:hint="default"/>
        <w:b/>
        <w:bCs/>
        <w:i/>
        <w:iCs/>
        <w:lang w:eastAsia="pl-PL"/>
      </w:rPr>
    </w:lvl>
  </w:abstractNum>
  <w:abstractNum w:abstractNumId="62" w15:restartNumberingAfterBreak="0">
    <w:nsid w:val="00000040"/>
    <w:multiLevelType w:val="singleLevel"/>
    <w:tmpl w:val="8AFC8DFA"/>
    <w:name w:val="WW8Num68"/>
    <w:lvl w:ilvl="0">
      <w:start w:val="1"/>
      <w:numFmt w:val="decimal"/>
      <w:lvlText w:val="%1."/>
      <w:lvlJc w:val="left"/>
      <w:pPr>
        <w:tabs>
          <w:tab w:val="num" w:pos="0"/>
        </w:tabs>
        <w:ind w:left="360" w:hanging="360"/>
      </w:pPr>
      <w:rPr>
        <w:rFonts w:ascii="Times New Roman" w:hAnsi="Times New Roman" w:cs="Times New Roman" w:hint="default"/>
        <w:b/>
        <w:sz w:val="22"/>
        <w:szCs w:val="22"/>
        <w:lang w:eastAsia="pl-PL"/>
      </w:rPr>
    </w:lvl>
  </w:abstractNum>
  <w:abstractNum w:abstractNumId="63" w15:restartNumberingAfterBreak="0">
    <w:nsid w:val="00000041"/>
    <w:multiLevelType w:val="singleLevel"/>
    <w:tmpl w:val="00000041"/>
    <w:name w:val="WW8Num69"/>
    <w:lvl w:ilvl="0">
      <w:start w:val="1"/>
      <w:numFmt w:val="bullet"/>
      <w:lvlText w:val=""/>
      <w:lvlJc w:val="left"/>
      <w:pPr>
        <w:tabs>
          <w:tab w:val="num" w:pos="0"/>
        </w:tabs>
        <w:ind w:left="720" w:hanging="360"/>
      </w:pPr>
      <w:rPr>
        <w:rFonts w:ascii="Symbol" w:hAnsi="Symbol" w:cs="Symbol" w:hint="default"/>
        <w:sz w:val="20"/>
        <w:szCs w:val="20"/>
      </w:rPr>
    </w:lvl>
  </w:abstractNum>
  <w:abstractNum w:abstractNumId="64" w15:restartNumberingAfterBreak="0">
    <w:nsid w:val="00000042"/>
    <w:multiLevelType w:val="multilevel"/>
    <w:tmpl w:val="2EBC5A3A"/>
    <w:name w:val="WW8Num70"/>
    <w:lvl w:ilvl="0">
      <w:start w:val="2"/>
      <w:numFmt w:val="decimal"/>
      <w:lvlText w:val="%1."/>
      <w:lvlJc w:val="left"/>
      <w:pPr>
        <w:tabs>
          <w:tab w:val="num" w:pos="0"/>
        </w:tabs>
        <w:ind w:left="360" w:hanging="360"/>
      </w:pPr>
      <w:rPr>
        <w:rFonts w:ascii="Times New Roman" w:hAnsi="Times New Roman" w:cs="Times New Roman" w:hint="default"/>
        <w:b/>
        <w:sz w:val="20"/>
        <w:szCs w:val="20"/>
      </w:rPr>
    </w:lvl>
    <w:lvl w:ilvl="1">
      <w:start w:val="1"/>
      <w:numFmt w:val="lowerLetter"/>
      <w:lvlText w:val="%2)"/>
      <w:lvlJc w:val="left"/>
      <w:pPr>
        <w:tabs>
          <w:tab w:val="num" w:pos="720"/>
        </w:tabs>
        <w:ind w:left="1440" w:hanging="360"/>
      </w:pPr>
      <w:rPr>
        <w:rFonts w:ascii="Times New Roman" w:hAnsi="Times New Roman" w:cs="Times New Roman"/>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00000043"/>
    <w:multiLevelType w:val="singleLevel"/>
    <w:tmpl w:val="00000043"/>
    <w:name w:val="WW8Num71"/>
    <w:lvl w:ilvl="0">
      <w:start w:val="1"/>
      <w:numFmt w:val="decimal"/>
      <w:lvlText w:val="%1)"/>
      <w:lvlJc w:val="left"/>
      <w:pPr>
        <w:tabs>
          <w:tab w:val="num" w:pos="0"/>
        </w:tabs>
        <w:ind w:left="360" w:hanging="360"/>
      </w:pPr>
      <w:rPr>
        <w:rFonts w:ascii="Times New Roman" w:hAnsi="Times New Roman" w:cs="Times New Roman" w:hint="default"/>
        <w:b/>
        <w:bCs/>
        <w:i w:val="0"/>
        <w:iCs/>
        <w:sz w:val="24"/>
        <w:szCs w:val="24"/>
        <w:lang w:eastAsia="pl-PL"/>
      </w:rPr>
    </w:lvl>
  </w:abstractNum>
  <w:abstractNum w:abstractNumId="66" w15:restartNumberingAfterBreak="0">
    <w:nsid w:val="00000044"/>
    <w:multiLevelType w:val="singleLevel"/>
    <w:tmpl w:val="00D2C662"/>
    <w:name w:val="WW8Num72"/>
    <w:lvl w:ilvl="0">
      <w:start w:val="1"/>
      <w:numFmt w:val="decimal"/>
      <w:lvlText w:val="%1."/>
      <w:lvlJc w:val="left"/>
      <w:pPr>
        <w:tabs>
          <w:tab w:val="num" w:pos="360"/>
        </w:tabs>
        <w:ind w:left="360" w:hanging="360"/>
      </w:pPr>
      <w:rPr>
        <w:rFonts w:ascii="Times New Roman" w:hAnsi="Times New Roman" w:cs="Times New Roman" w:hint="default"/>
        <w:b w:val="0"/>
        <w:bCs w:val="0"/>
        <w:iCs/>
        <w:strike w:val="0"/>
        <w:sz w:val="22"/>
        <w:szCs w:val="22"/>
        <w:lang w:eastAsia="pl-PL"/>
      </w:rPr>
    </w:lvl>
  </w:abstractNum>
  <w:abstractNum w:abstractNumId="67" w15:restartNumberingAfterBreak="0">
    <w:nsid w:val="00000045"/>
    <w:multiLevelType w:val="singleLevel"/>
    <w:tmpl w:val="00000045"/>
    <w:name w:val="WW8Num73"/>
    <w:lvl w:ilvl="0">
      <w:start w:val="1"/>
      <w:numFmt w:val="bullet"/>
      <w:lvlText w:val=""/>
      <w:lvlJc w:val="left"/>
      <w:pPr>
        <w:tabs>
          <w:tab w:val="num" w:pos="0"/>
        </w:tabs>
        <w:ind w:left="720" w:hanging="360"/>
      </w:pPr>
      <w:rPr>
        <w:rFonts w:ascii="Symbol" w:hAnsi="Symbol" w:cs="Symbol" w:hint="default"/>
        <w:sz w:val="20"/>
        <w:szCs w:val="20"/>
      </w:rPr>
    </w:lvl>
  </w:abstractNum>
  <w:abstractNum w:abstractNumId="68" w15:restartNumberingAfterBreak="0">
    <w:nsid w:val="00000046"/>
    <w:multiLevelType w:val="singleLevel"/>
    <w:tmpl w:val="7ABE28D8"/>
    <w:name w:val="WW8Num74"/>
    <w:lvl w:ilvl="0">
      <w:start w:val="1"/>
      <w:numFmt w:val="lowerLetter"/>
      <w:lvlText w:val="%1)"/>
      <w:lvlJc w:val="left"/>
      <w:pPr>
        <w:tabs>
          <w:tab w:val="num" w:pos="0"/>
        </w:tabs>
        <w:ind w:left="720" w:hanging="360"/>
      </w:pPr>
      <w:rPr>
        <w:rFonts w:ascii="Times New Roman" w:hAnsi="Times New Roman" w:cs="Times New Roman"/>
        <w:sz w:val="22"/>
        <w:szCs w:val="22"/>
      </w:rPr>
    </w:lvl>
  </w:abstractNum>
  <w:abstractNum w:abstractNumId="69" w15:restartNumberingAfterBreak="0">
    <w:nsid w:val="00000047"/>
    <w:multiLevelType w:val="singleLevel"/>
    <w:tmpl w:val="DE9490A6"/>
    <w:name w:val="WW8Num75"/>
    <w:lvl w:ilvl="0">
      <w:start w:val="1"/>
      <w:numFmt w:val="lowerLetter"/>
      <w:lvlText w:val="%1)"/>
      <w:lvlJc w:val="left"/>
      <w:pPr>
        <w:tabs>
          <w:tab w:val="num" w:pos="0"/>
        </w:tabs>
        <w:ind w:left="720" w:hanging="360"/>
      </w:pPr>
      <w:rPr>
        <w:rFonts w:ascii="Times New Roman" w:hAnsi="Times New Roman" w:cs="Times New Roman"/>
        <w:b w:val="0"/>
        <w:bCs w:val="0"/>
        <w:sz w:val="22"/>
        <w:szCs w:val="22"/>
      </w:rPr>
    </w:lvl>
  </w:abstractNum>
  <w:abstractNum w:abstractNumId="70" w15:restartNumberingAfterBreak="0">
    <w:nsid w:val="00000048"/>
    <w:multiLevelType w:val="singleLevel"/>
    <w:tmpl w:val="04DCDC68"/>
    <w:name w:val="WW8Num76"/>
    <w:lvl w:ilvl="0">
      <w:start w:val="1"/>
      <w:numFmt w:val="decimal"/>
      <w:lvlText w:val="%1."/>
      <w:lvlJc w:val="left"/>
      <w:pPr>
        <w:tabs>
          <w:tab w:val="num" w:pos="0"/>
        </w:tabs>
        <w:ind w:left="360" w:hanging="360"/>
      </w:pPr>
      <w:rPr>
        <w:rFonts w:ascii="Times New Roman" w:hAnsi="Times New Roman" w:cs="Times New Roman" w:hint="default"/>
        <w:spacing w:val="-2"/>
        <w:sz w:val="22"/>
        <w:szCs w:val="22"/>
      </w:rPr>
    </w:lvl>
  </w:abstractNum>
  <w:abstractNum w:abstractNumId="71" w15:restartNumberingAfterBreak="0">
    <w:nsid w:val="00000049"/>
    <w:multiLevelType w:val="singleLevel"/>
    <w:tmpl w:val="00000049"/>
    <w:name w:val="WW8Num77"/>
    <w:lvl w:ilvl="0">
      <w:start w:val="1"/>
      <w:numFmt w:val="decimal"/>
      <w:lvlText w:val="%1)"/>
      <w:lvlJc w:val="left"/>
      <w:pPr>
        <w:tabs>
          <w:tab w:val="num" w:pos="0"/>
        </w:tabs>
        <w:ind w:left="360" w:hanging="360"/>
      </w:pPr>
      <w:rPr>
        <w:rFonts w:ascii="Times New Roman" w:hAnsi="Times New Roman" w:cs="Times New Roman"/>
        <w:sz w:val="20"/>
        <w:szCs w:val="24"/>
      </w:rPr>
    </w:lvl>
  </w:abstractNum>
  <w:abstractNum w:abstractNumId="72" w15:restartNumberingAfterBreak="0">
    <w:nsid w:val="0000004A"/>
    <w:multiLevelType w:val="singleLevel"/>
    <w:tmpl w:val="9F947874"/>
    <w:name w:val="WW8Num78"/>
    <w:lvl w:ilvl="0">
      <w:start w:val="1"/>
      <w:numFmt w:val="decimal"/>
      <w:lvlText w:val="%1)"/>
      <w:lvlJc w:val="left"/>
      <w:pPr>
        <w:tabs>
          <w:tab w:val="num" w:pos="0"/>
        </w:tabs>
        <w:ind w:left="720" w:hanging="360"/>
      </w:pPr>
      <w:rPr>
        <w:rFonts w:ascii="Times New Roman" w:hAnsi="Times New Roman" w:cs="Times New Roman"/>
        <w:sz w:val="22"/>
        <w:szCs w:val="22"/>
      </w:rPr>
    </w:lvl>
  </w:abstractNum>
  <w:abstractNum w:abstractNumId="73" w15:restartNumberingAfterBreak="0">
    <w:nsid w:val="0000004B"/>
    <w:multiLevelType w:val="singleLevel"/>
    <w:tmpl w:val="9E860040"/>
    <w:name w:val="WW8Num79"/>
    <w:lvl w:ilvl="0">
      <w:start w:val="1"/>
      <w:numFmt w:val="decimal"/>
      <w:lvlText w:val="%1."/>
      <w:lvlJc w:val="left"/>
      <w:pPr>
        <w:tabs>
          <w:tab w:val="num" w:pos="0"/>
        </w:tabs>
        <w:ind w:left="360" w:hanging="360"/>
      </w:pPr>
      <w:rPr>
        <w:rFonts w:ascii="Times New Roman" w:hAnsi="Times New Roman" w:cs="Times New Roman" w:hint="default"/>
        <w:b w:val="0"/>
        <w:bCs/>
        <w:spacing w:val="-2"/>
        <w:sz w:val="22"/>
        <w:szCs w:val="22"/>
      </w:rPr>
    </w:lvl>
  </w:abstractNum>
  <w:abstractNum w:abstractNumId="74" w15:restartNumberingAfterBreak="0">
    <w:nsid w:val="0000004C"/>
    <w:multiLevelType w:val="singleLevel"/>
    <w:tmpl w:val="0000004C"/>
    <w:name w:val="WW8Num80"/>
    <w:lvl w:ilvl="0">
      <w:start w:val="1"/>
      <w:numFmt w:val="lowerLetter"/>
      <w:lvlText w:val="%1)"/>
      <w:lvlJc w:val="left"/>
      <w:pPr>
        <w:tabs>
          <w:tab w:val="num" w:pos="0"/>
        </w:tabs>
        <w:ind w:left="720" w:hanging="360"/>
      </w:pPr>
    </w:lvl>
  </w:abstractNum>
  <w:abstractNum w:abstractNumId="75" w15:restartNumberingAfterBreak="0">
    <w:nsid w:val="0000004D"/>
    <w:multiLevelType w:val="singleLevel"/>
    <w:tmpl w:val="7304CB4A"/>
    <w:name w:val="WW8Num81"/>
    <w:lvl w:ilvl="0">
      <w:start w:val="8"/>
      <w:numFmt w:val="decimal"/>
      <w:lvlText w:val="%1."/>
      <w:lvlJc w:val="left"/>
      <w:pPr>
        <w:tabs>
          <w:tab w:val="num" w:pos="0"/>
        </w:tabs>
        <w:ind w:left="360" w:hanging="360"/>
      </w:pPr>
      <w:rPr>
        <w:rFonts w:ascii="Times New Roman" w:hAnsi="Times New Roman" w:cs="Times New Roman" w:hint="default"/>
        <w:b/>
        <w:sz w:val="22"/>
        <w:szCs w:val="22"/>
      </w:rPr>
    </w:lvl>
  </w:abstractNum>
  <w:abstractNum w:abstractNumId="76" w15:restartNumberingAfterBreak="0">
    <w:nsid w:val="0000004E"/>
    <w:multiLevelType w:val="singleLevel"/>
    <w:tmpl w:val="0E52BE68"/>
    <w:name w:val="WW8Num82"/>
    <w:lvl w:ilvl="0">
      <w:start w:val="1"/>
      <w:numFmt w:val="decimal"/>
      <w:lvlText w:val="%1)"/>
      <w:lvlJc w:val="left"/>
      <w:pPr>
        <w:tabs>
          <w:tab w:val="num" w:pos="0"/>
        </w:tabs>
        <w:ind w:left="720" w:hanging="360"/>
      </w:pPr>
      <w:rPr>
        <w:rFonts w:ascii="Times New Roman" w:hAnsi="Times New Roman" w:cs="Times New Roman"/>
        <w:sz w:val="22"/>
        <w:szCs w:val="22"/>
      </w:rPr>
    </w:lvl>
  </w:abstractNum>
  <w:abstractNum w:abstractNumId="77" w15:restartNumberingAfterBreak="0">
    <w:nsid w:val="0000004F"/>
    <w:multiLevelType w:val="singleLevel"/>
    <w:tmpl w:val="0000004F"/>
    <w:name w:val="WW8Num83"/>
    <w:lvl w:ilvl="0">
      <w:start w:val="1"/>
      <w:numFmt w:val="decimal"/>
      <w:lvlText w:val="%1)"/>
      <w:lvlJc w:val="left"/>
      <w:pPr>
        <w:tabs>
          <w:tab w:val="num" w:pos="0"/>
        </w:tabs>
        <w:ind w:left="720" w:hanging="360"/>
      </w:pPr>
    </w:lvl>
  </w:abstractNum>
  <w:abstractNum w:abstractNumId="78" w15:restartNumberingAfterBreak="0">
    <w:nsid w:val="00000050"/>
    <w:multiLevelType w:val="singleLevel"/>
    <w:tmpl w:val="00000050"/>
    <w:name w:val="WW8Num84"/>
    <w:lvl w:ilvl="0">
      <w:start w:val="1"/>
      <w:numFmt w:val="decimal"/>
      <w:lvlText w:val="%1)"/>
      <w:lvlJc w:val="left"/>
      <w:pPr>
        <w:tabs>
          <w:tab w:val="num" w:pos="0"/>
        </w:tabs>
        <w:ind w:left="720" w:hanging="360"/>
      </w:pPr>
    </w:lvl>
  </w:abstractNum>
  <w:abstractNum w:abstractNumId="79" w15:restartNumberingAfterBreak="0">
    <w:nsid w:val="00000051"/>
    <w:multiLevelType w:val="singleLevel"/>
    <w:tmpl w:val="00000051"/>
    <w:name w:val="WW8Num85"/>
    <w:lvl w:ilvl="0">
      <w:start w:val="1"/>
      <w:numFmt w:val="decimal"/>
      <w:lvlText w:val="%1)"/>
      <w:lvlJc w:val="left"/>
      <w:pPr>
        <w:tabs>
          <w:tab w:val="num" w:pos="0"/>
        </w:tabs>
        <w:ind w:left="720" w:hanging="360"/>
      </w:pPr>
    </w:lvl>
  </w:abstractNum>
  <w:abstractNum w:abstractNumId="80" w15:restartNumberingAfterBreak="0">
    <w:nsid w:val="00000052"/>
    <w:multiLevelType w:val="singleLevel"/>
    <w:tmpl w:val="592ED51E"/>
    <w:name w:val="WW8Num86"/>
    <w:lvl w:ilvl="0">
      <w:start w:val="3"/>
      <w:numFmt w:val="decimal"/>
      <w:lvlText w:val="%1."/>
      <w:lvlJc w:val="left"/>
      <w:pPr>
        <w:tabs>
          <w:tab w:val="num" w:pos="0"/>
        </w:tabs>
        <w:ind w:left="360" w:hanging="360"/>
      </w:pPr>
      <w:rPr>
        <w:rFonts w:ascii="Times New Roman" w:hAnsi="Times New Roman" w:cs="Times New Roman" w:hint="default"/>
        <w:b/>
        <w:sz w:val="22"/>
        <w:szCs w:val="22"/>
      </w:rPr>
    </w:lvl>
  </w:abstractNum>
  <w:abstractNum w:abstractNumId="81" w15:restartNumberingAfterBreak="0">
    <w:nsid w:val="00000053"/>
    <w:multiLevelType w:val="singleLevel"/>
    <w:tmpl w:val="00000053"/>
    <w:name w:val="WW8Num87"/>
    <w:lvl w:ilvl="0">
      <w:start w:val="1"/>
      <w:numFmt w:val="lowerLetter"/>
      <w:lvlText w:val="%1)"/>
      <w:lvlJc w:val="left"/>
      <w:pPr>
        <w:tabs>
          <w:tab w:val="num" w:pos="0"/>
        </w:tabs>
        <w:ind w:left="720" w:hanging="360"/>
      </w:pPr>
    </w:lvl>
  </w:abstractNum>
  <w:abstractNum w:abstractNumId="82" w15:restartNumberingAfterBreak="0">
    <w:nsid w:val="00000054"/>
    <w:multiLevelType w:val="singleLevel"/>
    <w:tmpl w:val="00000054"/>
    <w:name w:val="WW8Num88"/>
    <w:lvl w:ilvl="0">
      <w:start w:val="1"/>
      <w:numFmt w:val="lowerLetter"/>
      <w:lvlText w:val="%1)"/>
      <w:lvlJc w:val="left"/>
      <w:pPr>
        <w:tabs>
          <w:tab w:val="num" w:pos="0"/>
        </w:tabs>
        <w:ind w:left="720" w:hanging="360"/>
      </w:pPr>
    </w:lvl>
  </w:abstractNum>
  <w:abstractNum w:abstractNumId="83" w15:restartNumberingAfterBreak="0">
    <w:nsid w:val="00000055"/>
    <w:multiLevelType w:val="singleLevel"/>
    <w:tmpl w:val="E1E6F46A"/>
    <w:name w:val="WW8Num89"/>
    <w:lvl w:ilvl="0">
      <w:start w:val="1"/>
      <w:numFmt w:val="decimal"/>
      <w:lvlText w:val="%1."/>
      <w:lvlJc w:val="left"/>
      <w:pPr>
        <w:tabs>
          <w:tab w:val="num" w:pos="0"/>
        </w:tabs>
        <w:ind w:left="360" w:hanging="360"/>
      </w:pPr>
      <w:rPr>
        <w:rFonts w:ascii="Times New Roman" w:hAnsi="Times New Roman" w:cs="Times New Roman" w:hint="default"/>
        <w:b/>
        <w:bCs/>
        <w:sz w:val="22"/>
        <w:szCs w:val="22"/>
      </w:rPr>
    </w:lvl>
  </w:abstractNum>
  <w:abstractNum w:abstractNumId="84" w15:restartNumberingAfterBreak="0">
    <w:nsid w:val="00000056"/>
    <w:multiLevelType w:val="multilevel"/>
    <w:tmpl w:val="145A2918"/>
    <w:name w:val="WW8Num90"/>
    <w:lvl w:ilvl="0">
      <w:start w:val="1"/>
      <w:numFmt w:val="decimal"/>
      <w:lvlText w:val="%1."/>
      <w:lvlJc w:val="left"/>
      <w:pPr>
        <w:tabs>
          <w:tab w:val="num" w:pos="0"/>
        </w:tabs>
        <w:ind w:left="360" w:hanging="360"/>
      </w:pPr>
      <w:rPr>
        <w:rFonts w:ascii="Times New Roman" w:hAnsi="Times New Roman" w:cs="Times New Roman"/>
        <w:sz w:val="22"/>
        <w:szCs w:val="22"/>
        <w:lang w:eastAsia="pl-P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5" w15:restartNumberingAfterBreak="0">
    <w:nsid w:val="00000057"/>
    <w:multiLevelType w:val="singleLevel"/>
    <w:tmpl w:val="0A78EB0A"/>
    <w:name w:val="WW8Num91"/>
    <w:lvl w:ilvl="0">
      <w:start w:val="1"/>
      <w:numFmt w:val="decimal"/>
      <w:lvlText w:val="%1."/>
      <w:lvlJc w:val="left"/>
      <w:pPr>
        <w:tabs>
          <w:tab w:val="num" w:pos="0"/>
        </w:tabs>
        <w:ind w:left="360" w:hanging="360"/>
      </w:pPr>
      <w:rPr>
        <w:rFonts w:ascii="Times New Roman" w:hAnsi="Times New Roman" w:cs="Times New Roman"/>
        <w:b w:val="0"/>
        <w:bCs/>
        <w:sz w:val="22"/>
        <w:szCs w:val="22"/>
      </w:rPr>
    </w:lvl>
  </w:abstractNum>
  <w:abstractNum w:abstractNumId="86" w15:restartNumberingAfterBreak="0">
    <w:nsid w:val="00000058"/>
    <w:multiLevelType w:val="singleLevel"/>
    <w:tmpl w:val="C3AC4F04"/>
    <w:name w:val="WW8Num92"/>
    <w:lvl w:ilvl="0">
      <w:start w:val="1"/>
      <w:numFmt w:val="decimal"/>
      <w:lvlText w:val="%1)"/>
      <w:lvlJc w:val="left"/>
      <w:pPr>
        <w:tabs>
          <w:tab w:val="num" w:pos="0"/>
        </w:tabs>
        <w:ind w:left="720" w:hanging="360"/>
      </w:pPr>
      <w:rPr>
        <w:rFonts w:ascii="Times New Roman" w:hAnsi="Times New Roman" w:cs="Times New Roman"/>
        <w:sz w:val="22"/>
        <w:szCs w:val="22"/>
      </w:rPr>
    </w:lvl>
  </w:abstractNum>
  <w:abstractNum w:abstractNumId="87" w15:restartNumberingAfterBreak="0">
    <w:nsid w:val="00000059"/>
    <w:multiLevelType w:val="singleLevel"/>
    <w:tmpl w:val="00000059"/>
    <w:name w:val="WW8Num93"/>
    <w:lvl w:ilvl="0">
      <w:start w:val="1"/>
      <w:numFmt w:val="bullet"/>
      <w:lvlText w:val=""/>
      <w:lvlJc w:val="left"/>
      <w:pPr>
        <w:tabs>
          <w:tab w:val="num" w:pos="0"/>
        </w:tabs>
        <w:ind w:left="786" w:hanging="360"/>
      </w:pPr>
      <w:rPr>
        <w:rFonts w:ascii="Symbol" w:hAnsi="Symbol" w:cs="Symbol" w:hint="default"/>
      </w:rPr>
    </w:lvl>
  </w:abstractNum>
  <w:abstractNum w:abstractNumId="88" w15:restartNumberingAfterBreak="0">
    <w:nsid w:val="0000005A"/>
    <w:multiLevelType w:val="singleLevel"/>
    <w:tmpl w:val="A7107B46"/>
    <w:name w:val="WW8Num94"/>
    <w:lvl w:ilvl="0">
      <w:start w:val="1"/>
      <w:numFmt w:val="decimal"/>
      <w:lvlText w:val="%1."/>
      <w:lvlJc w:val="left"/>
      <w:pPr>
        <w:tabs>
          <w:tab w:val="num" w:pos="0"/>
        </w:tabs>
        <w:ind w:left="360" w:hanging="360"/>
      </w:pPr>
      <w:rPr>
        <w:rFonts w:ascii="Times New Roman" w:hAnsi="Times New Roman" w:cs="Times New Roman"/>
        <w:b w:val="0"/>
        <w:bCs/>
        <w:sz w:val="22"/>
        <w:szCs w:val="22"/>
      </w:rPr>
    </w:lvl>
  </w:abstractNum>
  <w:abstractNum w:abstractNumId="89" w15:restartNumberingAfterBreak="0">
    <w:nsid w:val="0000005B"/>
    <w:multiLevelType w:val="singleLevel"/>
    <w:tmpl w:val="0000005B"/>
    <w:name w:val="WW8Num95"/>
    <w:lvl w:ilvl="0">
      <w:start w:val="7"/>
      <w:numFmt w:val="decimal"/>
      <w:lvlText w:val="%1."/>
      <w:lvlJc w:val="left"/>
      <w:pPr>
        <w:tabs>
          <w:tab w:val="num" w:pos="0"/>
        </w:tabs>
        <w:ind w:left="360" w:hanging="360"/>
      </w:pPr>
      <w:rPr>
        <w:rFonts w:ascii="Times New Roman" w:hAnsi="Times New Roman" w:cs="Times New Roman" w:hint="default"/>
        <w:b/>
        <w:bCs/>
        <w:sz w:val="20"/>
        <w:szCs w:val="20"/>
      </w:rPr>
    </w:lvl>
  </w:abstractNum>
  <w:abstractNum w:abstractNumId="90" w15:restartNumberingAfterBreak="0">
    <w:nsid w:val="0000005C"/>
    <w:multiLevelType w:val="singleLevel"/>
    <w:tmpl w:val="34F4E7C6"/>
    <w:name w:val="WW8Num96"/>
    <w:lvl w:ilvl="0">
      <w:start w:val="1"/>
      <w:numFmt w:val="lowerLetter"/>
      <w:lvlText w:val="%1)"/>
      <w:lvlJc w:val="left"/>
      <w:pPr>
        <w:tabs>
          <w:tab w:val="num" w:pos="0"/>
        </w:tabs>
        <w:ind w:left="720" w:hanging="360"/>
      </w:pPr>
      <w:rPr>
        <w:rFonts w:ascii="Times New Roman" w:eastAsia="SimSun" w:hAnsi="Times New Roman" w:cs="Times New Roman"/>
        <w:sz w:val="22"/>
        <w:szCs w:val="22"/>
        <w:lang w:eastAsia="pl-PL"/>
      </w:rPr>
    </w:lvl>
  </w:abstractNum>
  <w:abstractNum w:abstractNumId="91" w15:restartNumberingAfterBreak="0">
    <w:nsid w:val="0000005D"/>
    <w:multiLevelType w:val="singleLevel"/>
    <w:tmpl w:val="415CC942"/>
    <w:name w:val="WW8Num97"/>
    <w:lvl w:ilvl="0">
      <w:start w:val="1"/>
      <w:numFmt w:val="decimal"/>
      <w:lvlText w:val="%1."/>
      <w:lvlJc w:val="left"/>
      <w:pPr>
        <w:tabs>
          <w:tab w:val="num" w:pos="0"/>
        </w:tabs>
        <w:ind w:left="360" w:hanging="360"/>
      </w:pPr>
      <w:rPr>
        <w:rFonts w:ascii="Times New Roman" w:hAnsi="Times New Roman" w:cs="Times New Roman"/>
        <w:b w:val="0"/>
        <w:bCs w:val="0"/>
        <w:sz w:val="22"/>
        <w:szCs w:val="22"/>
      </w:rPr>
    </w:lvl>
  </w:abstractNum>
  <w:abstractNum w:abstractNumId="92" w15:restartNumberingAfterBreak="0">
    <w:nsid w:val="0000005E"/>
    <w:multiLevelType w:val="singleLevel"/>
    <w:tmpl w:val="61601CDA"/>
    <w:name w:val="WW8Num98"/>
    <w:lvl w:ilvl="0">
      <w:start w:val="11"/>
      <w:numFmt w:val="decimal"/>
      <w:lvlText w:val="%1."/>
      <w:lvlJc w:val="left"/>
      <w:pPr>
        <w:tabs>
          <w:tab w:val="num" w:pos="0"/>
        </w:tabs>
        <w:ind w:left="360" w:hanging="360"/>
      </w:pPr>
      <w:rPr>
        <w:rFonts w:ascii="Times New Roman" w:hAnsi="Times New Roman" w:cs="Times New Roman" w:hint="default"/>
        <w:b/>
        <w:sz w:val="22"/>
        <w:szCs w:val="22"/>
      </w:rPr>
    </w:lvl>
  </w:abstractNum>
  <w:abstractNum w:abstractNumId="93" w15:restartNumberingAfterBreak="0">
    <w:nsid w:val="0000005F"/>
    <w:multiLevelType w:val="singleLevel"/>
    <w:tmpl w:val="0000005F"/>
    <w:name w:val="WW8Num99"/>
    <w:lvl w:ilvl="0">
      <w:start w:val="1"/>
      <w:numFmt w:val="bullet"/>
      <w:lvlText w:val=""/>
      <w:lvlJc w:val="left"/>
      <w:pPr>
        <w:tabs>
          <w:tab w:val="num" w:pos="0"/>
        </w:tabs>
        <w:ind w:left="1068" w:hanging="360"/>
      </w:pPr>
      <w:rPr>
        <w:rFonts w:ascii="Symbol" w:hAnsi="Symbol" w:cs="Symbol" w:hint="default"/>
        <w:lang w:eastAsia="pl-PL"/>
      </w:rPr>
    </w:lvl>
  </w:abstractNum>
  <w:abstractNum w:abstractNumId="94" w15:restartNumberingAfterBreak="0">
    <w:nsid w:val="00000060"/>
    <w:multiLevelType w:val="singleLevel"/>
    <w:tmpl w:val="00000060"/>
    <w:name w:val="WW8Num100"/>
    <w:lvl w:ilvl="0">
      <w:start w:val="1"/>
      <w:numFmt w:val="bullet"/>
      <w:lvlText w:val=""/>
      <w:lvlJc w:val="left"/>
      <w:pPr>
        <w:tabs>
          <w:tab w:val="num" w:pos="0"/>
        </w:tabs>
        <w:ind w:left="1080" w:hanging="360"/>
      </w:pPr>
      <w:rPr>
        <w:rFonts w:ascii="Symbol" w:hAnsi="Symbol" w:cs="Symbol" w:hint="default"/>
      </w:rPr>
    </w:lvl>
  </w:abstractNum>
  <w:abstractNum w:abstractNumId="95" w15:restartNumberingAfterBreak="0">
    <w:nsid w:val="00000061"/>
    <w:multiLevelType w:val="singleLevel"/>
    <w:tmpl w:val="AC2485CA"/>
    <w:name w:val="WW8Num101"/>
    <w:lvl w:ilvl="0">
      <w:start w:val="1"/>
      <w:numFmt w:val="decimal"/>
      <w:lvlText w:val="%1)"/>
      <w:lvlJc w:val="left"/>
      <w:pPr>
        <w:tabs>
          <w:tab w:val="num" w:pos="720"/>
        </w:tabs>
        <w:ind w:left="720" w:hanging="360"/>
      </w:pPr>
      <w:rPr>
        <w:rFonts w:ascii="Times New Roman" w:hAnsi="Times New Roman" w:cs="Times New Roman"/>
        <w:sz w:val="22"/>
        <w:szCs w:val="22"/>
      </w:rPr>
    </w:lvl>
  </w:abstractNum>
  <w:abstractNum w:abstractNumId="96" w15:restartNumberingAfterBreak="0">
    <w:nsid w:val="00000062"/>
    <w:multiLevelType w:val="singleLevel"/>
    <w:tmpl w:val="98322E2C"/>
    <w:name w:val="WW8Num102"/>
    <w:lvl w:ilvl="0">
      <w:start w:val="1"/>
      <w:numFmt w:val="decimal"/>
      <w:lvlText w:val="%1."/>
      <w:lvlJc w:val="left"/>
      <w:pPr>
        <w:tabs>
          <w:tab w:val="num" w:pos="0"/>
        </w:tabs>
        <w:ind w:left="360" w:hanging="360"/>
      </w:pPr>
      <w:rPr>
        <w:rFonts w:ascii="Times New Roman" w:hAnsi="Times New Roman" w:cs="Times New Roman"/>
        <w:b/>
        <w:sz w:val="22"/>
        <w:szCs w:val="22"/>
      </w:rPr>
    </w:lvl>
  </w:abstractNum>
  <w:abstractNum w:abstractNumId="97" w15:restartNumberingAfterBreak="0">
    <w:nsid w:val="00000063"/>
    <w:multiLevelType w:val="singleLevel"/>
    <w:tmpl w:val="00000063"/>
    <w:name w:val="WW8Num103"/>
    <w:lvl w:ilvl="0">
      <w:start w:val="1"/>
      <w:numFmt w:val="decimal"/>
      <w:lvlText w:val="%1)"/>
      <w:lvlJc w:val="left"/>
      <w:pPr>
        <w:tabs>
          <w:tab w:val="num" w:pos="0"/>
        </w:tabs>
        <w:ind w:left="360" w:hanging="360"/>
      </w:pPr>
      <w:rPr>
        <w:rFonts w:ascii="Times New Roman" w:hAnsi="Times New Roman" w:cs="Times New Roman" w:hint="default"/>
        <w:b/>
        <w:bCs/>
        <w:i w:val="0"/>
        <w:iCs/>
        <w:sz w:val="24"/>
        <w:szCs w:val="24"/>
        <w:lang w:eastAsia="pl-PL"/>
      </w:rPr>
    </w:lvl>
  </w:abstractNum>
  <w:abstractNum w:abstractNumId="98" w15:restartNumberingAfterBreak="0">
    <w:nsid w:val="00000064"/>
    <w:multiLevelType w:val="singleLevel"/>
    <w:tmpl w:val="00000064"/>
    <w:name w:val="WW8Num104"/>
    <w:lvl w:ilvl="0">
      <w:start w:val="1"/>
      <w:numFmt w:val="decimal"/>
      <w:lvlText w:val="%1."/>
      <w:lvlJc w:val="left"/>
      <w:pPr>
        <w:tabs>
          <w:tab w:val="num" w:pos="0"/>
        </w:tabs>
        <w:ind w:left="360" w:hanging="360"/>
      </w:pPr>
      <w:rPr>
        <w:rFonts w:ascii="Times New Roman" w:hAnsi="Times New Roman" w:cs="Times New Roman" w:hint="default"/>
        <w:b w:val="0"/>
        <w:iCs/>
        <w:sz w:val="24"/>
        <w:szCs w:val="24"/>
        <w:lang w:eastAsia="pl-PL"/>
      </w:rPr>
    </w:lvl>
  </w:abstractNum>
  <w:abstractNum w:abstractNumId="99" w15:restartNumberingAfterBreak="0">
    <w:nsid w:val="00000065"/>
    <w:multiLevelType w:val="singleLevel"/>
    <w:tmpl w:val="51466808"/>
    <w:name w:val="WW8Num105"/>
    <w:lvl w:ilvl="0">
      <w:start w:val="4"/>
      <w:numFmt w:val="decimal"/>
      <w:lvlText w:val="%1."/>
      <w:lvlJc w:val="left"/>
      <w:pPr>
        <w:tabs>
          <w:tab w:val="num" w:pos="0"/>
        </w:tabs>
        <w:ind w:left="360" w:hanging="360"/>
      </w:pPr>
      <w:rPr>
        <w:rFonts w:ascii="Times New Roman" w:hAnsi="Times New Roman" w:cs="Times New Roman" w:hint="default"/>
        <w:strike w:val="0"/>
        <w:sz w:val="24"/>
        <w:szCs w:val="24"/>
        <w:lang w:eastAsia="pl-PL"/>
      </w:rPr>
    </w:lvl>
  </w:abstractNum>
  <w:abstractNum w:abstractNumId="100" w15:restartNumberingAfterBreak="0">
    <w:nsid w:val="00000066"/>
    <w:multiLevelType w:val="singleLevel"/>
    <w:tmpl w:val="E006C152"/>
    <w:name w:val="WW8Num106"/>
    <w:lvl w:ilvl="0">
      <w:start w:val="1"/>
      <w:numFmt w:val="decimal"/>
      <w:lvlText w:val="%1)"/>
      <w:lvlJc w:val="left"/>
      <w:pPr>
        <w:tabs>
          <w:tab w:val="num" w:pos="0"/>
        </w:tabs>
        <w:ind w:left="720" w:hanging="360"/>
      </w:pPr>
      <w:rPr>
        <w:rFonts w:ascii="Times New Roman" w:hAnsi="Times New Roman" w:cs="Times New Roman" w:hint="default"/>
        <w:b w:val="0"/>
        <w:bCs/>
        <w:color w:val="auto"/>
        <w:sz w:val="24"/>
        <w:szCs w:val="24"/>
      </w:rPr>
    </w:lvl>
  </w:abstractNum>
  <w:abstractNum w:abstractNumId="101" w15:restartNumberingAfterBreak="0">
    <w:nsid w:val="00000067"/>
    <w:multiLevelType w:val="singleLevel"/>
    <w:tmpl w:val="00000067"/>
    <w:name w:val="WW8Num107"/>
    <w:lvl w:ilvl="0">
      <w:start w:val="1"/>
      <w:numFmt w:val="lowerLetter"/>
      <w:lvlText w:val="%1)"/>
      <w:lvlJc w:val="left"/>
      <w:pPr>
        <w:tabs>
          <w:tab w:val="num" w:pos="0"/>
        </w:tabs>
        <w:ind w:left="720" w:hanging="360"/>
      </w:pPr>
    </w:lvl>
  </w:abstractNum>
  <w:abstractNum w:abstractNumId="102" w15:restartNumberingAfterBreak="0">
    <w:nsid w:val="00000068"/>
    <w:multiLevelType w:val="singleLevel"/>
    <w:tmpl w:val="00000068"/>
    <w:name w:val="WW8Num109"/>
    <w:lvl w:ilvl="0">
      <w:start w:val="1"/>
      <w:numFmt w:val="decimal"/>
      <w:lvlText w:val="%1."/>
      <w:lvlJc w:val="left"/>
      <w:pPr>
        <w:tabs>
          <w:tab w:val="num" w:pos="0"/>
        </w:tabs>
        <w:ind w:left="360" w:hanging="360"/>
      </w:pPr>
      <w:rPr>
        <w:rFonts w:ascii="Times New Roman" w:hAnsi="Times New Roman" w:cs="Times New Roman"/>
        <w:color w:val="auto"/>
        <w:sz w:val="24"/>
        <w:szCs w:val="24"/>
      </w:rPr>
    </w:lvl>
  </w:abstractNum>
  <w:abstractNum w:abstractNumId="103" w15:restartNumberingAfterBreak="0">
    <w:nsid w:val="00000069"/>
    <w:multiLevelType w:val="multilevel"/>
    <w:tmpl w:val="00000069"/>
    <w:name w:val="WW8Num111"/>
    <w:lvl w:ilvl="0">
      <w:start w:val="1"/>
      <w:numFmt w:val="decimal"/>
      <w:lvlText w:val="%1."/>
      <w:lvlJc w:val="left"/>
      <w:pPr>
        <w:tabs>
          <w:tab w:val="num" w:pos="0"/>
        </w:tabs>
        <w:ind w:left="360" w:hanging="360"/>
      </w:pPr>
      <w:rPr>
        <w:rFonts w:hint="default"/>
        <w:b w:val="0"/>
        <w:strike w:val="0"/>
        <w:dstrike w:val="0"/>
      </w:rPr>
    </w:lvl>
    <w:lvl w:ilvl="1">
      <w:start w:val="1"/>
      <w:numFmt w:val="decimal"/>
      <w:lvlText w:val="%2."/>
      <w:lvlJc w:val="left"/>
      <w:pPr>
        <w:tabs>
          <w:tab w:val="num" w:pos="0"/>
        </w:tabs>
        <w:ind w:left="705" w:hanging="705"/>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720" w:hanging="72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080" w:hanging="108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440" w:hanging="1440"/>
      </w:pPr>
      <w:rPr>
        <w:rFonts w:hint="default"/>
      </w:rPr>
    </w:lvl>
  </w:abstractNum>
  <w:abstractNum w:abstractNumId="104" w15:restartNumberingAfterBreak="0">
    <w:nsid w:val="0000006A"/>
    <w:multiLevelType w:val="singleLevel"/>
    <w:tmpl w:val="0000006A"/>
    <w:name w:val="WW8Num112"/>
    <w:lvl w:ilvl="0">
      <w:start w:val="1"/>
      <w:numFmt w:val="decimal"/>
      <w:lvlText w:val="%1)"/>
      <w:lvlJc w:val="left"/>
      <w:pPr>
        <w:tabs>
          <w:tab w:val="num" w:pos="0"/>
        </w:tabs>
        <w:ind w:left="720" w:hanging="360"/>
      </w:pPr>
      <w:rPr>
        <w:rFonts w:ascii="Times New Roman" w:hAnsi="Times New Roman" w:cs="Times New Roman" w:hint="default"/>
        <w:color w:val="auto"/>
      </w:rPr>
    </w:lvl>
  </w:abstractNum>
  <w:abstractNum w:abstractNumId="105" w15:restartNumberingAfterBreak="0">
    <w:nsid w:val="0000006B"/>
    <w:multiLevelType w:val="singleLevel"/>
    <w:tmpl w:val="0000006B"/>
    <w:name w:val="WW8Num113"/>
    <w:lvl w:ilvl="0">
      <w:start w:val="1"/>
      <w:numFmt w:val="decimal"/>
      <w:lvlText w:val="%1)"/>
      <w:lvlJc w:val="left"/>
      <w:pPr>
        <w:tabs>
          <w:tab w:val="num" w:pos="0"/>
        </w:tabs>
        <w:ind w:left="717" w:hanging="360"/>
      </w:pPr>
      <w:rPr>
        <w:rFonts w:ascii="Times New Roman" w:hAnsi="Times New Roman" w:cs="Times New Roman"/>
        <w:sz w:val="24"/>
        <w:szCs w:val="24"/>
        <w:lang w:eastAsia="pl-PL"/>
      </w:rPr>
    </w:lvl>
  </w:abstractNum>
  <w:abstractNum w:abstractNumId="106" w15:restartNumberingAfterBreak="0">
    <w:nsid w:val="0000006C"/>
    <w:multiLevelType w:val="singleLevel"/>
    <w:tmpl w:val="C75222E0"/>
    <w:name w:val="WW8Num114"/>
    <w:lvl w:ilvl="0">
      <w:start w:val="1"/>
      <w:numFmt w:val="decimal"/>
      <w:lvlText w:val="%1)"/>
      <w:lvlJc w:val="left"/>
      <w:pPr>
        <w:tabs>
          <w:tab w:val="num" w:pos="0"/>
        </w:tabs>
        <w:ind w:left="360" w:hanging="360"/>
      </w:pPr>
      <w:rPr>
        <w:rFonts w:ascii="Times New Roman" w:hAnsi="Times New Roman" w:cs="Times New Roman" w:hint="default"/>
        <w:i w:val="0"/>
        <w:sz w:val="22"/>
        <w:szCs w:val="22"/>
      </w:rPr>
    </w:lvl>
  </w:abstractNum>
  <w:abstractNum w:abstractNumId="107" w15:restartNumberingAfterBreak="0">
    <w:nsid w:val="0000006D"/>
    <w:multiLevelType w:val="singleLevel"/>
    <w:tmpl w:val="860CFCD2"/>
    <w:name w:val="WW8Num115"/>
    <w:lvl w:ilvl="0">
      <w:start w:val="1"/>
      <w:numFmt w:val="decimal"/>
      <w:lvlText w:val="%1."/>
      <w:lvlJc w:val="left"/>
      <w:pPr>
        <w:tabs>
          <w:tab w:val="num" w:pos="0"/>
        </w:tabs>
        <w:ind w:left="360" w:hanging="360"/>
      </w:pPr>
      <w:rPr>
        <w:rFonts w:ascii="Times New Roman" w:hAnsi="Times New Roman" w:cs="Times New Roman" w:hint="default"/>
        <w:b w:val="0"/>
        <w:bCs w:val="0"/>
        <w:sz w:val="24"/>
        <w:szCs w:val="24"/>
      </w:rPr>
    </w:lvl>
  </w:abstractNum>
  <w:abstractNum w:abstractNumId="108" w15:restartNumberingAfterBreak="0">
    <w:nsid w:val="0000006F"/>
    <w:multiLevelType w:val="singleLevel"/>
    <w:tmpl w:val="0000006F"/>
    <w:name w:val="WW8Num118"/>
    <w:lvl w:ilvl="0">
      <w:start w:val="2"/>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109" w15:restartNumberingAfterBreak="0">
    <w:nsid w:val="00000070"/>
    <w:multiLevelType w:val="singleLevel"/>
    <w:tmpl w:val="00000070"/>
    <w:name w:val="WW8Num119"/>
    <w:lvl w:ilvl="0">
      <w:start w:val="1"/>
      <w:numFmt w:val="decimal"/>
      <w:lvlText w:val="%1)"/>
      <w:lvlJc w:val="left"/>
      <w:pPr>
        <w:tabs>
          <w:tab w:val="num" w:pos="0"/>
        </w:tabs>
        <w:ind w:left="720" w:hanging="360"/>
      </w:pPr>
    </w:lvl>
  </w:abstractNum>
  <w:abstractNum w:abstractNumId="110" w15:restartNumberingAfterBreak="0">
    <w:nsid w:val="00000071"/>
    <w:multiLevelType w:val="singleLevel"/>
    <w:tmpl w:val="00000071"/>
    <w:name w:val="WW8Num120"/>
    <w:lvl w:ilvl="0">
      <w:start w:val="1"/>
      <w:numFmt w:val="decimal"/>
      <w:lvlText w:val="%1)"/>
      <w:lvlJc w:val="left"/>
      <w:pPr>
        <w:tabs>
          <w:tab w:val="num" w:pos="0"/>
        </w:tabs>
        <w:ind w:left="360" w:hanging="360"/>
      </w:pPr>
      <w:rPr>
        <w:rFonts w:ascii="Times New Roman" w:hAnsi="Times New Roman" w:cs="Times New Roman" w:hint="default"/>
        <w:b/>
        <w:bCs/>
        <w:i w:val="0"/>
        <w:iCs/>
        <w:sz w:val="24"/>
        <w:szCs w:val="24"/>
        <w:lang w:eastAsia="pl-PL"/>
      </w:rPr>
    </w:lvl>
  </w:abstractNum>
  <w:abstractNum w:abstractNumId="111" w15:restartNumberingAfterBreak="0">
    <w:nsid w:val="00000072"/>
    <w:multiLevelType w:val="singleLevel"/>
    <w:tmpl w:val="00000072"/>
    <w:name w:val="WW8Num121"/>
    <w:lvl w:ilvl="0">
      <w:start w:val="1"/>
      <w:numFmt w:val="lowerLetter"/>
      <w:lvlText w:val="%1)"/>
      <w:lvlJc w:val="left"/>
      <w:pPr>
        <w:tabs>
          <w:tab w:val="num" w:pos="0"/>
        </w:tabs>
        <w:ind w:left="786" w:hanging="360"/>
      </w:pPr>
      <w:rPr>
        <w:rFonts w:ascii="Times New Roman" w:hAnsi="Times New Roman" w:cs="Times New Roman" w:hint="default"/>
        <w:sz w:val="24"/>
        <w:szCs w:val="24"/>
      </w:rPr>
    </w:lvl>
  </w:abstractNum>
  <w:abstractNum w:abstractNumId="112" w15:restartNumberingAfterBreak="0">
    <w:nsid w:val="00000074"/>
    <w:multiLevelType w:val="singleLevel"/>
    <w:tmpl w:val="AD16CE16"/>
    <w:name w:val="WW8Num150"/>
    <w:lvl w:ilvl="0">
      <w:start w:val="1"/>
      <w:numFmt w:val="decimal"/>
      <w:lvlText w:val="%1)"/>
      <w:lvlJc w:val="left"/>
      <w:pPr>
        <w:ind w:left="720" w:hanging="360"/>
      </w:pPr>
      <w:rPr>
        <w:rFonts w:ascii="Times New Roman" w:hAnsi="Times New Roman" w:cs="Times New Roman"/>
        <w:color w:val="auto"/>
        <w:sz w:val="22"/>
        <w:szCs w:val="22"/>
      </w:rPr>
    </w:lvl>
  </w:abstractNum>
  <w:abstractNum w:abstractNumId="113" w15:restartNumberingAfterBreak="0">
    <w:nsid w:val="00000075"/>
    <w:multiLevelType w:val="singleLevel"/>
    <w:tmpl w:val="00000075"/>
    <w:name w:val="WW8Num125"/>
    <w:lvl w:ilvl="0">
      <w:start w:val="2"/>
      <w:numFmt w:val="decimal"/>
      <w:lvlText w:val="%1)"/>
      <w:lvlJc w:val="left"/>
      <w:pPr>
        <w:tabs>
          <w:tab w:val="num" w:pos="0"/>
        </w:tabs>
        <w:ind w:left="720" w:hanging="360"/>
      </w:pPr>
      <w:rPr>
        <w:rFonts w:ascii="Times New Roman" w:hAnsi="Times New Roman" w:cs="Times New Roman" w:hint="default"/>
        <w:b/>
        <w:bCs/>
        <w:i/>
        <w:iCs/>
        <w:lang w:eastAsia="pl-PL"/>
      </w:rPr>
    </w:lvl>
  </w:abstractNum>
  <w:abstractNum w:abstractNumId="114" w15:restartNumberingAfterBreak="0">
    <w:nsid w:val="00000076"/>
    <w:multiLevelType w:val="singleLevel"/>
    <w:tmpl w:val="00000076"/>
    <w:name w:val="WW8Num126"/>
    <w:lvl w:ilvl="0">
      <w:start w:val="1"/>
      <w:numFmt w:val="decimal"/>
      <w:lvlText w:val="%1."/>
      <w:lvlJc w:val="left"/>
      <w:pPr>
        <w:tabs>
          <w:tab w:val="num" w:pos="0"/>
        </w:tabs>
        <w:ind w:left="360" w:hanging="360"/>
      </w:pPr>
      <w:rPr>
        <w:rFonts w:ascii="Times New Roman" w:hAnsi="Times New Roman" w:cs="Times New Roman" w:hint="default"/>
        <w:b w:val="0"/>
        <w:sz w:val="24"/>
        <w:szCs w:val="24"/>
      </w:rPr>
    </w:lvl>
  </w:abstractNum>
  <w:abstractNum w:abstractNumId="115" w15:restartNumberingAfterBreak="0">
    <w:nsid w:val="00000077"/>
    <w:multiLevelType w:val="singleLevel"/>
    <w:tmpl w:val="00000077"/>
    <w:name w:val="WW8Num127"/>
    <w:lvl w:ilvl="0">
      <w:start w:val="1"/>
      <w:numFmt w:val="lowerLetter"/>
      <w:lvlText w:val="%1)"/>
      <w:lvlJc w:val="left"/>
      <w:pPr>
        <w:tabs>
          <w:tab w:val="num" w:pos="0"/>
        </w:tabs>
        <w:ind w:left="720" w:hanging="360"/>
      </w:pPr>
      <w:rPr>
        <w:rFonts w:ascii="Times New Roman" w:hAnsi="Times New Roman" w:cs="Times New Roman" w:hint="default"/>
        <w:sz w:val="24"/>
        <w:szCs w:val="24"/>
      </w:rPr>
    </w:lvl>
  </w:abstractNum>
  <w:abstractNum w:abstractNumId="116" w15:restartNumberingAfterBreak="0">
    <w:nsid w:val="00000078"/>
    <w:multiLevelType w:val="singleLevel"/>
    <w:tmpl w:val="00000078"/>
    <w:name w:val="WW8Num129"/>
    <w:lvl w:ilvl="0">
      <w:start w:val="1"/>
      <w:numFmt w:val="decimal"/>
      <w:lvlText w:val="%1."/>
      <w:lvlJc w:val="left"/>
      <w:pPr>
        <w:tabs>
          <w:tab w:val="num" w:pos="0"/>
        </w:tabs>
        <w:ind w:left="720" w:hanging="360"/>
      </w:pPr>
      <w:rPr>
        <w:rFonts w:ascii="Times New Roman" w:hAnsi="Times New Roman" w:cs="Times New Roman"/>
        <w:b w:val="0"/>
        <w:i w:val="0"/>
        <w:sz w:val="24"/>
        <w:szCs w:val="24"/>
      </w:rPr>
    </w:lvl>
  </w:abstractNum>
  <w:abstractNum w:abstractNumId="117" w15:restartNumberingAfterBreak="0">
    <w:nsid w:val="00000079"/>
    <w:multiLevelType w:val="singleLevel"/>
    <w:tmpl w:val="00000079"/>
    <w:name w:val="WW8Num130"/>
    <w:lvl w:ilvl="0">
      <w:start w:val="1"/>
      <w:numFmt w:val="decimal"/>
      <w:lvlText w:val="%1)"/>
      <w:lvlJc w:val="left"/>
      <w:pPr>
        <w:tabs>
          <w:tab w:val="num" w:pos="720"/>
        </w:tabs>
        <w:ind w:left="720" w:hanging="360"/>
      </w:pPr>
    </w:lvl>
  </w:abstractNum>
  <w:abstractNum w:abstractNumId="118" w15:restartNumberingAfterBreak="0">
    <w:nsid w:val="0000007A"/>
    <w:multiLevelType w:val="singleLevel"/>
    <w:tmpl w:val="0000007A"/>
    <w:name w:val="WW8Num131"/>
    <w:lvl w:ilvl="0">
      <w:start w:val="9"/>
      <w:numFmt w:val="decimal"/>
      <w:lvlText w:val="%1."/>
      <w:lvlJc w:val="left"/>
      <w:pPr>
        <w:tabs>
          <w:tab w:val="num" w:pos="0"/>
        </w:tabs>
        <w:ind w:left="360" w:hanging="360"/>
      </w:pPr>
      <w:rPr>
        <w:rFonts w:ascii="Times New Roman" w:hAnsi="Times New Roman" w:cs="Times New Roman" w:hint="default"/>
        <w:b w:val="0"/>
        <w:bCs/>
        <w:sz w:val="20"/>
        <w:szCs w:val="20"/>
      </w:rPr>
    </w:lvl>
  </w:abstractNum>
  <w:abstractNum w:abstractNumId="119" w15:restartNumberingAfterBreak="0">
    <w:nsid w:val="0000007B"/>
    <w:multiLevelType w:val="singleLevel"/>
    <w:tmpl w:val="0000007B"/>
    <w:name w:val="WW8Num132"/>
    <w:lvl w:ilvl="0">
      <w:start w:val="1"/>
      <w:numFmt w:val="lowerLetter"/>
      <w:lvlText w:val="%1)"/>
      <w:lvlJc w:val="left"/>
      <w:pPr>
        <w:tabs>
          <w:tab w:val="num" w:pos="0"/>
        </w:tabs>
        <w:ind w:left="720" w:hanging="360"/>
      </w:pPr>
    </w:lvl>
  </w:abstractNum>
  <w:abstractNum w:abstractNumId="120" w15:restartNumberingAfterBreak="0">
    <w:nsid w:val="0000007C"/>
    <w:multiLevelType w:val="singleLevel"/>
    <w:tmpl w:val="0000007C"/>
    <w:name w:val="WW8Num133"/>
    <w:lvl w:ilvl="0">
      <w:start w:val="1"/>
      <w:numFmt w:val="decimal"/>
      <w:lvlText w:val="%1."/>
      <w:lvlJc w:val="left"/>
      <w:pPr>
        <w:tabs>
          <w:tab w:val="num" w:pos="360"/>
        </w:tabs>
        <w:ind w:left="360" w:hanging="360"/>
      </w:pPr>
      <w:rPr>
        <w:rFonts w:hint="default"/>
      </w:rPr>
    </w:lvl>
  </w:abstractNum>
  <w:abstractNum w:abstractNumId="121" w15:restartNumberingAfterBreak="0">
    <w:nsid w:val="0000007D"/>
    <w:multiLevelType w:val="singleLevel"/>
    <w:tmpl w:val="0000007D"/>
    <w:name w:val="WW8Num135"/>
    <w:lvl w:ilvl="0">
      <w:start w:val="1"/>
      <w:numFmt w:val="lowerLetter"/>
      <w:lvlText w:val="%1)"/>
      <w:lvlJc w:val="left"/>
      <w:pPr>
        <w:tabs>
          <w:tab w:val="num" w:pos="0"/>
        </w:tabs>
        <w:ind w:left="720" w:hanging="360"/>
      </w:pPr>
    </w:lvl>
  </w:abstractNum>
  <w:abstractNum w:abstractNumId="122" w15:restartNumberingAfterBreak="0">
    <w:nsid w:val="0000007E"/>
    <w:multiLevelType w:val="singleLevel"/>
    <w:tmpl w:val="0000007E"/>
    <w:name w:val="WW8Num136"/>
    <w:lvl w:ilvl="0">
      <w:start w:val="2"/>
      <w:numFmt w:val="decimal"/>
      <w:lvlText w:val="%1."/>
      <w:lvlJc w:val="left"/>
      <w:pPr>
        <w:tabs>
          <w:tab w:val="num" w:pos="357"/>
        </w:tabs>
        <w:ind w:left="360" w:hanging="360"/>
      </w:pPr>
      <w:rPr>
        <w:rFonts w:hint="default"/>
      </w:rPr>
    </w:lvl>
  </w:abstractNum>
  <w:abstractNum w:abstractNumId="123" w15:restartNumberingAfterBreak="0">
    <w:nsid w:val="0000007F"/>
    <w:multiLevelType w:val="singleLevel"/>
    <w:tmpl w:val="0000007F"/>
    <w:name w:val="WW8Num137"/>
    <w:lvl w:ilvl="0">
      <w:start w:val="3"/>
      <w:numFmt w:val="decimal"/>
      <w:lvlText w:val="%1."/>
      <w:lvlJc w:val="left"/>
      <w:pPr>
        <w:tabs>
          <w:tab w:val="num" w:pos="0"/>
        </w:tabs>
        <w:ind w:left="360" w:hanging="360"/>
      </w:pPr>
      <w:rPr>
        <w:rFonts w:hint="default"/>
      </w:rPr>
    </w:lvl>
  </w:abstractNum>
  <w:abstractNum w:abstractNumId="124" w15:restartNumberingAfterBreak="0">
    <w:nsid w:val="00000080"/>
    <w:multiLevelType w:val="singleLevel"/>
    <w:tmpl w:val="00000080"/>
    <w:name w:val="WW8Num138"/>
    <w:lvl w:ilvl="0">
      <w:start w:val="1"/>
      <w:numFmt w:val="lowerLetter"/>
      <w:lvlText w:val="%1)"/>
      <w:lvlJc w:val="left"/>
      <w:pPr>
        <w:tabs>
          <w:tab w:val="num" w:pos="1080"/>
        </w:tabs>
        <w:ind w:left="1080" w:hanging="360"/>
      </w:pPr>
      <w:rPr>
        <w:rFonts w:hint="default"/>
        <w:color w:val="auto"/>
      </w:rPr>
    </w:lvl>
  </w:abstractNum>
  <w:abstractNum w:abstractNumId="125" w15:restartNumberingAfterBreak="0">
    <w:nsid w:val="00000081"/>
    <w:multiLevelType w:val="singleLevel"/>
    <w:tmpl w:val="00000081"/>
    <w:name w:val="WW8Num139"/>
    <w:lvl w:ilvl="0">
      <w:start w:val="1"/>
      <w:numFmt w:val="decimal"/>
      <w:lvlText w:val="%1."/>
      <w:lvlJc w:val="left"/>
      <w:pPr>
        <w:tabs>
          <w:tab w:val="num" w:pos="357"/>
        </w:tabs>
        <w:ind w:left="360" w:hanging="360"/>
      </w:pPr>
      <w:rPr>
        <w:rFonts w:ascii="Times New Roman" w:hAnsi="Times New Roman" w:cs="Times New Roman" w:hint="default"/>
        <w:b w:val="0"/>
        <w:sz w:val="24"/>
        <w:szCs w:val="24"/>
      </w:rPr>
    </w:lvl>
  </w:abstractNum>
  <w:abstractNum w:abstractNumId="126" w15:restartNumberingAfterBreak="0">
    <w:nsid w:val="00000082"/>
    <w:multiLevelType w:val="singleLevel"/>
    <w:tmpl w:val="6E32054A"/>
    <w:name w:val="WW8Num140"/>
    <w:lvl w:ilvl="0">
      <w:start w:val="1"/>
      <w:numFmt w:val="decimal"/>
      <w:lvlText w:val="%1."/>
      <w:lvlJc w:val="left"/>
      <w:pPr>
        <w:tabs>
          <w:tab w:val="num" w:pos="0"/>
        </w:tabs>
        <w:ind w:left="360" w:hanging="360"/>
      </w:pPr>
      <w:rPr>
        <w:rFonts w:ascii="Times New Roman" w:eastAsia="Calibri" w:hAnsi="Times New Roman" w:cs="Times New Roman"/>
        <w:b/>
        <w:sz w:val="24"/>
        <w:szCs w:val="24"/>
        <w:lang w:eastAsia="en-US"/>
      </w:rPr>
    </w:lvl>
  </w:abstractNum>
  <w:abstractNum w:abstractNumId="127" w15:restartNumberingAfterBreak="0">
    <w:nsid w:val="00000083"/>
    <w:multiLevelType w:val="multilevel"/>
    <w:tmpl w:val="00000083"/>
    <w:name w:val="WW8Num141"/>
    <w:lvl w:ilvl="0">
      <w:start w:val="1"/>
      <w:numFmt w:val="decimal"/>
      <w:lvlText w:val="%1)"/>
      <w:lvlJc w:val="left"/>
      <w:pPr>
        <w:tabs>
          <w:tab w:val="num" w:pos="0"/>
        </w:tabs>
        <w:ind w:left="720" w:hanging="360"/>
      </w:pPr>
      <w:rPr>
        <w:rFonts w:ascii="Times New Roman" w:hAnsi="Times New Roman" w:cs="Times New Roman"/>
        <w:b/>
        <w:i/>
        <w:sz w:val="20"/>
        <w:szCs w:val="20"/>
      </w:rPr>
    </w:lvl>
    <w:lvl w:ilvl="1">
      <w:start w:val="1"/>
      <w:numFmt w:val="lowerLetter"/>
      <w:lvlText w:val="%2."/>
      <w:lvlJc w:val="left"/>
      <w:pPr>
        <w:tabs>
          <w:tab w:val="num" w:pos="0"/>
        </w:tabs>
        <w:ind w:left="1440" w:hanging="360"/>
      </w:pPr>
      <w:rPr>
        <w:rFonts w:ascii="Times New Roman" w:hAnsi="Times New Roman" w:cs="Times New Roman"/>
        <w:b/>
        <w:i/>
        <w:sz w:val="20"/>
        <w:szCs w:val="20"/>
      </w:rPr>
    </w:lvl>
    <w:lvl w:ilvl="2">
      <w:start w:val="1"/>
      <w:numFmt w:val="lowerRoman"/>
      <w:lvlText w:val="%3."/>
      <w:lvlJc w:val="right"/>
      <w:pPr>
        <w:tabs>
          <w:tab w:val="num" w:pos="0"/>
        </w:tabs>
        <w:ind w:left="2160" w:hanging="180"/>
      </w:pPr>
      <w:rPr>
        <w:rFonts w:ascii="Times New Roman" w:hAnsi="Times New Roman" w:cs="Times New Roman"/>
        <w:b/>
        <w:i/>
        <w:sz w:val="20"/>
        <w:szCs w:val="20"/>
      </w:rPr>
    </w:lvl>
    <w:lvl w:ilvl="3">
      <w:start w:val="1"/>
      <w:numFmt w:val="decimal"/>
      <w:lvlText w:val="%4."/>
      <w:lvlJc w:val="left"/>
      <w:pPr>
        <w:tabs>
          <w:tab w:val="num" w:pos="0"/>
        </w:tabs>
        <w:ind w:left="2880" w:hanging="360"/>
      </w:pPr>
      <w:rPr>
        <w:rFonts w:ascii="Times New Roman" w:hAnsi="Times New Roman" w:cs="Times New Roman"/>
        <w:b/>
        <w:i/>
        <w:sz w:val="20"/>
        <w:szCs w:val="20"/>
      </w:rPr>
    </w:lvl>
    <w:lvl w:ilvl="4">
      <w:start w:val="1"/>
      <w:numFmt w:val="lowerLetter"/>
      <w:lvlText w:val="%5."/>
      <w:lvlJc w:val="left"/>
      <w:pPr>
        <w:tabs>
          <w:tab w:val="num" w:pos="0"/>
        </w:tabs>
        <w:ind w:left="3600" w:hanging="360"/>
      </w:pPr>
      <w:rPr>
        <w:rFonts w:ascii="Times New Roman" w:hAnsi="Times New Roman" w:cs="Times New Roman"/>
        <w:b/>
        <w:i/>
        <w:sz w:val="20"/>
        <w:szCs w:val="20"/>
      </w:rPr>
    </w:lvl>
    <w:lvl w:ilvl="5">
      <w:start w:val="1"/>
      <w:numFmt w:val="lowerRoman"/>
      <w:lvlText w:val="%6."/>
      <w:lvlJc w:val="right"/>
      <w:pPr>
        <w:tabs>
          <w:tab w:val="num" w:pos="0"/>
        </w:tabs>
        <w:ind w:left="4320" w:hanging="180"/>
      </w:pPr>
      <w:rPr>
        <w:rFonts w:ascii="Times New Roman" w:hAnsi="Times New Roman" w:cs="Times New Roman"/>
        <w:b/>
        <w:i/>
        <w:sz w:val="20"/>
        <w:szCs w:val="20"/>
      </w:rPr>
    </w:lvl>
    <w:lvl w:ilvl="6">
      <w:start w:val="1"/>
      <w:numFmt w:val="decimal"/>
      <w:lvlText w:val="%7."/>
      <w:lvlJc w:val="left"/>
      <w:pPr>
        <w:tabs>
          <w:tab w:val="num" w:pos="0"/>
        </w:tabs>
        <w:ind w:left="5040" w:hanging="360"/>
      </w:pPr>
      <w:rPr>
        <w:rFonts w:ascii="Times New Roman" w:hAnsi="Times New Roman" w:cs="Times New Roman"/>
        <w:b/>
        <w:i/>
        <w:sz w:val="20"/>
        <w:szCs w:val="20"/>
      </w:rPr>
    </w:lvl>
    <w:lvl w:ilvl="7">
      <w:start w:val="1"/>
      <w:numFmt w:val="lowerLetter"/>
      <w:lvlText w:val="%8."/>
      <w:lvlJc w:val="left"/>
      <w:pPr>
        <w:tabs>
          <w:tab w:val="num" w:pos="0"/>
        </w:tabs>
        <w:ind w:left="5760" w:hanging="360"/>
      </w:pPr>
      <w:rPr>
        <w:rFonts w:ascii="Times New Roman" w:hAnsi="Times New Roman" w:cs="Times New Roman"/>
        <w:b/>
        <w:i/>
        <w:sz w:val="20"/>
        <w:szCs w:val="20"/>
      </w:rPr>
    </w:lvl>
    <w:lvl w:ilvl="8">
      <w:start w:val="1"/>
      <w:numFmt w:val="lowerRoman"/>
      <w:lvlText w:val="%9."/>
      <w:lvlJc w:val="right"/>
      <w:pPr>
        <w:tabs>
          <w:tab w:val="num" w:pos="0"/>
        </w:tabs>
        <w:ind w:left="6480" w:hanging="180"/>
      </w:pPr>
      <w:rPr>
        <w:rFonts w:ascii="Times New Roman" w:hAnsi="Times New Roman" w:cs="Times New Roman"/>
        <w:b/>
        <w:i/>
        <w:sz w:val="20"/>
        <w:szCs w:val="20"/>
      </w:rPr>
    </w:lvl>
  </w:abstractNum>
  <w:abstractNum w:abstractNumId="128" w15:restartNumberingAfterBreak="0">
    <w:nsid w:val="00000084"/>
    <w:multiLevelType w:val="singleLevel"/>
    <w:tmpl w:val="00000084"/>
    <w:name w:val="WW8Num142"/>
    <w:lvl w:ilvl="0">
      <w:start w:val="1"/>
      <w:numFmt w:val="bullet"/>
      <w:lvlText w:val=""/>
      <w:lvlJc w:val="left"/>
      <w:pPr>
        <w:tabs>
          <w:tab w:val="num" w:pos="0"/>
        </w:tabs>
        <w:ind w:left="1380" w:hanging="360"/>
      </w:pPr>
      <w:rPr>
        <w:rFonts w:ascii="Symbol" w:hAnsi="Symbol" w:cs="Symbol" w:hint="default"/>
      </w:rPr>
    </w:lvl>
  </w:abstractNum>
  <w:abstractNum w:abstractNumId="129" w15:restartNumberingAfterBreak="0">
    <w:nsid w:val="00000085"/>
    <w:multiLevelType w:val="singleLevel"/>
    <w:tmpl w:val="999A40B4"/>
    <w:name w:val="WW8Num143"/>
    <w:lvl w:ilvl="0">
      <w:start w:val="8"/>
      <w:numFmt w:val="decimal"/>
      <w:lvlText w:val="%1)"/>
      <w:lvlJc w:val="left"/>
      <w:pPr>
        <w:tabs>
          <w:tab w:val="num" w:pos="0"/>
        </w:tabs>
        <w:ind w:left="720" w:hanging="360"/>
      </w:pPr>
      <w:rPr>
        <w:rFonts w:ascii="Times New Roman" w:hAnsi="Times New Roman" w:cs="Times New Roman" w:hint="default"/>
        <w:sz w:val="22"/>
        <w:szCs w:val="22"/>
      </w:rPr>
    </w:lvl>
  </w:abstractNum>
  <w:abstractNum w:abstractNumId="130" w15:restartNumberingAfterBreak="0">
    <w:nsid w:val="00000086"/>
    <w:multiLevelType w:val="multilevel"/>
    <w:tmpl w:val="00000086"/>
    <w:name w:val="WW8Num144"/>
    <w:lvl w:ilvl="0">
      <w:start w:val="1"/>
      <w:numFmt w:val="bullet"/>
      <w:lvlText w:val=""/>
      <w:lvlJc w:val="left"/>
      <w:pPr>
        <w:tabs>
          <w:tab w:val="num" w:pos="0"/>
        </w:tabs>
        <w:ind w:left="360" w:hanging="360"/>
      </w:pPr>
      <w:rPr>
        <w:rFonts w:ascii="Symbol" w:hAnsi="Symbol" w:cs="Symbol" w:hint="default"/>
        <w:b w:val="0"/>
        <w:bCs/>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1" w15:restartNumberingAfterBreak="0">
    <w:nsid w:val="00000087"/>
    <w:multiLevelType w:val="singleLevel"/>
    <w:tmpl w:val="00000087"/>
    <w:name w:val="WW8Num145"/>
    <w:lvl w:ilvl="0">
      <w:start w:val="1"/>
      <w:numFmt w:val="lowerLetter"/>
      <w:lvlText w:val="%1)"/>
      <w:lvlJc w:val="left"/>
      <w:pPr>
        <w:tabs>
          <w:tab w:val="num" w:pos="0"/>
        </w:tabs>
        <w:ind w:left="720" w:hanging="360"/>
      </w:pPr>
      <w:rPr>
        <w:rFonts w:ascii="Times New Roman" w:hAnsi="Times New Roman" w:cs="Times New Roman"/>
        <w:b/>
        <w:sz w:val="24"/>
        <w:szCs w:val="24"/>
      </w:rPr>
    </w:lvl>
  </w:abstractNum>
  <w:abstractNum w:abstractNumId="132" w15:restartNumberingAfterBreak="0">
    <w:nsid w:val="00000088"/>
    <w:multiLevelType w:val="singleLevel"/>
    <w:tmpl w:val="7B20E032"/>
    <w:name w:val="WW8Num146"/>
    <w:lvl w:ilvl="0">
      <w:start w:val="2"/>
      <w:numFmt w:val="decimal"/>
      <w:lvlText w:val="%1."/>
      <w:lvlJc w:val="left"/>
      <w:pPr>
        <w:tabs>
          <w:tab w:val="num" w:pos="0"/>
        </w:tabs>
        <w:ind w:left="720" w:hanging="360"/>
      </w:pPr>
      <w:rPr>
        <w:rFonts w:ascii="Times New Roman" w:hAnsi="Times New Roman" w:cs="Times New Roman" w:hint="default"/>
        <w:b/>
        <w:bCs/>
        <w:sz w:val="22"/>
        <w:szCs w:val="22"/>
        <w:lang w:eastAsia="pl-PL"/>
      </w:rPr>
    </w:lvl>
  </w:abstractNum>
  <w:abstractNum w:abstractNumId="133" w15:restartNumberingAfterBreak="0">
    <w:nsid w:val="00000089"/>
    <w:multiLevelType w:val="singleLevel"/>
    <w:tmpl w:val="9FDA009E"/>
    <w:name w:val="WW8Num157"/>
    <w:lvl w:ilvl="0">
      <w:start w:val="3"/>
      <w:numFmt w:val="decimal"/>
      <w:lvlText w:val="%1."/>
      <w:lvlJc w:val="left"/>
      <w:pPr>
        <w:tabs>
          <w:tab w:val="num" w:pos="0"/>
        </w:tabs>
        <w:ind w:left="360" w:hanging="360"/>
      </w:pPr>
      <w:rPr>
        <w:rFonts w:ascii="Times New Roman" w:hAnsi="Times New Roman" w:cs="Times New Roman" w:hint="default"/>
        <w:sz w:val="24"/>
        <w:szCs w:val="24"/>
      </w:rPr>
    </w:lvl>
  </w:abstractNum>
  <w:abstractNum w:abstractNumId="134" w15:restartNumberingAfterBreak="0">
    <w:nsid w:val="0000008A"/>
    <w:multiLevelType w:val="singleLevel"/>
    <w:tmpl w:val="0000008A"/>
    <w:name w:val="WW8Num148"/>
    <w:lvl w:ilvl="0">
      <w:start w:val="1"/>
      <w:numFmt w:val="decimal"/>
      <w:lvlText w:val="%1)"/>
      <w:lvlJc w:val="left"/>
      <w:pPr>
        <w:tabs>
          <w:tab w:val="num" w:pos="0"/>
        </w:tabs>
        <w:ind w:left="720" w:hanging="360"/>
      </w:pPr>
      <w:rPr>
        <w:rFonts w:ascii="Times New Roman" w:hAnsi="Times New Roman" w:cs="Times New Roman"/>
        <w:b/>
        <w:sz w:val="24"/>
        <w:szCs w:val="24"/>
      </w:rPr>
    </w:lvl>
  </w:abstractNum>
  <w:abstractNum w:abstractNumId="135" w15:restartNumberingAfterBreak="0">
    <w:nsid w:val="0000008B"/>
    <w:multiLevelType w:val="singleLevel"/>
    <w:tmpl w:val="668A2582"/>
    <w:name w:val="WW8Num150"/>
    <w:lvl w:ilvl="0">
      <w:start w:val="8"/>
      <w:numFmt w:val="decimal"/>
      <w:lvlText w:val="%1."/>
      <w:lvlJc w:val="left"/>
      <w:pPr>
        <w:tabs>
          <w:tab w:val="num" w:pos="0"/>
        </w:tabs>
        <w:ind w:left="360" w:hanging="360"/>
      </w:pPr>
      <w:rPr>
        <w:rFonts w:hint="default"/>
      </w:rPr>
    </w:lvl>
  </w:abstractNum>
  <w:abstractNum w:abstractNumId="136" w15:restartNumberingAfterBreak="0">
    <w:nsid w:val="0000008C"/>
    <w:multiLevelType w:val="singleLevel"/>
    <w:tmpl w:val="0000008C"/>
    <w:name w:val="WW8Num151"/>
    <w:lvl w:ilvl="0">
      <w:start w:val="1"/>
      <w:numFmt w:val="decimal"/>
      <w:lvlText w:val="%1)"/>
      <w:lvlJc w:val="left"/>
      <w:pPr>
        <w:tabs>
          <w:tab w:val="num" w:pos="0"/>
        </w:tabs>
        <w:ind w:left="720" w:hanging="360"/>
      </w:pPr>
      <w:rPr>
        <w:rFonts w:ascii="Times New Roman" w:eastAsia="SimSun" w:hAnsi="Times New Roman" w:cs="Times New Roman"/>
        <w:sz w:val="24"/>
        <w:szCs w:val="24"/>
        <w:lang w:eastAsia="pl-PL"/>
      </w:rPr>
    </w:lvl>
  </w:abstractNum>
  <w:abstractNum w:abstractNumId="137" w15:restartNumberingAfterBreak="0">
    <w:nsid w:val="0000008D"/>
    <w:multiLevelType w:val="singleLevel"/>
    <w:tmpl w:val="0000008D"/>
    <w:name w:val="WW8Num153"/>
    <w:lvl w:ilvl="0">
      <w:start w:val="1"/>
      <w:numFmt w:val="bullet"/>
      <w:lvlText w:val=""/>
      <w:lvlJc w:val="left"/>
      <w:pPr>
        <w:tabs>
          <w:tab w:val="num" w:pos="0"/>
        </w:tabs>
        <w:ind w:left="1380" w:hanging="360"/>
      </w:pPr>
      <w:rPr>
        <w:rFonts w:ascii="Symbol" w:hAnsi="Symbol" w:cs="Symbol" w:hint="default"/>
        <w:spacing w:val="-1"/>
        <w:shd w:val="clear" w:color="auto" w:fill="FFFF66"/>
      </w:rPr>
    </w:lvl>
  </w:abstractNum>
  <w:abstractNum w:abstractNumId="138" w15:restartNumberingAfterBreak="0">
    <w:nsid w:val="0000008E"/>
    <w:multiLevelType w:val="singleLevel"/>
    <w:tmpl w:val="0000008E"/>
    <w:name w:val="WW8Num154"/>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139" w15:restartNumberingAfterBreak="0">
    <w:nsid w:val="0000008F"/>
    <w:multiLevelType w:val="singleLevel"/>
    <w:tmpl w:val="2A06744E"/>
    <w:name w:val="WW8Num155"/>
    <w:lvl w:ilvl="0">
      <w:start w:val="7"/>
      <w:numFmt w:val="decimal"/>
      <w:lvlText w:val="%1."/>
      <w:lvlJc w:val="left"/>
      <w:pPr>
        <w:tabs>
          <w:tab w:val="num" w:pos="0"/>
        </w:tabs>
        <w:ind w:left="360" w:hanging="360"/>
      </w:pPr>
      <w:rPr>
        <w:rFonts w:ascii="Times New Roman" w:hAnsi="Times New Roman" w:cs="Times New Roman" w:hint="default"/>
        <w:b/>
        <w:bCs/>
        <w:iCs/>
        <w:color w:val="auto"/>
        <w:sz w:val="24"/>
        <w:szCs w:val="24"/>
        <w:lang w:eastAsia="pl-PL"/>
      </w:rPr>
    </w:lvl>
  </w:abstractNum>
  <w:abstractNum w:abstractNumId="140" w15:restartNumberingAfterBreak="0">
    <w:nsid w:val="00000090"/>
    <w:multiLevelType w:val="singleLevel"/>
    <w:tmpl w:val="00000090"/>
    <w:name w:val="WW8Num156"/>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141" w15:restartNumberingAfterBreak="0">
    <w:nsid w:val="00000091"/>
    <w:multiLevelType w:val="singleLevel"/>
    <w:tmpl w:val="5BB46B7E"/>
    <w:name w:val="WW8Num157"/>
    <w:lvl w:ilvl="0">
      <w:start w:val="1"/>
      <w:numFmt w:val="decimal"/>
      <w:lvlText w:val="%1."/>
      <w:lvlJc w:val="left"/>
      <w:pPr>
        <w:tabs>
          <w:tab w:val="num" w:pos="0"/>
        </w:tabs>
        <w:ind w:left="720" w:hanging="360"/>
      </w:pPr>
      <w:rPr>
        <w:rFonts w:ascii="Times New Roman" w:hAnsi="Times New Roman" w:cs="Times New Roman" w:hint="default"/>
        <w:b w:val="0"/>
        <w:bCs w:val="0"/>
      </w:rPr>
    </w:lvl>
  </w:abstractNum>
  <w:abstractNum w:abstractNumId="142" w15:restartNumberingAfterBreak="0">
    <w:nsid w:val="00000092"/>
    <w:multiLevelType w:val="singleLevel"/>
    <w:tmpl w:val="00000092"/>
    <w:name w:val="WW8Num159"/>
    <w:lvl w:ilvl="0">
      <w:start w:val="1"/>
      <w:numFmt w:val="decimal"/>
      <w:lvlText w:val="%1)"/>
      <w:lvlJc w:val="left"/>
      <w:pPr>
        <w:tabs>
          <w:tab w:val="num" w:pos="0"/>
        </w:tabs>
        <w:ind w:left="720" w:hanging="360"/>
      </w:pPr>
      <w:rPr>
        <w:rFonts w:ascii="Times New Roman" w:hAnsi="Times New Roman" w:cs="Times New Roman"/>
        <w:sz w:val="24"/>
        <w:szCs w:val="24"/>
      </w:rPr>
    </w:lvl>
  </w:abstractNum>
  <w:abstractNum w:abstractNumId="143" w15:restartNumberingAfterBreak="0">
    <w:nsid w:val="00000093"/>
    <w:multiLevelType w:val="singleLevel"/>
    <w:tmpl w:val="00000093"/>
    <w:name w:val="WW8Num160"/>
    <w:lvl w:ilvl="0">
      <w:start w:val="1"/>
      <w:numFmt w:val="decimal"/>
      <w:lvlText w:val="%1)"/>
      <w:lvlJc w:val="left"/>
      <w:pPr>
        <w:tabs>
          <w:tab w:val="num" w:pos="0"/>
        </w:tabs>
        <w:ind w:left="720" w:hanging="360"/>
      </w:pPr>
      <w:rPr>
        <w:rFonts w:ascii="Times New Roman" w:hAnsi="Times New Roman" w:cs="Times New Roman"/>
        <w:sz w:val="24"/>
        <w:szCs w:val="24"/>
      </w:rPr>
    </w:lvl>
  </w:abstractNum>
  <w:abstractNum w:abstractNumId="144" w15:restartNumberingAfterBreak="0">
    <w:nsid w:val="00000094"/>
    <w:multiLevelType w:val="singleLevel"/>
    <w:tmpl w:val="00000094"/>
    <w:name w:val="WW8Num162"/>
    <w:lvl w:ilvl="0">
      <w:start w:val="1"/>
      <w:numFmt w:val="bullet"/>
      <w:lvlText w:val=""/>
      <w:lvlJc w:val="left"/>
      <w:pPr>
        <w:tabs>
          <w:tab w:val="num" w:pos="0"/>
        </w:tabs>
        <w:ind w:left="1080" w:hanging="360"/>
      </w:pPr>
      <w:rPr>
        <w:rFonts w:ascii="Symbol" w:hAnsi="Symbol" w:cs="Symbol" w:hint="default"/>
      </w:rPr>
    </w:lvl>
  </w:abstractNum>
  <w:abstractNum w:abstractNumId="145" w15:restartNumberingAfterBreak="0">
    <w:nsid w:val="00451044"/>
    <w:multiLevelType w:val="hybridMultilevel"/>
    <w:tmpl w:val="37E83ABC"/>
    <w:lvl w:ilvl="0" w:tplc="8AB8509C">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6" w15:restartNumberingAfterBreak="0">
    <w:nsid w:val="01A7193D"/>
    <w:multiLevelType w:val="multilevel"/>
    <w:tmpl w:val="E316802E"/>
    <w:styleLink w:val="WW8Num12"/>
    <w:lvl w:ilvl="0">
      <w:start w:val="1"/>
      <w:numFmt w:val="decimal"/>
      <w:lvlText w:val="%1."/>
      <w:lvlJc w:val="left"/>
      <w:pPr>
        <w:ind w:left="720" w:hanging="360"/>
      </w:pPr>
      <w:rPr>
        <w:rFonts w:eastAsia="TimesNewRomanPSMT, 'Times New R" w:cs="Times New Roman"/>
        <w:b w:val="0"/>
        <w:bCs w:val="0"/>
        <w:color w:val="000000"/>
        <w:sz w:val="24"/>
        <w:szCs w:val="24"/>
        <w:lang w:val="pl-PL"/>
      </w:rPr>
    </w:lvl>
    <w:lvl w:ilvl="1">
      <w:start w:val="1"/>
      <w:numFmt w:val="lowerLetter"/>
      <w:lvlText w:val="%2)"/>
      <w:lvlJc w:val="left"/>
      <w:pPr>
        <w:ind w:left="1440" w:hanging="360"/>
      </w:pPr>
      <w:rPr>
        <w:rFonts w:eastAsia="TimesNewRomanPS-BoldMT, 'Times" w:cs="Times New Roman"/>
        <w:b w:val="0"/>
        <w:bCs/>
        <w:iCs/>
        <w:color w:val="000000"/>
        <w:sz w:val="24"/>
        <w:szCs w:val="24"/>
        <w:lang w:val="pl-PL"/>
      </w:rPr>
    </w:lvl>
    <w:lvl w:ilvl="2">
      <w:start w:val="1"/>
      <w:numFmt w:val="decimal"/>
      <w:lvlText w:val="%3."/>
      <w:lvlJc w:val="left"/>
      <w:pPr>
        <w:ind w:left="2160" w:hanging="360"/>
      </w:pPr>
      <w:rPr>
        <w:rFonts w:ascii="Segoe UI" w:hAnsi="Segoe UI" w:cs="OpenSymbol, 'Arial Unicode MS'"/>
        <w:color w:val="00000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7" w15:restartNumberingAfterBreak="0">
    <w:nsid w:val="03242553"/>
    <w:multiLevelType w:val="hybridMultilevel"/>
    <w:tmpl w:val="5B14688A"/>
    <w:lvl w:ilvl="0" w:tplc="8842CB72">
      <w:start w:val="1"/>
      <w:numFmt w:val="decimal"/>
      <w:lvlText w:val="%1)"/>
      <w:lvlJc w:val="left"/>
      <w:pPr>
        <w:tabs>
          <w:tab w:val="num" w:pos="717"/>
        </w:tabs>
        <w:ind w:left="717" w:hanging="360"/>
      </w:pPr>
      <w:rPr>
        <w:rFonts w:hint="default"/>
        <w:b/>
        <w:bCs w:val="0"/>
      </w:rPr>
    </w:lvl>
    <w:lvl w:ilvl="1" w:tplc="04150019">
      <w:start w:val="1"/>
      <w:numFmt w:val="lowerLetter"/>
      <w:lvlText w:val="%2)"/>
      <w:lvlJc w:val="left"/>
      <w:pPr>
        <w:tabs>
          <w:tab w:val="num" w:pos="1229"/>
        </w:tabs>
        <w:ind w:left="1229" w:hanging="360"/>
      </w:pPr>
    </w:lvl>
    <w:lvl w:ilvl="2" w:tplc="0415001B" w:tentative="1">
      <w:start w:val="1"/>
      <w:numFmt w:val="lowerRoman"/>
      <w:lvlText w:val="%3."/>
      <w:lvlJc w:val="right"/>
      <w:pPr>
        <w:ind w:left="1949" w:hanging="180"/>
      </w:pPr>
    </w:lvl>
    <w:lvl w:ilvl="3" w:tplc="0415000F" w:tentative="1">
      <w:start w:val="1"/>
      <w:numFmt w:val="decimal"/>
      <w:lvlText w:val="%4."/>
      <w:lvlJc w:val="left"/>
      <w:pPr>
        <w:ind w:left="2669" w:hanging="360"/>
      </w:pPr>
    </w:lvl>
    <w:lvl w:ilvl="4" w:tplc="04150019" w:tentative="1">
      <w:start w:val="1"/>
      <w:numFmt w:val="lowerLetter"/>
      <w:lvlText w:val="%5."/>
      <w:lvlJc w:val="left"/>
      <w:pPr>
        <w:ind w:left="3389" w:hanging="360"/>
      </w:pPr>
    </w:lvl>
    <w:lvl w:ilvl="5" w:tplc="0415001B" w:tentative="1">
      <w:start w:val="1"/>
      <w:numFmt w:val="lowerRoman"/>
      <w:lvlText w:val="%6."/>
      <w:lvlJc w:val="right"/>
      <w:pPr>
        <w:ind w:left="4109" w:hanging="180"/>
      </w:pPr>
    </w:lvl>
    <w:lvl w:ilvl="6" w:tplc="0415000F" w:tentative="1">
      <w:start w:val="1"/>
      <w:numFmt w:val="decimal"/>
      <w:lvlText w:val="%7."/>
      <w:lvlJc w:val="left"/>
      <w:pPr>
        <w:ind w:left="4829" w:hanging="360"/>
      </w:pPr>
    </w:lvl>
    <w:lvl w:ilvl="7" w:tplc="04150019" w:tentative="1">
      <w:start w:val="1"/>
      <w:numFmt w:val="lowerLetter"/>
      <w:lvlText w:val="%8."/>
      <w:lvlJc w:val="left"/>
      <w:pPr>
        <w:ind w:left="5549" w:hanging="360"/>
      </w:pPr>
    </w:lvl>
    <w:lvl w:ilvl="8" w:tplc="0415001B" w:tentative="1">
      <w:start w:val="1"/>
      <w:numFmt w:val="lowerRoman"/>
      <w:lvlText w:val="%9."/>
      <w:lvlJc w:val="right"/>
      <w:pPr>
        <w:ind w:left="6269" w:hanging="180"/>
      </w:pPr>
    </w:lvl>
  </w:abstractNum>
  <w:abstractNum w:abstractNumId="148" w15:restartNumberingAfterBreak="0">
    <w:nsid w:val="042943C4"/>
    <w:multiLevelType w:val="hybridMultilevel"/>
    <w:tmpl w:val="F9E2F202"/>
    <w:lvl w:ilvl="0" w:tplc="F45ADC6E">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044335A9"/>
    <w:multiLevelType w:val="singleLevel"/>
    <w:tmpl w:val="00000064"/>
    <w:lvl w:ilvl="0">
      <w:start w:val="1"/>
      <w:numFmt w:val="decimal"/>
      <w:lvlText w:val="%1."/>
      <w:lvlJc w:val="left"/>
      <w:pPr>
        <w:tabs>
          <w:tab w:val="num" w:pos="0"/>
        </w:tabs>
        <w:ind w:left="360" w:hanging="360"/>
      </w:pPr>
      <w:rPr>
        <w:rFonts w:ascii="Times New Roman" w:hAnsi="Times New Roman" w:cs="Times New Roman" w:hint="default"/>
        <w:b w:val="0"/>
        <w:iCs/>
        <w:sz w:val="24"/>
        <w:szCs w:val="24"/>
        <w:lang w:eastAsia="pl-PL"/>
      </w:rPr>
    </w:lvl>
  </w:abstractNum>
  <w:abstractNum w:abstractNumId="15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044E4208"/>
    <w:multiLevelType w:val="hybridMultilevel"/>
    <w:tmpl w:val="3EEAE316"/>
    <w:name w:val="WW8Num6132"/>
    <w:lvl w:ilvl="0" w:tplc="29C2757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2" w15:restartNumberingAfterBreak="0">
    <w:nsid w:val="04FA0F0F"/>
    <w:multiLevelType w:val="hybridMultilevel"/>
    <w:tmpl w:val="25DCEE9E"/>
    <w:lvl w:ilvl="0" w:tplc="FFFFFFFF">
      <w:start w:val="1"/>
      <w:numFmt w:val="decimal"/>
      <w:lvlText w:val="%1."/>
      <w:lvlJc w:val="left"/>
      <w:pPr>
        <w:ind w:left="360" w:hanging="360"/>
      </w:pPr>
      <w:rPr>
        <w:rFonts w:ascii="Times New Roman" w:hAnsi="Times New Roman" w:cs="Times New Roman"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3" w15:restartNumberingAfterBreak="0">
    <w:nsid w:val="06965DA5"/>
    <w:multiLevelType w:val="hybridMultilevel"/>
    <w:tmpl w:val="9D0A1C68"/>
    <w:lvl w:ilvl="0" w:tplc="FFFFFFFF">
      <w:start w:val="1"/>
      <w:numFmt w:val="decimal"/>
      <w:lvlText w:val="%1)"/>
      <w:lvlJc w:val="left"/>
      <w:pPr>
        <w:ind w:left="717" w:hanging="360"/>
      </w:p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154" w15:restartNumberingAfterBreak="0">
    <w:nsid w:val="078E70F6"/>
    <w:multiLevelType w:val="hybridMultilevel"/>
    <w:tmpl w:val="0970858C"/>
    <w:lvl w:ilvl="0" w:tplc="BAB0755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5" w15:restartNumberingAfterBreak="0">
    <w:nsid w:val="079472FE"/>
    <w:multiLevelType w:val="hybridMultilevel"/>
    <w:tmpl w:val="1AF0E1EA"/>
    <w:lvl w:ilvl="0" w:tplc="A6F6ACA4">
      <w:start w:val="3"/>
      <w:numFmt w:val="decimal"/>
      <w:lvlText w:val="%1."/>
      <w:lvlJc w:val="left"/>
      <w:pPr>
        <w:tabs>
          <w:tab w:val="num" w:pos="0"/>
        </w:tabs>
        <w:ind w:left="360" w:hanging="360"/>
      </w:pPr>
      <w:rPr>
        <w:rFonts w:ascii="Times New Roman" w:hAnsi="Times New Roman" w:cs="Times New Roman"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07DD5EB7"/>
    <w:multiLevelType w:val="hybridMultilevel"/>
    <w:tmpl w:val="99A82C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09A1193F"/>
    <w:multiLevelType w:val="multilevel"/>
    <w:tmpl w:val="9CF0443A"/>
    <w:styleLink w:val="WW8Num2"/>
    <w:lvl w:ilvl="0">
      <w:start w:val="1"/>
      <w:numFmt w:val="decimal"/>
      <w:lvlText w:val="%1."/>
      <w:lvlJc w:val="left"/>
      <w:pPr>
        <w:ind w:left="720" w:hanging="357"/>
      </w:pPr>
      <w:rPr>
        <w:b w:val="0"/>
        <w:bCs w:val="0"/>
        <w:color w:val="000000"/>
      </w:rPr>
    </w:lvl>
    <w:lvl w:ilvl="1">
      <w:start w:val="1"/>
      <w:numFmt w:val="decimal"/>
      <w:lvlText w:val="%2."/>
      <w:lvlJc w:val="left"/>
      <w:pPr>
        <w:ind w:left="1080" w:hanging="360"/>
      </w:pPr>
      <w:rPr>
        <w:b w:val="0"/>
        <w:bCs w:val="0"/>
        <w:color w:val="000000"/>
      </w:rPr>
    </w:lvl>
    <w:lvl w:ilvl="2">
      <w:start w:val="1"/>
      <w:numFmt w:val="decimal"/>
      <w:lvlText w:val="%3."/>
      <w:lvlJc w:val="left"/>
      <w:pPr>
        <w:ind w:left="1440" w:hanging="360"/>
      </w:pPr>
      <w:rPr>
        <w:b w:val="0"/>
        <w:bCs w:val="0"/>
        <w:color w:val="000000"/>
      </w:rPr>
    </w:lvl>
    <w:lvl w:ilvl="3">
      <w:start w:val="1"/>
      <w:numFmt w:val="decimal"/>
      <w:lvlText w:val="%4."/>
      <w:lvlJc w:val="left"/>
      <w:pPr>
        <w:ind w:left="1800" w:hanging="360"/>
      </w:pPr>
      <w:rPr>
        <w:b w:val="0"/>
        <w:bCs w:val="0"/>
        <w:color w:val="000000"/>
      </w:rPr>
    </w:lvl>
    <w:lvl w:ilvl="4">
      <w:start w:val="1"/>
      <w:numFmt w:val="decimal"/>
      <w:lvlText w:val="%5."/>
      <w:lvlJc w:val="left"/>
      <w:pPr>
        <w:ind w:left="2160" w:hanging="360"/>
      </w:pPr>
      <w:rPr>
        <w:b w:val="0"/>
        <w:bCs w:val="0"/>
        <w:color w:val="000000"/>
      </w:rPr>
    </w:lvl>
    <w:lvl w:ilvl="5">
      <w:start w:val="1"/>
      <w:numFmt w:val="decimal"/>
      <w:lvlText w:val="%6."/>
      <w:lvlJc w:val="left"/>
      <w:pPr>
        <w:ind w:left="2520" w:hanging="360"/>
      </w:pPr>
      <w:rPr>
        <w:b w:val="0"/>
        <w:bCs w:val="0"/>
        <w:color w:val="000000"/>
      </w:rPr>
    </w:lvl>
    <w:lvl w:ilvl="6">
      <w:start w:val="1"/>
      <w:numFmt w:val="decimal"/>
      <w:lvlText w:val="%7."/>
      <w:lvlJc w:val="left"/>
      <w:pPr>
        <w:ind w:left="2880" w:hanging="360"/>
      </w:pPr>
      <w:rPr>
        <w:b w:val="0"/>
        <w:bCs w:val="0"/>
        <w:color w:val="000000"/>
      </w:rPr>
    </w:lvl>
    <w:lvl w:ilvl="7">
      <w:start w:val="1"/>
      <w:numFmt w:val="decimal"/>
      <w:lvlText w:val="%8."/>
      <w:lvlJc w:val="left"/>
      <w:pPr>
        <w:ind w:left="3240" w:hanging="360"/>
      </w:pPr>
      <w:rPr>
        <w:b w:val="0"/>
        <w:bCs w:val="0"/>
        <w:color w:val="000000"/>
      </w:rPr>
    </w:lvl>
    <w:lvl w:ilvl="8">
      <w:start w:val="1"/>
      <w:numFmt w:val="decimal"/>
      <w:lvlText w:val="%9."/>
      <w:lvlJc w:val="left"/>
      <w:pPr>
        <w:ind w:left="3600" w:hanging="360"/>
      </w:pPr>
      <w:rPr>
        <w:b w:val="0"/>
        <w:bCs w:val="0"/>
        <w:color w:val="000000"/>
      </w:rPr>
    </w:lvl>
  </w:abstractNum>
  <w:abstractNum w:abstractNumId="158" w15:restartNumberingAfterBreak="0">
    <w:nsid w:val="0A323F3C"/>
    <w:multiLevelType w:val="hybridMultilevel"/>
    <w:tmpl w:val="E998EF40"/>
    <w:lvl w:ilvl="0" w:tplc="0608D644">
      <w:start w:val="1"/>
      <w:numFmt w:val="decimal"/>
      <w:lvlText w:val="%1."/>
      <w:lvlJc w:val="left"/>
      <w:pPr>
        <w:ind w:left="705"/>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54AEFF6">
      <w:start w:val="1"/>
      <w:numFmt w:val="lowerLetter"/>
      <w:lvlText w:val="%2"/>
      <w:lvlJc w:val="left"/>
      <w:pPr>
        <w:ind w:left="1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D21E7C">
      <w:start w:val="1"/>
      <w:numFmt w:val="lowerRoman"/>
      <w:lvlText w:val="%3"/>
      <w:lvlJc w:val="left"/>
      <w:pPr>
        <w:ind w:left="1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241816">
      <w:start w:val="1"/>
      <w:numFmt w:val="decimal"/>
      <w:lvlText w:val="%4"/>
      <w:lvlJc w:val="left"/>
      <w:pPr>
        <w:ind w:left="2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2CD4FA">
      <w:start w:val="1"/>
      <w:numFmt w:val="lowerLetter"/>
      <w:lvlText w:val="%5"/>
      <w:lvlJc w:val="left"/>
      <w:pPr>
        <w:ind w:left="3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88A098">
      <w:start w:val="1"/>
      <w:numFmt w:val="lowerRoman"/>
      <w:lvlText w:val="%6"/>
      <w:lvlJc w:val="left"/>
      <w:pPr>
        <w:ind w:left="4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00A4E8">
      <w:start w:val="1"/>
      <w:numFmt w:val="decimal"/>
      <w:lvlText w:val="%7"/>
      <w:lvlJc w:val="left"/>
      <w:pPr>
        <w:ind w:left="47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9092E2">
      <w:start w:val="1"/>
      <w:numFmt w:val="lowerLetter"/>
      <w:lvlText w:val="%8"/>
      <w:lvlJc w:val="left"/>
      <w:pPr>
        <w:ind w:left="54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10EDAA">
      <w:start w:val="1"/>
      <w:numFmt w:val="lowerRoman"/>
      <w:lvlText w:val="%9"/>
      <w:lvlJc w:val="left"/>
      <w:pPr>
        <w:ind w:left="62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9" w15:restartNumberingAfterBreak="0">
    <w:nsid w:val="0A9C3196"/>
    <w:multiLevelType w:val="hybridMultilevel"/>
    <w:tmpl w:val="D152EB80"/>
    <w:lvl w:ilvl="0" w:tplc="5434DBAA">
      <w:start w:val="3"/>
      <w:numFmt w:val="decimal"/>
      <w:lvlText w:val="%1."/>
      <w:lvlJc w:val="left"/>
      <w:pPr>
        <w:ind w:left="36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0AB31FD9"/>
    <w:multiLevelType w:val="hybridMultilevel"/>
    <w:tmpl w:val="E17E2CCA"/>
    <w:name w:val="WW8Num92223222"/>
    <w:lvl w:ilvl="0" w:tplc="BC1E6B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0ADA7CD7"/>
    <w:multiLevelType w:val="hybridMultilevel"/>
    <w:tmpl w:val="F258C6BA"/>
    <w:lvl w:ilvl="0" w:tplc="6C767482">
      <w:start w:val="6"/>
      <w:numFmt w:val="decimal"/>
      <w:lvlText w:val="%1."/>
      <w:lvlJc w:val="left"/>
      <w:pPr>
        <w:ind w:left="357" w:hanging="360"/>
      </w:pPr>
      <w:rPr>
        <w:rFonts w:hint="default"/>
        <w:b w:val="0"/>
        <w:bCs/>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162" w15:restartNumberingAfterBreak="0">
    <w:nsid w:val="0C0F3C3F"/>
    <w:multiLevelType w:val="hybridMultilevel"/>
    <w:tmpl w:val="EC7C1206"/>
    <w:name w:val="WW8Num92223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0D053607"/>
    <w:multiLevelType w:val="hybridMultilevel"/>
    <w:tmpl w:val="F3D6E326"/>
    <w:lvl w:ilvl="0" w:tplc="12EE7AD0">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4" w15:restartNumberingAfterBreak="0">
    <w:nsid w:val="0ECB27F1"/>
    <w:multiLevelType w:val="hybridMultilevel"/>
    <w:tmpl w:val="264EF03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5" w15:restartNumberingAfterBreak="0">
    <w:nsid w:val="0F1C5428"/>
    <w:multiLevelType w:val="hybridMultilevel"/>
    <w:tmpl w:val="8EAE33B2"/>
    <w:lvl w:ilvl="0" w:tplc="A00092E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10AA0769"/>
    <w:multiLevelType w:val="hybridMultilevel"/>
    <w:tmpl w:val="292E17C8"/>
    <w:lvl w:ilvl="0" w:tplc="FFFFFFFF">
      <w:start w:val="1"/>
      <w:numFmt w:val="lowerLetter"/>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167" w15:restartNumberingAfterBreak="0">
    <w:nsid w:val="10C74712"/>
    <w:multiLevelType w:val="hybridMultilevel"/>
    <w:tmpl w:val="49ACB094"/>
    <w:lvl w:ilvl="0" w:tplc="630AF40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8" w15:restartNumberingAfterBreak="0">
    <w:nsid w:val="10DE4075"/>
    <w:multiLevelType w:val="hybridMultilevel"/>
    <w:tmpl w:val="F2765CD2"/>
    <w:lvl w:ilvl="0" w:tplc="4C1C3220">
      <w:start w:val="7"/>
      <w:numFmt w:val="decimal"/>
      <w:lvlText w:val="%1."/>
      <w:lvlJc w:val="left"/>
      <w:pPr>
        <w:ind w:left="360" w:hanging="360"/>
      </w:pPr>
      <w:rPr>
        <w:rFonts w:ascii="Times New Roman" w:hAnsi="Times New Roman"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11B453B5"/>
    <w:multiLevelType w:val="hybridMultilevel"/>
    <w:tmpl w:val="3E0A6500"/>
    <w:name w:val="WW8Num1577"/>
    <w:lvl w:ilvl="0" w:tplc="159EC668">
      <w:start w:val="2"/>
      <w:numFmt w:val="decimal"/>
      <w:lvlText w:val="%1."/>
      <w:lvlJc w:val="left"/>
      <w:pPr>
        <w:tabs>
          <w:tab w:val="num" w:pos="-360"/>
        </w:tabs>
        <w:ind w:left="360" w:hanging="360"/>
      </w:pPr>
      <w:rPr>
        <w:rFonts w:ascii="Times New Roman" w:hAnsi="Times New Roman" w:cs="Times New Roman"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0" w15:restartNumberingAfterBreak="0">
    <w:nsid w:val="1345674F"/>
    <w:multiLevelType w:val="hybridMultilevel"/>
    <w:tmpl w:val="4444366A"/>
    <w:lvl w:ilvl="0" w:tplc="B742FA2E">
      <w:start w:val="1"/>
      <w:numFmt w:val="decimal"/>
      <w:lvlText w:val="%1."/>
      <w:lvlJc w:val="left"/>
      <w:pPr>
        <w:ind w:left="603" w:hanging="428"/>
      </w:pPr>
      <w:rPr>
        <w:rFonts w:ascii="Times New Roman" w:eastAsia="Calibri" w:hAnsi="Times New Roman" w:cs="Times New Roman" w:hint="default"/>
        <w:w w:val="100"/>
        <w:sz w:val="22"/>
        <w:szCs w:val="22"/>
        <w:lang w:val="pl-PL" w:eastAsia="en-US" w:bidi="ar-SA"/>
      </w:rPr>
    </w:lvl>
    <w:lvl w:ilvl="1" w:tplc="D8665214">
      <w:start w:val="1"/>
      <w:numFmt w:val="decimal"/>
      <w:lvlText w:val="%2)"/>
      <w:lvlJc w:val="left"/>
      <w:pPr>
        <w:ind w:left="1028" w:hanging="425"/>
      </w:pPr>
      <w:rPr>
        <w:rFonts w:ascii="Times New Roman" w:eastAsia="Calibri" w:hAnsi="Times New Roman" w:cs="Times New Roman" w:hint="default"/>
        <w:w w:val="100"/>
        <w:sz w:val="22"/>
        <w:szCs w:val="22"/>
        <w:lang w:val="pl-PL" w:eastAsia="en-US" w:bidi="ar-SA"/>
      </w:rPr>
    </w:lvl>
    <w:lvl w:ilvl="2" w:tplc="9C6C6482">
      <w:numFmt w:val="bullet"/>
      <w:lvlText w:val="•"/>
      <w:lvlJc w:val="left"/>
      <w:pPr>
        <w:ind w:left="2054" w:hanging="425"/>
      </w:pPr>
      <w:rPr>
        <w:rFonts w:hint="default"/>
        <w:lang w:val="pl-PL" w:eastAsia="en-US" w:bidi="ar-SA"/>
      </w:rPr>
    </w:lvl>
    <w:lvl w:ilvl="3" w:tplc="6CBE3EC4">
      <w:numFmt w:val="bullet"/>
      <w:lvlText w:val="•"/>
      <w:lvlJc w:val="left"/>
      <w:pPr>
        <w:ind w:left="3088" w:hanging="425"/>
      </w:pPr>
      <w:rPr>
        <w:rFonts w:hint="default"/>
        <w:lang w:val="pl-PL" w:eastAsia="en-US" w:bidi="ar-SA"/>
      </w:rPr>
    </w:lvl>
    <w:lvl w:ilvl="4" w:tplc="702CB39E">
      <w:numFmt w:val="bullet"/>
      <w:lvlText w:val="•"/>
      <w:lvlJc w:val="left"/>
      <w:pPr>
        <w:ind w:left="4122" w:hanging="425"/>
      </w:pPr>
      <w:rPr>
        <w:rFonts w:hint="default"/>
        <w:lang w:val="pl-PL" w:eastAsia="en-US" w:bidi="ar-SA"/>
      </w:rPr>
    </w:lvl>
    <w:lvl w:ilvl="5" w:tplc="3AC869F2">
      <w:numFmt w:val="bullet"/>
      <w:lvlText w:val="•"/>
      <w:lvlJc w:val="left"/>
      <w:pPr>
        <w:ind w:left="5156" w:hanging="425"/>
      </w:pPr>
      <w:rPr>
        <w:rFonts w:hint="default"/>
        <w:lang w:val="pl-PL" w:eastAsia="en-US" w:bidi="ar-SA"/>
      </w:rPr>
    </w:lvl>
    <w:lvl w:ilvl="6" w:tplc="FDA2B582">
      <w:numFmt w:val="bullet"/>
      <w:lvlText w:val="•"/>
      <w:lvlJc w:val="left"/>
      <w:pPr>
        <w:ind w:left="6190" w:hanging="425"/>
      </w:pPr>
      <w:rPr>
        <w:rFonts w:hint="default"/>
        <w:lang w:val="pl-PL" w:eastAsia="en-US" w:bidi="ar-SA"/>
      </w:rPr>
    </w:lvl>
    <w:lvl w:ilvl="7" w:tplc="B8D2D092">
      <w:numFmt w:val="bullet"/>
      <w:lvlText w:val="•"/>
      <w:lvlJc w:val="left"/>
      <w:pPr>
        <w:ind w:left="7224" w:hanging="425"/>
      </w:pPr>
      <w:rPr>
        <w:rFonts w:hint="default"/>
        <w:lang w:val="pl-PL" w:eastAsia="en-US" w:bidi="ar-SA"/>
      </w:rPr>
    </w:lvl>
    <w:lvl w:ilvl="8" w:tplc="1D28E48E">
      <w:numFmt w:val="bullet"/>
      <w:lvlText w:val="•"/>
      <w:lvlJc w:val="left"/>
      <w:pPr>
        <w:ind w:left="8258" w:hanging="425"/>
      </w:pPr>
      <w:rPr>
        <w:rFonts w:hint="default"/>
        <w:lang w:val="pl-PL" w:eastAsia="en-US" w:bidi="ar-SA"/>
      </w:rPr>
    </w:lvl>
  </w:abstractNum>
  <w:abstractNum w:abstractNumId="171" w15:restartNumberingAfterBreak="0">
    <w:nsid w:val="13695F9A"/>
    <w:multiLevelType w:val="hybridMultilevel"/>
    <w:tmpl w:val="0B48209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2" w15:restartNumberingAfterBreak="0">
    <w:nsid w:val="13E27FE6"/>
    <w:multiLevelType w:val="multilevel"/>
    <w:tmpl w:val="DC10E0E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73" w15:restartNumberingAfterBreak="0">
    <w:nsid w:val="14571177"/>
    <w:multiLevelType w:val="hybridMultilevel"/>
    <w:tmpl w:val="40569AB8"/>
    <w:name w:val="WW8Num616"/>
    <w:lvl w:ilvl="0" w:tplc="ECCA9670">
      <w:start w:val="2"/>
      <w:numFmt w:val="decimal"/>
      <w:lvlText w:val="%1."/>
      <w:lvlJc w:val="left"/>
      <w:pPr>
        <w:tabs>
          <w:tab w:val="num" w:pos="0"/>
        </w:tabs>
        <w:ind w:left="360" w:hanging="360"/>
      </w:pPr>
      <w:rPr>
        <w:rFonts w:ascii="Times New Roman" w:hAnsi="Times New Roman" w:cs="Times New Roman"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14650CA6"/>
    <w:multiLevelType w:val="hybridMultilevel"/>
    <w:tmpl w:val="F96C6696"/>
    <w:lvl w:ilvl="0" w:tplc="29C275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152B4933"/>
    <w:multiLevelType w:val="hybridMultilevel"/>
    <w:tmpl w:val="D3BA1A5E"/>
    <w:name w:val="WW8Num151222"/>
    <w:lvl w:ilvl="0" w:tplc="0000006E">
      <w:start w:val="1"/>
      <w:numFmt w:val="lowerLetter"/>
      <w:lvlText w:val="%1)"/>
      <w:lvlJc w:val="left"/>
      <w:pPr>
        <w:ind w:left="720" w:hanging="36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154827DB"/>
    <w:multiLevelType w:val="hybridMultilevel"/>
    <w:tmpl w:val="6C5ED600"/>
    <w:name w:val="WW8Num15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15BF67C7"/>
    <w:multiLevelType w:val="hybridMultilevel"/>
    <w:tmpl w:val="9D0A1C6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8" w15:restartNumberingAfterBreak="0">
    <w:nsid w:val="15F92DE4"/>
    <w:multiLevelType w:val="hybridMultilevel"/>
    <w:tmpl w:val="941437E4"/>
    <w:lvl w:ilvl="0" w:tplc="5ED8FC30">
      <w:start w:val="4"/>
      <w:numFmt w:val="decimal"/>
      <w:lvlText w:val="%1."/>
      <w:lvlJc w:val="left"/>
      <w:pPr>
        <w:ind w:left="360" w:hanging="360"/>
      </w:pPr>
      <w:rPr>
        <w:rFonts w:ascii="Times New Roman" w:hAnsi="Times New Roman" w:cs="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17512868"/>
    <w:multiLevelType w:val="hybridMultilevel"/>
    <w:tmpl w:val="C71CF1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17990B1F"/>
    <w:multiLevelType w:val="hybridMultilevel"/>
    <w:tmpl w:val="B7F23720"/>
    <w:name w:val="WW8Num150233"/>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181E5A08"/>
    <w:multiLevelType w:val="multilevel"/>
    <w:tmpl w:val="487AF4C2"/>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82" w15:restartNumberingAfterBreak="0">
    <w:nsid w:val="182E43F7"/>
    <w:multiLevelType w:val="hybridMultilevel"/>
    <w:tmpl w:val="5B88DCF2"/>
    <w:lvl w:ilvl="0" w:tplc="DFA08D1E">
      <w:start w:val="2"/>
      <w:numFmt w:val="decimal"/>
      <w:lvlText w:val="%1."/>
      <w:lvlJc w:val="left"/>
      <w:pPr>
        <w:ind w:left="360" w:hanging="360"/>
      </w:pPr>
      <w:rPr>
        <w:rFonts w:hint="default"/>
        <w:b w:val="0"/>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83" w15:restartNumberingAfterBreak="0">
    <w:nsid w:val="18913172"/>
    <w:multiLevelType w:val="hybridMultilevel"/>
    <w:tmpl w:val="46963E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18E113B1"/>
    <w:multiLevelType w:val="hybridMultilevel"/>
    <w:tmpl w:val="DCC06DB2"/>
    <w:lvl w:ilvl="0" w:tplc="AB649A7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5" w15:restartNumberingAfterBreak="0">
    <w:nsid w:val="19835E19"/>
    <w:multiLevelType w:val="hybridMultilevel"/>
    <w:tmpl w:val="6B8429DA"/>
    <w:lvl w:ilvl="0" w:tplc="0F8CE13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6" w15:restartNumberingAfterBreak="0">
    <w:nsid w:val="1A7003A8"/>
    <w:multiLevelType w:val="hybridMultilevel"/>
    <w:tmpl w:val="061A7CEA"/>
    <w:lvl w:ilvl="0" w:tplc="07CA3302">
      <w:start w:val="21"/>
      <w:numFmt w:val="decimal"/>
      <w:lvlText w:val="%1."/>
      <w:lvlJc w:val="left"/>
      <w:pPr>
        <w:ind w:left="360" w:hanging="360"/>
      </w:pPr>
      <w:rPr>
        <w:rFonts w:hint="default"/>
        <w:b w:val="0"/>
        <w:bCs/>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7" w15:restartNumberingAfterBreak="0">
    <w:nsid w:val="1AF31741"/>
    <w:multiLevelType w:val="hybridMultilevel"/>
    <w:tmpl w:val="BE961D68"/>
    <w:lvl w:ilvl="0" w:tplc="3CF6311E">
      <w:start w:val="8"/>
      <w:numFmt w:val="decimal"/>
      <w:lvlText w:val="%1."/>
      <w:lvlJc w:val="left"/>
      <w:pPr>
        <w:tabs>
          <w:tab w:val="num" w:pos="0"/>
        </w:tabs>
        <w:ind w:left="360" w:hanging="360"/>
      </w:pPr>
      <w:rPr>
        <w:rFonts w:ascii="Times New Roman" w:hAnsi="Times New Roman" w:cs="Times New Roman"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1B0D7123"/>
    <w:multiLevelType w:val="hybridMultilevel"/>
    <w:tmpl w:val="5D40DAB8"/>
    <w:lvl w:ilvl="0" w:tplc="BC1E6B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1C6467A0"/>
    <w:multiLevelType w:val="hybridMultilevel"/>
    <w:tmpl w:val="4282C7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1C663807"/>
    <w:multiLevelType w:val="hybridMultilevel"/>
    <w:tmpl w:val="3A5C404A"/>
    <w:lvl w:ilvl="0" w:tplc="0000006E">
      <w:start w:val="1"/>
      <w:numFmt w:val="lowerLetter"/>
      <w:lvlText w:val="%1)"/>
      <w:lvlJc w:val="left"/>
      <w:pPr>
        <w:ind w:left="1074" w:hanging="360"/>
      </w:pPr>
      <w:rPr>
        <w:rFonts w:ascii="Times New Roman" w:hAnsi="Times New Roman" w:cs="Times New Roman" w:hint="default"/>
        <w:sz w:val="24"/>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91" w15:restartNumberingAfterBreak="0">
    <w:nsid w:val="1C837294"/>
    <w:multiLevelType w:val="hybridMultilevel"/>
    <w:tmpl w:val="D7824888"/>
    <w:name w:val="WW8Num157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1D2D011F"/>
    <w:multiLevelType w:val="hybridMultilevel"/>
    <w:tmpl w:val="05CCD26A"/>
    <w:lvl w:ilvl="0" w:tplc="C1743142">
      <w:start w:val="3"/>
      <w:numFmt w:val="decimal"/>
      <w:lvlText w:val="%1."/>
      <w:lvlJc w:val="left"/>
      <w:pPr>
        <w:ind w:left="360" w:hanging="360"/>
      </w:pPr>
      <w:rPr>
        <w:rFonts w:ascii="Times New Roman" w:hAnsi="Times New Roman" w:cs="Times New Roman" w:hint="default"/>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3" w15:restartNumberingAfterBreak="0">
    <w:nsid w:val="1EA83796"/>
    <w:multiLevelType w:val="hybridMultilevel"/>
    <w:tmpl w:val="A66E4B16"/>
    <w:name w:val="WW8Num1574"/>
    <w:lvl w:ilvl="0" w:tplc="197E4788">
      <w:start w:val="1"/>
      <w:numFmt w:val="decimal"/>
      <w:lvlText w:val="%1."/>
      <w:lvlJc w:val="left"/>
      <w:pPr>
        <w:ind w:left="36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1F3B587F"/>
    <w:multiLevelType w:val="hybridMultilevel"/>
    <w:tmpl w:val="88A4823C"/>
    <w:name w:val="WW8Num863"/>
    <w:lvl w:ilvl="0" w:tplc="7304CB4A">
      <w:start w:val="8"/>
      <w:numFmt w:val="decimal"/>
      <w:lvlText w:val="%1."/>
      <w:lvlJc w:val="left"/>
      <w:pPr>
        <w:ind w:left="360" w:hanging="360"/>
      </w:pPr>
      <w:rPr>
        <w:rFonts w:ascii="Times New Roman" w:hAnsi="Times New Roman" w:cs="Times New Roman"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1F7166D3"/>
    <w:multiLevelType w:val="hybridMultilevel"/>
    <w:tmpl w:val="074C3C14"/>
    <w:name w:val="WW8Num1512222"/>
    <w:lvl w:ilvl="0" w:tplc="0000006E">
      <w:start w:val="1"/>
      <w:numFmt w:val="lowerLetter"/>
      <w:lvlText w:val="%1)"/>
      <w:lvlJc w:val="left"/>
      <w:pPr>
        <w:ind w:left="720" w:hanging="36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203B3F40"/>
    <w:multiLevelType w:val="hybridMultilevel"/>
    <w:tmpl w:val="8CD6704C"/>
    <w:lvl w:ilvl="0" w:tplc="29C27574">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197" w15:restartNumberingAfterBreak="0">
    <w:nsid w:val="20424001"/>
    <w:multiLevelType w:val="hybridMultilevel"/>
    <w:tmpl w:val="50B21034"/>
    <w:lvl w:ilvl="0" w:tplc="531A5F34">
      <w:start w:val="13"/>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98" w15:restartNumberingAfterBreak="0">
    <w:nsid w:val="20836A90"/>
    <w:multiLevelType w:val="hybridMultilevel"/>
    <w:tmpl w:val="D4EE689E"/>
    <w:lvl w:ilvl="0" w:tplc="5ED8FC30">
      <w:start w:val="4"/>
      <w:numFmt w:val="decimal"/>
      <w:lvlText w:val="%1."/>
      <w:lvlJc w:val="left"/>
      <w:pPr>
        <w:ind w:left="360" w:hanging="360"/>
      </w:pPr>
      <w:rPr>
        <w:rFonts w:ascii="Times New Roman" w:hAnsi="Times New Roman" w:cs="Times New Roman" w:hint="default"/>
        <w:b w:val="0"/>
        <w:i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9" w15:restartNumberingAfterBreak="0">
    <w:nsid w:val="209A7F1F"/>
    <w:multiLevelType w:val="multilevel"/>
    <w:tmpl w:val="4C90937C"/>
    <w:lvl w:ilvl="0">
      <w:start w:val="1"/>
      <w:numFmt w:val="decimal"/>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0" w15:restartNumberingAfterBreak="0">
    <w:nsid w:val="20E35A42"/>
    <w:multiLevelType w:val="hybridMultilevel"/>
    <w:tmpl w:val="9E22123A"/>
    <w:lvl w:ilvl="0" w:tplc="29C275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20EA5CA4"/>
    <w:multiLevelType w:val="hybridMultilevel"/>
    <w:tmpl w:val="734A3FA8"/>
    <w:lvl w:ilvl="0" w:tplc="94724D8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2" w15:restartNumberingAfterBreak="0">
    <w:nsid w:val="21016616"/>
    <w:multiLevelType w:val="hybridMultilevel"/>
    <w:tmpl w:val="77C8952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3" w15:restartNumberingAfterBreak="0">
    <w:nsid w:val="217A6DD1"/>
    <w:multiLevelType w:val="hybridMultilevel"/>
    <w:tmpl w:val="CE5C4DA8"/>
    <w:lvl w:ilvl="0" w:tplc="A0C2A706">
      <w:start w:val="1"/>
      <w:numFmt w:val="lowerLetter"/>
      <w:lvlText w:val="%1)"/>
      <w:lvlJc w:val="left"/>
      <w:pPr>
        <w:ind w:left="720" w:hanging="360"/>
      </w:pPr>
      <w:rPr>
        <w:rFonts w:ascii="Times New Roman" w:hAnsi="Times New Roman" w:cs="Times New Roman" w:hint="default"/>
        <w:strike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15:restartNumberingAfterBreak="0">
    <w:nsid w:val="21DD55A5"/>
    <w:multiLevelType w:val="hybridMultilevel"/>
    <w:tmpl w:val="9D0A1C68"/>
    <w:lvl w:ilvl="0" w:tplc="FFFFFFFF">
      <w:start w:val="1"/>
      <w:numFmt w:val="decimal"/>
      <w:lvlText w:val="%1)"/>
      <w:lvlJc w:val="left"/>
      <w:pPr>
        <w:ind w:left="717" w:hanging="360"/>
      </w:p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205" w15:restartNumberingAfterBreak="0">
    <w:nsid w:val="21E76132"/>
    <w:multiLevelType w:val="hybridMultilevel"/>
    <w:tmpl w:val="160063F4"/>
    <w:lvl w:ilvl="0" w:tplc="CAC0E6F0">
      <w:start w:val="2"/>
      <w:numFmt w:val="decimal"/>
      <w:lvlText w:val="%1."/>
      <w:lvlJc w:val="left"/>
      <w:pPr>
        <w:ind w:left="360" w:hanging="360"/>
      </w:pPr>
      <w:rPr>
        <w:rFonts w:hint="default"/>
        <w:b w:val="0"/>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06" w15:restartNumberingAfterBreak="0">
    <w:nsid w:val="23634C4E"/>
    <w:multiLevelType w:val="hybridMultilevel"/>
    <w:tmpl w:val="945AED98"/>
    <w:name w:val="WW8Num812"/>
    <w:lvl w:ilvl="0" w:tplc="919EEECE">
      <w:start w:val="3"/>
      <w:numFmt w:val="decimal"/>
      <w:lvlText w:val="%1."/>
      <w:lvlJc w:val="left"/>
      <w:pPr>
        <w:ind w:left="360" w:hanging="360"/>
      </w:pPr>
      <w:rPr>
        <w:rFonts w:ascii="Times New Roman" w:hAnsi="Times New Roman" w:cs="Times New Roman"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23D56D38"/>
    <w:multiLevelType w:val="hybridMultilevel"/>
    <w:tmpl w:val="8FE85882"/>
    <w:lvl w:ilvl="0" w:tplc="0000008C">
      <w:start w:val="1"/>
      <w:numFmt w:val="decimal"/>
      <w:lvlText w:val="%1)"/>
      <w:lvlJc w:val="left"/>
      <w:pPr>
        <w:ind w:left="720" w:hanging="360"/>
      </w:pPr>
      <w:rPr>
        <w:rFonts w:ascii="Times New Roman" w:eastAsia="SimSun" w:hAnsi="Times New Roman" w:cs="Times New Roman" w:hint="default"/>
        <w:sz w:val="24"/>
        <w:szCs w:val="24"/>
        <w:lang w:eastAsia="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15:restartNumberingAfterBreak="0">
    <w:nsid w:val="24116721"/>
    <w:multiLevelType w:val="hybridMultilevel"/>
    <w:tmpl w:val="E8861C0C"/>
    <w:name w:val="WW8Num15023"/>
    <w:lvl w:ilvl="0" w:tplc="40869F3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9" w15:restartNumberingAfterBreak="0">
    <w:nsid w:val="26D87001"/>
    <w:multiLevelType w:val="hybridMultilevel"/>
    <w:tmpl w:val="54501CEE"/>
    <w:name w:val="WW8Num6133"/>
    <w:lvl w:ilvl="0" w:tplc="EE6C51F6">
      <w:start w:val="13"/>
      <w:numFmt w:val="decimal"/>
      <w:lvlText w:val="%1."/>
      <w:lvlJc w:val="left"/>
      <w:pPr>
        <w:tabs>
          <w:tab w:val="num" w:pos="0"/>
        </w:tabs>
        <w:ind w:left="360" w:hanging="360"/>
      </w:pPr>
      <w:rPr>
        <w:rFonts w:ascii="Times New Roman" w:hAnsi="Times New Roman" w:cs="Times New Roman"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15:restartNumberingAfterBreak="0">
    <w:nsid w:val="2749675C"/>
    <w:multiLevelType w:val="hybridMultilevel"/>
    <w:tmpl w:val="0652BF98"/>
    <w:lvl w:ilvl="0" w:tplc="29C2757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1" w15:restartNumberingAfterBreak="0">
    <w:nsid w:val="275A5B16"/>
    <w:multiLevelType w:val="hybridMultilevel"/>
    <w:tmpl w:val="3C46A66E"/>
    <w:name w:val="WW8Num86322"/>
    <w:lvl w:ilvl="0" w:tplc="9FFAB73E">
      <w:start w:val="1"/>
      <w:numFmt w:val="decimal"/>
      <w:lvlText w:val="%1)"/>
      <w:lvlJc w:val="left"/>
      <w:pPr>
        <w:ind w:left="72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12" w15:restartNumberingAfterBreak="0">
    <w:nsid w:val="27B61A4B"/>
    <w:multiLevelType w:val="hybridMultilevel"/>
    <w:tmpl w:val="C7E08660"/>
    <w:lvl w:ilvl="0" w:tplc="71E6EB1E">
      <w:start w:val="16"/>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3" w15:restartNumberingAfterBreak="0">
    <w:nsid w:val="283F32CF"/>
    <w:multiLevelType w:val="hybridMultilevel"/>
    <w:tmpl w:val="B87601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15:restartNumberingAfterBreak="0">
    <w:nsid w:val="293E739E"/>
    <w:multiLevelType w:val="hybridMultilevel"/>
    <w:tmpl w:val="E6E22BC8"/>
    <w:lvl w:ilvl="0" w:tplc="1124CD88">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15:restartNumberingAfterBreak="0">
    <w:nsid w:val="29B40E6F"/>
    <w:multiLevelType w:val="hybridMultilevel"/>
    <w:tmpl w:val="F878B524"/>
    <w:name w:val="WW8Num1512"/>
    <w:lvl w:ilvl="0" w:tplc="DABACFB0">
      <w:start w:val="3"/>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15:restartNumberingAfterBreak="0">
    <w:nsid w:val="29EC7CF9"/>
    <w:multiLevelType w:val="hybridMultilevel"/>
    <w:tmpl w:val="8666958C"/>
    <w:name w:val="WW8Num157422"/>
    <w:lvl w:ilvl="0" w:tplc="847888FC">
      <w:start w:val="8"/>
      <w:numFmt w:val="decimal"/>
      <w:lvlText w:val="%1."/>
      <w:lvlJc w:val="left"/>
      <w:pPr>
        <w:ind w:left="360" w:hanging="360"/>
      </w:pPr>
      <w:rPr>
        <w:rFonts w:ascii="Times New Roman" w:hAnsi="Times New Roman" w:cs="Times New Roman"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7" w15:restartNumberingAfterBreak="0">
    <w:nsid w:val="2AE5498E"/>
    <w:multiLevelType w:val="hybridMultilevel"/>
    <w:tmpl w:val="A336BBEA"/>
    <w:lvl w:ilvl="0" w:tplc="49C6B77C">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15:restartNumberingAfterBreak="0">
    <w:nsid w:val="2B2D2359"/>
    <w:multiLevelType w:val="hybridMultilevel"/>
    <w:tmpl w:val="8BD05120"/>
    <w:lvl w:ilvl="0" w:tplc="BC1E6B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15:restartNumberingAfterBreak="0">
    <w:nsid w:val="2B5D47C2"/>
    <w:multiLevelType w:val="hybridMultilevel"/>
    <w:tmpl w:val="EF72878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11">
      <w:start w:val="1"/>
      <w:numFmt w:val="decimal"/>
      <w:lvlText w:val="%4)"/>
      <w:lvlJc w:val="left"/>
      <w:pPr>
        <w:ind w:left="720"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0" w15:restartNumberingAfterBreak="0">
    <w:nsid w:val="2B790233"/>
    <w:multiLevelType w:val="hybridMultilevel"/>
    <w:tmpl w:val="2E70F5D8"/>
    <w:lvl w:ilvl="0" w:tplc="86C824DA">
      <w:start w:val="1"/>
      <w:numFmt w:val="lowerLetter"/>
      <w:lvlText w:val="%1)"/>
      <w:lvlJc w:val="left"/>
      <w:pPr>
        <w:ind w:left="108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1" w15:restartNumberingAfterBreak="0">
    <w:nsid w:val="2BF8718B"/>
    <w:multiLevelType w:val="hybridMultilevel"/>
    <w:tmpl w:val="57CC84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15:restartNumberingAfterBreak="0">
    <w:nsid w:val="2BFA60D1"/>
    <w:multiLevelType w:val="hybridMultilevel"/>
    <w:tmpl w:val="0FFC86D2"/>
    <w:lvl w:ilvl="0" w:tplc="3F0C1EB4">
      <w:start w:val="2"/>
      <w:numFmt w:val="lowerLetter"/>
      <w:lvlText w:val="%1)"/>
      <w:lvlJc w:val="left"/>
      <w:pPr>
        <w:ind w:left="720" w:hanging="360"/>
      </w:pPr>
      <w:rPr>
        <w:rFonts w:ascii="Times New Roman" w:hAnsi="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15:restartNumberingAfterBreak="0">
    <w:nsid w:val="2C086437"/>
    <w:multiLevelType w:val="hybridMultilevel"/>
    <w:tmpl w:val="D176217A"/>
    <w:lvl w:ilvl="0" w:tplc="04150001">
      <w:start w:val="1"/>
      <w:numFmt w:val="bullet"/>
      <w:lvlText w:val=""/>
      <w:lvlJc w:val="left"/>
      <w:pPr>
        <w:ind w:left="1007" w:hanging="360"/>
      </w:pPr>
      <w:rPr>
        <w:rFonts w:ascii="Symbol" w:hAnsi="Symbol" w:hint="default"/>
      </w:rPr>
    </w:lvl>
    <w:lvl w:ilvl="1" w:tplc="04150003" w:tentative="1">
      <w:start w:val="1"/>
      <w:numFmt w:val="bullet"/>
      <w:lvlText w:val="o"/>
      <w:lvlJc w:val="left"/>
      <w:pPr>
        <w:ind w:left="1727" w:hanging="360"/>
      </w:pPr>
      <w:rPr>
        <w:rFonts w:ascii="Courier New" w:hAnsi="Courier New" w:cs="Courier New" w:hint="default"/>
      </w:rPr>
    </w:lvl>
    <w:lvl w:ilvl="2" w:tplc="04150005" w:tentative="1">
      <w:start w:val="1"/>
      <w:numFmt w:val="bullet"/>
      <w:lvlText w:val=""/>
      <w:lvlJc w:val="left"/>
      <w:pPr>
        <w:ind w:left="2447" w:hanging="360"/>
      </w:pPr>
      <w:rPr>
        <w:rFonts w:ascii="Wingdings" w:hAnsi="Wingdings" w:hint="default"/>
      </w:rPr>
    </w:lvl>
    <w:lvl w:ilvl="3" w:tplc="04150001" w:tentative="1">
      <w:start w:val="1"/>
      <w:numFmt w:val="bullet"/>
      <w:lvlText w:val=""/>
      <w:lvlJc w:val="left"/>
      <w:pPr>
        <w:ind w:left="3167" w:hanging="360"/>
      </w:pPr>
      <w:rPr>
        <w:rFonts w:ascii="Symbol" w:hAnsi="Symbol" w:hint="default"/>
      </w:rPr>
    </w:lvl>
    <w:lvl w:ilvl="4" w:tplc="04150003" w:tentative="1">
      <w:start w:val="1"/>
      <w:numFmt w:val="bullet"/>
      <w:lvlText w:val="o"/>
      <w:lvlJc w:val="left"/>
      <w:pPr>
        <w:ind w:left="3887" w:hanging="360"/>
      </w:pPr>
      <w:rPr>
        <w:rFonts w:ascii="Courier New" w:hAnsi="Courier New" w:cs="Courier New" w:hint="default"/>
      </w:rPr>
    </w:lvl>
    <w:lvl w:ilvl="5" w:tplc="04150005" w:tentative="1">
      <w:start w:val="1"/>
      <w:numFmt w:val="bullet"/>
      <w:lvlText w:val=""/>
      <w:lvlJc w:val="left"/>
      <w:pPr>
        <w:ind w:left="4607" w:hanging="360"/>
      </w:pPr>
      <w:rPr>
        <w:rFonts w:ascii="Wingdings" w:hAnsi="Wingdings" w:hint="default"/>
      </w:rPr>
    </w:lvl>
    <w:lvl w:ilvl="6" w:tplc="04150001" w:tentative="1">
      <w:start w:val="1"/>
      <w:numFmt w:val="bullet"/>
      <w:lvlText w:val=""/>
      <w:lvlJc w:val="left"/>
      <w:pPr>
        <w:ind w:left="5327" w:hanging="360"/>
      </w:pPr>
      <w:rPr>
        <w:rFonts w:ascii="Symbol" w:hAnsi="Symbol" w:hint="default"/>
      </w:rPr>
    </w:lvl>
    <w:lvl w:ilvl="7" w:tplc="04150003" w:tentative="1">
      <w:start w:val="1"/>
      <w:numFmt w:val="bullet"/>
      <w:lvlText w:val="o"/>
      <w:lvlJc w:val="left"/>
      <w:pPr>
        <w:ind w:left="6047" w:hanging="360"/>
      </w:pPr>
      <w:rPr>
        <w:rFonts w:ascii="Courier New" w:hAnsi="Courier New" w:cs="Courier New" w:hint="default"/>
      </w:rPr>
    </w:lvl>
    <w:lvl w:ilvl="8" w:tplc="04150005" w:tentative="1">
      <w:start w:val="1"/>
      <w:numFmt w:val="bullet"/>
      <w:lvlText w:val=""/>
      <w:lvlJc w:val="left"/>
      <w:pPr>
        <w:ind w:left="6767" w:hanging="360"/>
      </w:pPr>
      <w:rPr>
        <w:rFonts w:ascii="Wingdings" w:hAnsi="Wingdings" w:hint="default"/>
      </w:rPr>
    </w:lvl>
  </w:abstractNum>
  <w:abstractNum w:abstractNumId="224" w15:restartNumberingAfterBreak="0">
    <w:nsid w:val="2CA4511B"/>
    <w:multiLevelType w:val="hybridMultilevel"/>
    <w:tmpl w:val="5E5085B8"/>
    <w:name w:val="WW8Num61332"/>
    <w:lvl w:ilvl="0" w:tplc="29C27574">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25" w15:restartNumberingAfterBreak="0">
    <w:nsid w:val="2D2E6B1A"/>
    <w:multiLevelType w:val="hybridMultilevel"/>
    <w:tmpl w:val="8146F26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6" w15:restartNumberingAfterBreak="0">
    <w:nsid w:val="2DCC2C1D"/>
    <w:multiLevelType w:val="hybridMultilevel"/>
    <w:tmpl w:val="01E652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7" w15:restartNumberingAfterBreak="0">
    <w:nsid w:val="2E0B1D77"/>
    <w:multiLevelType w:val="hybridMultilevel"/>
    <w:tmpl w:val="BC1E3CC2"/>
    <w:lvl w:ilvl="0" w:tplc="51B06102">
      <w:start w:val="3"/>
      <w:numFmt w:val="decimal"/>
      <w:lvlText w:val="%1."/>
      <w:lvlJc w:val="left"/>
      <w:pPr>
        <w:ind w:left="36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15:restartNumberingAfterBreak="0">
    <w:nsid w:val="2E593C9E"/>
    <w:multiLevelType w:val="hybridMultilevel"/>
    <w:tmpl w:val="7FC2BA14"/>
    <w:lvl w:ilvl="0" w:tplc="29C275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2E9377B8"/>
    <w:multiLevelType w:val="hybridMultilevel"/>
    <w:tmpl w:val="E3444AF4"/>
    <w:lvl w:ilvl="0" w:tplc="D436CEB6">
      <w:start w:val="1"/>
      <w:numFmt w:val="decimal"/>
      <w:lvlText w:val="%1)"/>
      <w:lvlJc w:val="left"/>
      <w:pPr>
        <w:ind w:left="644" w:hanging="360"/>
      </w:pPr>
      <w:rPr>
        <w:rFonts w:ascii="Times New Roman" w:eastAsia="Calibri" w:hAnsi="Times New Roman" w:cs="Times New Roman"/>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0" w15:restartNumberingAfterBreak="0">
    <w:nsid w:val="2E9C6370"/>
    <w:multiLevelType w:val="hybridMultilevel"/>
    <w:tmpl w:val="DF5437F2"/>
    <w:lvl w:ilvl="0" w:tplc="05A01DA8">
      <w:start w:val="11"/>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31" w15:restartNumberingAfterBreak="0">
    <w:nsid w:val="2F533BC6"/>
    <w:multiLevelType w:val="hybridMultilevel"/>
    <w:tmpl w:val="C5B09EB2"/>
    <w:lvl w:ilvl="0" w:tplc="785C0738">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2" w15:restartNumberingAfterBreak="0">
    <w:nsid w:val="3044643D"/>
    <w:multiLevelType w:val="hybridMultilevel"/>
    <w:tmpl w:val="961C2092"/>
    <w:name w:val="WW8Num157323"/>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15:restartNumberingAfterBreak="0">
    <w:nsid w:val="30B01CDF"/>
    <w:multiLevelType w:val="hybridMultilevel"/>
    <w:tmpl w:val="292E17C8"/>
    <w:lvl w:ilvl="0" w:tplc="FFFFFFFF">
      <w:start w:val="1"/>
      <w:numFmt w:val="lowerLetter"/>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234" w15:restartNumberingAfterBreak="0">
    <w:nsid w:val="31D62BED"/>
    <w:multiLevelType w:val="hybridMultilevel"/>
    <w:tmpl w:val="9D0A1C68"/>
    <w:lvl w:ilvl="0" w:tplc="FFFFFFFF">
      <w:start w:val="1"/>
      <w:numFmt w:val="decimal"/>
      <w:lvlText w:val="%1)"/>
      <w:lvlJc w:val="left"/>
      <w:pPr>
        <w:ind w:left="717" w:hanging="360"/>
      </w:p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235" w15:restartNumberingAfterBreak="0">
    <w:nsid w:val="3207009C"/>
    <w:multiLevelType w:val="hybridMultilevel"/>
    <w:tmpl w:val="F43AEF66"/>
    <w:lvl w:ilvl="0" w:tplc="C770913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6" w15:restartNumberingAfterBreak="0">
    <w:nsid w:val="32604145"/>
    <w:multiLevelType w:val="hybridMultilevel"/>
    <w:tmpl w:val="6D26D6D4"/>
    <w:lvl w:ilvl="0" w:tplc="04150001">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37" w15:restartNumberingAfterBreak="0">
    <w:nsid w:val="35344028"/>
    <w:multiLevelType w:val="hybridMultilevel"/>
    <w:tmpl w:val="37B0CF66"/>
    <w:name w:val="WW8Num942"/>
    <w:lvl w:ilvl="0" w:tplc="012C4CE4">
      <w:start w:val="21"/>
      <w:numFmt w:val="upperRoman"/>
      <w:lvlText w:val="%1."/>
      <w:lvlJc w:val="left"/>
      <w:pPr>
        <w:tabs>
          <w:tab w:val="num" w:pos="0"/>
        </w:tabs>
        <w:ind w:left="36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15:restartNumberingAfterBreak="0">
    <w:nsid w:val="35972712"/>
    <w:multiLevelType w:val="hybridMultilevel"/>
    <w:tmpl w:val="0F023314"/>
    <w:lvl w:ilvl="0" w:tplc="BC1E6BF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9" w15:restartNumberingAfterBreak="0">
    <w:nsid w:val="36422E5B"/>
    <w:multiLevelType w:val="hybridMultilevel"/>
    <w:tmpl w:val="1392111E"/>
    <w:name w:val="WW8Num6122"/>
    <w:lvl w:ilvl="0" w:tplc="18A021FC">
      <w:start w:val="1"/>
      <w:numFmt w:val="decimal"/>
      <w:lvlText w:val="%1."/>
      <w:lvlJc w:val="left"/>
      <w:pPr>
        <w:ind w:left="360" w:hanging="360"/>
      </w:pPr>
      <w:rPr>
        <w:b/>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0" w15:restartNumberingAfterBreak="0">
    <w:nsid w:val="37F1522F"/>
    <w:multiLevelType w:val="hybridMultilevel"/>
    <w:tmpl w:val="9EF8086A"/>
    <w:lvl w:ilvl="0" w:tplc="1E6ECA5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15:restartNumberingAfterBreak="0">
    <w:nsid w:val="3861133A"/>
    <w:multiLevelType w:val="hybridMultilevel"/>
    <w:tmpl w:val="600C38C2"/>
    <w:name w:val="WW8Num613"/>
    <w:lvl w:ilvl="0" w:tplc="7402E6AE">
      <w:start w:val="8"/>
      <w:numFmt w:val="decimal"/>
      <w:lvlText w:val="%1."/>
      <w:lvlJc w:val="left"/>
      <w:pPr>
        <w:tabs>
          <w:tab w:val="num" w:pos="0"/>
        </w:tabs>
        <w:ind w:left="360" w:hanging="360"/>
      </w:pPr>
      <w:rPr>
        <w:rFonts w:ascii="Times New Roman" w:hAnsi="Times New Roman" w:cs="Times New Roman" w:hint="default"/>
        <w:b/>
        <w:bCs/>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15:restartNumberingAfterBreak="0">
    <w:nsid w:val="39041096"/>
    <w:multiLevelType w:val="hybridMultilevel"/>
    <w:tmpl w:val="400C81D6"/>
    <w:lvl w:ilvl="0" w:tplc="949826F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15:restartNumberingAfterBreak="0">
    <w:nsid w:val="395E128A"/>
    <w:multiLevelType w:val="hybridMultilevel"/>
    <w:tmpl w:val="EC38E7B6"/>
    <w:lvl w:ilvl="0" w:tplc="04150017">
      <w:start w:val="1"/>
      <w:numFmt w:val="lowerLetter"/>
      <w:lvlText w:val="%1)"/>
      <w:lvlJc w:val="left"/>
      <w:pPr>
        <w:ind w:left="1208" w:hanging="360"/>
      </w:pPr>
    </w:lvl>
    <w:lvl w:ilvl="1" w:tplc="04150019" w:tentative="1">
      <w:start w:val="1"/>
      <w:numFmt w:val="lowerLetter"/>
      <w:lvlText w:val="%2."/>
      <w:lvlJc w:val="left"/>
      <w:pPr>
        <w:ind w:left="1928" w:hanging="360"/>
      </w:pPr>
    </w:lvl>
    <w:lvl w:ilvl="2" w:tplc="0415001B" w:tentative="1">
      <w:start w:val="1"/>
      <w:numFmt w:val="lowerRoman"/>
      <w:lvlText w:val="%3."/>
      <w:lvlJc w:val="right"/>
      <w:pPr>
        <w:ind w:left="2648" w:hanging="180"/>
      </w:pPr>
    </w:lvl>
    <w:lvl w:ilvl="3" w:tplc="0415000F" w:tentative="1">
      <w:start w:val="1"/>
      <w:numFmt w:val="decimal"/>
      <w:lvlText w:val="%4."/>
      <w:lvlJc w:val="left"/>
      <w:pPr>
        <w:ind w:left="3368" w:hanging="360"/>
      </w:pPr>
    </w:lvl>
    <w:lvl w:ilvl="4" w:tplc="04150019" w:tentative="1">
      <w:start w:val="1"/>
      <w:numFmt w:val="lowerLetter"/>
      <w:lvlText w:val="%5."/>
      <w:lvlJc w:val="left"/>
      <w:pPr>
        <w:ind w:left="4088" w:hanging="360"/>
      </w:pPr>
    </w:lvl>
    <w:lvl w:ilvl="5" w:tplc="0415001B" w:tentative="1">
      <w:start w:val="1"/>
      <w:numFmt w:val="lowerRoman"/>
      <w:lvlText w:val="%6."/>
      <w:lvlJc w:val="right"/>
      <w:pPr>
        <w:ind w:left="4808" w:hanging="180"/>
      </w:pPr>
    </w:lvl>
    <w:lvl w:ilvl="6" w:tplc="0415000F" w:tentative="1">
      <w:start w:val="1"/>
      <w:numFmt w:val="decimal"/>
      <w:lvlText w:val="%7."/>
      <w:lvlJc w:val="left"/>
      <w:pPr>
        <w:ind w:left="5528" w:hanging="360"/>
      </w:pPr>
    </w:lvl>
    <w:lvl w:ilvl="7" w:tplc="04150019" w:tentative="1">
      <w:start w:val="1"/>
      <w:numFmt w:val="lowerLetter"/>
      <w:lvlText w:val="%8."/>
      <w:lvlJc w:val="left"/>
      <w:pPr>
        <w:ind w:left="6248" w:hanging="360"/>
      </w:pPr>
    </w:lvl>
    <w:lvl w:ilvl="8" w:tplc="0415001B" w:tentative="1">
      <w:start w:val="1"/>
      <w:numFmt w:val="lowerRoman"/>
      <w:lvlText w:val="%9."/>
      <w:lvlJc w:val="right"/>
      <w:pPr>
        <w:ind w:left="6968" w:hanging="180"/>
      </w:pPr>
    </w:lvl>
  </w:abstractNum>
  <w:abstractNum w:abstractNumId="244" w15:restartNumberingAfterBreak="0">
    <w:nsid w:val="3A9E097D"/>
    <w:multiLevelType w:val="hybridMultilevel"/>
    <w:tmpl w:val="45BE0A72"/>
    <w:name w:val="WW8Num92222"/>
    <w:lvl w:ilvl="0" w:tplc="04150001">
      <w:start w:val="1"/>
      <w:numFmt w:val="bullet"/>
      <w:lvlText w:val=""/>
      <w:lvlJc w:val="left"/>
      <w:pPr>
        <w:ind w:left="1655" w:hanging="360"/>
      </w:pPr>
      <w:rPr>
        <w:rFonts w:ascii="Symbol" w:hAnsi="Symbol" w:hint="default"/>
      </w:rPr>
    </w:lvl>
    <w:lvl w:ilvl="1" w:tplc="04150003" w:tentative="1">
      <w:start w:val="1"/>
      <w:numFmt w:val="bullet"/>
      <w:lvlText w:val="o"/>
      <w:lvlJc w:val="left"/>
      <w:pPr>
        <w:ind w:left="2375" w:hanging="360"/>
      </w:pPr>
      <w:rPr>
        <w:rFonts w:ascii="Courier New" w:hAnsi="Courier New" w:cs="Courier New" w:hint="default"/>
      </w:rPr>
    </w:lvl>
    <w:lvl w:ilvl="2" w:tplc="04150005" w:tentative="1">
      <w:start w:val="1"/>
      <w:numFmt w:val="bullet"/>
      <w:lvlText w:val=""/>
      <w:lvlJc w:val="left"/>
      <w:pPr>
        <w:ind w:left="3095" w:hanging="360"/>
      </w:pPr>
      <w:rPr>
        <w:rFonts w:ascii="Wingdings" w:hAnsi="Wingdings" w:hint="default"/>
      </w:rPr>
    </w:lvl>
    <w:lvl w:ilvl="3" w:tplc="04150001" w:tentative="1">
      <w:start w:val="1"/>
      <w:numFmt w:val="bullet"/>
      <w:lvlText w:val=""/>
      <w:lvlJc w:val="left"/>
      <w:pPr>
        <w:ind w:left="3815" w:hanging="360"/>
      </w:pPr>
      <w:rPr>
        <w:rFonts w:ascii="Symbol" w:hAnsi="Symbol" w:hint="default"/>
      </w:rPr>
    </w:lvl>
    <w:lvl w:ilvl="4" w:tplc="04150003" w:tentative="1">
      <w:start w:val="1"/>
      <w:numFmt w:val="bullet"/>
      <w:lvlText w:val="o"/>
      <w:lvlJc w:val="left"/>
      <w:pPr>
        <w:ind w:left="4535" w:hanging="360"/>
      </w:pPr>
      <w:rPr>
        <w:rFonts w:ascii="Courier New" w:hAnsi="Courier New" w:cs="Courier New" w:hint="default"/>
      </w:rPr>
    </w:lvl>
    <w:lvl w:ilvl="5" w:tplc="04150005" w:tentative="1">
      <w:start w:val="1"/>
      <w:numFmt w:val="bullet"/>
      <w:lvlText w:val=""/>
      <w:lvlJc w:val="left"/>
      <w:pPr>
        <w:ind w:left="5255" w:hanging="360"/>
      </w:pPr>
      <w:rPr>
        <w:rFonts w:ascii="Wingdings" w:hAnsi="Wingdings" w:hint="default"/>
      </w:rPr>
    </w:lvl>
    <w:lvl w:ilvl="6" w:tplc="04150001" w:tentative="1">
      <w:start w:val="1"/>
      <w:numFmt w:val="bullet"/>
      <w:lvlText w:val=""/>
      <w:lvlJc w:val="left"/>
      <w:pPr>
        <w:ind w:left="5975" w:hanging="360"/>
      </w:pPr>
      <w:rPr>
        <w:rFonts w:ascii="Symbol" w:hAnsi="Symbol" w:hint="default"/>
      </w:rPr>
    </w:lvl>
    <w:lvl w:ilvl="7" w:tplc="04150003" w:tentative="1">
      <w:start w:val="1"/>
      <w:numFmt w:val="bullet"/>
      <w:lvlText w:val="o"/>
      <w:lvlJc w:val="left"/>
      <w:pPr>
        <w:ind w:left="6695" w:hanging="360"/>
      </w:pPr>
      <w:rPr>
        <w:rFonts w:ascii="Courier New" w:hAnsi="Courier New" w:cs="Courier New" w:hint="default"/>
      </w:rPr>
    </w:lvl>
    <w:lvl w:ilvl="8" w:tplc="04150005" w:tentative="1">
      <w:start w:val="1"/>
      <w:numFmt w:val="bullet"/>
      <w:lvlText w:val=""/>
      <w:lvlJc w:val="left"/>
      <w:pPr>
        <w:ind w:left="7415" w:hanging="360"/>
      </w:pPr>
      <w:rPr>
        <w:rFonts w:ascii="Wingdings" w:hAnsi="Wingdings" w:hint="default"/>
      </w:rPr>
    </w:lvl>
  </w:abstractNum>
  <w:abstractNum w:abstractNumId="245" w15:restartNumberingAfterBreak="0">
    <w:nsid w:val="3AC02354"/>
    <w:multiLevelType w:val="hybridMultilevel"/>
    <w:tmpl w:val="21DA0536"/>
    <w:lvl w:ilvl="0" w:tplc="8350FDC2">
      <w:start w:val="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6" w15:restartNumberingAfterBreak="0">
    <w:nsid w:val="3B79426B"/>
    <w:multiLevelType w:val="singleLevel"/>
    <w:tmpl w:val="29C27574"/>
    <w:name w:val="WW8Num61332"/>
    <w:lvl w:ilvl="0">
      <w:start w:val="1"/>
      <w:numFmt w:val="bullet"/>
      <w:lvlText w:val=""/>
      <w:lvlJc w:val="left"/>
      <w:pPr>
        <w:ind w:left="717" w:hanging="360"/>
      </w:pPr>
      <w:rPr>
        <w:rFonts w:ascii="Symbol" w:hAnsi="Symbol" w:hint="default"/>
        <w:b w:val="0"/>
        <w:bCs/>
        <w:sz w:val="22"/>
        <w:szCs w:val="22"/>
      </w:rPr>
    </w:lvl>
  </w:abstractNum>
  <w:abstractNum w:abstractNumId="247" w15:restartNumberingAfterBreak="0">
    <w:nsid w:val="3C3279B0"/>
    <w:multiLevelType w:val="multilevel"/>
    <w:tmpl w:val="E90C29F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8" w15:restartNumberingAfterBreak="0">
    <w:nsid w:val="3C555BF5"/>
    <w:multiLevelType w:val="hybridMultilevel"/>
    <w:tmpl w:val="3132BDB8"/>
    <w:name w:val="WW8Num492"/>
    <w:lvl w:ilvl="0" w:tplc="F10CE1E0">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15:restartNumberingAfterBreak="0">
    <w:nsid w:val="3C5842C9"/>
    <w:multiLevelType w:val="hybridMultilevel"/>
    <w:tmpl w:val="E6E22BC8"/>
    <w:lvl w:ilvl="0" w:tplc="FFFFFFFF">
      <w:start w:val="1"/>
      <w:numFmt w:val="decimal"/>
      <w:lvlText w:val="%1)"/>
      <w:lvlJc w:val="left"/>
      <w:pPr>
        <w:ind w:left="720" w:hanging="360"/>
      </w:pPr>
      <w:rPr>
        <w:rFonts w:ascii="Times New Roman" w:hAnsi="Times New Roman" w:cs="Times New Roman" w:hint="default"/>
        <w:b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0" w15:restartNumberingAfterBreak="0">
    <w:nsid w:val="3C8D1C43"/>
    <w:multiLevelType w:val="hybridMultilevel"/>
    <w:tmpl w:val="6412A37E"/>
    <w:lvl w:ilvl="0" w:tplc="29C27574">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15:restartNumberingAfterBreak="0">
    <w:nsid w:val="3C9021DF"/>
    <w:multiLevelType w:val="hybridMultilevel"/>
    <w:tmpl w:val="4E70AB08"/>
    <w:lvl w:ilvl="0" w:tplc="0000000A">
      <w:start w:val="1"/>
      <w:numFmt w:val="bullet"/>
      <w:lvlText w:val=""/>
      <w:lvlJc w:val="left"/>
      <w:pPr>
        <w:ind w:left="1068" w:hanging="360"/>
      </w:pPr>
      <w:rPr>
        <w:rFonts w:ascii="Symbol" w:hAnsi="Symbol" w:cs="Symbol" w:hint="default"/>
        <w:color w:val="auto"/>
        <w:sz w:val="20"/>
        <w:szCs w:val="20"/>
        <w:lang w:eastAsia="pl-PL"/>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52" w15:restartNumberingAfterBreak="0">
    <w:nsid w:val="3C971BEF"/>
    <w:multiLevelType w:val="hybridMultilevel"/>
    <w:tmpl w:val="D09461F4"/>
    <w:lvl w:ilvl="0" w:tplc="66762DD0">
      <w:start w:val="7"/>
      <w:numFmt w:val="decimal"/>
      <w:lvlText w:val="%1."/>
      <w:lvlJc w:val="left"/>
      <w:pPr>
        <w:ind w:left="363" w:hanging="360"/>
      </w:pPr>
      <w:rPr>
        <w:rFonts w:hint="default"/>
        <w:b w:val="0"/>
        <w:bCs/>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253" w15:restartNumberingAfterBreak="0">
    <w:nsid w:val="3D604027"/>
    <w:multiLevelType w:val="hybridMultilevel"/>
    <w:tmpl w:val="B134971C"/>
    <w:lvl w:ilvl="0" w:tplc="90C09E74">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15:restartNumberingAfterBreak="0">
    <w:nsid w:val="413B40B4"/>
    <w:multiLevelType w:val="hybridMultilevel"/>
    <w:tmpl w:val="D42883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15:restartNumberingAfterBreak="0">
    <w:nsid w:val="417B4025"/>
    <w:multiLevelType w:val="hybridMultilevel"/>
    <w:tmpl w:val="266A03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15:restartNumberingAfterBreak="0">
    <w:nsid w:val="41D431EC"/>
    <w:multiLevelType w:val="hybridMultilevel"/>
    <w:tmpl w:val="B21C7A84"/>
    <w:lvl w:ilvl="0" w:tplc="1D78FA96">
      <w:start w:val="10"/>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57" w15:restartNumberingAfterBreak="0">
    <w:nsid w:val="42351F26"/>
    <w:multiLevelType w:val="hybridMultilevel"/>
    <w:tmpl w:val="EA2C191C"/>
    <w:name w:val="WW8Num493"/>
    <w:lvl w:ilvl="0" w:tplc="264A55FE">
      <w:start w:val="5"/>
      <w:numFmt w:val="decimal"/>
      <w:lvlText w:val="%1."/>
      <w:lvlJc w:val="left"/>
      <w:pPr>
        <w:tabs>
          <w:tab w:val="num" w:pos="0"/>
        </w:tabs>
        <w:ind w:left="360" w:hanging="360"/>
      </w:pPr>
      <w:rPr>
        <w:rFonts w:ascii="Times New Roman" w:hAnsi="Times New Roman" w:cs="Times New Roman"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15:restartNumberingAfterBreak="0">
    <w:nsid w:val="4450720A"/>
    <w:multiLevelType w:val="hybridMultilevel"/>
    <w:tmpl w:val="77C895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15:restartNumberingAfterBreak="0">
    <w:nsid w:val="44D3127D"/>
    <w:multiLevelType w:val="hybridMultilevel"/>
    <w:tmpl w:val="1CFC36E6"/>
    <w:lvl w:ilvl="0" w:tplc="04150011">
      <w:start w:val="1"/>
      <w:numFmt w:val="decimal"/>
      <w:lvlText w:val="%1)"/>
      <w:lvlJc w:val="left"/>
      <w:pPr>
        <w:tabs>
          <w:tab w:val="num" w:pos="720"/>
        </w:tabs>
        <w:ind w:left="720" w:hanging="360"/>
      </w:pPr>
      <w:rPr>
        <w:rFonts w:hint="default"/>
      </w:rPr>
    </w:lvl>
    <w:lvl w:ilvl="1" w:tplc="DF1CE7EC">
      <w:start w:val="1"/>
      <w:numFmt w:val="decimal"/>
      <w:lvlText w:val="%2."/>
      <w:lvlJc w:val="left"/>
      <w:pPr>
        <w:ind w:left="1440" w:hanging="360"/>
      </w:pPr>
      <w:rPr>
        <w:rFonts w:hint="default"/>
      </w:rPr>
    </w:lvl>
    <w:lvl w:ilvl="2" w:tplc="9D1A73CA">
      <w:start w:val="1"/>
      <w:numFmt w:val="lowerLetter"/>
      <w:lvlText w:val="%3)"/>
      <w:lvlJc w:val="left"/>
      <w:pPr>
        <w:ind w:left="2340" w:hanging="360"/>
      </w:pPr>
      <w:rPr>
        <w:rFonts w:cs="Calibri"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0" w15:restartNumberingAfterBreak="0">
    <w:nsid w:val="46DF1C87"/>
    <w:multiLevelType w:val="hybridMultilevel"/>
    <w:tmpl w:val="5AA84B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15:restartNumberingAfterBreak="0">
    <w:nsid w:val="472A5CE7"/>
    <w:multiLevelType w:val="hybridMultilevel"/>
    <w:tmpl w:val="6FFCB06E"/>
    <w:lvl w:ilvl="0" w:tplc="629456F6">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2" w15:restartNumberingAfterBreak="0">
    <w:nsid w:val="47723012"/>
    <w:multiLevelType w:val="hybridMultilevel"/>
    <w:tmpl w:val="AF28080C"/>
    <w:name w:val="WW8Num15122"/>
    <w:lvl w:ilvl="0" w:tplc="29DC556C">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15:restartNumberingAfterBreak="0">
    <w:nsid w:val="478B51C6"/>
    <w:multiLevelType w:val="hybridMultilevel"/>
    <w:tmpl w:val="DB50220A"/>
    <w:name w:val="WW8Num1573233"/>
    <w:lvl w:ilvl="0" w:tplc="1B969688">
      <w:start w:val="10"/>
      <w:numFmt w:val="decimal"/>
      <w:lvlText w:val="%1."/>
      <w:lvlJc w:val="left"/>
      <w:pPr>
        <w:ind w:left="360" w:hanging="360"/>
      </w:pPr>
      <w:rPr>
        <w:rFonts w:ascii="Times New Roman" w:hAnsi="Times New Roman" w:cs="Times New Roman"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4" w15:restartNumberingAfterBreak="0">
    <w:nsid w:val="47C87C11"/>
    <w:multiLevelType w:val="hybridMultilevel"/>
    <w:tmpl w:val="69A2F4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15:restartNumberingAfterBreak="0">
    <w:nsid w:val="47CA4D0E"/>
    <w:multiLevelType w:val="hybridMultilevel"/>
    <w:tmpl w:val="D3ECACB8"/>
    <w:name w:val="WW8Num1575"/>
    <w:lvl w:ilvl="0" w:tplc="1E2AB558">
      <w:start w:val="16"/>
      <w:numFmt w:val="decimal"/>
      <w:lvlText w:val="%1."/>
      <w:lvlJc w:val="left"/>
      <w:pPr>
        <w:ind w:left="36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15:restartNumberingAfterBreak="0">
    <w:nsid w:val="480E0EC6"/>
    <w:multiLevelType w:val="hybridMultilevel"/>
    <w:tmpl w:val="E4F65A86"/>
    <w:lvl w:ilvl="0" w:tplc="51300524">
      <w:start w:val="1"/>
      <w:numFmt w:val="lowerLetter"/>
      <w:lvlText w:val="%1)"/>
      <w:lvlJc w:val="left"/>
      <w:pPr>
        <w:ind w:left="1074" w:hanging="360"/>
      </w:pPr>
    </w:lvl>
    <w:lvl w:ilvl="1" w:tplc="FFFFFFFF">
      <w:start w:val="1"/>
      <w:numFmt w:val="lowerLetter"/>
      <w:lvlText w:val="%2."/>
      <w:lvlJc w:val="left"/>
      <w:pPr>
        <w:ind w:left="1794" w:hanging="360"/>
      </w:pPr>
    </w:lvl>
    <w:lvl w:ilvl="2" w:tplc="FFFFFFFF" w:tentative="1">
      <w:start w:val="1"/>
      <w:numFmt w:val="lowerRoman"/>
      <w:lvlText w:val="%3."/>
      <w:lvlJc w:val="right"/>
      <w:pPr>
        <w:ind w:left="2514" w:hanging="180"/>
      </w:pPr>
    </w:lvl>
    <w:lvl w:ilvl="3" w:tplc="FFFFFFFF" w:tentative="1">
      <w:start w:val="1"/>
      <w:numFmt w:val="decimal"/>
      <w:lvlText w:val="%4."/>
      <w:lvlJc w:val="left"/>
      <w:pPr>
        <w:ind w:left="3234" w:hanging="360"/>
      </w:pPr>
    </w:lvl>
    <w:lvl w:ilvl="4" w:tplc="FFFFFFFF" w:tentative="1">
      <w:start w:val="1"/>
      <w:numFmt w:val="lowerLetter"/>
      <w:lvlText w:val="%5."/>
      <w:lvlJc w:val="left"/>
      <w:pPr>
        <w:ind w:left="3954" w:hanging="360"/>
      </w:pPr>
    </w:lvl>
    <w:lvl w:ilvl="5" w:tplc="FFFFFFFF" w:tentative="1">
      <w:start w:val="1"/>
      <w:numFmt w:val="lowerRoman"/>
      <w:lvlText w:val="%6."/>
      <w:lvlJc w:val="right"/>
      <w:pPr>
        <w:ind w:left="4674" w:hanging="180"/>
      </w:pPr>
    </w:lvl>
    <w:lvl w:ilvl="6" w:tplc="FFFFFFFF" w:tentative="1">
      <w:start w:val="1"/>
      <w:numFmt w:val="decimal"/>
      <w:lvlText w:val="%7."/>
      <w:lvlJc w:val="left"/>
      <w:pPr>
        <w:ind w:left="5394" w:hanging="360"/>
      </w:pPr>
    </w:lvl>
    <w:lvl w:ilvl="7" w:tplc="FFFFFFFF" w:tentative="1">
      <w:start w:val="1"/>
      <w:numFmt w:val="lowerLetter"/>
      <w:lvlText w:val="%8."/>
      <w:lvlJc w:val="left"/>
      <w:pPr>
        <w:ind w:left="6114" w:hanging="360"/>
      </w:pPr>
    </w:lvl>
    <w:lvl w:ilvl="8" w:tplc="FFFFFFFF" w:tentative="1">
      <w:start w:val="1"/>
      <w:numFmt w:val="lowerRoman"/>
      <w:lvlText w:val="%9."/>
      <w:lvlJc w:val="right"/>
      <w:pPr>
        <w:ind w:left="6834" w:hanging="180"/>
      </w:pPr>
    </w:lvl>
  </w:abstractNum>
  <w:abstractNum w:abstractNumId="267" w15:restartNumberingAfterBreak="0">
    <w:nsid w:val="49174373"/>
    <w:multiLevelType w:val="multilevel"/>
    <w:tmpl w:val="DB3C17FA"/>
    <w:lvl w:ilvl="0">
      <w:start w:val="3"/>
      <w:numFmt w:val="decimal"/>
      <w:lvlText w:val="%1"/>
      <w:lvlJc w:val="left"/>
      <w:pPr>
        <w:ind w:left="360" w:hanging="360"/>
      </w:pPr>
      <w:rPr>
        <w:rFonts w:hint="default"/>
      </w:rPr>
    </w:lvl>
    <w:lvl w:ilvl="1">
      <w:start w:val="1"/>
      <w:numFmt w:val="decimal"/>
      <w:pStyle w:val="Styl2"/>
      <w:lvlText w:val="%1.%2"/>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8" w15:restartNumberingAfterBreak="0">
    <w:nsid w:val="495461CA"/>
    <w:multiLevelType w:val="hybridMultilevel"/>
    <w:tmpl w:val="B17C67DC"/>
    <w:lvl w:ilvl="0" w:tplc="D8642F4E">
      <w:start w:val="1"/>
      <w:numFmt w:val="decimal"/>
      <w:lvlText w:val="%1."/>
      <w:lvlJc w:val="left"/>
      <w:pPr>
        <w:ind w:left="360" w:hanging="360"/>
      </w:pPr>
      <w:rPr>
        <w:b w:val="0"/>
        <w:bCs/>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9" w15:restartNumberingAfterBreak="0">
    <w:nsid w:val="4AE16E9F"/>
    <w:multiLevelType w:val="hybridMultilevel"/>
    <w:tmpl w:val="5116172E"/>
    <w:name w:val="WW8Num61333"/>
    <w:lvl w:ilvl="0" w:tplc="29C27574">
      <w:start w:val="1"/>
      <w:numFmt w:val="bullet"/>
      <w:lvlText w:val=""/>
      <w:lvlJc w:val="left"/>
      <w:pPr>
        <w:ind w:left="723" w:hanging="360"/>
      </w:pPr>
      <w:rPr>
        <w:rFonts w:ascii="Symbol" w:hAnsi="Symbol" w:hint="default"/>
      </w:rPr>
    </w:lvl>
    <w:lvl w:ilvl="1" w:tplc="04150003" w:tentative="1">
      <w:start w:val="1"/>
      <w:numFmt w:val="bullet"/>
      <w:lvlText w:val="o"/>
      <w:lvlJc w:val="left"/>
      <w:pPr>
        <w:ind w:left="1443" w:hanging="360"/>
      </w:pPr>
      <w:rPr>
        <w:rFonts w:ascii="Courier New" w:hAnsi="Courier New" w:cs="Courier New" w:hint="default"/>
      </w:rPr>
    </w:lvl>
    <w:lvl w:ilvl="2" w:tplc="04150005" w:tentative="1">
      <w:start w:val="1"/>
      <w:numFmt w:val="bullet"/>
      <w:lvlText w:val=""/>
      <w:lvlJc w:val="left"/>
      <w:pPr>
        <w:ind w:left="2163" w:hanging="360"/>
      </w:pPr>
      <w:rPr>
        <w:rFonts w:ascii="Wingdings" w:hAnsi="Wingdings" w:hint="default"/>
      </w:rPr>
    </w:lvl>
    <w:lvl w:ilvl="3" w:tplc="04150001" w:tentative="1">
      <w:start w:val="1"/>
      <w:numFmt w:val="bullet"/>
      <w:lvlText w:val=""/>
      <w:lvlJc w:val="left"/>
      <w:pPr>
        <w:ind w:left="2883" w:hanging="360"/>
      </w:pPr>
      <w:rPr>
        <w:rFonts w:ascii="Symbol" w:hAnsi="Symbol" w:hint="default"/>
      </w:rPr>
    </w:lvl>
    <w:lvl w:ilvl="4" w:tplc="04150003" w:tentative="1">
      <w:start w:val="1"/>
      <w:numFmt w:val="bullet"/>
      <w:lvlText w:val="o"/>
      <w:lvlJc w:val="left"/>
      <w:pPr>
        <w:ind w:left="3603" w:hanging="360"/>
      </w:pPr>
      <w:rPr>
        <w:rFonts w:ascii="Courier New" w:hAnsi="Courier New" w:cs="Courier New" w:hint="default"/>
      </w:rPr>
    </w:lvl>
    <w:lvl w:ilvl="5" w:tplc="04150005" w:tentative="1">
      <w:start w:val="1"/>
      <w:numFmt w:val="bullet"/>
      <w:lvlText w:val=""/>
      <w:lvlJc w:val="left"/>
      <w:pPr>
        <w:ind w:left="4323" w:hanging="360"/>
      </w:pPr>
      <w:rPr>
        <w:rFonts w:ascii="Wingdings" w:hAnsi="Wingdings" w:hint="default"/>
      </w:rPr>
    </w:lvl>
    <w:lvl w:ilvl="6" w:tplc="04150001" w:tentative="1">
      <w:start w:val="1"/>
      <w:numFmt w:val="bullet"/>
      <w:lvlText w:val=""/>
      <w:lvlJc w:val="left"/>
      <w:pPr>
        <w:ind w:left="5043" w:hanging="360"/>
      </w:pPr>
      <w:rPr>
        <w:rFonts w:ascii="Symbol" w:hAnsi="Symbol" w:hint="default"/>
      </w:rPr>
    </w:lvl>
    <w:lvl w:ilvl="7" w:tplc="04150003" w:tentative="1">
      <w:start w:val="1"/>
      <w:numFmt w:val="bullet"/>
      <w:lvlText w:val="o"/>
      <w:lvlJc w:val="left"/>
      <w:pPr>
        <w:ind w:left="5763" w:hanging="360"/>
      </w:pPr>
      <w:rPr>
        <w:rFonts w:ascii="Courier New" w:hAnsi="Courier New" w:cs="Courier New" w:hint="default"/>
      </w:rPr>
    </w:lvl>
    <w:lvl w:ilvl="8" w:tplc="04150005" w:tentative="1">
      <w:start w:val="1"/>
      <w:numFmt w:val="bullet"/>
      <w:lvlText w:val=""/>
      <w:lvlJc w:val="left"/>
      <w:pPr>
        <w:ind w:left="6483" w:hanging="360"/>
      </w:pPr>
      <w:rPr>
        <w:rFonts w:ascii="Wingdings" w:hAnsi="Wingdings" w:hint="default"/>
      </w:rPr>
    </w:lvl>
  </w:abstractNum>
  <w:abstractNum w:abstractNumId="270" w15:restartNumberingAfterBreak="0">
    <w:nsid w:val="4AFA0C3E"/>
    <w:multiLevelType w:val="hybridMultilevel"/>
    <w:tmpl w:val="AA1097A6"/>
    <w:name w:val="WW8Num1575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1" w15:restartNumberingAfterBreak="0">
    <w:nsid w:val="4BB07276"/>
    <w:multiLevelType w:val="hybridMultilevel"/>
    <w:tmpl w:val="F3ACCA0C"/>
    <w:name w:val="WW8Num15762"/>
    <w:lvl w:ilvl="0" w:tplc="27D6B150">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2" w15:restartNumberingAfterBreak="0">
    <w:nsid w:val="4C8C6E5F"/>
    <w:multiLevelType w:val="hybridMultilevel"/>
    <w:tmpl w:val="164E3206"/>
    <w:lvl w:ilvl="0" w:tplc="654C9808">
      <w:start w:val="8"/>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3" w15:restartNumberingAfterBreak="0">
    <w:nsid w:val="4D6156A9"/>
    <w:multiLevelType w:val="hybridMultilevel"/>
    <w:tmpl w:val="73BEE2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15:restartNumberingAfterBreak="0">
    <w:nsid w:val="4DDB09B7"/>
    <w:multiLevelType w:val="hybridMultilevel"/>
    <w:tmpl w:val="ED5EE678"/>
    <w:name w:val="WW8Num1502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15:restartNumberingAfterBreak="0">
    <w:nsid w:val="4ED0548B"/>
    <w:multiLevelType w:val="hybridMultilevel"/>
    <w:tmpl w:val="711A5726"/>
    <w:lvl w:ilvl="0" w:tplc="D66EB6C8">
      <w:start w:val="9"/>
      <w:numFmt w:val="decimal"/>
      <w:lvlText w:val="%1."/>
      <w:lvlJc w:val="left"/>
      <w:pPr>
        <w:ind w:left="360" w:hanging="360"/>
      </w:pPr>
      <w:rPr>
        <w:rFonts w:hint="default"/>
        <w:i w:val="0"/>
        <w:i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6" w15:restartNumberingAfterBreak="0">
    <w:nsid w:val="4EDB6489"/>
    <w:multiLevelType w:val="hybridMultilevel"/>
    <w:tmpl w:val="65FE581E"/>
    <w:name w:val="WW8Num1575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15:restartNumberingAfterBreak="0">
    <w:nsid w:val="4EE569F2"/>
    <w:multiLevelType w:val="hybridMultilevel"/>
    <w:tmpl w:val="A9D6006E"/>
    <w:lvl w:ilvl="0" w:tplc="B3BA7528">
      <w:start w:val="7"/>
      <w:numFmt w:val="decimal"/>
      <w:lvlText w:val="%1."/>
      <w:lvlJc w:val="left"/>
      <w:pPr>
        <w:tabs>
          <w:tab w:val="num" w:pos="0"/>
        </w:tabs>
        <w:ind w:left="360" w:hanging="360"/>
      </w:pPr>
      <w:rPr>
        <w:rFonts w:ascii="Times New Roman" w:hAnsi="Times New Roman" w:cs="Times New Roman" w:hint="default"/>
        <w:b/>
        <w:bCs/>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8" w15:restartNumberingAfterBreak="0">
    <w:nsid w:val="4EF67092"/>
    <w:multiLevelType w:val="hybridMultilevel"/>
    <w:tmpl w:val="CEA4F4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15:restartNumberingAfterBreak="0">
    <w:nsid w:val="4FF533CF"/>
    <w:multiLevelType w:val="hybridMultilevel"/>
    <w:tmpl w:val="57CC841C"/>
    <w:lvl w:ilvl="0" w:tplc="FFFFFFFF">
      <w:start w:val="1"/>
      <w:numFmt w:val="decimal"/>
      <w:lvlText w:val="%1)"/>
      <w:lvlJc w:val="left"/>
      <w:pPr>
        <w:ind w:left="644"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80" w15:restartNumberingAfterBreak="0">
    <w:nsid w:val="502C5DBA"/>
    <w:multiLevelType w:val="hybridMultilevel"/>
    <w:tmpl w:val="F61C4D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1" w15:restartNumberingAfterBreak="0">
    <w:nsid w:val="50713B35"/>
    <w:multiLevelType w:val="hybridMultilevel"/>
    <w:tmpl w:val="63320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2" w15:restartNumberingAfterBreak="0">
    <w:nsid w:val="507F652D"/>
    <w:multiLevelType w:val="hybridMultilevel"/>
    <w:tmpl w:val="7122A624"/>
    <w:lvl w:ilvl="0" w:tplc="AD5E8642">
      <w:start w:val="8"/>
      <w:numFmt w:val="decimal"/>
      <w:lvlText w:val="%1."/>
      <w:lvlJc w:val="left"/>
      <w:pPr>
        <w:ind w:left="360" w:hanging="360"/>
      </w:pPr>
      <w:rPr>
        <w:rFonts w:hint="default"/>
        <w:i w:val="0"/>
        <w:i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3" w15:restartNumberingAfterBreak="0">
    <w:nsid w:val="50DE1581"/>
    <w:multiLevelType w:val="hybridMultilevel"/>
    <w:tmpl w:val="4D727A22"/>
    <w:lvl w:ilvl="0" w:tplc="29C2757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4" w15:restartNumberingAfterBreak="0">
    <w:nsid w:val="52AD7A20"/>
    <w:multiLevelType w:val="hybridMultilevel"/>
    <w:tmpl w:val="0BAC0F2E"/>
    <w:lvl w:ilvl="0" w:tplc="00000041">
      <w:start w:val="1"/>
      <w:numFmt w:val="bullet"/>
      <w:lvlText w:val=""/>
      <w:lvlJc w:val="left"/>
      <w:pPr>
        <w:ind w:left="1080" w:hanging="360"/>
      </w:pPr>
      <w:rPr>
        <w:rFonts w:ascii="Symbol" w:hAnsi="Symbol" w:cs="Symbol" w:hint="default"/>
        <w:sz w:val="20"/>
        <w:szCs w:val="2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5" w15:restartNumberingAfterBreak="0">
    <w:nsid w:val="53121AA1"/>
    <w:multiLevelType w:val="hybridMultilevel"/>
    <w:tmpl w:val="745A1B44"/>
    <w:lvl w:ilvl="0" w:tplc="C1B868DE">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6" w15:restartNumberingAfterBreak="0">
    <w:nsid w:val="537448E7"/>
    <w:multiLevelType w:val="hybridMultilevel"/>
    <w:tmpl w:val="F290005C"/>
    <w:lvl w:ilvl="0" w:tplc="8F4619B8">
      <w:start w:val="4"/>
      <w:numFmt w:val="decimal"/>
      <w:lvlText w:val="%1."/>
      <w:lvlJc w:val="left"/>
      <w:pPr>
        <w:ind w:left="360" w:hanging="360"/>
      </w:pPr>
      <w:rPr>
        <w:rFonts w:ascii="Times New Roman" w:hAnsi="Times New Roman" w:cs="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15:restartNumberingAfterBreak="0">
    <w:nsid w:val="53A065FA"/>
    <w:multiLevelType w:val="hybridMultilevel"/>
    <w:tmpl w:val="F9F4AEA2"/>
    <w:lvl w:ilvl="0" w:tplc="4F780832">
      <w:start w:val="6"/>
      <w:numFmt w:val="decimal"/>
      <w:lvlText w:val="%1."/>
      <w:lvlJc w:val="left"/>
      <w:pPr>
        <w:tabs>
          <w:tab w:val="num" w:pos="0"/>
        </w:tabs>
        <w:ind w:left="360" w:hanging="360"/>
      </w:pPr>
      <w:rPr>
        <w:rFonts w:ascii="Times New Roman" w:hAnsi="Times New Roman" w:cs="Times New Roman" w:hint="default"/>
        <w:b/>
        <w:bCs/>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8" w15:restartNumberingAfterBreak="0">
    <w:nsid w:val="54300033"/>
    <w:multiLevelType w:val="multilevel"/>
    <w:tmpl w:val="B950B4B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289" w15:restartNumberingAfterBreak="0">
    <w:nsid w:val="55FF6EC7"/>
    <w:multiLevelType w:val="hybridMultilevel"/>
    <w:tmpl w:val="59D0F566"/>
    <w:lvl w:ilvl="0" w:tplc="04150011">
      <w:start w:val="1"/>
      <w:numFmt w:val="decimal"/>
      <w:lvlText w:val="%1)"/>
      <w:lvlJc w:val="left"/>
      <w:pPr>
        <w:ind w:left="720" w:hanging="360"/>
      </w:pPr>
      <w:rPr>
        <w:rFonts w:hint="default"/>
      </w:rPr>
    </w:lvl>
    <w:lvl w:ilvl="1" w:tplc="0AB631AC">
      <w:start w:val="1"/>
      <w:numFmt w:val="lowerLetter"/>
      <w:lvlText w:val="%2)"/>
      <w:lvlJc w:val="left"/>
      <w:pPr>
        <w:ind w:left="1440" w:hanging="360"/>
      </w:pPr>
      <w:rPr>
        <w:rFonts w:ascii="Times New Roman" w:eastAsiaTheme="minorHAnsi" w:hAnsi="Times New Roman" w:cs="Times New Roman" w:hint="default"/>
        <w:b w:val="0"/>
        <w:bCs w:val="0"/>
      </w:rPr>
    </w:lvl>
    <w:lvl w:ilvl="2" w:tplc="1F76647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0" w15:restartNumberingAfterBreak="0">
    <w:nsid w:val="568F6B5B"/>
    <w:multiLevelType w:val="hybridMultilevel"/>
    <w:tmpl w:val="C74AF606"/>
    <w:name w:val="WW8Num8632"/>
    <w:lvl w:ilvl="0" w:tplc="DA8A7882">
      <w:start w:val="25"/>
      <w:numFmt w:val="upperRoman"/>
      <w:lvlText w:val="%1."/>
      <w:lvlJc w:val="left"/>
      <w:pPr>
        <w:tabs>
          <w:tab w:val="num" w:pos="0"/>
        </w:tabs>
        <w:ind w:left="36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1" w15:restartNumberingAfterBreak="0">
    <w:nsid w:val="56A36D78"/>
    <w:multiLevelType w:val="hybridMultilevel"/>
    <w:tmpl w:val="BCDE46C4"/>
    <w:name w:val="WW8Num1502"/>
    <w:lvl w:ilvl="0" w:tplc="00000074">
      <w:start w:val="1"/>
      <w:numFmt w:val="decimal"/>
      <w:lvlText w:val="%1)"/>
      <w:lvlJc w:val="left"/>
      <w:pPr>
        <w:ind w:left="720" w:hanging="360"/>
      </w:pPr>
      <w:rPr>
        <w:rFonts w:ascii="Times New Roman" w:hAnsi="Times New Roman" w:cs="Times New Roman"/>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15:restartNumberingAfterBreak="0">
    <w:nsid w:val="56C80D31"/>
    <w:multiLevelType w:val="hybridMultilevel"/>
    <w:tmpl w:val="60F05FA2"/>
    <w:name w:val="WW8Num1573222"/>
    <w:lvl w:ilvl="0" w:tplc="197E4788">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3" w15:restartNumberingAfterBreak="0">
    <w:nsid w:val="56DE4041"/>
    <w:multiLevelType w:val="hybridMultilevel"/>
    <w:tmpl w:val="83945974"/>
    <w:name w:val="WW8Num1573232"/>
    <w:lvl w:ilvl="0" w:tplc="847888FC">
      <w:start w:val="8"/>
      <w:numFmt w:val="decimal"/>
      <w:lvlText w:val="%1."/>
      <w:lvlJc w:val="left"/>
      <w:pPr>
        <w:ind w:left="360" w:hanging="360"/>
      </w:pPr>
      <w:rPr>
        <w:rFonts w:ascii="Times New Roman" w:hAnsi="Times New Roman" w:cs="Times New Roman"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4" w15:restartNumberingAfterBreak="0">
    <w:nsid w:val="58074CDF"/>
    <w:multiLevelType w:val="hybridMultilevel"/>
    <w:tmpl w:val="BB4CD8E4"/>
    <w:lvl w:ilvl="0" w:tplc="AB264D1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15:restartNumberingAfterBreak="0">
    <w:nsid w:val="587E271A"/>
    <w:multiLevelType w:val="hybridMultilevel"/>
    <w:tmpl w:val="93D6E52E"/>
    <w:lvl w:ilvl="0" w:tplc="CF4C0E80">
      <w:start w:val="1"/>
      <w:numFmt w:val="lowerLetter"/>
      <w:lvlText w:val="%1)"/>
      <w:lvlJc w:val="left"/>
      <w:pPr>
        <w:ind w:left="849" w:hanging="281"/>
      </w:pPr>
      <w:rPr>
        <w:rFonts w:ascii="Cambria" w:eastAsia="Cambria" w:hAnsi="Cambria" w:cs="Cambria" w:hint="default"/>
        <w:b w:val="0"/>
        <w:bCs w:val="0"/>
        <w:i w:val="0"/>
        <w:iCs w:val="0"/>
        <w:spacing w:val="0"/>
        <w:w w:val="99"/>
        <w:sz w:val="20"/>
        <w:szCs w:val="20"/>
        <w:lang w:val="pl-PL" w:eastAsia="en-US" w:bidi="ar-SA"/>
      </w:rPr>
    </w:lvl>
    <w:lvl w:ilvl="1" w:tplc="B4B07C6C">
      <w:numFmt w:val="bullet"/>
      <w:lvlText w:val=""/>
      <w:lvlJc w:val="left"/>
      <w:pPr>
        <w:ind w:left="1135" w:hanging="286"/>
      </w:pPr>
      <w:rPr>
        <w:rFonts w:ascii="Symbol" w:eastAsia="Symbol" w:hAnsi="Symbol" w:cs="Symbol" w:hint="default"/>
        <w:b w:val="0"/>
        <w:bCs w:val="0"/>
        <w:i w:val="0"/>
        <w:iCs w:val="0"/>
        <w:spacing w:val="0"/>
        <w:w w:val="99"/>
        <w:sz w:val="20"/>
        <w:szCs w:val="20"/>
        <w:lang w:val="pl-PL" w:eastAsia="en-US" w:bidi="ar-SA"/>
      </w:rPr>
    </w:lvl>
    <w:lvl w:ilvl="2" w:tplc="99F60D34">
      <w:numFmt w:val="bullet"/>
      <w:lvlText w:val="•"/>
      <w:lvlJc w:val="left"/>
      <w:pPr>
        <w:ind w:left="2052" w:hanging="286"/>
      </w:pPr>
      <w:rPr>
        <w:rFonts w:hint="default"/>
        <w:lang w:val="pl-PL" w:eastAsia="en-US" w:bidi="ar-SA"/>
      </w:rPr>
    </w:lvl>
    <w:lvl w:ilvl="3" w:tplc="E3E2E640">
      <w:numFmt w:val="bullet"/>
      <w:lvlText w:val="•"/>
      <w:lvlJc w:val="left"/>
      <w:pPr>
        <w:ind w:left="2965" w:hanging="286"/>
      </w:pPr>
      <w:rPr>
        <w:rFonts w:hint="default"/>
        <w:lang w:val="pl-PL" w:eastAsia="en-US" w:bidi="ar-SA"/>
      </w:rPr>
    </w:lvl>
    <w:lvl w:ilvl="4" w:tplc="A09AE166">
      <w:numFmt w:val="bullet"/>
      <w:lvlText w:val="•"/>
      <w:lvlJc w:val="left"/>
      <w:pPr>
        <w:ind w:left="3878" w:hanging="286"/>
      </w:pPr>
      <w:rPr>
        <w:rFonts w:hint="default"/>
        <w:lang w:val="pl-PL" w:eastAsia="en-US" w:bidi="ar-SA"/>
      </w:rPr>
    </w:lvl>
    <w:lvl w:ilvl="5" w:tplc="ABD47F66">
      <w:numFmt w:val="bullet"/>
      <w:lvlText w:val="•"/>
      <w:lvlJc w:val="left"/>
      <w:pPr>
        <w:ind w:left="4791" w:hanging="286"/>
      </w:pPr>
      <w:rPr>
        <w:rFonts w:hint="default"/>
        <w:lang w:val="pl-PL" w:eastAsia="en-US" w:bidi="ar-SA"/>
      </w:rPr>
    </w:lvl>
    <w:lvl w:ilvl="6" w:tplc="E202062C">
      <w:numFmt w:val="bullet"/>
      <w:lvlText w:val="•"/>
      <w:lvlJc w:val="left"/>
      <w:pPr>
        <w:ind w:left="5704" w:hanging="286"/>
      </w:pPr>
      <w:rPr>
        <w:rFonts w:hint="default"/>
        <w:lang w:val="pl-PL" w:eastAsia="en-US" w:bidi="ar-SA"/>
      </w:rPr>
    </w:lvl>
    <w:lvl w:ilvl="7" w:tplc="13BEBD40">
      <w:numFmt w:val="bullet"/>
      <w:lvlText w:val="•"/>
      <w:lvlJc w:val="left"/>
      <w:pPr>
        <w:ind w:left="6617" w:hanging="286"/>
      </w:pPr>
      <w:rPr>
        <w:rFonts w:hint="default"/>
        <w:lang w:val="pl-PL" w:eastAsia="en-US" w:bidi="ar-SA"/>
      </w:rPr>
    </w:lvl>
    <w:lvl w:ilvl="8" w:tplc="F65E3D08">
      <w:numFmt w:val="bullet"/>
      <w:lvlText w:val="•"/>
      <w:lvlJc w:val="left"/>
      <w:pPr>
        <w:ind w:left="7530" w:hanging="286"/>
      </w:pPr>
      <w:rPr>
        <w:rFonts w:hint="default"/>
        <w:lang w:val="pl-PL" w:eastAsia="en-US" w:bidi="ar-SA"/>
      </w:rPr>
    </w:lvl>
  </w:abstractNum>
  <w:abstractNum w:abstractNumId="296" w15:restartNumberingAfterBreak="0">
    <w:nsid w:val="58A33DEA"/>
    <w:multiLevelType w:val="hybridMultilevel"/>
    <w:tmpl w:val="2B805756"/>
    <w:name w:val="WW8Num612"/>
    <w:lvl w:ilvl="0" w:tplc="1172C91C">
      <w:start w:val="1"/>
      <w:numFmt w:val="decimal"/>
      <w:lvlText w:val="%1."/>
      <w:lvlJc w:val="left"/>
      <w:pPr>
        <w:ind w:left="360" w:hanging="360"/>
      </w:pPr>
      <w:rPr>
        <w:b w:val="0"/>
        <w:bCs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7" w15:restartNumberingAfterBreak="0">
    <w:nsid w:val="58CF5572"/>
    <w:multiLevelType w:val="hybridMultilevel"/>
    <w:tmpl w:val="8482167E"/>
    <w:lvl w:ilvl="0" w:tplc="9E64CDB2">
      <w:start w:val="2"/>
      <w:numFmt w:val="decimal"/>
      <w:lvlText w:val="%1."/>
      <w:lvlJc w:val="left"/>
      <w:pPr>
        <w:ind w:left="360" w:hanging="360"/>
      </w:pPr>
      <w:rPr>
        <w:rFonts w:ascii="Times New Roman" w:hAnsi="Times New Roman" w:cs="Times New Roman" w:hint="default"/>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15:restartNumberingAfterBreak="0">
    <w:nsid w:val="59391AD2"/>
    <w:multiLevelType w:val="hybridMultilevel"/>
    <w:tmpl w:val="30E06072"/>
    <w:lvl w:ilvl="0" w:tplc="29C275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9" w15:restartNumberingAfterBreak="0">
    <w:nsid w:val="5B6F7912"/>
    <w:multiLevelType w:val="hybridMultilevel"/>
    <w:tmpl w:val="E92858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15:restartNumberingAfterBreak="0">
    <w:nsid w:val="5B9D5B54"/>
    <w:multiLevelType w:val="hybridMultilevel"/>
    <w:tmpl w:val="D132E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15:restartNumberingAfterBreak="0">
    <w:nsid w:val="5C852A5C"/>
    <w:multiLevelType w:val="hybridMultilevel"/>
    <w:tmpl w:val="9D0A1C68"/>
    <w:lvl w:ilvl="0" w:tplc="FFFFFFFF">
      <w:start w:val="1"/>
      <w:numFmt w:val="decimal"/>
      <w:lvlText w:val="%1)"/>
      <w:lvlJc w:val="left"/>
      <w:pPr>
        <w:ind w:left="717" w:hanging="360"/>
      </w:pPr>
    </w:lvl>
    <w:lvl w:ilvl="1" w:tplc="FFFFFFFF">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02" w15:restartNumberingAfterBreak="0">
    <w:nsid w:val="5C9D4E24"/>
    <w:multiLevelType w:val="hybridMultilevel"/>
    <w:tmpl w:val="310CEFC0"/>
    <w:lvl w:ilvl="0" w:tplc="1D603602">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3" w15:restartNumberingAfterBreak="0">
    <w:nsid w:val="5CC66780"/>
    <w:multiLevelType w:val="hybridMultilevel"/>
    <w:tmpl w:val="DF92A56E"/>
    <w:name w:val="WW8Num94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4" w15:restartNumberingAfterBreak="0">
    <w:nsid w:val="5E4A7F43"/>
    <w:multiLevelType w:val="hybridMultilevel"/>
    <w:tmpl w:val="F26835B0"/>
    <w:name w:val="WW8Num15752"/>
    <w:lvl w:ilvl="0" w:tplc="29A400F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15:restartNumberingAfterBreak="0">
    <w:nsid w:val="5FEB1689"/>
    <w:multiLevelType w:val="hybridMultilevel"/>
    <w:tmpl w:val="B52869EE"/>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06" w15:restartNumberingAfterBreak="0">
    <w:nsid w:val="60242077"/>
    <w:multiLevelType w:val="hybridMultilevel"/>
    <w:tmpl w:val="584A9660"/>
    <w:name w:val="WW8Num1572"/>
    <w:lvl w:ilvl="0" w:tplc="62E2D37C">
      <w:start w:val="1"/>
      <w:numFmt w:val="lowerLetter"/>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7" w15:restartNumberingAfterBreak="0">
    <w:nsid w:val="60B25A05"/>
    <w:multiLevelType w:val="singleLevel"/>
    <w:tmpl w:val="599AF2AE"/>
    <w:lvl w:ilvl="0">
      <w:start w:val="1"/>
      <w:numFmt w:val="decimal"/>
      <w:lvlText w:val="%1)"/>
      <w:lvlJc w:val="left"/>
      <w:pPr>
        <w:tabs>
          <w:tab w:val="num" w:pos="0"/>
        </w:tabs>
        <w:ind w:left="720" w:hanging="360"/>
      </w:pPr>
      <w:rPr>
        <w:rFonts w:ascii="Times New Roman" w:hAnsi="Times New Roman" w:cs="Times New Roman"/>
        <w:b w:val="0"/>
        <w:bCs/>
        <w:sz w:val="22"/>
        <w:szCs w:val="22"/>
      </w:rPr>
    </w:lvl>
  </w:abstractNum>
  <w:abstractNum w:abstractNumId="308" w15:restartNumberingAfterBreak="0">
    <w:nsid w:val="619C6F33"/>
    <w:multiLevelType w:val="hybridMultilevel"/>
    <w:tmpl w:val="D2F0FDEE"/>
    <w:name w:val="WW8Num8633"/>
    <w:lvl w:ilvl="0" w:tplc="49E2CCD2">
      <w:start w:val="4"/>
      <w:numFmt w:val="decimal"/>
      <w:lvlText w:val="%1."/>
      <w:lvlJc w:val="left"/>
      <w:pPr>
        <w:ind w:left="360" w:hanging="360"/>
      </w:pPr>
      <w:rPr>
        <w:rFonts w:ascii="Times New Roman" w:hAnsi="Times New Roman" w:cs="Times New Roman" w:hint="default"/>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15:restartNumberingAfterBreak="0">
    <w:nsid w:val="62841C3D"/>
    <w:multiLevelType w:val="hybridMultilevel"/>
    <w:tmpl w:val="FB5C95F4"/>
    <w:lvl w:ilvl="0" w:tplc="0000006E">
      <w:start w:val="1"/>
      <w:numFmt w:val="lowerLetter"/>
      <w:lvlText w:val="%1)"/>
      <w:lvlJc w:val="left"/>
      <w:pPr>
        <w:ind w:left="720" w:hanging="36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15:restartNumberingAfterBreak="0">
    <w:nsid w:val="62CB4721"/>
    <w:multiLevelType w:val="hybridMultilevel"/>
    <w:tmpl w:val="DDF6A0A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1" w15:restartNumberingAfterBreak="0">
    <w:nsid w:val="62FC338B"/>
    <w:multiLevelType w:val="hybridMultilevel"/>
    <w:tmpl w:val="96560B40"/>
    <w:lvl w:ilvl="0" w:tplc="5D363CF2">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2" w15:restartNumberingAfterBreak="0">
    <w:nsid w:val="631E4622"/>
    <w:multiLevelType w:val="hybridMultilevel"/>
    <w:tmpl w:val="B4BE63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15:restartNumberingAfterBreak="0">
    <w:nsid w:val="63201451"/>
    <w:multiLevelType w:val="hybridMultilevel"/>
    <w:tmpl w:val="EBBE9498"/>
    <w:lvl w:ilvl="0" w:tplc="17A6BB6E">
      <w:start w:val="1"/>
      <w:numFmt w:val="decimal"/>
      <w:lvlText w:val="%1."/>
      <w:lvlJc w:val="left"/>
      <w:pPr>
        <w:ind w:left="360" w:hanging="360"/>
      </w:pPr>
      <w:rPr>
        <w:rFonts w:ascii="Times New Roman" w:hAnsi="Times New Roman" w:cs="Times New Roman" w:hint="default"/>
        <w:b w:val="0"/>
        <w:i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4" w15:restartNumberingAfterBreak="0">
    <w:nsid w:val="637D0866"/>
    <w:multiLevelType w:val="hybridMultilevel"/>
    <w:tmpl w:val="CB287858"/>
    <w:lvl w:ilvl="0" w:tplc="62C6BE62">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5" w15:restartNumberingAfterBreak="0">
    <w:nsid w:val="63976B86"/>
    <w:multiLevelType w:val="hybridMultilevel"/>
    <w:tmpl w:val="B52869EE"/>
    <w:lvl w:ilvl="0" w:tplc="57861406">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6" w15:restartNumberingAfterBreak="0">
    <w:nsid w:val="6481627D"/>
    <w:multiLevelType w:val="hybridMultilevel"/>
    <w:tmpl w:val="00AE5B08"/>
    <w:lvl w:ilvl="0" w:tplc="D94847BC">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7" w15:restartNumberingAfterBreak="0">
    <w:nsid w:val="64AD1326"/>
    <w:multiLevelType w:val="hybridMultilevel"/>
    <w:tmpl w:val="A9D259EE"/>
    <w:lvl w:ilvl="0" w:tplc="770EF3D6">
      <w:start w:val="1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8" w15:restartNumberingAfterBreak="0">
    <w:nsid w:val="650F403C"/>
    <w:multiLevelType w:val="hybridMultilevel"/>
    <w:tmpl w:val="0B482096"/>
    <w:lvl w:ilvl="0" w:tplc="FFFFFFFF">
      <w:start w:val="1"/>
      <w:numFmt w:val="decimal"/>
      <w:lvlText w:val="%1)"/>
      <w:lvlJc w:val="left"/>
      <w:pPr>
        <w:ind w:left="717" w:hanging="360"/>
      </w:p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19" w15:restartNumberingAfterBreak="0">
    <w:nsid w:val="65716EA6"/>
    <w:multiLevelType w:val="hybridMultilevel"/>
    <w:tmpl w:val="590481F0"/>
    <w:lvl w:ilvl="0" w:tplc="28AE1120">
      <w:start w:val="12"/>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0" w15:restartNumberingAfterBreak="0">
    <w:nsid w:val="657A43B2"/>
    <w:multiLevelType w:val="hybridMultilevel"/>
    <w:tmpl w:val="A0EACC1C"/>
    <w:name w:val="WW8Num9222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1" w15:restartNumberingAfterBreak="0">
    <w:nsid w:val="65D27D0E"/>
    <w:multiLevelType w:val="singleLevel"/>
    <w:tmpl w:val="0000004C"/>
    <w:lvl w:ilvl="0">
      <w:start w:val="1"/>
      <w:numFmt w:val="lowerLetter"/>
      <w:lvlText w:val="%1)"/>
      <w:lvlJc w:val="left"/>
      <w:pPr>
        <w:tabs>
          <w:tab w:val="num" w:pos="0"/>
        </w:tabs>
        <w:ind w:left="720" w:hanging="360"/>
      </w:pPr>
    </w:lvl>
  </w:abstractNum>
  <w:abstractNum w:abstractNumId="322" w15:restartNumberingAfterBreak="0">
    <w:nsid w:val="662B48B5"/>
    <w:multiLevelType w:val="hybridMultilevel"/>
    <w:tmpl w:val="AE3A8C3A"/>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15:restartNumberingAfterBreak="0">
    <w:nsid w:val="66F45B0A"/>
    <w:multiLevelType w:val="hybridMultilevel"/>
    <w:tmpl w:val="C0389C54"/>
    <w:lvl w:ilvl="0" w:tplc="0415000F">
      <w:start w:val="1"/>
      <w:numFmt w:val="decimal"/>
      <w:lvlText w:val="%1."/>
      <w:lvlJc w:val="left"/>
      <w:pPr>
        <w:ind w:left="426" w:hanging="360"/>
      </w:pPr>
      <w:rPr>
        <w:b w:val="0"/>
        <w:bCs/>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24" w15:restartNumberingAfterBreak="0">
    <w:nsid w:val="67061E53"/>
    <w:multiLevelType w:val="hybridMultilevel"/>
    <w:tmpl w:val="F5E865A6"/>
    <w:lvl w:ilvl="0" w:tplc="0000008C">
      <w:start w:val="1"/>
      <w:numFmt w:val="decimal"/>
      <w:lvlText w:val="%1)"/>
      <w:lvlJc w:val="left"/>
      <w:pPr>
        <w:ind w:left="720" w:hanging="360"/>
      </w:pPr>
      <w:rPr>
        <w:rFonts w:ascii="Times New Roman" w:eastAsia="SimSun" w:hAnsi="Times New Roman" w:cs="Times New Roman"/>
        <w:sz w:val="24"/>
        <w:szCs w:val="24"/>
        <w:lang w:eastAsia="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5" w15:restartNumberingAfterBreak="0">
    <w:nsid w:val="67C67133"/>
    <w:multiLevelType w:val="hybridMultilevel"/>
    <w:tmpl w:val="FAF647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6" w15:restartNumberingAfterBreak="0">
    <w:nsid w:val="67D654F1"/>
    <w:multiLevelType w:val="singleLevel"/>
    <w:tmpl w:val="96DE4060"/>
    <w:lvl w:ilvl="0">
      <w:start w:val="1"/>
      <w:numFmt w:val="decimal"/>
      <w:lvlText w:val="%1."/>
      <w:lvlJc w:val="left"/>
      <w:pPr>
        <w:tabs>
          <w:tab w:val="num" w:pos="0"/>
        </w:tabs>
        <w:ind w:left="1080" w:hanging="360"/>
      </w:pPr>
      <w:rPr>
        <w:b w:val="0"/>
        <w:bCs w:val="0"/>
        <w:sz w:val="24"/>
        <w:szCs w:val="24"/>
      </w:rPr>
    </w:lvl>
  </w:abstractNum>
  <w:abstractNum w:abstractNumId="327" w15:restartNumberingAfterBreak="0">
    <w:nsid w:val="68391E5F"/>
    <w:multiLevelType w:val="hybridMultilevel"/>
    <w:tmpl w:val="AAAAB8B6"/>
    <w:lvl w:ilvl="0" w:tplc="C59EE85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15:restartNumberingAfterBreak="0">
    <w:nsid w:val="69826151"/>
    <w:multiLevelType w:val="hybridMultilevel"/>
    <w:tmpl w:val="0D8032EC"/>
    <w:name w:val="WW8Num92223"/>
    <w:lvl w:ilvl="0" w:tplc="0415000F">
      <w:start w:val="1"/>
      <w:numFmt w:val="decimal"/>
      <w:lvlText w:val="%1."/>
      <w:lvlJc w:val="left"/>
      <w:pPr>
        <w:ind w:left="-2136" w:hanging="360"/>
      </w:pPr>
    </w:lvl>
    <w:lvl w:ilvl="1" w:tplc="04150019" w:tentative="1">
      <w:start w:val="1"/>
      <w:numFmt w:val="lowerLetter"/>
      <w:lvlText w:val="%2."/>
      <w:lvlJc w:val="left"/>
      <w:pPr>
        <w:ind w:left="-1416" w:hanging="360"/>
      </w:pPr>
    </w:lvl>
    <w:lvl w:ilvl="2" w:tplc="0415001B" w:tentative="1">
      <w:start w:val="1"/>
      <w:numFmt w:val="lowerRoman"/>
      <w:lvlText w:val="%3."/>
      <w:lvlJc w:val="right"/>
      <w:pPr>
        <w:ind w:left="-696" w:hanging="180"/>
      </w:pPr>
    </w:lvl>
    <w:lvl w:ilvl="3" w:tplc="0415000F" w:tentative="1">
      <w:start w:val="1"/>
      <w:numFmt w:val="decimal"/>
      <w:lvlText w:val="%4."/>
      <w:lvlJc w:val="left"/>
      <w:pPr>
        <w:ind w:left="24" w:hanging="360"/>
      </w:pPr>
    </w:lvl>
    <w:lvl w:ilvl="4" w:tplc="04150019" w:tentative="1">
      <w:start w:val="1"/>
      <w:numFmt w:val="lowerLetter"/>
      <w:lvlText w:val="%5."/>
      <w:lvlJc w:val="left"/>
      <w:pPr>
        <w:ind w:left="744" w:hanging="360"/>
      </w:pPr>
    </w:lvl>
    <w:lvl w:ilvl="5" w:tplc="0415001B" w:tentative="1">
      <w:start w:val="1"/>
      <w:numFmt w:val="lowerRoman"/>
      <w:lvlText w:val="%6."/>
      <w:lvlJc w:val="right"/>
      <w:pPr>
        <w:ind w:left="1464" w:hanging="180"/>
      </w:pPr>
    </w:lvl>
    <w:lvl w:ilvl="6" w:tplc="0415000F" w:tentative="1">
      <w:start w:val="1"/>
      <w:numFmt w:val="decimal"/>
      <w:lvlText w:val="%7."/>
      <w:lvlJc w:val="left"/>
      <w:pPr>
        <w:ind w:left="2184" w:hanging="360"/>
      </w:pPr>
    </w:lvl>
    <w:lvl w:ilvl="7" w:tplc="04150019" w:tentative="1">
      <w:start w:val="1"/>
      <w:numFmt w:val="lowerLetter"/>
      <w:lvlText w:val="%8."/>
      <w:lvlJc w:val="left"/>
      <w:pPr>
        <w:ind w:left="2904" w:hanging="360"/>
      </w:pPr>
    </w:lvl>
    <w:lvl w:ilvl="8" w:tplc="0415001B" w:tentative="1">
      <w:start w:val="1"/>
      <w:numFmt w:val="lowerRoman"/>
      <w:lvlText w:val="%9."/>
      <w:lvlJc w:val="right"/>
      <w:pPr>
        <w:ind w:left="3624" w:hanging="180"/>
      </w:pPr>
    </w:lvl>
  </w:abstractNum>
  <w:abstractNum w:abstractNumId="329" w15:restartNumberingAfterBreak="0">
    <w:nsid w:val="698B45A6"/>
    <w:multiLevelType w:val="hybridMultilevel"/>
    <w:tmpl w:val="1EEE1014"/>
    <w:lvl w:ilvl="0" w:tplc="BC98C2A0">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30" w15:restartNumberingAfterBreak="0">
    <w:nsid w:val="69C7392A"/>
    <w:multiLevelType w:val="hybridMultilevel"/>
    <w:tmpl w:val="DBB66418"/>
    <w:lvl w:ilvl="0" w:tplc="8208FD0E">
      <w:start w:val="16"/>
      <w:numFmt w:val="decimal"/>
      <w:lvlText w:val="%1."/>
      <w:lvlJc w:val="left"/>
      <w:pPr>
        <w:ind w:left="360" w:hanging="360"/>
      </w:pPr>
      <w:rPr>
        <w:rFonts w:hint="default"/>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1" w15:restartNumberingAfterBreak="0">
    <w:nsid w:val="6A0C116E"/>
    <w:multiLevelType w:val="hybridMultilevel"/>
    <w:tmpl w:val="85BE4AC8"/>
    <w:lvl w:ilvl="0" w:tplc="11C4D07A">
      <w:start w:val="1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2" w15:restartNumberingAfterBreak="0">
    <w:nsid w:val="6A2A0C40"/>
    <w:multiLevelType w:val="hybridMultilevel"/>
    <w:tmpl w:val="5C2EBFA6"/>
    <w:lvl w:ilvl="0" w:tplc="04150001">
      <w:start w:val="1"/>
      <w:numFmt w:val="bullet"/>
      <w:lvlText w:val=""/>
      <w:lvlJc w:val="left"/>
      <w:pPr>
        <w:ind w:left="1431" w:hanging="360"/>
      </w:pPr>
      <w:rPr>
        <w:rFonts w:ascii="Symbol" w:hAnsi="Symbol" w:hint="default"/>
        <w:sz w:val="20"/>
        <w:szCs w:val="20"/>
      </w:rPr>
    </w:lvl>
    <w:lvl w:ilvl="1" w:tplc="04150003" w:tentative="1">
      <w:start w:val="1"/>
      <w:numFmt w:val="bullet"/>
      <w:lvlText w:val="o"/>
      <w:lvlJc w:val="left"/>
      <w:pPr>
        <w:ind w:left="2151" w:hanging="360"/>
      </w:pPr>
      <w:rPr>
        <w:rFonts w:ascii="Courier New" w:hAnsi="Courier New" w:cs="Courier New" w:hint="default"/>
      </w:rPr>
    </w:lvl>
    <w:lvl w:ilvl="2" w:tplc="04150005" w:tentative="1">
      <w:start w:val="1"/>
      <w:numFmt w:val="bullet"/>
      <w:lvlText w:val=""/>
      <w:lvlJc w:val="left"/>
      <w:pPr>
        <w:ind w:left="2871" w:hanging="360"/>
      </w:pPr>
      <w:rPr>
        <w:rFonts w:ascii="Wingdings" w:hAnsi="Wingdings" w:hint="default"/>
      </w:rPr>
    </w:lvl>
    <w:lvl w:ilvl="3" w:tplc="04150001" w:tentative="1">
      <w:start w:val="1"/>
      <w:numFmt w:val="bullet"/>
      <w:lvlText w:val=""/>
      <w:lvlJc w:val="left"/>
      <w:pPr>
        <w:ind w:left="3591" w:hanging="360"/>
      </w:pPr>
      <w:rPr>
        <w:rFonts w:ascii="Symbol" w:hAnsi="Symbol" w:hint="default"/>
      </w:rPr>
    </w:lvl>
    <w:lvl w:ilvl="4" w:tplc="04150003" w:tentative="1">
      <w:start w:val="1"/>
      <w:numFmt w:val="bullet"/>
      <w:lvlText w:val="o"/>
      <w:lvlJc w:val="left"/>
      <w:pPr>
        <w:ind w:left="4311" w:hanging="360"/>
      </w:pPr>
      <w:rPr>
        <w:rFonts w:ascii="Courier New" w:hAnsi="Courier New" w:cs="Courier New" w:hint="default"/>
      </w:rPr>
    </w:lvl>
    <w:lvl w:ilvl="5" w:tplc="04150005" w:tentative="1">
      <w:start w:val="1"/>
      <w:numFmt w:val="bullet"/>
      <w:lvlText w:val=""/>
      <w:lvlJc w:val="left"/>
      <w:pPr>
        <w:ind w:left="5031" w:hanging="360"/>
      </w:pPr>
      <w:rPr>
        <w:rFonts w:ascii="Wingdings" w:hAnsi="Wingdings" w:hint="default"/>
      </w:rPr>
    </w:lvl>
    <w:lvl w:ilvl="6" w:tplc="04150001" w:tentative="1">
      <w:start w:val="1"/>
      <w:numFmt w:val="bullet"/>
      <w:lvlText w:val=""/>
      <w:lvlJc w:val="left"/>
      <w:pPr>
        <w:ind w:left="5751" w:hanging="360"/>
      </w:pPr>
      <w:rPr>
        <w:rFonts w:ascii="Symbol" w:hAnsi="Symbol" w:hint="default"/>
      </w:rPr>
    </w:lvl>
    <w:lvl w:ilvl="7" w:tplc="04150003" w:tentative="1">
      <w:start w:val="1"/>
      <w:numFmt w:val="bullet"/>
      <w:lvlText w:val="o"/>
      <w:lvlJc w:val="left"/>
      <w:pPr>
        <w:ind w:left="6471" w:hanging="360"/>
      </w:pPr>
      <w:rPr>
        <w:rFonts w:ascii="Courier New" w:hAnsi="Courier New" w:cs="Courier New" w:hint="default"/>
      </w:rPr>
    </w:lvl>
    <w:lvl w:ilvl="8" w:tplc="04150005" w:tentative="1">
      <w:start w:val="1"/>
      <w:numFmt w:val="bullet"/>
      <w:lvlText w:val=""/>
      <w:lvlJc w:val="left"/>
      <w:pPr>
        <w:ind w:left="7191" w:hanging="360"/>
      </w:pPr>
      <w:rPr>
        <w:rFonts w:ascii="Wingdings" w:hAnsi="Wingdings" w:hint="default"/>
      </w:rPr>
    </w:lvl>
  </w:abstractNum>
  <w:abstractNum w:abstractNumId="333" w15:restartNumberingAfterBreak="0">
    <w:nsid w:val="6AA638BC"/>
    <w:multiLevelType w:val="hybridMultilevel"/>
    <w:tmpl w:val="683071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4" w15:restartNumberingAfterBreak="0">
    <w:nsid w:val="6AAA57B9"/>
    <w:multiLevelType w:val="hybridMultilevel"/>
    <w:tmpl w:val="25DCEE9E"/>
    <w:lvl w:ilvl="0" w:tplc="E0FA969C">
      <w:start w:val="1"/>
      <w:numFmt w:val="decimal"/>
      <w:lvlText w:val="%1."/>
      <w:lvlJc w:val="left"/>
      <w:pPr>
        <w:ind w:left="720" w:hanging="360"/>
      </w:pPr>
      <w:rPr>
        <w:rFonts w:ascii="Times New Roman" w:hAnsi="Times New Roman"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15:restartNumberingAfterBreak="0">
    <w:nsid w:val="6B2A7A25"/>
    <w:multiLevelType w:val="hybridMultilevel"/>
    <w:tmpl w:val="9D344652"/>
    <w:lvl w:ilvl="0" w:tplc="29C27574">
      <w:start w:val="1"/>
      <w:numFmt w:val="bullet"/>
      <w:lvlText w:val=""/>
      <w:lvlJc w:val="left"/>
      <w:pPr>
        <w:ind w:left="816" w:hanging="360"/>
      </w:pPr>
      <w:rPr>
        <w:rFonts w:ascii="Symbol" w:hAnsi="Symbol" w:hint="default"/>
        <w:b w:val="0"/>
      </w:rPr>
    </w:lvl>
    <w:lvl w:ilvl="1" w:tplc="04150019">
      <w:start w:val="1"/>
      <w:numFmt w:val="lowerLetter"/>
      <w:lvlText w:val="%2."/>
      <w:lvlJc w:val="left"/>
      <w:pPr>
        <w:ind w:left="1536" w:hanging="360"/>
      </w:pPr>
    </w:lvl>
    <w:lvl w:ilvl="2" w:tplc="0415001B" w:tentative="1">
      <w:start w:val="1"/>
      <w:numFmt w:val="lowerRoman"/>
      <w:lvlText w:val="%3."/>
      <w:lvlJc w:val="right"/>
      <w:pPr>
        <w:ind w:left="2256" w:hanging="180"/>
      </w:pPr>
    </w:lvl>
    <w:lvl w:ilvl="3" w:tplc="0415000F" w:tentative="1">
      <w:start w:val="1"/>
      <w:numFmt w:val="decimal"/>
      <w:lvlText w:val="%4."/>
      <w:lvlJc w:val="left"/>
      <w:pPr>
        <w:ind w:left="2976" w:hanging="360"/>
      </w:pPr>
    </w:lvl>
    <w:lvl w:ilvl="4" w:tplc="04150019" w:tentative="1">
      <w:start w:val="1"/>
      <w:numFmt w:val="lowerLetter"/>
      <w:lvlText w:val="%5."/>
      <w:lvlJc w:val="left"/>
      <w:pPr>
        <w:ind w:left="3696" w:hanging="360"/>
      </w:pPr>
    </w:lvl>
    <w:lvl w:ilvl="5" w:tplc="0415001B" w:tentative="1">
      <w:start w:val="1"/>
      <w:numFmt w:val="lowerRoman"/>
      <w:lvlText w:val="%6."/>
      <w:lvlJc w:val="right"/>
      <w:pPr>
        <w:ind w:left="4416" w:hanging="180"/>
      </w:pPr>
    </w:lvl>
    <w:lvl w:ilvl="6" w:tplc="0415000F" w:tentative="1">
      <w:start w:val="1"/>
      <w:numFmt w:val="decimal"/>
      <w:lvlText w:val="%7."/>
      <w:lvlJc w:val="left"/>
      <w:pPr>
        <w:ind w:left="5136" w:hanging="360"/>
      </w:pPr>
    </w:lvl>
    <w:lvl w:ilvl="7" w:tplc="04150019" w:tentative="1">
      <w:start w:val="1"/>
      <w:numFmt w:val="lowerLetter"/>
      <w:lvlText w:val="%8."/>
      <w:lvlJc w:val="left"/>
      <w:pPr>
        <w:ind w:left="5856" w:hanging="360"/>
      </w:pPr>
    </w:lvl>
    <w:lvl w:ilvl="8" w:tplc="0415001B" w:tentative="1">
      <w:start w:val="1"/>
      <w:numFmt w:val="lowerRoman"/>
      <w:lvlText w:val="%9."/>
      <w:lvlJc w:val="right"/>
      <w:pPr>
        <w:ind w:left="6576" w:hanging="180"/>
      </w:pPr>
    </w:lvl>
  </w:abstractNum>
  <w:abstractNum w:abstractNumId="336" w15:restartNumberingAfterBreak="0">
    <w:nsid w:val="6BA30BA2"/>
    <w:multiLevelType w:val="hybridMultilevel"/>
    <w:tmpl w:val="002C034E"/>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37" w15:restartNumberingAfterBreak="0">
    <w:nsid w:val="6C6D5102"/>
    <w:multiLevelType w:val="multilevel"/>
    <w:tmpl w:val="EC8089C8"/>
    <w:lvl w:ilvl="0">
      <w:start w:val="1"/>
      <w:numFmt w:val="decimal"/>
      <w:lvlText w:val="%1."/>
      <w:lvlJc w:val="left"/>
      <w:pPr>
        <w:tabs>
          <w:tab w:val="num" w:pos="360"/>
        </w:tabs>
        <w:ind w:left="360" w:hanging="360"/>
      </w:pPr>
      <w:rPr>
        <w:rFonts w:ascii="Times New Roman" w:eastAsia="MS Mincho" w:hAnsi="Times New Roman" w:cs="Times New Roman" w:hint="default"/>
        <w:b w:val="0"/>
        <w:i w:val="0"/>
        <w:sz w:val="24"/>
        <w:szCs w:val="24"/>
      </w:rPr>
    </w:lvl>
    <w:lvl w:ilvl="1">
      <w:start w:val="1"/>
      <w:numFmt w:val="lowerLetter"/>
      <w:lvlText w:val="%2)"/>
      <w:lvlJc w:val="left"/>
      <w:pPr>
        <w:tabs>
          <w:tab w:val="num" w:pos="1440"/>
        </w:tabs>
        <w:ind w:left="1440" w:hanging="36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8" w15:restartNumberingAfterBreak="0">
    <w:nsid w:val="6C9908F2"/>
    <w:multiLevelType w:val="hybridMultilevel"/>
    <w:tmpl w:val="AA3671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9" w15:restartNumberingAfterBreak="0">
    <w:nsid w:val="6D117350"/>
    <w:multiLevelType w:val="hybridMultilevel"/>
    <w:tmpl w:val="47B673A0"/>
    <w:lvl w:ilvl="0" w:tplc="0000008C">
      <w:start w:val="1"/>
      <w:numFmt w:val="decimal"/>
      <w:lvlText w:val="%1)"/>
      <w:lvlJc w:val="left"/>
      <w:pPr>
        <w:ind w:left="720" w:hanging="360"/>
      </w:pPr>
      <w:rPr>
        <w:rFonts w:ascii="Times New Roman" w:eastAsia="SimSun" w:hAnsi="Times New Roman" w:cs="Times New Roman" w:hint="default"/>
        <w:sz w:val="24"/>
        <w:szCs w:val="24"/>
        <w:lang w:eastAsia="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15:restartNumberingAfterBreak="0">
    <w:nsid w:val="6DCD1154"/>
    <w:multiLevelType w:val="hybridMultilevel"/>
    <w:tmpl w:val="01FC8F24"/>
    <w:name w:val="WW8Num615"/>
    <w:lvl w:ilvl="0" w:tplc="685C1A10">
      <w:start w:val="10"/>
      <w:numFmt w:val="decimal"/>
      <w:lvlText w:val="%1."/>
      <w:lvlJc w:val="left"/>
      <w:pPr>
        <w:tabs>
          <w:tab w:val="num" w:pos="0"/>
        </w:tabs>
        <w:ind w:left="360" w:hanging="360"/>
      </w:pPr>
      <w:rPr>
        <w:rFonts w:ascii="Times New Roman" w:hAnsi="Times New Roman" w:cs="Times New Roman"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1" w15:restartNumberingAfterBreak="0">
    <w:nsid w:val="6DED6B29"/>
    <w:multiLevelType w:val="hybridMultilevel"/>
    <w:tmpl w:val="D2CA3E80"/>
    <w:name w:val="WW8Num15752222"/>
    <w:lvl w:ilvl="0" w:tplc="2262917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2" w15:restartNumberingAfterBreak="0">
    <w:nsid w:val="6E3F341C"/>
    <w:multiLevelType w:val="hybridMultilevel"/>
    <w:tmpl w:val="ABA44B14"/>
    <w:lvl w:ilvl="0" w:tplc="29C275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3" w15:restartNumberingAfterBreak="0">
    <w:nsid w:val="6EFF0512"/>
    <w:multiLevelType w:val="hybridMultilevel"/>
    <w:tmpl w:val="E4F65A86"/>
    <w:lvl w:ilvl="0" w:tplc="FFFFFFFF">
      <w:start w:val="1"/>
      <w:numFmt w:val="lowerLetter"/>
      <w:lvlText w:val="%1)"/>
      <w:lvlJc w:val="left"/>
      <w:pPr>
        <w:ind w:left="1074" w:hanging="360"/>
      </w:pPr>
    </w:lvl>
    <w:lvl w:ilvl="1" w:tplc="FFFFFFFF">
      <w:start w:val="1"/>
      <w:numFmt w:val="lowerLetter"/>
      <w:lvlText w:val="%2."/>
      <w:lvlJc w:val="left"/>
      <w:pPr>
        <w:ind w:left="1794" w:hanging="360"/>
      </w:pPr>
    </w:lvl>
    <w:lvl w:ilvl="2" w:tplc="FFFFFFFF" w:tentative="1">
      <w:start w:val="1"/>
      <w:numFmt w:val="lowerRoman"/>
      <w:lvlText w:val="%3."/>
      <w:lvlJc w:val="right"/>
      <w:pPr>
        <w:ind w:left="2514" w:hanging="180"/>
      </w:pPr>
    </w:lvl>
    <w:lvl w:ilvl="3" w:tplc="FFFFFFFF" w:tentative="1">
      <w:start w:val="1"/>
      <w:numFmt w:val="decimal"/>
      <w:lvlText w:val="%4."/>
      <w:lvlJc w:val="left"/>
      <w:pPr>
        <w:ind w:left="3234" w:hanging="360"/>
      </w:pPr>
    </w:lvl>
    <w:lvl w:ilvl="4" w:tplc="FFFFFFFF" w:tentative="1">
      <w:start w:val="1"/>
      <w:numFmt w:val="lowerLetter"/>
      <w:lvlText w:val="%5."/>
      <w:lvlJc w:val="left"/>
      <w:pPr>
        <w:ind w:left="3954" w:hanging="360"/>
      </w:pPr>
    </w:lvl>
    <w:lvl w:ilvl="5" w:tplc="FFFFFFFF" w:tentative="1">
      <w:start w:val="1"/>
      <w:numFmt w:val="lowerRoman"/>
      <w:lvlText w:val="%6."/>
      <w:lvlJc w:val="right"/>
      <w:pPr>
        <w:ind w:left="4674" w:hanging="180"/>
      </w:pPr>
    </w:lvl>
    <w:lvl w:ilvl="6" w:tplc="FFFFFFFF" w:tentative="1">
      <w:start w:val="1"/>
      <w:numFmt w:val="decimal"/>
      <w:lvlText w:val="%7."/>
      <w:lvlJc w:val="left"/>
      <w:pPr>
        <w:ind w:left="5394" w:hanging="360"/>
      </w:pPr>
    </w:lvl>
    <w:lvl w:ilvl="7" w:tplc="FFFFFFFF" w:tentative="1">
      <w:start w:val="1"/>
      <w:numFmt w:val="lowerLetter"/>
      <w:lvlText w:val="%8."/>
      <w:lvlJc w:val="left"/>
      <w:pPr>
        <w:ind w:left="6114" w:hanging="360"/>
      </w:pPr>
    </w:lvl>
    <w:lvl w:ilvl="8" w:tplc="FFFFFFFF" w:tentative="1">
      <w:start w:val="1"/>
      <w:numFmt w:val="lowerRoman"/>
      <w:lvlText w:val="%9."/>
      <w:lvlJc w:val="right"/>
      <w:pPr>
        <w:ind w:left="6834" w:hanging="180"/>
      </w:pPr>
    </w:lvl>
  </w:abstractNum>
  <w:abstractNum w:abstractNumId="344" w15:restartNumberingAfterBreak="0">
    <w:nsid w:val="6F223A6E"/>
    <w:multiLevelType w:val="hybridMultilevel"/>
    <w:tmpl w:val="948C4832"/>
    <w:name w:val="WW8Num157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5" w15:restartNumberingAfterBreak="0">
    <w:nsid w:val="6F3218F4"/>
    <w:multiLevelType w:val="hybridMultilevel"/>
    <w:tmpl w:val="33D838A8"/>
    <w:lvl w:ilvl="0" w:tplc="C762AF6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6" w15:restartNumberingAfterBreak="0">
    <w:nsid w:val="6FD16CAB"/>
    <w:multiLevelType w:val="hybridMultilevel"/>
    <w:tmpl w:val="194E289A"/>
    <w:lvl w:ilvl="0" w:tplc="E4122478">
      <w:start w:val="1"/>
      <w:numFmt w:val="decimal"/>
      <w:lvlText w:val="%1."/>
      <w:lvlJc w:val="left"/>
      <w:pPr>
        <w:ind w:left="360" w:hanging="360"/>
      </w:pPr>
      <w:rPr>
        <w:rFonts w:ascii="Times New Roman" w:hAnsi="Times New Roman" w:cs="Times New Roman"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7" w15:restartNumberingAfterBreak="0">
    <w:nsid w:val="6FDC1210"/>
    <w:multiLevelType w:val="hybridMultilevel"/>
    <w:tmpl w:val="645A5FD4"/>
    <w:lvl w:ilvl="0" w:tplc="90C09E74">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8" w15:restartNumberingAfterBreak="0">
    <w:nsid w:val="70036F8D"/>
    <w:multiLevelType w:val="hybridMultilevel"/>
    <w:tmpl w:val="6FCAF8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9" w15:restartNumberingAfterBreak="0">
    <w:nsid w:val="70820DBF"/>
    <w:multiLevelType w:val="hybridMultilevel"/>
    <w:tmpl w:val="AE3A8C3A"/>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0" w15:restartNumberingAfterBreak="0">
    <w:nsid w:val="70D45431"/>
    <w:multiLevelType w:val="hybridMultilevel"/>
    <w:tmpl w:val="B6EE79C8"/>
    <w:lvl w:ilvl="0" w:tplc="6FAECCC6">
      <w:start w:val="1"/>
      <w:numFmt w:val="decimal"/>
      <w:lvlText w:val="%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1" w15:restartNumberingAfterBreak="0">
    <w:nsid w:val="7183108C"/>
    <w:multiLevelType w:val="multilevel"/>
    <w:tmpl w:val="EC8089C8"/>
    <w:lvl w:ilvl="0">
      <w:start w:val="1"/>
      <w:numFmt w:val="decimal"/>
      <w:lvlText w:val="%1."/>
      <w:lvlJc w:val="left"/>
      <w:pPr>
        <w:tabs>
          <w:tab w:val="num" w:pos="360"/>
        </w:tabs>
        <w:ind w:left="360" w:hanging="360"/>
      </w:pPr>
      <w:rPr>
        <w:rFonts w:ascii="Times New Roman" w:eastAsia="MS Mincho" w:hAnsi="Times New Roman" w:cs="Times New Roman" w:hint="default"/>
        <w:b w:val="0"/>
        <w:i w:val="0"/>
        <w:sz w:val="24"/>
        <w:szCs w:val="24"/>
      </w:rPr>
    </w:lvl>
    <w:lvl w:ilvl="1">
      <w:start w:val="1"/>
      <w:numFmt w:val="lowerLetter"/>
      <w:lvlText w:val="%2)"/>
      <w:lvlJc w:val="left"/>
      <w:pPr>
        <w:tabs>
          <w:tab w:val="num" w:pos="1440"/>
        </w:tabs>
        <w:ind w:left="1440" w:hanging="36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2" w15:restartNumberingAfterBreak="0">
    <w:nsid w:val="71BF78CE"/>
    <w:multiLevelType w:val="hybridMultilevel"/>
    <w:tmpl w:val="FAF64FBC"/>
    <w:name w:val="WW8Num1573"/>
    <w:lvl w:ilvl="0" w:tplc="7BC6F1A4">
      <w:start w:val="4"/>
      <w:numFmt w:val="decimal"/>
      <w:lvlText w:val="%1."/>
      <w:lvlJc w:val="left"/>
      <w:pPr>
        <w:ind w:left="360" w:hanging="360"/>
      </w:pPr>
      <w:rPr>
        <w:rFonts w:ascii="Times New Roman" w:hAnsi="Times New Roman" w:cs="Times New Roman"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3" w15:restartNumberingAfterBreak="0">
    <w:nsid w:val="726A2B9B"/>
    <w:multiLevelType w:val="hybridMultilevel"/>
    <w:tmpl w:val="2A3CB0A4"/>
    <w:lvl w:ilvl="0" w:tplc="80F003C0">
      <w:start w:val="9"/>
      <w:numFmt w:val="decimal"/>
      <w:lvlText w:val="%1."/>
      <w:lvlJc w:val="left"/>
      <w:pPr>
        <w:tabs>
          <w:tab w:val="num" w:pos="0"/>
        </w:tabs>
        <w:ind w:left="360" w:hanging="360"/>
      </w:pPr>
      <w:rPr>
        <w:rFonts w:ascii="Times New Roman" w:hAnsi="Times New Roman" w:cs="Times New Roman"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15:restartNumberingAfterBreak="0">
    <w:nsid w:val="72A909B8"/>
    <w:multiLevelType w:val="multilevel"/>
    <w:tmpl w:val="28324E2A"/>
    <w:name w:val="WW8Num702"/>
    <w:lvl w:ilvl="0">
      <w:start w:val="4"/>
      <w:numFmt w:val="decimal"/>
      <w:lvlText w:val="%1)"/>
      <w:lvlJc w:val="left"/>
      <w:pPr>
        <w:tabs>
          <w:tab w:val="num" w:pos="357"/>
        </w:tabs>
        <w:ind w:left="717" w:hanging="360"/>
      </w:pPr>
      <w:rPr>
        <w:rFonts w:hint="default"/>
        <w:b w:val="0"/>
        <w:sz w:val="22"/>
        <w:szCs w:val="22"/>
      </w:rPr>
    </w:lvl>
    <w:lvl w:ilvl="1">
      <w:start w:val="1"/>
      <w:numFmt w:val="lowerLetter"/>
      <w:lvlText w:val="%2)"/>
      <w:lvlJc w:val="left"/>
      <w:pPr>
        <w:tabs>
          <w:tab w:val="num" w:pos="1077"/>
        </w:tabs>
        <w:ind w:left="1797" w:hanging="360"/>
      </w:pPr>
      <w:rPr>
        <w:rFonts w:ascii="Times New Roman" w:hAnsi="Times New Roman" w:cs="Times New Roman" w:hint="default"/>
        <w:sz w:val="24"/>
        <w:szCs w:val="24"/>
      </w:rPr>
    </w:lvl>
    <w:lvl w:ilvl="2">
      <w:start w:val="1"/>
      <w:numFmt w:val="lowerRoman"/>
      <w:lvlText w:val="%3."/>
      <w:lvlJc w:val="right"/>
      <w:pPr>
        <w:tabs>
          <w:tab w:val="num" w:pos="357"/>
        </w:tabs>
        <w:ind w:left="2517" w:hanging="180"/>
      </w:pPr>
      <w:rPr>
        <w:rFonts w:hint="default"/>
      </w:rPr>
    </w:lvl>
    <w:lvl w:ilvl="3">
      <w:start w:val="1"/>
      <w:numFmt w:val="decimal"/>
      <w:lvlText w:val="%4."/>
      <w:lvlJc w:val="left"/>
      <w:pPr>
        <w:tabs>
          <w:tab w:val="num" w:pos="357"/>
        </w:tabs>
        <w:ind w:left="3237" w:hanging="360"/>
      </w:pPr>
      <w:rPr>
        <w:rFonts w:hint="default"/>
      </w:rPr>
    </w:lvl>
    <w:lvl w:ilvl="4">
      <w:start w:val="1"/>
      <w:numFmt w:val="lowerLetter"/>
      <w:lvlText w:val="%5."/>
      <w:lvlJc w:val="left"/>
      <w:pPr>
        <w:tabs>
          <w:tab w:val="num" w:pos="357"/>
        </w:tabs>
        <w:ind w:left="3957" w:hanging="360"/>
      </w:pPr>
      <w:rPr>
        <w:rFonts w:hint="default"/>
      </w:rPr>
    </w:lvl>
    <w:lvl w:ilvl="5">
      <w:start w:val="1"/>
      <w:numFmt w:val="lowerRoman"/>
      <w:lvlText w:val="%6."/>
      <w:lvlJc w:val="right"/>
      <w:pPr>
        <w:tabs>
          <w:tab w:val="num" w:pos="357"/>
        </w:tabs>
        <w:ind w:left="4677" w:hanging="180"/>
      </w:pPr>
      <w:rPr>
        <w:rFonts w:hint="default"/>
      </w:rPr>
    </w:lvl>
    <w:lvl w:ilvl="6">
      <w:start w:val="1"/>
      <w:numFmt w:val="decimal"/>
      <w:lvlText w:val="%7."/>
      <w:lvlJc w:val="left"/>
      <w:pPr>
        <w:tabs>
          <w:tab w:val="num" w:pos="357"/>
        </w:tabs>
        <w:ind w:left="5397" w:hanging="360"/>
      </w:pPr>
      <w:rPr>
        <w:rFonts w:hint="default"/>
      </w:rPr>
    </w:lvl>
    <w:lvl w:ilvl="7">
      <w:start w:val="1"/>
      <w:numFmt w:val="lowerLetter"/>
      <w:lvlText w:val="%8."/>
      <w:lvlJc w:val="left"/>
      <w:pPr>
        <w:tabs>
          <w:tab w:val="num" w:pos="357"/>
        </w:tabs>
        <w:ind w:left="6117" w:hanging="360"/>
      </w:pPr>
      <w:rPr>
        <w:rFonts w:hint="default"/>
      </w:rPr>
    </w:lvl>
    <w:lvl w:ilvl="8">
      <w:start w:val="1"/>
      <w:numFmt w:val="lowerRoman"/>
      <w:lvlText w:val="%9."/>
      <w:lvlJc w:val="right"/>
      <w:pPr>
        <w:tabs>
          <w:tab w:val="num" w:pos="357"/>
        </w:tabs>
        <w:ind w:left="6837" w:hanging="180"/>
      </w:pPr>
      <w:rPr>
        <w:rFonts w:hint="default"/>
      </w:rPr>
    </w:lvl>
  </w:abstractNum>
  <w:abstractNum w:abstractNumId="355" w15:restartNumberingAfterBreak="0">
    <w:nsid w:val="72C7114D"/>
    <w:multiLevelType w:val="hybridMultilevel"/>
    <w:tmpl w:val="AFD627F8"/>
    <w:lvl w:ilvl="0" w:tplc="AD4E083A">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6" w15:restartNumberingAfterBreak="0">
    <w:nsid w:val="73072EBD"/>
    <w:multiLevelType w:val="hybridMultilevel"/>
    <w:tmpl w:val="2BD26800"/>
    <w:lvl w:ilvl="0" w:tplc="59AC8FF0">
      <w:start w:val="1"/>
      <w:numFmt w:val="decimal"/>
      <w:lvlText w:val="%1."/>
      <w:lvlJc w:val="left"/>
      <w:pPr>
        <w:ind w:left="603" w:hanging="428"/>
      </w:pPr>
      <w:rPr>
        <w:rFonts w:ascii="Times New Roman" w:eastAsia="Calibri" w:hAnsi="Times New Roman" w:cs="Times New Roman" w:hint="default"/>
        <w:w w:val="100"/>
        <w:sz w:val="22"/>
        <w:szCs w:val="22"/>
        <w:lang w:val="pl-PL" w:eastAsia="en-US" w:bidi="ar-SA"/>
      </w:rPr>
    </w:lvl>
    <w:lvl w:ilvl="1" w:tplc="94C851D4">
      <w:start w:val="1"/>
      <w:numFmt w:val="decimal"/>
      <w:lvlText w:val="%2)"/>
      <w:lvlJc w:val="left"/>
      <w:pPr>
        <w:ind w:left="1028" w:hanging="425"/>
      </w:pPr>
      <w:rPr>
        <w:rFonts w:ascii="Times New Roman" w:eastAsia="Calibri" w:hAnsi="Times New Roman" w:cs="Times New Roman" w:hint="default"/>
        <w:w w:val="100"/>
        <w:sz w:val="22"/>
        <w:szCs w:val="22"/>
        <w:lang w:val="pl-PL" w:eastAsia="en-US" w:bidi="ar-SA"/>
      </w:rPr>
    </w:lvl>
    <w:lvl w:ilvl="2" w:tplc="5784DD1A">
      <w:numFmt w:val="bullet"/>
      <w:lvlText w:val="•"/>
      <w:lvlJc w:val="left"/>
      <w:pPr>
        <w:ind w:left="2054" w:hanging="425"/>
      </w:pPr>
      <w:rPr>
        <w:rFonts w:hint="default"/>
        <w:lang w:val="pl-PL" w:eastAsia="en-US" w:bidi="ar-SA"/>
      </w:rPr>
    </w:lvl>
    <w:lvl w:ilvl="3" w:tplc="D8D608EC">
      <w:numFmt w:val="bullet"/>
      <w:lvlText w:val="•"/>
      <w:lvlJc w:val="left"/>
      <w:pPr>
        <w:ind w:left="3088" w:hanging="425"/>
      </w:pPr>
      <w:rPr>
        <w:rFonts w:hint="default"/>
        <w:lang w:val="pl-PL" w:eastAsia="en-US" w:bidi="ar-SA"/>
      </w:rPr>
    </w:lvl>
    <w:lvl w:ilvl="4" w:tplc="CAC43A9C">
      <w:numFmt w:val="bullet"/>
      <w:lvlText w:val="•"/>
      <w:lvlJc w:val="left"/>
      <w:pPr>
        <w:ind w:left="4122" w:hanging="425"/>
      </w:pPr>
      <w:rPr>
        <w:rFonts w:hint="default"/>
        <w:lang w:val="pl-PL" w:eastAsia="en-US" w:bidi="ar-SA"/>
      </w:rPr>
    </w:lvl>
    <w:lvl w:ilvl="5" w:tplc="EB5CE7DC">
      <w:numFmt w:val="bullet"/>
      <w:lvlText w:val="•"/>
      <w:lvlJc w:val="left"/>
      <w:pPr>
        <w:ind w:left="5156" w:hanging="425"/>
      </w:pPr>
      <w:rPr>
        <w:rFonts w:hint="default"/>
        <w:lang w:val="pl-PL" w:eastAsia="en-US" w:bidi="ar-SA"/>
      </w:rPr>
    </w:lvl>
    <w:lvl w:ilvl="6" w:tplc="6E94BCF2">
      <w:numFmt w:val="bullet"/>
      <w:lvlText w:val="•"/>
      <w:lvlJc w:val="left"/>
      <w:pPr>
        <w:ind w:left="6190" w:hanging="425"/>
      </w:pPr>
      <w:rPr>
        <w:rFonts w:hint="default"/>
        <w:lang w:val="pl-PL" w:eastAsia="en-US" w:bidi="ar-SA"/>
      </w:rPr>
    </w:lvl>
    <w:lvl w:ilvl="7" w:tplc="13782F8C">
      <w:numFmt w:val="bullet"/>
      <w:lvlText w:val="•"/>
      <w:lvlJc w:val="left"/>
      <w:pPr>
        <w:ind w:left="7224" w:hanging="425"/>
      </w:pPr>
      <w:rPr>
        <w:rFonts w:hint="default"/>
        <w:lang w:val="pl-PL" w:eastAsia="en-US" w:bidi="ar-SA"/>
      </w:rPr>
    </w:lvl>
    <w:lvl w:ilvl="8" w:tplc="7A22F570">
      <w:numFmt w:val="bullet"/>
      <w:lvlText w:val="•"/>
      <w:lvlJc w:val="left"/>
      <w:pPr>
        <w:ind w:left="8258" w:hanging="425"/>
      </w:pPr>
      <w:rPr>
        <w:rFonts w:hint="default"/>
        <w:lang w:val="pl-PL" w:eastAsia="en-US" w:bidi="ar-SA"/>
      </w:rPr>
    </w:lvl>
  </w:abstractNum>
  <w:abstractNum w:abstractNumId="357" w15:restartNumberingAfterBreak="0">
    <w:nsid w:val="732B7D27"/>
    <w:multiLevelType w:val="hybridMultilevel"/>
    <w:tmpl w:val="130C2650"/>
    <w:lvl w:ilvl="0" w:tplc="151A0F3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8" w15:restartNumberingAfterBreak="0">
    <w:nsid w:val="735A1159"/>
    <w:multiLevelType w:val="hybridMultilevel"/>
    <w:tmpl w:val="4824F80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9" w15:restartNumberingAfterBreak="0">
    <w:nsid w:val="73A97496"/>
    <w:multiLevelType w:val="hybridMultilevel"/>
    <w:tmpl w:val="E26E4858"/>
    <w:lvl w:ilvl="0" w:tplc="29C27574">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60" w15:restartNumberingAfterBreak="0">
    <w:nsid w:val="75A16699"/>
    <w:multiLevelType w:val="hybridMultilevel"/>
    <w:tmpl w:val="A6ACC4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1" w15:restartNumberingAfterBreak="0">
    <w:nsid w:val="75A62EAA"/>
    <w:multiLevelType w:val="hybridMultilevel"/>
    <w:tmpl w:val="94089472"/>
    <w:lvl w:ilvl="0" w:tplc="47D28FEC">
      <w:start w:val="7"/>
      <w:numFmt w:val="decimal"/>
      <w:lvlText w:val="%1."/>
      <w:lvlJc w:val="left"/>
      <w:pPr>
        <w:tabs>
          <w:tab w:val="num" w:pos="0"/>
        </w:tabs>
        <w:ind w:left="360" w:hanging="360"/>
      </w:pPr>
      <w:rPr>
        <w:rFonts w:ascii="Times New Roman" w:hAnsi="Times New Roman" w:cs="Times New Roman"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2" w15:restartNumberingAfterBreak="0">
    <w:nsid w:val="75CC6D2C"/>
    <w:multiLevelType w:val="hybridMultilevel"/>
    <w:tmpl w:val="F3D4B69A"/>
    <w:lvl w:ilvl="0" w:tplc="A594C706">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3" w15:restartNumberingAfterBreak="0">
    <w:nsid w:val="75CE2EE6"/>
    <w:multiLevelType w:val="hybridMultilevel"/>
    <w:tmpl w:val="B8FAC56E"/>
    <w:name w:val="WW8Num15722"/>
    <w:lvl w:ilvl="0" w:tplc="847888FC">
      <w:start w:val="8"/>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4" w15:restartNumberingAfterBreak="0">
    <w:nsid w:val="76B128AC"/>
    <w:multiLevelType w:val="hybridMultilevel"/>
    <w:tmpl w:val="2BAA876A"/>
    <w:lvl w:ilvl="0" w:tplc="D3E481CA">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5" w15:restartNumberingAfterBreak="0">
    <w:nsid w:val="76B42AE3"/>
    <w:multiLevelType w:val="hybridMultilevel"/>
    <w:tmpl w:val="489A8DEC"/>
    <w:lvl w:ilvl="0" w:tplc="C7549ED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6" w15:restartNumberingAfterBreak="0">
    <w:nsid w:val="76F43895"/>
    <w:multiLevelType w:val="hybridMultilevel"/>
    <w:tmpl w:val="292E17C8"/>
    <w:lvl w:ilvl="0" w:tplc="C6E014D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7" w15:restartNumberingAfterBreak="0">
    <w:nsid w:val="77427A2C"/>
    <w:multiLevelType w:val="hybridMultilevel"/>
    <w:tmpl w:val="5DB42B5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15:restartNumberingAfterBreak="0">
    <w:nsid w:val="7767004E"/>
    <w:multiLevelType w:val="hybridMultilevel"/>
    <w:tmpl w:val="D0CCC108"/>
    <w:name w:val="WW8Num4932"/>
    <w:lvl w:ilvl="0" w:tplc="68BC90A0">
      <w:start w:val="13"/>
      <w:numFmt w:val="decimal"/>
      <w:lvlText w:val="%1."/>
      <w:lvlJc w:val="left"/>
      <w:pPr>
        <w:tabs>
          <w:tab w:val="num" w:pos="0"/>
        </w:tabs>
        <w:ind w:left="360" w:hanging="360"/>
      </w:pPr>
      <w:rPr>
        <w:rFonts w:ascii="Times New Roman" w:hAnsi="Times New Roman" w:cs="Times New Roman"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9" w15:restartNumberingAfterBreak="0">
    <w:nsid w:val="776A616E"/>
    <w:multiLevelType w:val="hybridMultilevel"/>
    <w:tmpl w:val="BAEEAD7A"/>
    <w:lvl w:ilvl="0" w:tplc="A1B06FFA">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0" w15:restartNumberingAfterBreak="0">
    <w:nsid w:val="77943BEB"/>
    <w:multiLevelType w:val="hybridMultilevel"/>
    <w:tmpl w:val="CB841BB0"/>
    <w:name w:val="WW8Num614"/>
    <w:lvl w:ilvl="0" w:tplc="325C7A78">
      <w:start w:val="6"/>
      <w:numFmt w:val="decimal"/>
      <w:lvlText w:val="%1."/>
      <w:lvlJc w:val="left"/>
      <w:pPr>
        <w:tabs>
          <w:tab w:val="num" w:pos="0"/>
        </w:tabs>
        <w:ind w:left="360" w:hanging="360"/>
      </w:pPr>
      <w:rPr>
        <w:rFonts w:ascii="Times New Roman" w:hAnsi="Times New Roman" w:cs="Times New Roman"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1" w15:restartNumberingAfterBreak="0">
    <w:nsid w:val="78953A40"/>
    <w:multiLevelType w:val="hybridMultilevel"/>
    <w:tmpl w:val="DD84BD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2"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3" w15:restartNumberingAfterBreak="0">
    <w:nsid w:val="796B57B1"/>
    <w:multiLevelType w:val="singleLevel"/>
    <w:tmpl w:val="00000054"/>
    <w:lvl w:ilvl="0">
      <w:start w:val="1"/>
      <w:numFmt w:val="lowerLetter"/>
      <w:lvlText w:val="%1)"/>
      <w:lvlJc w:val="left"/>
      <w:pPr>
        <w:tabs>
          <w:tab w:val="num" w:pos="0"/>
        </w:tabs>
        <w:ind w:left="720" w:hanging="360"/>
      </w:pPr>
    </w:lvl>
  </w:abstractNum>
  <w:abstractNum w:abstractNumId="374" w15:restartNumberingAfterBreak="0">
    <w:nsid w:val="79CF524B"/>
    <w:multiLevelType w:val="hybridMultilevel"/>
    <w:tmpl w:val="02141A18"/>
    <w:name w:val="WW8Num15732"/>
    <w:lvl w:ilvl="0" w:tplc="7B585E2C">
      <w:start w:val="1"/>
      <w:numFmt w:val="decimal"/>
      <w:lvlText w:val="%1."/>
      <w:lvlJc w:val="left"/>
      <w:pPr>
        <w:ind w:left="360" w:hanging="360"/>
      </w:pPr>
      <w:rPr>
        <w:rFonts w:ascii="Times New Roman" w:hAnsi="Times New Roman" w:cs="Times New Roman"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5" w15:restartNumberingAfterBreak="0">
    <w:nsid w:val="7A6C4CB4"/>
    <w:multiLevelType w:val="hybridMultilevel"/>
    <w:tmpl w:val="D80841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15:restartNumberingAfterBreak="0">
    <w:nsid w:val="7AC53180"/>
    <w:multiLevelType w:val="hybridMultilevel"/>
    <w:tmpl w:val="F1AE27DC"/>
    <w:lvl w:ilvl="0" w:tplc="99CA477E">
      <w:start w:val="1"/>
      <w:numFmt w:val="decimal"/>
      <w:lvlText w:val="%1."/>
      <w:lvlJc w:val="left"/>
      <w:pPr>
        <w:ind w:left="720" w:hanging="360"/>
      </w:pPr>
      <w:rPr>
        <w:b w:val="0"/>
        <w:bCs/>
      </w:rPr>
    </w:lvl>
    <w:lvl w:ilvl="1" w:tplc="FD5A143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7" w15:restartNumberingAfterBreak="0">
    <w:nsid w:val="7B8C6F7A"/>
    <w:multiLevelType w:val="hybridMultilevel"/>
    <w:tmpl w:val="9D0A1C68"/>
    <w:lvl w:ilvl="0" w:tplc="FFFFFFFF">
      <w:start w:val="1"/>
      <w:numFmt w:val="decimal"/>
      <w:lvlText w:val="%1)"/>
      <w:lvlJc w:val="left"/>
      <w:pPr>
        <w:ind w:left="717" w:hanging="360"/>
      </w:pPr>
    </w:lvl>
    <w:lvl w:ilvl="1" w:tplc="FFFFFFFF">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78" w15:restartNumberingAfterBreak="0">
    <w:nsid w:val="7C940BDE"/>
    <w:multiLevelType w:val="hybridMultilevel"/>
    <w:tmpl w:val="F1665B82"/>
    <w:lvl w:ilvl="0" w:tplc="15BADD9C">
      <w:start w:val="1"/>
      <w:numFmt w:val="decimal"/>
      <w:lvlText w:val="%1."/>
      <w:lvlJc w:val="left"/>
      <w:pPr>
        <w:ind w:left="360" w:hanging="360"/>
      </w:pPr>
      <w:rPr>
        <w:b w:val="0"/>
        <w:bCs/>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9" w15:restartNumberingAfterBreak="0">
    <w:nsid w:val="7D835442"/>
    <w:multiLevelType w:val="hybridMultilevel"/>
    <w:tmpl w:val="4704FA5C"/>
    <w:name w:val="WW8Num810"/>
    <w:lvl w:ilvl="0" w:tplc="C1625E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0" w15:restartNumberingAfterBreak="0">
    <w:nsid w:val="7D9D50B0"/>
    <w:multiLevelType w:val="hybridMultilevel"/>
    <w:tmpl w:val="8474B9C2"/>
    <w:lvl w:ilvl="0" w:tplc="BC1E6B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7EB66D80"/>
    <w:multiLevelType w:val="hybridMultilevel"/>
    <w:tmpl w:val="06DC92C2"/>
    <w:name w:val="WW8Num150222"/>
    <w:lvl w:ilvl="0" w:tplc="38FC89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2" w15:restartNumberingAfterBreak="0">
    <w:nsid w:val="7F3A3116"/>
    <w:multiLevelType w:val="hybridMultilevel"/>
    <w:tmpl w:val="A456286E"/>
    <w:lvl w:ilvl="0" w:tplc="5F18A042">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3" w15:restartNumberingAfterBreak="0">
    <w:nsid w:val="7F496BF4"/>
    <w:multiLevelType w:val="hybridMultilevel"/>
    <w:tmpl w:val="9F52915E"/>
    <w:lvl w:ilvl="0" w:tplc="00000041">
      <w:start w:val="1"/>
      <w:numFmt w:val="bullet"/>
      <w:lvlText w:val=""/>
      <w:lvlJc w:val="left"/>
      <w:pPr>
        <w:ind w:left="1080" w:hanging="360"/>
      </w:pPr>
      <w:rPr>
        <w:rFonts w:ascii="Symbol" w:hAnsi="Symbol" w:cs="Symbol" w:hint="default"/>
        <w:sz w:val="20"/>
        <w:szCs w:val="2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4" w15:restartNumberingAfterBreak="0">
    <w:nsid w:val="7F7B7864"/>
    <w:multiLevelType w:val="hybridMultilevel"/>
    <w:tmpl w:val="8146F260"/>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5" w15:restartNumberingAfterBreak="0">
    <w:nsid w:val="7F8E3104"/>
    <w:multiLevelType w:val="hybridMultilevel"/>
    <w:tmpl w:val="24E85528"/>
    <w:lvl w:ilvl="0" w:tplc="00000041">
      <w:start w:val="1"/>
      <w:numFmt w:val="bullet"/>
      <w:lvlText w:val=""/>
      <w:lvlJc w:val="left"/>
      <w:pPr>
        <w:ind w:left="717" w:hanging="360"/>
      </w:pPr>
      <w:rPr>
        <w:rFonts w:ascii="Symbol" w:hAnsi="Symbol" w:cs="Symbol" w:hint="default"/>
        <w:sz w:val="20"/>
        <w:szCs w:val="20"/>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num w:numId="1" w16cid:durableId="1575815882">
    <w:abstractNumId w:val="0"/>
  </w:num>
  <w:num w:numId="2" w16cid:durableId="1492940656">
    <w:abstractNumId w:val="3"/>
  </w:num>
  <w:num w:numId="3" w16cid:durableId="1804888143">
    <w:abstractNumId w:val="6"/>
  </w:num>
  <w:num w:numId="4" w16cid:durableId="269093984">
    <w:abstractNumId w:val="11"/>
  </w:num>
  <w:num w:numId="5" w16cid:durableId="1125857247">
    <w:abstractNumId w:val="15"/>
  </w:num>
  <w:num w:numId="6" w16cid:durableId="1999116875">
    <w:abstractNumId w:val="19"/>
  </w:num>
  <w:num w:numId="7" w16cid:durableId="537670217">
    <w:abstractNumId w:val="20"/>
  </w:num>
  <w:num w:numId="8" w16cid:durableId="1359236276">
    <w:abstractNumId w:val="21"/>
  </w:num>
  <w:num w:numId="9" w16cid:durableId="1355499885">
    <w:abstractNumId w:val="29"/>
  </w:num>
  <w:num w:numId="10" w16cid:durableId="484275234">
    <w:abstractNumId w:val="43"/>
  </w:num>
  <w:num w:numId="11" w16cid:durableId="174342841">
    <w:abstractNumId w:val="55"/>
  </w:num>
  <w:num w:numId="12" w16cid:durableId="1585918315">
    <w:abstractNumId w:val="58"/>
  </w:num>
  <w:num w:numId="13" w16cid:durableId="1532764168">
    <w:abstractNumId w:val="63"/>
  </w:num>
  <w:num w:numId="14" w16cid:durableId="220681402">
    <w:abstractNumId w:val="66"/>
  </w:num>
  <w:num w:numId="15" w16cid:durableId="851453911">
    <w:abstractNumId w:val="67"/>
  </w:num>
  <w:num w:numId="16" w16cid:durableId="466971320">
    <w:abstractNumId w:val="72"/>
  </w:num>
  <w:num w:numId="17" w16cid:durableId="584995062">
    <w:abstractNumId w:val="84"/>
  </w:num>
  <w:num w:numId="18" w16cid:durableId="760024203">
    <w:abstractNumId w:val="85"/>
  </w:num>
  <w:num w:numId="19" w16cid:durableId="690376060">
    <w:abstractNumId w:val="88"/>
  </w:num>
  <w:num w:numId="20" w16cid:durableId="1537815309">
    <w:abstractNumId w:val="90"/>
  </w:num>
  <w:num w:numId="21" w16cid:durableId="396368547">
    <w:abstractNumId w:val="98"/>
  </w:num>
  <w:num w:numId="22" w16cid:durableId="2051607363">
    <w:abstractNumId w:val="99"/>
  </w:num>
  <w:num w:numId="23" w16cid:durableId="2003657495">
    <w:abstractNumId w:val="100"/>
  </w:num>
  <w:num w:numId="24" w16cid:durableId="1450665533">
    <w:abstractNumId w:val="102"/>
  </w:num>
  <w:num w:numId="25" w16cid:durableId="1778059892">
    <w:abstractNumId w:val="103"/>
  </w:num>
  <w:num w:numId="26" w16cid:durableId="1228150246">
    <w:abstractNumId w:val="105"/>
  </w:num>
  <w:num w:numId="27" w16cid:durableId="625281143">
    <w:abstractNumId w:val="107"/>
  </w:num>
  <w:num w:numId="28" w16cid:durableId="1687516002">
    <w:abstractNumId w:val="108"/>
  </w:num>
  <w:num w:numId="29" w16cid:durableId="1410155412">
    <w:abstractNumId w:val="109"/>
  </w:num>
  <w:num w:numId="30" w16cid:durableId="276910301">
    <w:abstractNumId w:val="112"/>
  </w:num>
  <w:num w:numId="31" w16cid:durableId="1209343246">
    <w:abstractNumId w:val="114"/>
  </w:num>
  <w:num w:numId="32" w16cid:durableId="1611661852">
    <w:abstractNumId w:val="116"/>
  </w:num>
  <w:num w:numId="33" w16cid:durableId="366368295">
    <w:abstractNumId w:val="122"/>
  </w:num>
  <w:num w:numId="34" w16cid:durableId="558250527">
    <w:abstractNumId w:val="123"/>
  </w:num>
  <w:num w:numId="35" w16cid:durableId="2145343371">
    <w:abstractNumId w:val="125"/>
  </w:num>
  <w:num w:numId="36" w16cid:durableId="145897165">
    <w:abstractNumId w:val="127"/>
  </w:num>
  <w:num w:numId="37" w16cid:durableId="88239169">
    <w:abstractNumId w:val="133"/>
  </w:num>
  <w:num w:numId="38" w16cid:durableId="1007247067">
    <w:abstractNumId w:val="135"/>
  </w:num>
  <w:num w:numId="39" w16cid:durableId="268976327">
    <w:abstractNumId w:val="136"/>
  </w:num>
  <w:num w:numId="40" w16cid:durableId="991524135">
    <w:abstractNumId w:val="141"/>
  </w:num>
  <w:num w:numId="41" w16cid:durableId="872379106">
    <w:abstractNumId w:val="326"/>
  </w:num>
  <w:num w:numId="42" w16cid:durableId="946276804">
    <w:abstractNumId w:val="214"/>
  </w:num>
  <w:num w:numId="43" w16cid:durableId="1747142540">
    <w:abstractNumId w:val="215"/>
  </w:num>
  <w:num w:numId="44" w16cid:durableId="1263341108">
    <w:abstractNumId w:val="262"/>
  </w:num>
  <w:num w:numId="45" w16cid:durableId="1887637196">
    <w:abstractNumId w:val="313"/>
  </w:num>
  <w:num w:numId="46" w16cid:durableId="1049768292">
    <w:abstractNumId w:val="147"/>
  </w:num>
  <w:num w:numId="47" w16cid:durableId="874342982">
    <w:abstractNumId w:val="350"/>
  </w:num>
  <w:num w:numId="48" w16cid:durableId="1021515740">
    <w:abstractNumId w:val="378"/>
  </w:num>
  <w:num w:numId="49" w16cid:durableId="1875074116">
    <w:abstractNumId w:val="253"/>
  </w:num>
  <w:num w:numId="50" w16cid:durableId="798916070">
    <w:abstractNumId w:val="347"/>
  </w:num>
  <w:num w:numId="51" w16cid:durableId="31151896">
    <w:abstractNumId w:val="334"/>
  </w:num>
  <w:num w:numId="52" w16cid:durableId="1762412320">
    <w:abstractNumId w:val="369"/>
  </w:num>
  <w:num w:numId="53" w16cid:durableId="1181626327">
    <w:abstractNumId w:val="161"/>
  </w:num>
  <w:num w:numId="54" w16cid:durableId="1446386342">
    <w:abstractNumId w:val="252"/>
  </w:num>
  <w:num w:numId="55" w16cid:durableId="53238880">
    <w:abstractNumId w:val="179"/>
  </w:num>
  <w:num w:numId="56" w16cid:durableId="970206235">
    <w:abstractNumId w:val="156"/>
  </w:num>
  <w:num w:numId="57" w16cid:durableId="17005899">
    <w:abstractNumId w:val="212"/>
  </w:num>
  <w:num w:numId="58" w16cid:durableId="554200944">
    <w:abstractNumId w:val="273"/>
  </w:num>
  <w:num w:numId="59" w16cid:durableId="1854110131">
    <w:abstractNumId w:val="330"/>
  </w:num>
  <w:num w:numId="60" w16cid:durableId="1047995029">
    <w:abstractNumId w:val="324"/>
  </w:num>
  <w:num w:numId="61" w16cid:durableId="895555332">
    <w:abstractNumId w:val="339"/>
  </w:num>
  <w:num w:numId="62" w16cid:durableId="1681153538">
    <w:abstractNumId w:val="207"/>
  </w:num>
  <w:num w:numId="63" w16cid:durableId="283000974">
    <w:abstractNumId w:val="154"/>
  </w:num>
  <w:num w:numId="64" w16cid:durableId="1552694370">
    <w:abstractNumId w:val="296"/>
  </w:num>
  <w:num w:numId="65" w16cid:durableId="853499271">
    <w:abstractNumId w:val="227"/>
  </w:num>
  <w:num w:numId="66" w16cid:durableId="1787308855">
    <w:abstractNumId w:val="268"/>
  </w:num>
  <w:num w:numId="67" w16cid:durableId="875117357">
    <w:abstractNumId w:val="185"/>
  </w:num>
  <w:num w:numId="68" w16cid:durableId="1318535252">
    <w:abstractNumId w:val="182"/>
  </w:num>
  <w:num w:numId="69" w16cid:durableId="844899183">
    <w:abstractNumId w:val="235"/>
  </w:num>
  <w:num w:numId="70" w16cid:durableId="1404137845">
    <w:abstractNumId w:val="327"/>
  </w:num>
  <w:num w:numId="71" w16cid:durableId="661782980">
    <w:abstractNumId w:val="323"/>
  </w:num>
  <w:num w:numId="72" w16cid:durableId="744887026">
    <w:abstractNumId w:val="205"/>
  </w:num>
  <w:num w:numId="73" w16cid:durableId="869535640">
    <w:abstractNumId w:val="159"/>
  </w:num>
  <w:num w:numId="74" w16cid:durableId="1460760043">
    <w:abstractNumId w:val="267"/>
  </w:num>
  <w:num w:numId="75" w16cid:durableId="30308121">
    <w:abstractNumId w:val="213"/>
  </w:num>
  <w:num w:numId="76" w16cid:durableId="1315718051">
    <w:abstractNumId w:val="261"/>
  </w:num>
  <w:num w:numId="77" w16cid:durableId="1356226429">
    <w:abstractNumId w:val="217"/>
  </w:num>
  <w:num w:numId="78" w16cid:durableId="2049798458">
    <w:abstractNumId w:val="331"/>
  </w:num>
  <w:num w:numId="79" w16cid:durableId="894774006">
    <w:abstractNumId w:val="186"/>
  </w:num>
  <w:num w:numId="80" w16cid:durableId="1575317551">
    <w:abstractNumId w:val="365"/>
  </w:num>
  <w:num w:numId="81" w16cid:durableId="119105914">
    <w:abstractNumId w:val="281"/>
  </w:num>
  <w:num w:numId="82" w16cid:durableId="665211219">
    <w:abstractNumId w:val="163"/>
  </w:num>
  <w:num w:numId="83" w16cid:durableId="491726982">
    <w:abstractNumId w:val="355"/>
  </w:num>
  <w:num w:numId="84" w16cid:durableId="1051920980">
    <w:abstractNumId w:val="183"/>
  </w:num>
  <w:num w:numId="85" w16cid:durableId="1938172852">
    <w:abstractNumId w:val="348"/>
  </w:num>
  <w:num w:numId="86" w16cid:durableId="1498576740">
    <w:abstractNumId w:val="358"/>
  </w:num>
  <w:num w:numId="87" w16cid:durableId="2087871016">
    <w:abstractNumId w:val="285"/>
  </w:num>
  <w:num w:numId="88" w16cid:durableId="127481247">
    <w:abstractNumId w:val="300"/>
  </w:num>
  <w:num w:numId="89" w16cid:durableId="721909326">
    <w:abstractNumId w:val="251"/>
  </w:num>
  <w:num w:numId="90" w16cid:durableId="751657958">
    <w:abstractNumId w:val="184"/>
  </w:num>
  <w:num w:numId="91" w16cid:durableId="1779257067">
    <w:abstractNumId w:val="240"/>
  </w:num>
  <w:num w:numId="92" w16cid:durableId="1000693936">
    <w:abstractNumId w:val="310"/>
  </w:num>
  <w:num w:numId="93" w16cid:durableId="2073773508">
    <w:abstractNumId w:val="302"/>
  </w:num>
  <w:num w:numId="94" w16cid:durableId="392773294">
    <w:abstractNumId w:val="311"/>
  </w:num>
  <w:num w:numId="95" w16cid:durableId="864247505">
    <w:abstractNumId w:val="247"/>
  </w:num>
  <w:num w:numId="96" w16cid:durableId="962274229">
    <w:abstractNumId w:val="243"/>
  </w:num>
  <w:num w:numId="97" w16cid:durableId="1617369392">
    <w:abstractNumId w:val="189"/>
  </w:num>
  <w:num w:numId="98" w16cid:durableId="345794078">
    <w:abstractNumId w:val="312"/>
  </w:num>
  <w:num w:numId="99" w16cid:durableId="393163243">
    <w:abstractNumId w:val="382"/>
  </w:num>
  <w:num w:numId="100" w16cid:durableId="892426441">
    <w:abstractNumId w:val="362"/>
  </w:num>
  <w:num w:numId="101" w16cid:durableId="388308029">
    <w:abstractNumId w:val="228"/>
  </w:num>
  <w:num w:numId="102" w16cid:durableId="808864804">
    <w:abstractNumId w:val="280"/>
  </w:num>
  <w:num w:numId="103" w16cid:durableId="995456342">
    <w:abstractNumId w:val="338"/>
  </w:num>
  <w:num w:numId="104" w16cid:durableId="580676188">
    <w:abstractNumId w:val="201"/>
  </w:num>
  <w:num w:numId="105" w16cid:durableId="651831104">
    <w:abstractNumId w:val="148"/>
  </w:num>
  <w:num w:numId="106" w16cid:durableId="1827278069">
    <w:abstractNumId w:val="150"/>
  </w:num>
  <w:num w:numId="107" w16cid:durableId="1286237631">
    <w:abstractNumId w:val="231"/>
  </w:num>
  <w:num w:numId="108" w16cid:durableId="348796434">
    <w:abstractNumId w:val="283"/>
  </w:num>
  <w:num w:numId="109" w16cid:durableId="1939824782">
    <w:abstractNumId w:val="2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003775158">
    <w:abstractNumId w:val="222"/>
  </w:num>
  <w:num w:numId="111" w16cid:durableId="143667145">
    <w:abstractNumId w:val="237"/>
  </w:num>
  <w:num w:numId="112" w16cid:durableId="764808920">
    <w:abstractNumId w:val="360"/>
  </w:num>
  <w:num w:numId="113" w16cid:durableId="1662924212">
    <w:abstractNumId w:val="346"/>
  </w:num>
  <w:num w:numId="114" w16cid:durableId="1928536093">
    <w:abstractNumId w:val="176"/>
  </w:num>
  <w:num w:numId="115" w16cid:durableId="143275135">
    <w:abstractNumId w:val="45"/>
  </w:num>
  <w:num w:numId="116" w16cid:durableId="1031028711">
    <w:abstractNumId w:val="264"/>
  </w:num>
  <w:num w:numId="117" w16cid:durableId="1326784720">
    <w:abstractNumId w:val="168"/>
  </w:num>
  <w:num w:numId="118" w16cid:durableId="317458683">
    <w:abstractNumId w:val="241"/>
  </w:num>
  <w:num w:numId="119" w16cid:durableId="953555175">
    <w:abstractNumId w:val="151"/>
  </w:num>
  <w:num w:numId="120" w16cid:durableId="1365599231">
    <w:abstractNumId w:val="111"/>
  </w:num>
  <w:num w:numId="121" w16cid:durableId="2022932301">
    <w:abstractNumId w:val="115"/>
  </w:num>
  <w:num w:numId="122" w16cid:durableId="2118060981">
    <w:abstractNumId w:val="120"/>
  </w:num>
  <w:num w:numId="123" w16cid:durableId="1595938635">
    <w:abstractNumId w:val="203"/>
  </w:num>
  <w:num w:numId="124" w16cid:durableId="1440563469">
    <w:abstractNumId w:val="309"/>
  </w:num>
  <w:num w:numId="125" w16cid:durableId="1225021366">
    <w:abstractNumId w:val="145"/>
  </w:num>
  <w:num w:numId="126" w16cid:durableId="412312105">
    <w:abstractNumId w:val="219"/>
  </w:num>
  <w:num w:numId="127" w16cid:durableId="993140621">
    <w:abstractNumId w:val="211"/>
  </w:num>
  <w:num w:numId="128" w16cid:durableId="739253886">
    <w:abstractNumId w:val="373"/>
  </w:num>
  <w:num w:numId="129" w16cid:durableId="1875188823">
    <w:abstractNumId w:val="321"/>
  </w:num>
  <w:num w:numId="130" w16cid:durableId="2049598268">
    <w:abstractNumId w:val="297"/>
  </w:num>
  <w:num w:numId="131" w16cid:durableId="728189195">
    <w:abstractNumId w:val="345"/>
  </w:num>
  <w:num w:numId="132" w16cid:durableId="855078705">
    <w:abstractNumId w:val="225"/>
  </w:num>
  <w:num w:numId="133" w16cid:durableId="1561551085">
    <w:abstractNumId w:val="298"/>
  </w:num>
  <w:num w:numId="134" w16cid:durableId="669524197">
    <w:abstractNumId w:val="174"/>
  </w:num>
  <w:num w:numId="135" w16cid:durableId="1991908166">
    <w:abstractNumId w:val="164"/>
  </w:num>
  <w:num w:numId="136" w16cid:durableId="345793037">
    <w:abstractNumId w:val="47"/>
  </w:num>
  <w:num w:numId="137" w16cid:durableId="1360817676">
    <w:abstractNumId w:val="356"/>
  </w:num>
  <w:num w:numId="138" w16cid:durableId="2018312414">
    <w:abstractNumId w:val="170"/>
  </w:num>
  <w:num w:numId="139" w16cid:durableId="732509555">
    <w:abstractNumId w:val="53"/>
  </w:num>
  <w:num w:numId="140" w16cid:durableId="786390756">
    <w:abstractNumId w:val="255"/>
  </w:num>
  <w:num w:numId="141" w16cid:durableId="1308706052">
    <w:abstractNumId w:val="190"/>
  </w:num>
  <w:num w:numId="142" w16cid:durableId="235169574">
    <w:abstractNumId w:val="138"/>
  </w:num>
  <w:num w:numId="143" w16cid:durableId="1820153645">
    <w:abstractNumId w:val="177"/>
  </w:num>
  <w:num w:numId="144" w16cid:durableId="1353384095">
    <w:abstractNumId w:val="167"/>
  </w:num>
  <w:num w:numId="145" w16cid:durableId="1924298642">
    <w:abstractNumId w:val="322"/>
  </w:num>
  <w:num w:numId="146" w16cid:durableId="1743790423">
    <w:abstractNumId w:val="315"/>
  </w:num>
  <w:num w:numId="147" w16cid:durableId="2145266571">
    <w:abstractNumId w:val="236"/>
  </w:num>
  <w:num w:numId="148" w16cid:durableId="75322286">
    <w:abstractNumId w:val="359"/>
  </w:num>
  <w:num w:numId="149" w16cid:durableId="2043744099">
    <w:abstractNumId w:val="364"/>
  </w:num>
  <w:num w:numId="150" w16cid:durableId="1797286608">
    <w:abstractNumId w:val="370"/>
  </w:num>
  <w:num w:numId="151" w16cid:durableId="1497649806">
    <w:abstractNumId w:val="204"/>
  </w:num>
  <w:num w:numId="152" w16cid:durableId="260994478">
    <w:abstractNumId w:val="340"/>
  </w:num>
  <w:num w:numId="153" w16cid:durableId="281880786">
    <w:abstractNumId w:val="230"/>
  </w:num>
  <w:num w:numId="154" w16cid:durableId="1595164145">
    <w:abstractNumId w:val="366"/>
  </w:num>
  <w:num w:numId="155" w16cid:durableId="1794058206">
    <w:abstractNumId w:val="223"/>
  </w:num>
  <w:num w:numId="156" w16cid:durableId="475925225">
    <w:abstractNumId w:val="317"/>
  </w:num>
  <w:num w:numId="157" w16cid:durableId="1375812942">
    <w:abstractNumId w:val="209"/>
  </w:num>
  <w:num w:numId="158" w16cid:durableId="1831405933">
    <w:abstractNumId w:val="9"/>
  </w:num>
  <w:num w:numId="159" w16cid:durableId="305666553">
    <w:abstractNumId w:val="224"/>
  </w:num>
  <w:num w:numId="160" w16cid:durableId="1092702909">
    <w:abstractNumId w:val="301"/>
  </w:num>
  <w:num w:numId="161" w16cid:durableId="1611938339">
    <w:abstractNumId w:val="153"/>
  </w:num>
  <w:num w:numId="162" w16cid:durableId="855846211">
    <w:abstractNumId w:val="246"/>
  </w:num>
  <w:num w:numId="163" w16cid:durableId="1414820699">
    <w:abstractNumId w:val="233"/>
  </w:num>
  <w:num w:numId="164" w16cid:durableId="1042052933">
    <w:abstractNumId w:val="319"/>
  </w:num>
  <w:num w:numId="165" w16cid:durableId="1939481749">
    <w:abstractNumId w:val="172"/>
  </w:num>
  <w:num w:numId="166" w16cid:durableId="771366491">
    <w:abstractNumId w:val="199"/>
  </w:num>
  <w:num w:numId="167" w16cid:durableId="793600724">
    <w:abstractNumId w:val="335"/>
  </w:num>
  <w:num w:numId="168" w16cid:durableId="840241525">
    <w:abstractNumId w:val="250"/>
  </w:num>
  <w:num w:numId="169" w16cid:durableId="1734549334">
    <w:abstractNumId w:val="357"/>
  </w:num>
  <w:num w:numId="170" w16cid:durableId="1347289624">
    <w:abstractNumId w:val="316"/>
  </w:num>
  <w:num w:numId="171" w16cid:durableId="1647078352">
    <w:abstractNumId w:val="149"/>
  </w:num>
  <w:num w:numId="172" w16cid:durableId="1972250059">
    <w:abstractNumId w:val="377"/>
  </w:num>
  <w:num w:numId="173" w16cid:durableId="1849054422">
    <w:abstractNumId w:val="234"/>
  </w:num>
  <w:num w:numId="174" w16cid:durableId="44574762">
    <w:abstractNumId w:val="349"/>
  </w:num>
  <w:num w:numId="175" w16cid:durableId="1871260702">
    <w:abstractNumId w:val="152"/>
  </w:num>
  <w:num w:numId="176" w16cid:durableId="1929344218">
    <w:abstractNumId w:val="166"/>
  </w:num>
  <w:num w:numId="177" w16cid:durableId="1231306682">
    <w:abstractNumId w:val="305"/>
  </w:num>
  <w:num w:numId="178" w16cid:durableId="1653870994">
    <w:abstractNumId w:val="249"/>
  </w:num>
  <w:num w:numId="179" w16cid:durableId="1941910949">
    <w:abstractNumId w:val="248"/>
  </w:num>
  <w:num w:numId="180" w16cid:durableId="1864780056">
    <w:abstractNumId w:val="277"/>
  </w:num>
  <w:num w:numId="181" w16cid:durableId="241107626">
    <w:abstractNumId w:val="353"/>
  </w:num>
  <w:num w:numId="182" w16cid:durableId="1494099364">
    <w:abstractNumId w:val="196"/>
  </w:num>
  <w:num w:numId="183" w16cid:durableId="698892598">
    <w:abstractNumId w:val="210"/>
  </w:num>
  <w:num w:numId="184" w16cid:durableId="2024356577">
    <w:abstractNumId w:val="173"/>
  </w:num>
  <w:num w:numId="185" w16cid:durableId="1270627504">
    <w:abstractNumId w:val="307"/>
  </w:num>
  <w:num w:numId="186" w16cid:durableId="180046150">
    <w:abstractNumId w:val="286"/>
  </w:num>
  <w:num w:numId="187" w16cid:durableId="464666438">
    <w:abstractNumId w:val="379"/>
  </w:num>
  <w:num w:numId="188" w16cid:durableId="218709578">
    <w:abstractNumId w:val="291"/>
  </w:num>
  <w:num w:numId="189" w16cid:durableId="1697465117">
    <w:abstractNumId w:val="381"/>
  </w:num>
  <w:num w:numId="190" w16cid:durableId="2109353686">
    <w:abstractNumId w:val="208"/>
  </w:num>
  <w:num w:numId="191" w16cid:durableId="152306882">
    <w:abstractNumId w:val="274"/>
  </w:num>
  <w:num w:numId="192" w16cid:durableId="850949772">
    <w:abstractNumId w:val="180"/>
  </w:num>
  <w:num w:numId="193" w16cid:durableId="1041128534">
    <w:abstractNumId w:val="181"/>
  </w:num>
  <w:num w:numId="194" w16cid:durableId="453210743">
    <w:abstractNumId w:val="146"/>
  </w:num>
  <w:num w:numId="195" w16cid:durableId="78597450">
    <w:abstractNumId w:val="288"/>
  </w:num>
  <w:num w:numId="196" w16cid:durableId="1989898149">
    <w:abstractNumId w:val="269"/>
  </w:num>
  <w:num w:numId="197" w16cid:durableId="1916161840">
    <w:abstractNumId w:val="157"/>
  </w:num>
  <w:num w:numId="198" w16cid:durableId="1227841336">
    <w:abstractNumId w:val="157"/>
    <w:lvlOverride w:ilvl="0">
      <w:startOverride w:val="1"/>
    </w:lvlOverride>
  </w:num>
  <w:num w:numId="199" w16cid:durableId="1853034348">
    <w:abstractNumId w:val="287"/>
  </w:num>
  <w:num w:numId="200" w16cid:durableId="1330861896">
    <w:abstractNumId w:val="187"/>
  </w:num>
  <w:num w:numId="201" w16cid:durableId="1203712599">
    <w:abstractNumId w:val="333"/>
  </w:num>
  <w:num w:numId="202" w16cid:durableId="1453785780">
    <w:abstractNumId w:val="171"/>
  </w:num>
  <w:num w:numId="203" w16cid:durableId="1551725448">
    <w:abstractNumId w:val="200"/>
  </w:num>
  <w:num w:numId="204" w16cid:durableId="175390229">
    <w:abstractNumId w:val="342"/>
  </w:num>
  <w:num w:numId="205" w16cid:durableId="954824062">
    <w:abstractNumId w:val="257"/>
  </w:num>
  <w:num w:numId="206" w16cid:durableId="1452169324">
    <w:abstractNumId w:val="368"/>
  </w:num>
  <w:num w:numId="207" w16cid:durableId="1504275792">
    <w:abstractNumId w:val="361"/>
  </w:num>
  <w:num w:numId="208" w16cid:durableId="1798645320">
    <w:abstractNumId w:val="256"/>
  </w:num>
  <w:num w:numId="209" w16cid:durableId="193079359">
    <w:abstractNumId w:val="220"/>
  </w:num>
  <w:num w:numId="210" w16cid:durableId="2043282767">
    <w:abstractNumId w:val="278"/>
  </w:num>
  <w:num w:numId="211" w16cid:durableId="180441512">
    <w:abstractNumId w:val="318"/>
  </w:num>
  <w:num w:numId="212" w16cid:durableId="746805274">
    <w:abstractNumId w:val="178"/>
  </w:num>
  <w:num w:numId="213" w16cid:durableId="821509122">
    <w:abstractNumId w:val="260"/>
  </w:num>
  <w:num w:numId="214" w16cid:durableId="2021541759">
    <w:abstractNumId w:val="198"/>
  </w:num>
  <w:num w:numId="215" w16cid:durableId="92747232">
    <w:abstractNumId w:val="385"/>
  </w:num>
  <w:num w:numId="216" w16cid:durableId="734595504">
    <w:abstractNumId w:val="275"/>
  </w:num>
  <w:num w:numId="217" w16cid:durableId="441414663">
    <w:abstractNumId w:val="372"/>
  </w:num>
  <w:num w:numId="218" w16cid:durableId="826284938">
    <w:abstractNumId w:val="294"/>
  </w:num>
  <w:num w:numId="219" w16cid:durableId="2035034023">
    <w:abstractNumId w:val="325"/>
  </w:num>
  <w:num w:numId="220" w16cid:durableId="1984963134">
    <w:abstractNumId w:val="299"/>
  </w:num>
  <w:num w:numId="221" w16cid:durableId="181208672">
    <w:abstractNumId w:val="272"/>
  </w:num>
  <w:num w:numId="222" w16cid:durableId="700666867">
    <w:abstractNumId w:val="314"/>
  </w:num>
  <w:num w:numId="223" w16cid:durableId="1017344465">
    <w:abstractNumId w:val="218"/>
  </w:num>
  <w:num w:numId="224" w16cid:durableId="1230772528">
    <w:abstractNumId w:val="380"/>
  </w:num>
  <w:num w:numId="225" w16cid:durableId="656499453">
    <w:abstractNumId w:val="258"/>
  </w:num>
  <w:num w:numId="226" w16cid:durableId="1276909433">
    <w:abstractNumId w:val="245"/>
  </w:num>
  <w:num w:numId="227" w16cid:durableId="1657414485">
    <w:abstractNumId w:val="192"/>
  </w:num>
  <w:num w:numId="228" w16cid:durableId="1589340460">
    <w:abstractNumId w:val="155"/>
  </w:num>
  <w:num w:numId="229" w16cid:durableId="937058246">
    <w:abstractNumId w:val="367"/>
  </w:num>
  <w:num w:numId="230" w16cid:durableId="949817028">
    <w:abstractNumId w:val="226"/>
  </w:num>
  <w:num w:numId="231" w16cid:durableId="1683163688">
    <w:abstractNumId w:val="295"/>
  </w:num>
  <w:num w:numId="232" w16cid:durableId="1838031737">
    <w:abstractNumId w:val="188"/>
  </w:num>
  <w:num w:numId="233" w16cid:durableId="257295294">
    <w:abstractNumId w:val="282"/>
  </w:num>
  <w:num w:numId="234" w16cid:durableId="652105289">
    <w:abstractNumId w:val="165"/>
  </w:num>
  <w:num w:numId="235" w16cid:durableId="1449081712">
    <w:abstractNumId w:val="375"/>
  </w:num>
  <w:num w:numId="236" w16cid:durableId="1567642798">
    <w:abstractNumId w:val="337"/>
  </w:num>
  <w:num w:numId="237" w16cid:durableId="1208299779">
    <w:abstractNumId w:val="242"/>
  </w:num>
  <w:num w:numId="238" w16cid:durableId="57286073">
    <w:abstractNumId w:val="229"/>
  </w:num>
  <w:num w:numId="239" w16cid:durableId="866334594">
    <w:abstractNumId w:val="244"/>
  </w:num>
  <w:num w:numId="240" w16cid:durableId="1214151143">
    <w:abstractNumId w:val="289"/>
  </w:num>
  <w:num w:numId="241" w16cid:durableId="1844513869">
    <w:abstractNumId w:val="371"/>
  </w:num>
  <w:num w:numId="242" w16cid:durableId="1441608514">
    <w:abstractNumId w:val="376"/>
  </w:num>
  <w:num w:numId="243" w16cid:durableId="988359299">
    <w:abstractNumId w:val="158"/>
  </w:num>
  <w:num w:numId="244" w16cid:durableId="2043626180">
    <w:abstractNumId w:val="329"/>
  </w:num>
  <w:num w:numId="245" w16cid:durableId="453182126">
    <w:abstractNumId w:val="328"/>
  </w:num>
  <w:num w:numId="246" w16cid:durableId="1048577092">
    <w:abstractNumId w:val="320"/>
  </w:num>
  <w:num w:numId="247" w16cid:durableId="336276132">
    <w:abstractNumId w:val="162"/>
  </w:num>
  <w:num w:numId="248" w16cid:durableId="1528131377">
    <w:abstractNumId w:val="160"/>
  </w:num>
  <w:num w:numId="249" w16cid:durableId="10424606">
    <w:abstractNumId w:val="351"/>
  </w:num>
  <w:num w:numId="250" w16cid:durableId="1053231455">
    <w:abstractNumId w:val="238"/>
  </w:num>
  <w:num w:numId="251" w16cid:durableId="1790126195">
    <w:abstractNumId w:val="336"/>
  </w:num>
  <w:num w:numId="252" w16cid:durableId="277954116">
    <w:abstractNumId w:val="332"/>
  </w:num>
  <w:num w:numId="253" w16cid:durableId="8023909">
    <w:abstractNumId w:val="266"/>
  </w:num>
  <w:num w:numId="254" w16cid:durableId="1631664344">
    <w:abstractNumId w:val="384"/>
  </w:num>
  <w:num w:numId="255" w16cid:durableId="2087069329">
    <w:abstractNumId w:val="284"/>
  </w:num>
  <w:num w:numId="256" w16cid:durableId="1088162274">
    <w:abstractNumId w:val="254"/>
  </w:num>
  <w:num w:numId="257" w16cid:durableId="1000232552">
    <w:abstractNumId w:val="221"/>
  </w:num>
  <w:num w:numId="258" w16cid:durableId="756361681">
    <w:abstractNumId w:val="343"/>
  </w:num>
  <w:num w:numId="259" w16cid:durableId="1402947288">
    <w:abstractNumId w:val="383"/>
  </w:num>
  <w:num w:numId="260" w16cid:durableId="933900014">
    <w:abstractNumId w:val="279"/>
  </w:num>
  <w:num w:numId="261" w16cid:durableId="1479691319">
    <w:abstractNumId w:val="197"/>
  </w:num>
  <w:num w:numId="262" w16cid:durableId="605769589">
    <w:abstractNumId w:val="202"/>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A70"/>
    <w:rsid w:val="000008FA"/>
    <w:rsid w:val="000034EA"/>
    <w:rsid w:val="000039C1"/>
    <w:rsid w:val="0000487C"/>
    <w:rsid w:val="00011591"/>
    <w:rsid w:val="00014C5E"/>
    <w:rsid w:val="000250CE"/>
    <w:rsid w:val="00025BCC"/>
    <w:rsid w:val="0002650D"/>
    <w:rsid w:val="00026FAF"/>
    <w:rsid w:val="00027218"/>
    <w:rsid w:val="00027B62"/>
    <w:rsid w:val="00031C02"/>
    <w:rsid w:val="00031D87"/>
    <w:rsid w:val="0003405C"/>
    <w:rsid w:val="000365B4"/>
    <w:rsid w:val="00040D71"/>
    <w:rsid w:val="000416C6"/>
    <w:rsid w:val="00042E6A"/>
    <w:rsid w:val="00043BBE"/>
    <w:rsid w:val="00046426"/>
    <w:rsid w:val="000503A6"/>
    <w:rsid w:val="00052825"/>
    <w:rsid w:val="000555BC"/>
    <w:rsid w:val="00055877"/>
    <w:rsid w:val="000559E5"/>
    <w:rsid w:val="00056157"/>
    <w:rsid w:val="0006425F"/>
    <w:rsid w:val="000642D0"/>
    <w:rsid w:val="00064C10"/>
    <w:rsid w:val="00070A5B"/>
    <w:rsid w:val="00071EA6"/>
    <w:rsid w:val="00071F44"/>
    <w:rsid w:val="00073323"/>
    <w:rsid w:val="000749A7"/>
    <w:rsid w:val="0007661A"/>
    <w:rsid w:val="000768EA"/>
    <w:rsid w:val="000774EB"/>
    <w:rsid w:val="00077ECF"/>
    <w:rsid w:val="00080297"/>
    <w:rsid w:val="000821A8"/>
    <w:rsid w:val="0008410F"/>
    <w:rsid w:val="000864A9"/>
    <w:rsid w:val="000869F6"/>
    <w:rsid w:val="00086B58"/>
    <w:rsid w:val="00086BF3"/>
    <w:rsid w:val="00086D88"/>
    <w:rsid w:val="00090190"/>
    <w:rsid w:val="00090A9C"/>
    <w:rsid w:val="000928BE"/>
    <w:rsid w:val="00092B47"/>
    <w:rsid w:val="000940A2"/>
    <w:rsid w:val="00094A3D"/>
    <w:rsid w:val="000A2B6E"/>
    <w:rsid w:val="000A33DF"/>
    <w:rsid w:val="000B4894"/>
    <w:rsid w:val="000B6F78"/>
    <w:rsid w:val="000C4036"/>
    <w:rsid w:val="000C61CF"/>
    <w:rsid w:val="000C6800"/>
    <w:rsid w:val="000D0409"/>
    <w:rsid w:val="000D1085"/>
    <w:rsid w:val="000D29C5"/>
    <w:rsid w:val="000D32B1"/>
    <w:rsid w:val="000D3AB4"/>
    <w:rsid w:val="000E02AB"/>
    <w:rsid w:val="000E0792"/>
    <w:rsid w:val="000E0C9E"/>
    <w:rsid w:val="000E3B53"/>
    <w:rsid w:val="000E3FAF"/>
    <w:rsid w:val="000F17BD"/>
    <w:rsid w:val="000F3225"/>
    <w:rsid w:val="000F5AEB"/>
    <w:rsid w:val="00101594"/>
    <w:rsid w:val="00101D1D"/>
    <w:rsid w:val="00102B54"/>
    <w:rsid w:val="001072AD"/>
    <w:rsid w:val="00111D5E"/>
    <w:rsid w:val="00112F5B"/>
    <w:rsid w:val="001131BE"/>
    <w:rsid w:val="0011504C"/>
    <w:rsid w:val="00120574"/>
    <w:rsid w:val="00120757"/>
    <w:rsid w:val="0012088A"/>
    <w:rsid w:val="0012119D"/>
    <w:rsid w:val="00124F30"/>
    <w:rsid w:val="00130F20"/>
    <w:rsid w:val="0013156D"/>
    <w:rsid w:val="0013496A"/>
    <w:rsid w:val="00135720"/>
    <w:rsid w:val="001367A4"/>
    <w:rsid w:val="00136E12"/>
    <w:rsid w:val="00141D54"/>
    <w:rsid w:val="001454B9"/>
    <w:rsid w:val="001477C8"/>
    <w:rsid w:val="00150C77"/>
    <w:rsid w:val="001515BF"/>
    <w:rsid w:val="00153D04"/>
    <w:rsid w:val="0015596A"/>
    <w:rsid w:val="001559E4"/>
    <w:rsid w:val="00160933"/>
    <w:rsid w:val="00160E40"/>
    <w:rsid w:val="00160E41"/>
    <w:rsid w:val="00161AC8"/>
    <w:rsid w:val="00161FEF"/>
    <w:rsid w:val="001633C3"/>
    <w:rsid w:val="001639BA"/>
    <w:rsid w:val="00163E2C"/>
    <w:rsid w:val="0016409E"/>
    <w:rsid w:val="0016585C"/>
    <w:rsid w:val="00167A62"/>
    <w:rsid w:val="00167C12"/>
    <w:rsid w:val="00170D14"/>
    <w:rsid w:val="00171AF1"/>
    <w:rsid w:val="001733CF"/>
    <w:rsid w:val="001740BE"/>
    <w:rsid w:val="001753A0"/>
    <w:rsid w:val="00176B42"/>
    <w:rsid w:val="00177CDC"/>
    <w:rsid w:val="001842D6"/>
    <w:rsid w:val="00185B7E"/>
    <w:rsid w:val="00186A9D"/>
    <w:rsid w:val="001907EB"/>
    <w:rsid w:val="00191AF4"/>
    <w:rsid w:val="00191FE9"/>
    <w:rsid w:val="00192282"/>
    <w:rsid w:val="00192F9E"/>
    <w:rsid w:val="00195B42"/>
    <w:rsid w:val="00195C14"/>
    <w:rsid w:val="00196255"/>
    <w:rsid w:val="001973E8"/>
    <w:rsid w:val="001A02F3"/>
    <w:rsid w:val="001A2F25"/>
    <w:rsid w:val="001A3617"/>
    <w:rsid w:val="001A7634"/>
    <w:rsid w:val="001B478B"/>
    <w:rsid w:val="001B4FE5"/>
    <w:rsid w:val="001B6CA5"/>
    <w:rsid w:val="001C0771"/>
    <w:rsid w:val="001C15DB"/>
    <w:rsid w:val="001C1DDF"/>
    <w:rsid w:val="001C2354"/>
    <w:rsid w:val="001C24EF"/>
    <w:rsid w:val="001C2772"/>
    <w:rsid w:val="001C3D0F"/>
    <w:rsid w:val="001C67CF"/>
    <w:rsid w:val="001C6B22"/>
    <w:rsid w:val="001D2593"/>
    <w:rsid w:val="001D3C28"/>
    <w:rsid w:val="001E45EB"/>
    <w:rsid w:val="001E7390"/>
    <w:rsid w:val="001F07B2"/>
    <w:rsid w:val="001F1BD3"/>
    <w:rsid w:val="001F361D"/>
    <w:rsid w:val="001F39FF"/>
    <w:rsid w:val="00200F81"/>
    <w:rsid w:val="002011FB"/>
    <w:rsid w:val="00201583"/>
    <w:rsid w:val="00202949"/>
    <w:rsid w:val="00202B8F"/>
    <w:rsid w:val="00204478"/>
    <w:rsid w:val="00204B41"/>
    <w:rsid w:val="00204E2B"/>
    <w:rsid w:val="00205757"/>
    <w:rsid w:val="00205E44"/>
    <w:rsid w:val="00207942"/>
    <w:rsid w:val="00210941"/>
    <w:rsid w:val="002117B3"/>
    <w:rsid w:val="002119FD"/>
    <w:rsid w:val="00212064"/>
    <w:rsid w:val="002126F4"/>
    <w:rsid w:val="00216C50"/>
    <w:rsid w:val="00220970"/>
    <w:rsid w:val="002217C8"/>
    <w:rsid w:val="00222532"/>
    <w:rsid w:val="002240A1"/>
    <w:rsid w:val="0022477B"/>
    <w:rsid w:val="002326E2"/>
    <w:rsid w:val="00232903"/>
    <w:rsid w:val="0023472D"/>
    <w:rsid w:val="00234D47"/>
    <w:rsid w:val="0023793F"/>
    <w:rsid w:val="002452C3"/>
    <w:rsid w:val="00245696"/>
    <w:rsid w:val="00250C75"/>
    <w:rsid w:val="002513E4"/>
    <w:rsid w:val="00251859"/>
    <w:rsid w:val="00252420"/>
    <w:rsid w:val="0025243B"/>
    <w:rsid w:val="00253F33"/>
    <w:rsid w:val="00255557"/>
    <w:rsid w:val="00257D87"/>
    <w:rsid w:val="00261CAB"/>
    <w:rsid w:val="00262F75"/>
    <w:rsid w:val="0026370F"/>
    <w:rsid w:val="00265854"/>
    <w:rsid w:val="0026603E"/>
    <w:rsid w:val="002678E8"/>
    <w:rsid w:val="00267E33"/>
    <w:rsid w:val="00270416"/>
    <w:rsid w:val="002725D8"/>
    <w:rsid w:val="00274FC1"/>
    <w:rsid w:val="002756A2"/>
    <w:rsid w:val="002820E2"/>
    <w:rsid w:val="00284908"/>
    <w:rsid w:val="002865EA"/>
    <w:rsid w:val="00287B6C"/>
    <w:rsid w:val="00292D79"/>
    <w:rsid w:val="00293251"/>
    <w:rsid w:val="00293276"/>
    <w:rsid w:val="00297714"/>
    <w:rsid w:val="00297865"/>
    <w:rsid w:val="002A1EAD"/>
    <w:rsid w:val="002A3E13"/>
    <w:rsid w:val="002A4502"/>
    <w:rsid w:val="002A477B"/>
    <w:rsid w:val="002A4E40"/>
    <w:rsid w:val="002A5C12"/>
    <w:rsid w:val="002A7315"/>
    <w:rsid w:val="002A75A9"/>
    <w:rsid w:val="002B15EE"/>
    <w:rsid w:val="002B5984"/>
    <w:rsid w:val="002C0B1E"/>
    <w:rsid w:val="002C0E1B"/>
    <w:rsid w:val="002C14FD"/>
    <w:rsid w:val="002C283B"/>
    <w:rsid w:val="002C3DE1"/>
    <w:rsid w:val="002D044C"/>
    <w:rsid w:val="002D2FBA"/>
    <w:rsid w:val="002D3B6F"/>
    <w:rsid w:val="002D44C6"/>
    <w:rsid w:val="002D608E"/>
    <w:rsid w:val="002D629A"/>
    <w:rsid w:val="002D7CC7"/>
    <w:rsid w:val="002D7EC2"/>
    <w:rsid w:val="002E4F53"/>
    <w:rsid w:val="002E7710"/>
    <w:rsid w:val="002F6233"/>
    <w:rsid w:val="002F7F82"/>
    <w:rsid w:val="0030570B"/>
    <w:rsid w:val="00305BBA"/>
    <w:rsid w:val="00307F56"/>
    <w:rsid w:val="00312566"/>
    <w:rsid w:val="00320B8E"/>
    <w:rsid w:val="003212A6"/>
    <w:rsid w:val="003229E8"/>
    <w:rsid w:val="00322B68"/>
    <w:rsid w:val="00325265"/>
    <w:rsid w:val="00325BE7"/>
    <w:rsid w:val="00326AF2"/>
    <w:rsid w:val="00326B7E"/>
    <w:rsid w:val="0032756F"/>
    <w:rsid w:val="00327EBA"/>
    <w:rsid w:val="003322BC"/>
    <w:rsid w:val="00342283"/>
    <w:rsid w:val="003424B3"/>
    <w:rsid w:val="003424FC"/>
    <w:rsid w:val="003426E3"/>
    <w:rsid w:val="00342DAE"/>
    <w:rsid w:val="00344C80"/>
    <w:rsid w:val="003459DF"/>
    <w:rsid w:val="0034706D"/>
    <w:rsid w:val="003478A4"/>
    <w:rsid w:val="0035039B"/>
    <w:rsid w:val="00354BBE"/>
    <w:rsid w:val="00355FF8"/>
    <w:rsid w:val="00357123"/>
    <w:rsid w:val="00357825"/>
    <w:rsid w:val="0036180B"/>
    <w:rsid w:val="0036298F"/>
    <w:rsid w:val="00364288"/>
    <w:rsid w:val="00366E32"/>
    <w:rsid w:val="00367F7D"/>
    <w:rsid w:val="00370AE4"/>
    <w:rsid w:val="003728D5"/>
    <w:rsid w:val="003745E0"/>
    <w:rsid w:val="00374E3E"/>
    <w:rsid w:val="003752DF"/>
    <w:rsid w:val="00376AE2"/>
    <w:rsid w:val="00376F9C"/>
    <w:rsid w:val="003852C8"/>
    <w:rsid w:val="003910BD"/>
    <w:rsid w:val="00391413"/>
    <w:rsid w:val="00391FB7"/>
    <w:rsid w:val="0039391F"/>
    <w:rsid w:val="00393B27"/>
    <w:rsid w:val="00394D07"/>
    <w:rsid w:val="00395508"/>
    <w:rsid w:val="00396653"/>
    <w:rsid w:val="00396704"/>
    <w:rsid w:val="003979E5"/>
    <w:rsid w:val="003A0FA1"/>
    <w:rsid w:val="003A110F"/>
    <w:rsid w:val="003A1BFB"/>
    <w:rsid w:val="003A26AA"/>
    <w:rsid w:val="003A4694"/>
    <w:rsid w:val="003A482B"/>
    <w:rsid w:val="003A54D6"/>
    <w:rsid w:val="003A5DF8"/>
    <w:rsid w:val="003A6554"/>
    <w:rsid w:val="003B052F"/>
    <w:rsid w:val="003B314E"/>
    <w:rsid w:val="003B5519"/>
    <w:rsid w:val="003C47E2"/>
    <w:rsid w:val="003C489B"/>
    <w:rsid w:val="003C4FD4"/>
    <w:rsid w:val="003C5AA5"/>
    <w:rsid w:val="003C7856"/>
    <w:rsid w:val="003D09CE"/>
    <w:rsid w:val="003D0BD5"/>
    <w:rsid w:val="003D139F"/>
    <w:rsid w:val="003D1A72"/>
    <w:rsid w:val="003D51BB"/>
    <w:rsid w:val="003D52A9"/>
    <w:rsid w:val="003D6FA2"/>
    <w:rsid w:val="003E0187"/>
    <w:rsid w:val="003E0E90"/>
    <w:rsid w:val="003E1220"/>
    <w:rsid w:val="003E1DAA"/>
    <w:rsid w:val="003E2BE1"/>
    <w:rsid w:val="003E519A"/>
    <w:rsid w:val="003E6AAD"/>
    <w:rsid w:val="003F3B34"/>
    <w:rsid w:val="003F5DE1"/>
    <w:rsid w:val="003F6936"/>
    <w:rsid w:val="003F79CA"/>
    <w:rsid w:val="00402494"/>
    <w:rsid w:val="00407BA0"/>
    <w:rsid w:val="004101F5"/>
    <w:rsid w:val="004151DD"/>
    <w:rsid w:val="00415976"/>
    <w:rsid w:val="004178A7"/>
    <w:rsid w:val="00420734"/>
    <w:rsid w:val="004227E5"/>
    <w:rsid w:val="00422F86"/>
    <w:rsid w:val="00426410"/>
    <w:rsid w:val="00430712"/>
    <w:rsid w:val="00430AE9"/>
    <w:rsid w:val="00432AEE"/>
    <w:rsid w:val="00433443"/>
    <w:rsid w:val="00435DC8"/>
    <w:rsid w:val="00440852"/>
    <w:rsid w:val="004478BF"/>
    <w:rsid w:val="004504CD"/>
    <w:rsid w:val="00450944"/>
    <w:rsid w:val="004525B0"/>
    <w:rsid w:val="00455AE8"/>
    <w:rsid w:val="00456AC9"/>
    <w:rsid w:val="004635A5"/>
    <w:rsid w:val="00465015"/>
    <w:rsid w:val="00465295"/>
    <w:rsid w:val="00465523"/>
    <w:rsid w:val="004671F2"/>
    <w:rsid w:val="00467B6B"/>
    <w:rsid w:val="0047190C"/>
    <w:rsid w:val="00472186"/>
    <w:rsid w:val="00472CF3"/>
    <w:rsid w:val="004741FF"/>
    <w:rsid w:val="0047611F"/>
    <w:rsid w:val="00477D5F"/>
    <w:rsid w:val="00481065"/>
    <w:rsid w:val="0048113F"/>
    <w:rsid w:val="00486059"/>
    <w:rsid w:val="0048639C"/>
    <w:rsid w:val="00487284"/>
    <w:rsid w:val="0049062C"/>
    <w:rsid w:val="00493447"/>
    <w:rsid w:val="00493F1E"/>
    <w:rsid w:val="00495201"/>
    <w:rsid w:val="00495E9A"/>
    <w:rsid w:val="004A1416"/>
    <w:rsid w:val="004A1F73"/>
    <w:rsid w:val="004A243E"/>
    <w:rsid w:val="004A4009"/>
    <w:rsid w:val="004A49AB"/>
    <w:rsid w:val="004A67CA"/>
    <w:rsid w:val="004A7470"/>
    <w:rsid w:val="004B016E"/>
    <w:rsid w:val="004B3D7B"/>
    <w:rsid w:val="004B4CD7"/>
    <w:rsid w:val="004B64E2"/>
    <w:rsid w:val="004B6D02"/>
    <w:rsid w:val="004C0652"/>
    <w:rsid w:val="004C1A4B"/>
    <w:rsid w:val="004C69E5"/>
    <w:rsid w:val="004C6B4D"/>
    <w:rsid w:val="004C6CEE"/>
    <w:rsid w:val="004C7485"/>
    <w:rsid w:val="004D207B"/>
    <w:rsid w:val="004D3267"/>
    <w:rsid w:val="004D3C5F"/>
    <w:rsid w:val="004D61D1"/>
    <w:rsid w:val="004E6516"/>
    <w:rsid w:val="004E6659"/>
    <w:rsid w:val="004E6D35"/>
    <w:rsid w:val="004E6E26"/>
    <w:rsid w:val="004F025C"/>
    <w:rsid w:val="004F0835"/>
    <w:rsid w:val="004F20FA"/>
    <w:rsid w:val="004F4D1C"/>
    <w:rsid w:val="005002A9"/>
    <w:rsid w:val="00500402"/>
    <w:rsid w:val="00500A0F"/>
    <w:rsid w:val="005014CF"/>
    <w:rsid w:val="00501A50"/>
    <w:rsid w:val="0050233F"/>
    <w:rsid w:val="005026D3"/>
    <w:rsid w:val="00506322"/>
    <w:rsid w:val="00507029"/>
    <w:rsid w:val="005111AD"/>
    <w:rsid w:val="00511AF6"/>
    <w:rsid w:val="00511F6F"/>
    <w:rsid w:val="005137F2"/>
    <w:rsid w:val="005156F3"/>
    <w:rsid w:val="00516447"/>
    <w:rsid w:val="00525F09"/>
    <w:rsid w:val="00531E5C"/>
    <w:rsid w:val="00533E23"/>
    <w:rsid w:val="005343D5"/>
    <w:rsid w:val="00534C3B"/>
    <w:rsid w:val="00537742"/>
    <w:rsid w:val="00541E97"/>
    <w:rsid w:val="005473A3"/>
    <w:rsid w:val="00550EDD"/>
    <w:rsid w:val="005524A2"/>
    <w:rsid w:val="00554F1F"/>
    <w:rsid w:val="00555136"/>
    <w:rsid w:val="00555B44"/>
    <w:rsid w:val="00556309"/>
    <w:rsid w:val="005567EA"/>
    <w:rsid w:val="00556D1D"/>
    <w:rsid w:val="00556F4F"/>
    <w:rsid w:val="00557F77"/>
    <w:rsid w:val="005617CB"/>
    <w:rsid w:val="00562375"/>
    <w:rsid w:val="00564543"/>
    <w:rsid w:val="00565E90"/>
    <w:rsid w:val="00572FFB"/>
    <w:rsid w:val="0057393D"/>
    <w:rsid w:val="005757CA"/>
    <w:rsid w:val="00575EAB"/>
    <w:rsid w:val="00586951"/>
    <w:rsid w:val="00590128"/>
    <w:rsid w:val="00590207"/>
    <w:rsid w:val="00594DCB"/>
    <w:rsid w:val="00595432"/>
    <w:rsid w:val="005970DF"/>
    <w:rsid w:val="005975D3"/>
    <w:rsid w:val="005A0C82"/>
    <w:rsid w:val="005A14FC"/>
    <w:rsid w:val="005A222F"/>
    <w:rsid w:val="005A481B"/>
    <w:rsid w:val="005A4A36"/>
    <w:rsid w:val="005A524F"/>
    <w:rsid w:val="005A5DDB"/>
    <w:rsid w:val="005A6C12"/>
    <w:rsid w:val="005A6C61"/>
    <w:rsid w:val="005A7C2F"/>
    <w:rsid w:val="005B1BC1"/>
    <w:rsid w:val="005B51C4"/>
    <w:rsid w:val="005B6AC5"/>
    <w:rsid w:val="005C27A9"/>
    <w:rsid w:val="005C2D9B"/>
    <w:rsid w:val="005C32A4"/>
    <w:rsid w:val="005C574B"/>
    <w:rsid w:val="005C76AF"/>
    <w:rsid w:val="005D047A"/>
    <w:rsid w:val="005D415A"/>
    <w:rsid w:val="005D67E0"/>
    <w:rsid w:val="005D6E34"/>
    <w:rsid w:val="005E232C"/>
    <w:rsid w:val="005E3FE5"/>
    <w:rsid w:val="005E479C"/>
    <w:rsid w:val="005F1E2A"/>
    <w:rsid w:val="005F286E"/>
    <w:rsid w:val="005F38FD"/>
    <w:rsid w:val="005F51F8"/>
    <w:rsid w:val="005F561E"/>
    <w:rsid w:val="005F608C"/>
    <w:rsid w:val="005F658B"/>
    <w:rsid w:val="005F74E8"/>
    <w:rsid w:val="006025AB"/>
    <w:rsid w:val="006065C7"/>
    <w:rsid w:val="00610BC4"/>
    <w:rsid w:val="00611727"/>
    <w:rsid w:val="00613B67"/>
    <w:rsid w:val="00615AF2"/>
    <w:rsid w:val="006177DA"/>
    <w:rsid w:val="00617EDC"/>
    <w:rsid w:val="0062071A"/>
    <w:rsid w:val="00621307"/>
    <w:rsid w:val="00622887"/>
    <w:rsid w:val="00625B1C"/>
    <w:rsid w:val="0063424B"/>
    <w:rsid w:val="00634C37"/>
    <w:rsid w:val="00641574"/>
    <w:rsid w:val="00641B9F"/>
    <w:rsid w:val="00643A33"/>
    <w:rsid w:val="00643A5E"/>
    <w:rsid w:val="006444F5"/>
    <w:rsid w:val="00646A54"/>
    <w:rsid w:val="00651190"/>
    <w:rsid w:val="00651598"/>
    <w:rsid w:val="006543EE"/>
    <w:rsid w:val="006571B3"/>
    <w:rsid w:val="006611A7"/>
    <w:rsid w:val="0066504A"/>
    <w:rsid w:val="0066564C"/>
    <w:rsid w:val="00665C59"/>
    <w:rsid w:val="006668E4"/>
    <w:rsid w:val="00671460"/>
    <w:rsid w:val="00673D65"/>
    <w:rsid w:val="006761B9"/>
    <w:rsid w:val="00677EB5"/>
    <w:rsid w:val="006801A2"/>
    <w:rsid w:val="0068047A"/>
    <w:rsid w:val="00682E92"/>
    <w:rsid w:val="00684002"/>
    <w:rsid w:val="0068504B"/>
    <w:rsid w:val="0068514B"/>
    <w:rsid w:val="00685667"/>
    <w:rsid w:val="0068625E"/>
    <w:rsid w:val="00687BF8"/>
    <w:rsid w:val="00690035"/>
    <w:rsid w:val="00693050"/>
    <w:rsid w:val="006972AB"/>
    <w:rsid w:val="006A1FB6"/>
    <w:rsid w:val="006A4622"/>
    <w:rsid w:val="006A4A61"/>
    <w:rsid w:val="006A4ABD"/>
    <w:rsid w:val="006B02C9"/>
    <w:rsid w:val="006B2435"/>
    <w:rsid w:val="006B7F30"/>
    <w:rsid w:val="006C03EC"/>
    <w:rsid w:val="006C1FBE"/>
    <w:rsid w:val="006C212C"/>
    <w:rsid w:val="006C2837"/>
    <w:rsid w:val="006C4511"/>
    <w:rsid w:val="006C5F06"/>
    <w:rsid w:val="006C6870"/>
    <w:rsid w:val="006C7622"/>
    <w:rsid w:val="006C7D27"/>
    <w:rsid w:val="006D2528"/>
    <w:rsid w:val="006D6281"/>
    <w:rsid w:val="006D678D"/>
    <w:rsid w:val="006D7891"/>
    <w:rsid w:val="006E302F"/>
    <w:rsid w:val="006E4470"/>
    <w:rsid w:val="006E62D4"/>
    <w:rsid w:val="006F4950"/>
    <w:rsid w:val="006F53CB"/>
    <w:rsid w:val="006F6553"/>
    <w:rsid w:val="00700A88"/>
    <w:rsid w:val="00700D32"/>
    <w:rsid w:val="00705425"/>
    <w:rsid w:val="00706F02"/>
    <w:rsid w:val="00706FE8"/>
    <w:rsid w:val="00707036"/>
    <w:rsid w:val="00707AD0"/>
    <w:rsid w:val="00712014"/>
    <w:rsid w:val="007138F4"/>
    <w:rsid w:val="00715A6C"/>
    <w:rsid w:val="0071634D"/>
    <w:rsid w:val="00716C05"/>
    <w:rsid w:val="007208EA"/>
    <w:rsid w:val="007249E0"/>
    <w:rsid w:val="00725422"/>
    <w:rsid w:val="007268FD"/>
    <w:rsid w:val="00726B6B"/>
    <w:rsid w:val="00727D9A"/>
    <w:rsid w:val="00733C64"/>
    <w:rsid w:val="00733DFD"/>
    <w:rsid w:val="00735BD6"/>
    <w:rsid w:val="00736C5B"/>
    <w:rsid w:val="00741C90"/>
    <w:rsid w:val="00743A59"/>
    <w:rsid w:val="00744D0A"/>
    <w:rsid w:val="00744E7F"/>
    <w:rsid w:val="00745553"/>
    <w:rsid w:val="007459F4"/>
    <w:rsid w:val="007460D6"/>
    <w:rsid w:val="00747B50"/>
    <w:rsid w:val="0075049C"/>
    <w:rsid w:val="0075059F"/>
    <w:rsid w:val="007509AC"/>
    <w:rsid w:val="0075240C"/>
    <w:rsid w:val="007533EF"/>
    <w:rsid w:val="0075482A"/>
    <w:rsid w:val="00757D96"/>
    <w:rsid w:val="00760756"/>
    <w:rsid w:val="007611D5"/>
    <w:rsid w:val="0076516A"/>
    <w:rsid w:val="007670BD"/>
    <w:rsid w:val="00772E4E"/>
    <w:rsid w:val="00774F13"/>
    <w:rsid w:val="00777129"/>
    <w:rsid w:val="00777A62"/>
    <w:rsid w:val="00777AAD"/>
    <w:rsid w:val="00777B1D"/>
    <w:rsid w:val="007800B5"/>
    <w:rsid w:val="00786780"/>
    <w:rsid w:val="00790536"/>
    <w:rsid w:val="0079083C"/>
    <w:rsid w:val="00790992"/>
    <w:rsid w:val="007911F5"/>
    <w:rsid w:val="00792DF0"/>
    <w:rsid w:val="007941ED"/>
    <w:rsid w:val="00794674"/>
    <w:rsid w:val="00794C52"/>
    <w:rsid w:val="0079548C"/>
    <w:rsid w:val="00796BF8"/>
    <w:rsid w:val="007A4337"/>
    <w:rsid w:val="007B0581"/>
    <w:rsid w:val="007B2525"/>
    <w:rsid w:val="007B3AC2"/>
    <w:rsid w:val="007B3D5B"/>
    <w:rsid w:val="007B513E"/>
    <w:rsid w:val="007B74FB"/>
    <w:rsid w:val="007B76FC"/>
    <w:rsid w:val="007C491A"/>
    <w:rsid w:val="007C4F7E"/>
    <w:rsid w:val="007C5B25"/>
    <w:rsid w:val="007C5C2D"/>
    <w:rsid w:val="007C6A3F"/>
    <w:rsid w:val="007D0290"/>
    <w:rsid w:val="007D1191"/>
    <w:rsid w:val="007D2A6E"/>
    <w:rsid w:val="007D41BB"/>
    <w:rsid w:val="007D5DFB"/>
    <w:rsid w:val="007E0FF8"/>
    <w:rsid w:val="007E18C0"/>
    <w:rsid w:val="007E2144"/>
    <w:rsid w:val="007E216E"/>
    <w:rsid w:val="007E3B19"/>
    <w:rsid w:val="007E5106"/>
    <w:rsid w:val="007F2188"/>
    <w:rsid w:val="007F4F8E"/>
    <w:rsid w:val="007F5C20"/>
    <w:rsid w:val="007F774E"/>
    <w:rsid w:val="007F7DF5"/>
    <w:rsid w:val="00803083"/>
    <w:rsid w:val="00805316"/>
    <w:rsid w:val="00810302"/>
    <w:rsid w:val="00811034"/>
    <w:rsid w:val="0081283C"/>
    <w:rsid w:val="008128FF"/>
    <w:rsid w:val="0081696F"/>
    <w:rsid w:val="008224B1"/>
    <w:rsid w:val="00822A06"/>
    <w:rsid w:val="00823831"/>
    <w:rsid w:val="00824434"/>
    <w:rsid w:val="00824AF7"/>
    <w:rsid w:val="0082634D"/>
    <w:rsid w:val="008301D2"/>
    <w:rsid w:val="00832700"/>
    <w:rsid w:val="00834C3D"/>
    <w:rsid w:val="00834D34"/>
    <w:rsid w:val="00836DC3"/>
    <w:rsid w:val="00840F35"/>
    <w:rsid w:val="008421C4"/>
    <w:rsid w:val="0084456D"/>
    <w:rsid w:val="00844621"/>
    <w:rsid w:val="00846903"/>
    <w:rsid w:val="00847198"/>
    <w:rsid w:val="0084774E"/>
    <w:rsid w:val="00851E80"/>
    <w:rsid w:val="008535CA"/>
    <w:rsid w:val="00855243"/>
    <w:rsid w:val="00855D57"/>
    <w:rsid w:val="00855FAC"/>
    <w:rsid w:val="00856FC3"/>
    <w:rsid w:val="008577B6"/>
    <w:rsid w:val="00861789"/>
    <w:rsid w:val="0086203F"/>
    <w:rsid w:val="00862797"/>
    <w:rsid w:val="00864002"/>
    <w:rsid w:val="008675F6"/>
    <w:rsid w:val="008707E0"/>
    <w:rsid w:val="00872ED5"/>
    <w:rsid w:val="00874805"/>
    <w:rsid w:val="00874C23"/>
    <w:rsid w:val="00874CA3"/>
    <w:rsid w:val="008811F9"/>
    <w:rsid w:val="00882C43"/>
    <w:rsid w:val="008837AD"/>
    <w:rsid w:val="00884A9A"/>
    <w:rsid w:val="00890B9D"/>
    <w:rsid w:val="00890BA0"/>
    <w:rsid w:val="008917D5"/>
    <w:rsid w:val="00891CF8"/>
    <w:rsid w:val="00892D9C"/>
    <w:rsid w:val="00893635"/>
    <w:rsid w:val="008A7260"/>
    <w:rsid w:val="008B392C"/>
    <w:rsid w:val="008B50B9"/>
    <w:rsid w:val="008B7094"/>
    <w:rsid w:val="008C09EF"/>
    <w:rsid w:val="008C0A70"/>
    <w:rsid w:val="008C1969"/>
    <w:rsid w:val="008C2A71"/>
    <w:rsid w:val="008C50A9"/>
    <w:rsid w:val="008C5E1F"/>
    <w:rsid w:val="008C651C"/>
    <w:rsid w:val="008C72C2"/>
    <w:rsid w:val="008D0998"/>
    <w:rsid w:val="008D4099"/>
    <w:rsid w:val="008D4D35"/>
    <w:rsid w:val="008D5F06"/>
    <w:rsid w:val="008E1ABC"/>
    <w:rsid w:val="008E264A"/>
    <w:rsid w:val="008E2CEB"/>
    <w:rsid w:val="008E50BE"/>
    <w:rsid w:val="008F09C1"/>
    <w:rsid w:val="008F1DD7"/>
    <w:rsid w:val="008F27E9"/>
    <w:rsid w:val="008F43CD"/>
    <w:rsid w:val="008F57B8"/>
    <w:rsid w:val="008F5A4B"/>
    <w:rsid w:val="008F6B8A"/>
    <w:rsid w:val="008F73E8"/>
    <w:rsid w:val="00904100"/>
    <w:rsid w:val="00910656"/>
    <w:rsid w:val="009108B7"/>
    <w:rsid w:val="00911E7D"/>
    <w:rsid w:val="00914DD5"/>
    <w:rsid w:val="00921E07"/>
    <w:rsid w:val="00927457"/>
    <w:rsid w:val="00930611"/>
    <w:rsid w:val="0093071C"/>
    <w:rsid w:val="009316AD"/>
    <w:rsid w:val="009317F5"/>
    <w:rsid w:val="00936579"/>
    <w:rsid w:val="00937B48"/>
    <w:rsid w:val="00940E1F"/>
    <w:rsid w:val="00941EB7"/>
    <w:rsid w:val="0094445A"/>
    <w:rsid w:val="0094447C"/>
    <w:rsid w:val="00944AE2"/>
    <w:rsid w:val="00947ECB"/>
    <w:rsid w:val="00951A9C"/>
    <w:rsid w:val="00951EE2"/>
    <w:rsid w:val="00952AF6"/>
    <w:rsid w:val="00954F90"/>
    <w:rsid w:val="00961F8D"/>
    <w:rsid w:val="00966B0C"/>
    <w:rsid w:val="009671B6"/>
    <w:rsid w:val="00970E22"/>
    <w:rsid w:val="0097687B"/>
    <w:rsid w:val="009775C9"/>
    <w:rsid w:val="00977950"/>
    <w:rsid w:val="00980157"/>
    <w:rsid w:val="0098086B"/>
    <w:rsid w:val="00982C97"/>
    <w:rsid w:val="009832BB"/>
    <w:rsid w:val="00984F58"/>
    <w:rsid w:val="00985BF1"/>
    <w:rsid w:val="00986CAA"/>
    <w:rsid w:val="009900DA"/>
    <w:rsid w:val="00995A6D"/>
    <w:rsid w:val="00995E8D"/>
    <w:rsid w:val="009961CE"/>
    <w:rsid w:val="009966BA"/>
    <w:rsid w:val="0099767F"/>
    <w:rsid w:val="009A21D5"/>
    <w:rsid w:val="009A3502"/>
    <w:rsid w:val="009A5920"/>
    <w:rsid w:val="009B08D6"/>
    <w:rsid w:val="009B10E8"/>
    <w:rsid w:val="009B38C8"/>
    <w:rsid w:val="009B3DCC"/>
    <w:rsid w:val="009B644E"/>
    <w:rsid w:val="009C07AC"/>
    <w:rsid w:val="009C1F78"/>
    <w:rsid w:val="009C4372"/>
    <w:rsid w:val="009C5854"/>
    <w:rsid w:val="009C5D49"/>
    <w:rsid w:val="009C679F"/>
    <w:rsid w:val="009C6A03"/>
    <w:rsid w:val="009C6A8C"/>
    <w:rsid w:val="009D029E"/>
    <w:rsid w:val="009D156F"/>
    <w:rsid w:val="009D3E9B"/>
    <w:rsid w:val="009E0E87"/>
    <w:rsid w:val="009E244D"/>
    <w:rsid w:val="009E36D9"/>
    <w:rsid w:val="009E5C67"/>
    <w:rsid w:val="009F1245"/>
    <w:rsid w:val="009F1CF5"/>
    <w:rsid w:val="009F20FF"/>
    <w:rsid w:val="009F4EA7"/>
    <w:rsid w:val="009F7504"/>
    <w:rsid w:val="00A00615"/>
    <w:rsid w:val="00A05175"/>
    <w:rsid w:val="00A05E4A"/>
    <w:rsid w:val="00A07941"/>
    <w:rsid w:val="00A111BB"/>
    <w:rsid w:val="00A119B0"/>
    <w:rsid w:val="00A12057"/>
    <w:rsid w:val="00A12418"/>
    <w:rsid w:val="00A164CA"/>
    <w:rsid w:val="00A176AE"/>
    <w:rsid w:val="00A20492"/>
    <w:rsid w:val="00A247C7"/>
    <w:rsid w:val="00A279E1"/>
    <w:rsid w:val="00A335DF"/>
    <w:rsid w:val="00A337D0"/>
    <w:rsid w:val="00A36145"/>
    <w:rsid w:val="00A36203"/>
    <w:rsid w:val="00A41210"/>
    <w:rsid w:val="00A41544"/>
    <w:rsid w:val="00A60FB8"/>
    <w:rsid w:val="00A6159E"/>
    <w:rsid w:val="00A632C3"/>
    <w:rsid w:val="00A63C66"/>
    <w:rsid w:val="00A6604E"/>
    <w:rsid w:val="00A66576"/>
    <w:rsid w:val="00A70E84"/>
    <w:rsid w:val="00A713CE"/>
    <w:rsid w:val="00A73084"/>
    <w:rsid w:val="00A74B7A"/>
    <w:rsid w:val="00A74D25"/>
    <w:rsid w:val="00A76A5D"/>
    <w:rsid w:val="00A77647"/>
    <w:rsid w:val="00A8046D"/>
    <w:rsid w:val="00A80574"/>
    <w:rsid w:val="00A826CA"/>
    <w:rsid w:val="00A82DD9"/>
    <w:rsid w:val="00A847E7"/>
    <w:rsid w:val="00A84F5A"/>
    <w:rsid w:val="00A8510E"/>
    <w:rsid w:val="00A86733"/>
    <w:rsid w:val="00A86C15"/>
    <w:rsid w:val="00A877B4"/>
    <w:rsid w:val="00A9157E"/>
    <w:rsid w:val="00A915E6"/>
    <w:rsid w:val="00A93640"/>
    <w:rsid w:val="00A93B9C"/>
    <w:rsid w:val="00A93DA6"/>
    <w:rsid w:val="00A93E59"/>
    <w:rsid w:val="00A967DF"/>
    <w:rsid w:val="00A977C2"/>
    <w:rsid w:val="00AA1A70"/>
    <w:rsid w:val="00AA376B"/>
    <w:rsid w:val="00AA48AF"/>
    <w:rsid w:val="00AA5EDE"/>
    <w:rsid w:val="00AA6C5E"/>
    <w:rsid w:val="00AA7058"/>
    <w:rsid w:val="00AB4259"/>
    <w:rsid w:val="00AB70BA"/>
    <w:rsid w:val="00AC2D46"/>
    <w:rsid w:val="00AC40A0"/>
    <w:rsid w:val="00AC4DA8"/>
    <w:rsid w:val="00AD02CB"/>
    <w:rsid w:val="00AD0EE7"/>
    <w:rsid w:val="00AD1B18"/>
    <w:rsid w:val="00AD3BC0"/>
    <w:rsid w:val="00AD4798"/>
    <w:rsid w:val="00AD57DE"/>
    <w:rsid w:val="00AD7BD8"/>
    <w:rsid w:val="00AE2905"/>
    <w:rsid w:val="00AE3B2F"/>
    <w:rsid w:val="00AE511E"/>
    <w:rsid w:val="00AE5754"/>
    <w:rsid w:val="00AE5F33"/>
    <w:rsid w:val="00AF003C"/>
    <w:rsid w:val="00AF02C9"/>
    <w:rsid w:val="00AF1758"/>
    <w:rsid w:val="00AF441A"/>
    <w:rsid w:val="00AF4C92"/>
    <w:rsid w:val="00AF5FD3"/>
    <w:rsid w:val="00AF6680"/>
    <w:rsid w:val="00B040F1"/>
    <w:rsid w:val="00B04BCE"/>
    <w:rsid w:val="00B06C76"/>
    <w:rsid w:val="00B119F2"/>
    <w:rsid w:val="00B11ADD"/>
    <w:rsid w:val="00B120F0"/>
    <w:rsid w:val="00B12E6B"/>
    <w:rsid w:val="00B13862"/>
    <w:rsid w:val="00B146D6"/>
    <w:rsid w:val="00B17345"/>
    <w:rsid w:val="00B25AB3"/>
    <w:rsid w:val="00B25E8A"/>
    <w:rsid w:val="00B27DDE"/>
    <w:rsid w:val="00B31980"/>
    <w:rsid w:val="00B33A26"/>
    <w:rsid w:val="00B35FDC"/>
    <w:rsid w:val="00B3748A"/>
    <w:rsid w:val="00B4074B"/>
    <w:rsid w:val="00B40D6D"/>
    <w:rsid w:val="00B41C71"/>
    <w:rsid w:val="00B42F38"/>
    <w:rsid w:val="00B43289"/>
    <w:rsid w:val="00B44242"/>
    <w:rsid w:val="00B529CC"/>
    <w:rsid w:val="00B60823"/>
    <w:rsid w:val="00B617B4"/>
    <w:rsid w:val="00B62709"/>
    <w:rsid w:val="00B62A2C"/>
    <w:rsid w:val="00B63466"/>
    <w:rsid w:val="00B64420"/>
    <w:rsid w:val="00B65359"/>
    <w:rsid w:val="00B654DE"/>
    <w:rsid w:val="00B66E37"/>
    <w:rsid w:val="00B67230"/>
    <w:rsid w:val="00B70F51"/>
    <w:rsid w:val="00B712B0"/>
    <w:rsid w:val="00B7148F"/>
    <w:rsid w:val="00B729A4"/>
    <w:rsid w:val="00B73809"/>
    <w:rsid w:val="00B73866"/>
    <w:rsid w:val="00B73EED"/>
    <w:rsid w:val="00B747B1"/>
    <w:rsid w:val="00B755B7"/>
    <w:rsid w:val="00B75C80"/>
    <w:rsid w:val="00B760E3"/>
    <w:rsid w:val="00B8133B"/>
    <w:rsid w:val="00B82054"/>
    <w:rsid w:val="00B84453"/>
    <w:rsid w:val="00B844EE"/>
    <w:rsid w:val="00B865AD"/>
    <w:rsid w:val="00B90629"/>
    <w:rsid w:val="00B91A1E"/>
    <w:rsid w:val="00B92595"/>
    <w:rsid w:val="00B953C9"/>
    <w:rsid w:val="00B9648D"/>
    <w:rsid w:val="00B97EFB"/>
    <w:rsid w:val="00BA2288"/>
    <w:rsid w:val="00BA3420"/>
    <w:rsid w:val="00BA4127"/>
    <w:rsid w:val="00BA5C49"/>
    <w:rsid w:val="00BA71F1"/>
    <w:rsid w:val="00BB1502"/>
    <w:rsid w:val="00BB2F35"/>
    <w:rsid w:val="00BB44D2"/>
    <w:rsid w:val="00BB5BE0"/>
    <w:rsid w:val="00BB5FD2"/>
    <w:rsid w:val="00BB67CA"/>
    <w:rsid w:val="00BB6CF7"/>
    <w:rsid w:val="00BC05BC"/>
    <w:rsid w:val="00BC3F54"/>
    <w:rsid w:val="00BC56A8"/>
    <w:rsid w:val="00BC6E22"/>
    <w:rsid w:val="00BC75B2"/>
    <w:rsid w:val="00BC78DC"/>
    <w:rsid w:val="00BC7BCC"/>
    <w:rsid w:val="00BD1BCF"/>
    <w:rsid w:val="00BD23EF"/>
    <w:rsid w:val="00BD47E0"/>
    <w:rsid w:val="00BD5E3D"/>
    <w:rsid w:val="00BD649B"/>
    <w:rsid w:val="00BE0398"/>
    <w:rsid w:val="00BE26DB"/>
    <w:rsid w:val="00BE32B8"/>
    <w:rsid w:val="00BE370A"/>
    <w:rsid w:val="00BE3DF8"/>
    <w:rsid w:val="00BE4829"/>
    <w:rsid w:val="00BE4EBA"/>
    <w:rsid w:val="00BE523D"/>
    <w:rsid w:val="00BE6E43"/>
    <w:rsid w:val="00BF12B1"/>
    <w:rsid w:val="00BF2C09"/>
    <w:rsid w:val="00BF4DE9"/>
    <w:rsid w:val="00C06726"/>
    <w:rsid w:val="00C0689D"/>
    <w:rsid w:val="00C114E2"/>
    <w:rsid w:val="00C12163"/>
    <w:rsid w:val="00C12300"/>
    <w:rsid w:val="00C148AF"/>
    <w:rsid w:val="00C15B91"/>
    <w:rsid w:val="00C15C5F"/>
    <w:rsid w:val="00C200CE"/>
    <w:rsid w:val="00C21EDB"/>
    <w:rsid w:val="00C228B8"/>
    <w:rsid w:val="00C24942"/>
    <w:rsid w:val="00C27B4E"/>
    <w:rsid w:val="00C32142"/>
    <w:rsid w:val="00C33DDF"/>
    <w:rsid w:val="00C344EF"/>
    <w:rsid w:val="00C3688A"/>
    <w:rsid w:val="00C37ABA"/>
    <w:rsid w:val="00C448F0"/>
    <w:rsid w:val="00C45944"/>
    <w:rsid w:val="00C45A0C"/>
    <w:rsid w:val="00C45DC6"/>
    <w:rsid w:val="00C50AFF"/>
    <w:rsid w:val="00C51F86"/>
    <w:rsid w:val="00C530B0"/>
    <w:rsid w:val="00C53286"/>
    <w:rsid w:val="00C563F2"/>
    <w:rsid w:val="00C619A2"/>
    <w:rsid w:val="00C63A64"/>
    <w:rsid w:val="00C65D7D"/>
    <w:rsid w:val="00C671BD"/>
    <w:rsid w:val="00C713F6"/>
    <w:rsid w:val="00C72DED"/>
    <w:rsid w:val="00C73DF4"/>
    <w:rsid w:val="00C76871"/>
    <w:rsid w:val="00C76AC2"/>
    <w:rsid w:val="00C77296"/>
    <w:rsid w:val="00C77E48"/>
    <w:rsid w:val="00C80598"/>
    <w:rsid w:val="00C82769"/>
    <w:rsid w:val="00C82AAD"/>
    <w:rsid w:val="00C85A5C"/>
    <w:rsid w:val="00C908E5"/>
    <w:rsid w:val="00C909D7"/>
    <w:rsid w:val="00C91FCB"/>
    <w:rsid w:val="00C97166"/>
    <w:rsid w:val="00CA00C2"/>
    <w:rsid w:val="00CB0CE7"/>
    <w:rsid w:val="00CB1584"/>
    <w:rsid w:val="00CB53F1"/>
    <w:rsid w:val="00CB646E"/>
    <w:rsid w:val="00CB6DCC"/>
    <w:rsid w:val="00CC1B51"/>
    <w:rsid w:val="00CD442F"/>
    <w:rsid w:val="00CD6081"/>
    <w:rsid w:val="00CD6875"/>
    <w:rsid w:val="00CD6E3F"/>
    <w:rsid w:val="00CD7233"/>
    <w:rsid w:val="00CE207A"/>
    <w:rsid w:val="00CE454A"/>
    <w:rsid w:val="00CE52A0"/>
    <w:rsid w:val="00CE6A29"/>
    <w:rsid w:val="00CF0F9F"/>
    <w:rsid w:val="00CF2D95"/>
    <w:rsid w:val="00CF3A42"/>
    <w:rsid w:val="00CF437D"/>
    <w:rsid w:val="00CF4606"/>
    <w:rsid w:val="00D037BA"/>
    <w:rsid w:val="00D04724"/>
    <w:rsid w:val="00D0594A"/>
    <w:rsid w:val="00D07C20"/>
    <w:rsid w:val="00D11A03"/>
    <w:rsid w:val="00D15A71"/>
    <w:rsid w:val="00D22386"/>
    <w:rsid w:val="00D24D37"/>
    <w:rsid w:val="00D279D5"/>
    <w:rsid w:val="00D27AFB"/>
    <w:rsid w:val="00D310BE"/>
    <w:rsid w:val="00D31A2E"/>
    <w:rsid w:val="00D3211A"/>
    <w:rsid w:val="00D32AE0"/>
    <w:rsid w:val="00D32E98"/>
    <w:rsid w:val="00D32FE4"/>
    <w:rsid w:val="00D3570D"/>
    <w:rsid w:val="00D3661C"/>
    <w:rsid w:val="00D409E3"/>
    <w:rsid w:val="00D41653"/>
    <w:rsid w:val="00D416D7"/>
    <w:rsid w:val="00D41750"/>
    <w:rsid w:val="00D4236B"/>
    <w:rsid w:val="00D4523F"/>
    <w:rsid w:val="00D45DAD"/>
    <w:rsid w:val="00D47214"/>
    <w:rsid w:val="00D512EB"/>
    <w:rsid w:val="00D5412E"/>
    <w:rsid w:val="00D61FF0"/>
    <w:rsid w:val="00D62650"/>
    <w:rsid w:val="00D62B87"/>
    <w:rsid w:val="00D7033C"/>
    <w:rsid w:val="00D703CB"/>
    <w:rsid w:val="00D750C9"/>
    <w:rsid w:val="00D75621"/>
    <w:rsid w:val="00D762FE"/>
    <w:rsid w:val="00D76BD0"/>
    <w:rsid w:val="00D77EB4"/>
    <w:rsid w:val="00D805A3"/>
    <w:rsid w:val="00D84133"/>
    <w:rsid w:val="00D84865"/>
    <w:rsid w:val="00D91D98"/>
    <w:rsid w:val="00D92AAE"/>
    <w:rsid w:val="00D96164"/>
    <w:rsid w:val="00D96A83"/>
    <w:rsid w:val="00DA0756"/>
    <w:rsid w:val="00DA0913"/>
    <w:rsid w:val="00DA1A84"/>
    <w:rsid w:val="00DA27C8"/>
    <w:rsid w:val="00DA4D70"/>
    <w:rsid w:val="00DA580F"/>
    <w:rsid w:val="00DB2EC9"/>
    <w:rsid w:val="00DB348E"/>
    <w:rsid w:val="00DB3A52"/>
    <w:rsid w:val="00DB641E"/>
    <w:rsid w:val="00DB66A8"/>
    <w:rsid w:val="00DC0747"/>
    <w:rsid w:val="00DC1CAD"/>
    <w:rsid w:val="00DC5800"/>
    <w:rsid w:val="00DC6619"/>
    <w:rsid w:val="00DC7223"/>
    <w:rsid w:val="00DC77AF"/>
    <w:rsid w:val="00DD1DFF"/>
    <w:rsid w:val="00DD4A2A"/>
    <w:rsid w:val="00DD7B41"/>
    <w:rsid w:val="00DE2868"/>
    <w:rsid w:val="00DE2FFC"/>
    <w:rsid w:val="00DE64BF"/>
    <w:rsid w:val="00DE6DE5"/>
    <w:rsid w:val="00DF019F"/>
    <w:rsid w:val="00DF0D0E"/>
    <w:rsid w:val="00DF15F9"/>
    <w:rsid w:val="00DF3DCA"/>
    <w:rsid w:val="00DF541E"/>
    <w:rsid w:val="00DF68FD"/>
    <w:rsid w:val="00DF6EF3"/>
    <w:rsid w:val="00E012DC"/>
    <w:rsid w:val="00E030F6"/>
    <w:rsid w:val="00E03F41"/>
    <w:rsid w:val="00E1113B"/>
    <w:rsid w:val="00E11D1C"/>
    <w:rsid w:val="00E13132"/>
    <w:rsid w:val="00E1385D"/>
    <w:rsid w:val="00E17D16"/>
    <w:rsid w:val="00E22132"/>
    <w:rsid w:val="00E223BF"/>
    <w:rsid w:val="00E22CC3"/>
    <w:rsid w:val="00E2376A"/>
    <w:rsid w:val="00E24DAC"/>
    <w:rsid w:val="00E27BDE"/>
    <w:rsid w:val="00E3284E"/>
    <w:rsid w:val="00E32F72"/>
    <w:rsid w:val="00E36B71"/>
    <w:rsid w:val="00E41343"/>
    <w:rsid w:val="00E41DE1"/>
    <w:rsid w:val="00E50E06"/>
    <w:rsid w:val="00E52861"/>
    <w:rsid w:val="00E569DA"/>
    <w:rsid w:val="00E5797F"/>
    <w:rsid w:val="00E708FB"/>
    <w:rsid w:val="00E70C21"/>
    <w:rsid w:val="00E7135E"/>
    <w:rsid w:val="00E73BFA"/>
    <w:rsid w:val="00E74440"/>
    <w:rsid w:val="00E746F5"/>
    <w:rsid w:val="00E74EBA"/>
    <w:rsid w:val="00E74EFF"/>
    <w:rsid w:val="00E76498"/>
    <w:rsid w:val="00E7755B"/>
    <w:rsid w:val="00E815FB"/>
    <w:rsid w:val="00E81E11"/>
    <w:rsid w:val="00E822CC"/>
    <w:rsid w:val="00E82B8D"/>
    <w:rsid w:val="00E832A2"/>
    <w:rsid w:val="00E851B2"/>
    <w:rsid w:val="00E85370"/>
    <w:rsid w:val="00E872F0"/>
    <w:rsid w:val="00E87888"/>
    <w:rsid w:val="00E878DF"/>
    <w:rsid w:val="00E931DE"/>
    <w:rsid w:val="00E977A2"/>
    <w:rsid w:val="00EA09C9"/>
    <w:rsid w:val="00EA3736"/>
    <w:rsid w:val="00EA37C3"/>
    <w:rsid w:val="00EA54E5"/>
    <w:rsid w:val="00EA631E"/>
    <w:rsid w:val="00EB0883"/>
    <w:rsid w:val="00EB1D2D"/>
    <w:rsid w:val="00EB264A"/>
    <w:rsid w:val="00EB5071"/>
    <w:rsid w:val="00EC0462"/>
    <w:rsid w:val="00EC0FB4"/>
    <w:rsid w:val="00EC135C"/>
    <w:rsid w:val="00EC17AB"/>
    <w:rsid w:val="00EC49BE"/>
    <w:rsid w:val="00EC5073"/>
    <w:rsid w:val="00EC7CD7"/>
    <w:rsid w:val="00ED4B96"/>
    <w:rsid w:val="00ED5EDA"/>
    <w:rsid w:val="00ED6196"/>
    <w:rsid w:val="00ED70DB"/>
    <w:rsid w:val="00EE19DF"/>
    <w:rsid w:val="00EE233C"/>
    <w:rsid w:val="00EE6079"/>
    <w:rsid w:val="00EF0305"/>
    <w:rsid w:val="00EF453F"/>
    <w:rsid w:val="00EF4F07"/>
    <w:rsid w:val="00EF531A"/>
    <w:rsid w:val="00EF560E"/>
    <w:rsid w:val="00EF717D"/>
    <w:rsid w:val="00F018FC"/>
    <w:rsid w:val="00F02EAB"/>
    <w:rsid w:val="00F036C9"/>
    <w:rsid w:val="00F0447B"/>
    <w:rsid w:val="00F065D9"/>
    <w:rsid w:val="00F07BAC"/>
    <w:rsid w:val="00F1366D"/>
    <w:rsid w:val="00F1385B"/>
    <w:rsid w:val="00F15A0A"/>
    <w:rsid w:val="00F15DF1"/>
    <w:rsid w:val="00F16E4F"/>
    <w:rsid w:val="00F16FED"/>
    <w:rsid w:val="00F17F48"/>
    <w:rsid w:val="00F2203D"/>
    <w:rsid w:val="00F23599"/>
    <w:rsid w:val="00F267DE"/>
    <w:rsid w:val="00F2724B"/>
    <w:rsid w:val="00F32B33"/>
    <w:rsid w:val="00F33553"/>
    <w:rsid w:val="00F368F1"/>
    <w:rsid w:val="00F36B46"/>
    <w:rsid w:val="00F378CB"/>
    <w:rsid w:val="00F4162F"/>
    <w:rsid w:val="00F4229C"/>
    <w:rsid w:val="00F44A9F"/>
    <w:rsid w:val="00F45A55"/>
    <w:rsid w:val="00F5029C"/>
    <w:rsid w:val="00F519B5"/>
    <w:rsid w:val="00F524BC"/>
    <w:rsid w:val="00F525F0"/>
    <w:rsid w:val="00F5328F"/>
    <w:rsid w:val="00F55AC8"/>
    <w:rsid w:val="00F55B97"/>
    <w:rsid w:val="00F55E20"/>
    <w:rsid w:val="00F57F13"/>
    <w:rsid w:val="00F57FEA"/>
    <w:rsid w:val="00F6141A"/>
    <w:rsid w:val="00F62502"/>
    <w:rsid w:val="00F67BA8"/>
    <w:rsid w:val="00F74E2E"/>
    <w:rsid w:val="00F805D0"/>
    <w:rsid w:val="00F81A0D"/>
    <w:rsid w:val="00F81F3F"/>
    <w:rsid w:val="00F858A1"/>
    <w:rsid w:val="00F871E5"/>
    <w:rsid w:val="00F90433"/>
    <w:rsid w:val="00F92558"/>
    <w:rsid w:val="00F92891"/>
    <w:rsid w:val="00F94D0C"/>
    <w:rsid w:val="00F97B11"/>
    <w:rsid w:val="00FA3A13"/>
    <w:rsid w:val="00FA4E11"/>
    <w:rsid w:val="00FA54F9"/>
    <w:rsid w:val="00FA5CEA"/>
    <w:rsid w:val="00FB4DE7"/>
    <w:rsid w:val="00FC00A2"/>
    <w:rsid w:val="00FC0175"/>
    <w:rsid w:val="00FC10AA"/>
    <w:rsid w:val="00FC12FC"/>
    <w:rsid w:val="00FC34DF"/>
    <w:rsid w:val="00FC536B"/>
    <w:rsid w:val="00FC5AB6"/>
    <w:rsid w:val="00FC7353"/>
    <w:rsid w:val="00FD42F7"/>
    <w:rsid w:val="00FD5445"/>
    <w:rsid w:val="00FD57E0"/>
    <w:rsid w:val="00FD6E59"/>
    <w:rsid w:val="00FD70DC"/>
    <w:rsid w:val="00FE0637"/>
    <w:rsid w:val="00FE08AE"/>
    <w:rsid w:val="00FE15DB"/>
    <w:rsid w:val="00FE1A5A"/>
    <w:rsid w:val="00FE5995"/>
    <w:rsid w:val="00FE6011"/>
    <w:rsid w:val="00FF000B"/>
    <w:rsid w:val="00FF065F"/>
    <w:rsid w:val="00FF0DBD"/>
    <w:rsid w:val="00FF60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22741E5"/>
  <w15:docId w15:val="{7829D46D-A643-44D0-B832-A2449B383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1210"/>
    <w:pPr>
      <w:suppressAutoHyphens/>
      <w:spacing w:after="200" w:line="276" w:lineRule="auto"/>
    </w:pPr>
    <w:rPr>
      <w:rFonts w:ascii="Calibri" w:hAnsi="Calibri" w:cs="Calibri"/>
      <w:color w:val="000000"/>
      <w:sz w:val="22"/>
      <w:szCs w:val="22"/>
      <w:lang w:eastAsia="zh-CN"/>
    </w:rPr>
  </w:style>
  <w:style w:type="paragraph" w:styleId="Nagwek1">
    <w:name w:val="heading 1"/>
    <w:basedOn w:val="Normalny"/>
    <w:next w:val="Normalny"/>
    <w:qFormat/>
    <w:rsid w:val="007C491A"/>
    <w:pPr>
      <w:keepNext/>
      <w:numPr>
        <w:numId w:val="1"/>
      </w:numPr>
      <w:suppressAutoHyphens w:val="0"/>
      <w:spacing w:after="0" w:line="240" w:lineRule="auto"/>
      <w:jc w:val="center"/>
      <w:outlineLvl w:val="0"/>
    </w:pPr>
    <w:rPr>
      <w:rFonts w:ascii="Times New Roman" w:hAnsi="Times New Roman" w:cs="Times New Roman"/>
      <w:b/>
      <w:bCs/>
      <w:color w:val="auto"/>
      <w:sz w:val="24"/>
      <w:szCs w:val="24"/>
    </w:rPr>
  </w:style>
  <w:style w:type="paragraph" w:styleId="Nagwek2">
    <w:name w:val="heading 2"/>
    <w:basedOn w:val="Normalny"/>
    <w:next w:val="Normalny"/>
    <w:qFormat/>
    <w:rsid w:val="007C491A"/>
    <w:pPr>
      <w:keepNext/>
      <w:numPr>
        <w:ilvl w:val="1"/>
        <w:numId w:val="1"/>
      </w:numPr>
      <w:suppressAutoHyphens w:val="0"/>
      <w:spacing w:before="240" w:after="60" w:line="240" w:lineRule="auto"/>
      <w:outlineLvl w:val="1"/>
    </w:pPr>
    <w:rPr>
      <w:rFonts w:ascii="Cambria" w:eastAsia="Calibri" w:hAnsi="Cambria" w:cs="Times New Roman"/>
      <w:b/>
      <w:bCs/>
      <w:i/>
      <w:iCs/>
      <w:color w:val="auto"/>
      <w:sz w:val="28"/>
      <w:szCs w:val="28"/>
    </w:rPr>
  </w:style>
  <w:style w:type="paragraph" w:styleId="Nagwek3">
    <w:name w:val="heading 3"/>
    <w:basedOn w:val="Normalny"/>
    <w:next w:val="Normalny"/>
    <w:qFormat/>
    <w:rsid w:val="007C491A"/>
    <w:pPr>
      <w:keepNext/>
      <w:numPr>
        <w:ilvl w:val="2"/>
        <w:numId w:val="1"/>
      </w:numPr>
      <w:spacing w:before="240" w:after="60"/>
      <w:outlineLvl w:val="2"/>
    </w:pPr>
    <w:rPr>
      <w:rFonts w:ascii="Cambria" w:hAnsi="Cambria" w:cs="Times New Roman"/>
      <w:b/>
      <w:bCs/>
      <w:color w:val="auto"/>
      <w:sz w:val="26"/>
      <w:szCs w:val="26"/>
    </w:rPr>
  </w:style>
  <w:style w:type="paragraph" w:styleId="Nagwek4">
    <w:name w:val="heading 4"/>
    <w:basedOn w:val="Normalny"/>
    <w:next w:val="Normalny"/>
    <w:qFormat/>
    <w:rsid w:val="007C491A"/>
    <w:pPr>
      <w:keepNext/>
      <w:numPr>
        <w:ilvl w:val="3"/>
        <w:numId w:val="1"/>
      </w:numPr>
      <w:spacing w:before="240" w:after="60"/>
      <w:outlineLvl w:val="3"/>
    </w:pPr>
    <w:rPr>
      <w:rFonts w:cs="Times New Roman"/>
      <w:b/>
      <w:bCs/>
      <w:sz w:val="28"/>
      <w:szCs w:val="28"/>
    </w:rPr>
  </w:style>
  <w:style w:type="paragraph" w:styleId="Nagwek5">
    <w:name w:val="heading 5"/>
    <w:basedOn w:val="Normalny"/>
    <w:next w:val="Normalny"/>
    <w:link w:val="Nagwek5Znak"/>
    <w:uiPriority w:val="9"/>
    <w:semiHidden/>
    <w:unhideWhenUsed/>
    <w:qFormat/>
    <w:rsid w:val="005F286E"/>
    <w:pPr>
      <w:keepNext/>
      <w:keepLines/>
      <w:spacing w:before="40" w:after="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qFormat/>
    <w:rsid w:val="007C491A"/>
    <w:pPr>
      <w:numPr>
        <w:ilvl w:val="5"/>
        <w:numId w:val="1"/>
      </w:numPr>
      <w:spacing w:before="240" w:after="60"/>
      <w:outlineLvl w:val="5"/>
    </w:pPr>
    <w:rPr>
      <w:rFonts w:cs="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7C491A"/>
  </w:style>
  <w:style w:type="character" w:customStyle="1" w:styleId="WW8Num1z1">
    <w:name w:val="WW8Num1z1"/>
    <w:rsid w:val="007C491A"/>
  </w:style>
  <w:style w:type="character" w:customStyle="1" w:styleId="WW8Num1z2">
    <w:name w:val="WW8Num1z2"/>
    <w:rsid w:val="007C491A"/>
  </w:style>
  <w:style w:type="character" w:customStyle="1" w:styleId="WW8Num1z3">
    <w:name w:val="WW8Num1z3"/>
    <w:rsid w:val="007C491A"/>
  </w:style>
  <w:style w:type="character" w:customStyle="1" w:styleId="WW8Num1z4">
    <w:name w:val="WW8Num1z4"/>
    <w:rsid w:val="007C491A"/>
  </w:style>
  <w:style w:type="character" w:customStyle="1" w:styleId="WW8Num1z5">
    <w:name w:val="WW8Num1z5"/>
    <w:rsid w:val="007C491A"/>
  </w:style>
  <w:style w:type="character" w:customStyle="1" w:styleId="WW8Num1z6">
    <w:name w:val="WW8Num1z6"/>
    <w:rsid w:val="007C491A"/>
  </w:style>
  <w:style w:type="character" w:customStyle="1" w:styleId="WW8Num1z7">
    <w:name w:val="WW8Num1z7"/>
    <w:rsid w:val="007C491A"/>
  </w:style>
  <w:style w:type="character" w:customStyle="1" w:styleId="WW8Num1z8">
    <w:name w:val="WW8Num1z8"/>
    <w:rsid w:val="007C491A"/>
  </w:style>
  <w:style w:type="character" w:customStyle="1" w:styleId="WW8Num2z0">
    <w:name w:val="WW8Num2z0"/>
    <w:rsid w:val="007C491A"/>
    <w:rPr>
      <w:rFonts w:ascii="Times New Roman" w:eastAsia="SimSun" w:hAnsi="Times New Roman" w:cs="Times New Roman"/>
      <w:b/>
      <w:bCs/>
      <w:sz w:val="20"/>
      <w:szCs w:val="20"/>
    </w:rPr>
  </w:style>
  <w:style w:type="character" w:customStyle="1" w:styleId="WW8Num2z1">
    <w:name w:val="WW8Num2z1"/>
    <w:rsid w:val="007C491A"/>
    <w:rPr>
      <w:rFonts w:hint="default"/>
    </w:rPr>
  </w:style>
  <w:style w:type="character" w:customStyle="1" w:styleId="WW8Num3z0">
    <w:name w:val="WW8Num3z0"/>
    <w:rsid w:val="007C491A"/>
    <w:rPr>
      <w:rFonts w:ascii="Times New Roman" w:hAnsi="Times New Roman" w:cs="Times New Roman"/>
      <w:b/>
      <w:bCs/>
      <w:sz w:val="20"/>
      <w:szCs w:val="20"/>
      <w:lang w:eastAsia="pl-PL"/>
    </w:rPr>
  </w:style>
  <w:style w:type="character" w:customStyle="1" w:styleId="WW8Num4z0">
    <w:name w:val="WW8Num4z0"/>
    <w:rsid w:val="007C491A"/>
    <w:rPr>
      <w:rFonts w:ascii="Times New Roman" w:eastAsia="SimSun" w:hAnsi="Times New Roman" w:cs="Times New Roman"/>
      <w:b/>
      <w:bCs/>
      <w:color w:val="auto"/>
      <w:sz w:val="20"/>
      <w:szCs w:val="20"/>
    </w:rPr>
  </w:style>
  <w:style w:type="character" w:customStyle="1" w:styleId="WW8Num5z0">
    <w:name w:val="WW8Num5z0"/>
    <w:rsid w:val="007C491A"/>
    <w:rPr>
      <w:rFonts w:ascii="Times New Roman" w:eastAsia="SimSun" w:hAnsi="Times New Roman" w:cs="Times New Roman"/>
      <w:b w:val="0"/>
      <w:bCs/>
      <w:sz w:val="20"/>
      <w:szCs w:val="20"/>
    </w:rPr>
  </w:style>
  <w:style w:type="character" w:customStyle="1" w:styleId="WW8Num5z1">
    <w:name w:val="WW8Num5z1"/>
    <w:rsid w:val="007C491A"/>
  </w:style>
  <w:style w:type="character" w:customStyle="1" w:styleId="WW8Num5z2">
    <w:name w:val="WW8Num5z2"/>
    <w:rsid w:val="007C491A"/>
  </w:style>
  <w:style w:type="character" w:customStyle="1" w:styleId="WW8Num5z3">
    <w:name w:val="WW8Num5z3"/>
    <w:rsid w:val="007C491A"/>
  </w:style>
  <w:style w:type="character" w:customStyle="1" w:styleId="WW8Num5z4">
    <w:name w:val="WW8Num5z4"/>
    <w:rsid w:val="007C491A"/>
  </w:style>
  <w:style w:type="character" w:customStyle="1" w:styleId="WW8Num5z5">
    <w:name w:val="WW8Num5z5"/>
    <w:rsid w:val="007C491A"/>
  </w:style>
  <w:style w:type="character" w:customStyle="1" w:styleId="WW8Num5z6">
    <w:name w:val="WW8Num5z6"/>
    <w:rsid w:val="007C491A"/>
  </w:style>
  <w:style w:type="character" w:customStyle="1" w:styleId="WW8Num5z7">
    <w:name w:val="WW8Num5z7"/>
    <w:rsid w:val="007C491A"/>
  </w:style>
  <w:style w:type="character" w:customStyle="1" w:styleId="WW8Num5z8">
    <w:name w:val="WW8Num5z8"/>
    <w:rsid w:val="007C491A"/>
  </w:style>
  <w:style w:type="character" w:customStyle="1" w:styleId="WW8Num6z0">
    <w:name w:val="WW8Num6z0"/>
    <w:rsid w:val="007C491A"/>
    <w:rPr>
      <w:rFonts w:ascii="Times New Roman" w:hAnsi="Times New Roman" w:cs="Times New Roman"/>
      <w:b/>
      <w:bCs/>
      <w:sz w:val="20"/>
      <w:szCs w:val="20"/>
      <w:lang w:eastAsia="pl-PL"/>
    </w:rPr>
  </w:style>
  <w:style w:type="character" w:customStyle="1" w:styleId="WW8Num6z1">
    <w:name w:val="WW8Num6z1"/>
    <w:rsid w:val="007C491A"/>
  </w:style>
  <w:style w:type="character" w:customStyle="1" w:styleId="WW8Num6z2">
    <w:name w:val="WW8Num6z2"/>
    <w:rsid w:val="007C491A"/>
  </w:style>
  <w:style w:type="character" w:customStyle="1" w:styleId="WW8Num6z3">
    <w:name w:val="WW8Num6z3"/>
    <w:rsid w:val="007C491A"/>
  </w:style>
  <w:style w:type="character" w:customStyle="1" w:styleId="WW8Num6z4">
    <w:name w:val="WW8Num6z4"/>
    <w:rsid w:val="007C491A"/>
  </w:style>
  <w:style w:type="character" w:customStyle="1" w:styleId="WW8Num6z5">
    <w:name w:val="WW8Num6z5"/>
    <w:rsid w:val="007C491A"/>
  </w:style>
  <w:style w:type="character" w:customStyle="1" w:styleId="WW8Num6z6">
    <w:name w:val="WW8Num6z6"/>
    <w:rsid w:val="007C491A"/>
  </w:style>
  <w:style w:type="character" w:customStyle="1" w:styleId="WW8Num6z7">
    <w:name w:val="WW8Num6z7"/>
    <w:rsid w:val="007C491A"/>
  </w:style>
  <w:style w:type="character" w:customStyle="1" w:styleId="WW8Num6z8">
    <w:name w:val="WW8Num6z8"/>
    <w:rsid w:val="007C491A"/>
  </w:style>
  <w:style w:type="character" w:customStyle="1" w:styleId="WW8Num7z0">
    <w:name w:val="WW8Num7z0"/>
    <w:rsid w:val="007C491A"/>
    <w:rPr>
      <w:rFonts w:ascii="Times New Roman" w:hAnsi="Times New Roman" w:cs="Times New Roman" w:hint="default"/>
      <w:b w:val="0"/>
      <w:bCs/>
      <w:sz w:val="20"/>
      <w:szCs w:val="20"/>
    </w:rPr>
  </w:style>
  <w:style w:type="character" w:customStyle="1" w:styleId="WW8Num7z1">
    <w:name w:val="WW8Num7z1"/>
    <w:rsid w:val="007C491A"/>
  </w:style>
  <w:style w:type="character" w:customStyle="1" w:styleId="WW8Num7z2">
    <w:name w:val="WW8Num7z2"/>
    <w:rsid w:val="007C491A"/>
  </w:style>
  <w:style w:type="character" w:customStyle="1" w:styleId="WW8Num7z3">
    <w:name w:val="WW8Num7z3"/>
    <w:rsid w:val="007C491A"/>
  </w:style>
  <w:style w:type="character" w:customStyle="1" w:styleId="WW8Num7z4">
    <w:name w:val="WW8Num7z4"/>
    <w:rsid w:val="007C491A"/>
  </w:style>
  <w:style w:type="character" w:customStyle="1" w:styleId="WW8Num7z5">
    <w:name w:val="WW8Num7z5"/>
    <w:rsid w:val="007C491A"/>
  </w:style>
  <w:style w:type="character" w:customStyle="1" w:styleId="WW8Num7z6">
    <w:name w:val="WW8Num7z6"/>
    <w:rsid w:val="007C491A"/>
  </w:style>
  <w:style w:type="character" w:customStyle="1" w:styleId="WW8Num7z7">
    <w:name w:val="WW8Num7z7"/>
    <w:rsid w:val="007C491A"/>
  </w:style>
  <w:style w:type="character" w:customStyle="1" w:styleId="WW8Num7z8">
    <w:name w:val="WW8Num7z8"/>
    <w:rsid w:val="007C491A"/>
  </w:style>
  <w:style w:type="character" w:customStyle="1" w:styleId="WW8Num8z0">
    <w:name w:val="WW8Num8z0"/>
    <w:rsid w:val="007C491A"/>
    <w:rPr>
      <w:rFonts w:ascii="Times New Roman" w:hAnsi="Times New Roman" w:cs="Times New Roman"/>
      <w:b w:val="0"/>
      <w:sz w:val="20"/>
      <w:szCs w:val="20"/>
    </w:rPr>
  </w:style>
  <w:style w:type="character" w:customStyle="1" w:styleId="WW8Num8z1">
    <w:name w:val="WW8Num8z1"/>
    <w:rsid w:val="007C491A"/>
  </w:style>
  <w:style w:type="character" w:customStyle="1" w:styleId="WW8Num8z2">
    <w:name w:val="WW8Num8z2"/>
    <w:rsid w:val="007C491A"/>
  </w:style>
  <w:style w:type="character" w:customStyle="1" w:styleId="WW8Num8z3">
    <w:name w:val="WW8Num8z3"/>
    <w:rsid w:val="007C491A"/>
  </w:style>
  <w:style w:type="character" w:customStyle="1" w:styleId="WW8Num8z4">
    <w:name w:val="WW8Num8z4"/>
    <w:rsid w:val="007C491A"/>
  </w:style>
  <w:style w:type="character" w:customStyle="1" w:styleId="WW8Num8z5">
    <w:name w:val="WW8Num8z5"/>
    <w:rsid w:val="007C491A"/>
  </w:style>
  <w:style w:type="character" w:customStyle="1" w:styleId="WW8Num8z6">
    <w:name w:val="WW8Num8z6"/>
    <w:rsid w:val="007C491A"/>
  </w:style>
  <w:style w:type="character" w:customStyle="1" w:styleId="WW8Num8z7">
    <w:name w:val="WW8Num8z7"/>
    <w:rsid w:val="007C491A"/>
  </w:style>
  <w:style w:type="character" w:customStyle="1" w:styleId="WW8Num8z8">
    <w:name w:val="WW8Num8z8"/>
    <w:rsid w:val="007C491A"/>
  </w:style>
  <w:style w:type="character" w:customStyle="1" w:styleId="WW8Num9z0">
    <w:name w:val="WW8Num9z0"/>
    <w:rsid w:val="007C491A"/>
    <w:rPr>
      <w:rFonts w:ascii="Times New Roman" w:hAnsi="Times New Roman" w:cs="Times New Roman" w:hint="default"/>
      <w:iCs/>
      <w:sz w:val="24"/>
      <w:szCs w:val="24"/>
    </w:rPr>
  </w:style>
  <w:style w:type="character" w:customStyle="1" w:styleId="WW8Num10z0">
    <w:name w:val="WW8Num10z0"/>
    <w:rsid w:val="007C491A"/>
    <w:rPr>
      <w:rFonts w:ascii="Times New Roman" w:hAnsi="Times New Roman" w:cs="Times New Roman"/>
      <w:bCs/>
      <w:sz w:val="24"/>
      <w:szCs w:val="24"/>
    </w:rPr>
  </w:style>
  <w:style w:type="character" w:customStyle="1" w:styleId="WW8Num11z0">
    <w:name w:val="WW8Num11z0"/>
    <w:rsid w:val="007C491A"/>
    <w:rPr>
      <w:rFonts w:ascii="Symbol" w:hAnsi="Symbol" w:cs="Symbol" w:hint="default"/>
      <w:color w:val="auto"/>
      <w:sz w:val="20"/>
      <w:szCs w:val="20"/>
      <w:lang w:eastAsia="pl-PL"/>
    </w:rPr>
  </w:style>
  <w:style w:type="character" w:customStyle="1" w:styleId="WW8Num12z0">
    <w:name w:val="WW8Num12z0"/>
    <w:rsid w:val="007C491A"/>
    <w:rPr>
      <w:rFonts w:ascii="Times New Roman" w:hAnsi="Times New Roman" w:cs="Times New Roman" w:hint="default"/>
      <w:color w:val="auto"/>
      <w:sz w:val="20"/>
      <w:szCs w:val="20"/>
    </w:rPr>
  </w:style>
  <w:style w:type="character" w:customStyle="1" w:styleId="WW8Num13z0">
    <w:name w:val="WW8Num13z0"/>
    <w:rsid w:val="007C491A"/>
    <w:rPr>
      <w:rFonts w:ascii="Times New Roman" w:hAnsi="Times New Roman" w:cs="Times New Roman"/>
      <w:b/>
      <w:bCs/>
      <w:sz w:val="20"/>
      <w:szCs w:val="20"/>
    </w:rPr>
  </w:style>
  <w:style w:type="character" w:customStyle="1" w:styleId="WW8Num14z0">
    <w:name w:val="WW8Num14z0"/>
    <w:rsid w:val="007C491A"/>
    <w:rPr>
      <w:rFonts w:ascii="Times New Roman" w:hAnsi="Times New Roman" w:cs="Times New Roman" w:hint="default"/>
      <w:b/>
      <w:bCs/>
      <w:i/>
      <w:iCs/>
      <w:sz w:val="24"/>
      <w:szCs w:val="24"/>
      <w:lang w:eastAsia="pl-PL"/>
    </w:rPr>
  </w:style>
  <w:style w:type="character" w:customStyle="1" w:styleId="WW8Num15z0">
    <w:name w:val="WW8Num15z0"/>
    <w:rsid w:val="007C491A"/>
    <w:rPr>
      <w:rFonts w:ascii="Symbol" w:hAnsi="Symbol" w:cs="Wingdings" w:hint="default"/>
      <w:lang w:eastAsia="pl-PL"/>
    </w:rPr>
  </w:style>
  <w:style w:type="character" w:customStyle="1" w:styleId="WW8Num16z0">
    <w:name w:val="WW8Num16z0"/>
    <w:rsid w:val="007C491A"/>
    <w:rPr>
      <w:rFonts w:ascii="Times New Roman" w:hAnsi="Times New Roman" w:cs="Times New Roman"/>
      <w:sz w:val="20"/>
      <w:szCs w:val="20"/>
      <w:lang w:eastAsia="pl-PL"/>
    </w:rPr>
  </w:style>
  <w:style w:type="character" w:customStyle="1" w:styleId="WW8Num17z0">
    <w:name w:val="WW8Num17z0"/>
    <w:rsid w:val="007C491A"/>
    <w:rPr>
      <w:rFonts w:ascii="Times New Roman" w:hAnsi="Times New Roman" w:cs="Times New Roman"/>
      <w:b w:val="0"/>
      <w:i w:val="0"/>
      <w:sz w:val="20"/>
      <w:szCs w:val="20"/>
    </w:rPr>
  </w:style>
  <w:style w:type="character" w:customStyle="1" w:styleId="WW8Num18z0">
    <w:name w:val="WW8Num18z0"/>
    <w:rsid w:val="007C491A"/>
    <w:rPr>
      <w:bCs/>
      <w:sz w:val="20"/>
      <w:szCs w:val="20"/>
    </w:rPr>
  </w:style>
  <w:style w:type="character" w:customStyle="1" w:styleId="WW8Num19z0">
    <w:name w:val="WW8Num19z0"/>
    <w:rsid w:val="007C491A"/>
    <w:rPr>
      <w:rFonts w:ascii="Wingdings" w:hAnsi="Wingdings" w:cs="Wingdings" w:hint="default"/>
      <w:spacing w:val="-3"/>
      <w:w w:val="101"/>
      <w:sz w:val="24"/>
      <w:szCs w:val="24"/>
    </w:rPr>
  </w:style>
  <w:style w:type="character" w:customStyle="1" w:styleId="WW8Num20z0">
    <w:name w:val="WW8Num20z0"/>
    <w:rsid w:val="007C491A"/>
    <w:rPr>
      <w:rFonts w:ascii="Times New Roman" w:hAnsi="Times New Roman" w:cs="Times New Roman"/>
      <w:bCs/>
      <w:sz w:val="24"/>
      <w:szCs w:val="24"/>
      <w:lang w:eastAsia="pl-PL"/>
    </w:rPr>
  </w:style>
  <w:style w:type="character" w:customStyle="1" w:styleId="WW8Num21z0">
    <w:name w:val="WW8Num21z0"/>
    <w:rsid w:val="007C491A"/>
    <w:rPr>
      <w:rFonts w:ascii="Times New Roman" w:hAnsi="Times New Roman" w:cs="Times New Roman"/>
      <w:bCs/>
      <w:sz w:val="24"/>
      <w:szCs w:val="24"/>
    </w:rPr>
  </w:style>
  <w:style w:type="character" w:customStyle="1" w:styleId="WW8Num22z0">
    <w:name w:val="WW8Num22z0"/>
    <w:rsid w:val="007C491A"/>
    <w:rPr>
      <w:rFonts w:ascii="Times New Roman" w:hAnsi="Times New Roman" w:cs="Times New Roman" w:hint="default"/>
      <w:b w:val="0"/>
      <w:bCs/>
      <w:sz w:val="24"/>
      <w:szCs w:val="24"/>
    </w:rPr>
  </w:style>
  <w:style w:type="character" w:customStyle="1" w:styleId="WW8Num23z0">
    <w:name w:val="WW8Num23z0"/>
    <w:rsid w:val="007C491A"/>
    <w:rPr>
      <w:rFonts w:ascii="Times New Roman" w:hAnsi="Times New Roman" w:cs="Times New Roman" w:hint="default"/>
      <w:color w:val="auto"/>
      <w:sz w:val="24"/>
      <w:szCs w:val="24"/>
    </w:rPr>
  </w:style>
  <w:style w:type="character" w:customStyle="1" w:styleId="WW8Num24z0">
    <w:name w:val="WW8Num24z0"/>
    <w:rsid w:val="007C491A"/>
    <w:rPr>
      <w:rFonts w:ascii="Times New Roman" w:hAnsi="Times New Roman" w:cs="Times New Roman"/>
      <w:b w:val="0"/>
      <w:bCs/>
      <w:sz w:val="24"/>
      <w:szCs w:val="24"/>
    </w:rPr>
  </w:style>
  <w:style w:type="character" w:customStyle="1" w:styleId="WW8Num25z0">
    <w:name w:val="WW8Num25z0"/>
    <w:rsid w:val="007C491A"/>
    <w:rPr>
      <w:rFonts w:ascii="Times New Roman" w:hAnsi="Times New Roman" w:cs="Times New Roman" w:hint="default"/>
      <w:color w:val="auto"/>
    </w:rPr>
  </w:style>
  <w:style w:type="character" w:customStyle="1" w:styleId="WW8Num25z1">
    <w:name w:val="WW8Num25z1"/>
    <w:rsid w:val="007C491A"/>
    <w:rPr>
      <w:rFonts w:ascii="Times New Roman" w:hAnsi="Times New Roman" w:cs="Times New Roman" w:hint="default"/>
      <w:color w:val="auto"/>
      <w:sz w:val="20"/>
      <w:szCs w:val="20"/>
      <w:lang w:eastAsia="pl-PL"/>
    </w:rPr>
  </w:style>
  <w:style w:type="character" w:customStyle="1" w:styleId="WW8Num25z4">
    <w:name w:val="WW8Num25z4"/>
    <w:rsid w:val="007C491A"/>
    <w:rPr>
      <w:rFonts w:ascii="Courier New" w:hAnsi="Courier New" w:cs="Courier New" w:hint="default"/>
    </w:rPr>
  </w:style>
  <w:style w:type="character" w:customStyle="1" w:styleId="WW8Num25z5">
    <w:name w:val="WW8Num25z5"/>
    <w:rsid w:val="007C491A"/>
    <w:rPr>
      <w:rFonts w:ascii="Wingdings" w:hAnsi="Wingdings" w:cs="Wingdings" w:hint="default"/>
    </w:rPr>
  </w:style>
  <w:style w:type="character" w:customStyle="1" w:styleId="WW8Num25z6">
    <w:name w:val="WW8Num25z6"/>
    <w:rsid w:val="007C491A"/>
    <w:rPr>
      <w:rFonts w:ascii="Symbol" w:hAnsi="Symbol" w:cs="Symbol" w:hint="default"/>
    </w:rPr>
  </w:style>
  <w:style w:type="character" w:customStyle="1" w:styleId="WW8Num26z0">
    <w:name w:val="WW8Num26z0"/>
    <w:rsid w:val="007C491A"/>
    <w:rPr>
      <w:rFonts w:ascii="Times New Roman" w:hAnsi="Times New Roman" w:cs="Times New Roman"/>
      <w:b/>
      <w:bCs/>
      <w:sz w:val="20"/>
      <w:szCs w:val="20"/>
    </w:rPr>
  </w:style>
  <w:style w:type="character" w:customStyle="1" w:styleId="WW8Num26z1">
    <w:name w:val="WW8Num26z1"/>
    <w:rsid w:val="007C491A"/>
  </w:style>
  <w:style w:type="character" w:customStyle="1" w:styleId="WW8Num26z2">
    <w:name w:val="WW8Num26z2"/>
    <w:rsid w:val="007C491A"/>
  </w:style>
  <w:style w:type="character" w:customStyle="1" w:styleId="WW8Num26z3">
    <w:name w:val="WW8Num26z3"/>
    <w:rsid w:val="007C491A"/>
  </w:style>
  <w:style w:type="character" w:customStyle="1" w:styleId="WW8Num26z4">
    <w:name w:val="WW8Num26z4"/>
    <w:rsid w:val="007C491A"/>
  </w:style>
  <w:style w:type="character" w:customStyle="1" w:styleId="WW8Num26z5">
    <w:name w:val="WW8Num26z5"/>
    <w:rsid w:val="007C491A"/>
  </w:style>
  <w:style w:type="character" w:customStyle="1" w:styleId="WW8Num26z6">
    <w:name w:val="WW8Num26z6"/>
    <w:rsid w:val="007C491A"/>
  </w:style>
  <w:style w:type="character" w:customStyle="1" w:styleId="WW8Num26z7">
    <w:name w:val="WW8Num26z7"/>
    <w:rsid w:val="007C491A"/>
  </w:style>
  <w:style w:type="character" w:customStyle="1" w:styleId="WW8Num26z8">
    <w:name w:val="WW8Num26z8"/>
    <w:rsid w:val="007C491A"/>
  </w:style>
  <w:style w:type="character" w:customStyle="1" w:styleId="WW8Num27z0">
    <w:name w:val="WW8Num27z0"/>
    <w:rsid w:val="007C491A"/>
    <w:rPr>
      <w:rFonts w:hint="default"/>
    </w:rPr>
  </w:style>
  <w:style w:type="character" w:customStyle="1" w:styleId="WW8Num27z1">
    <w:name w:val="WW8Num27z1"/>
    <w:rsid w:val="007C491A"/>
    <w:rPr>
      <w:rFonts w:ascii="Times New Roman" w:eastAsia="Times New Roman" w:hAnsi="Times New Roman" w:cs="Times New Roman" w:hint="default"/>
      <w:b/>
      <w:bCs/>
      <w:sz w:val="20"/>
      <w:szCs w:val="20"/>
      <w:lang w:eastAsia="pl-PL"/>
    </w:rPr>
  </w:style>
  <w:style w:type="character" w:customStyle="1" w:styleId="WW8Num28z0">
    <w:name w:val="WW8Num28z0"/>
    <w:rsid w:val="007C491A"/>
    <w:rPr>
      <w:rFonts w:ascii="Times New Roman" w:eastAsia="SimSun" w:hAnsi="Times New Roman" w:cs="Times New Roman" w:hint="default"/>
      <w:b/>
      <w:bCs/>
      <w:strike w:val="0"/>
      <w:dstrike w:val="0"/>
      <w:sz w:val="20"/>
      <w:szCs w:val="20"/>
      <w:lang w:eastAsia="pl-PL"/>
    </w:rPr>
  </w:style>
  <w:style w:type="character" w:customStyle="1" w:styleId="WW8Num29z0">
    <w:name w:val="WW8Num29z0"/>
    <w:rsid w:val="007C491A"/>
    <w:rPr>
      <w:rFonts w:ascii="Times New Roman" w:eastAsia="SimSun" w:hAnsi="Times New Roman" w:cs="Times New Roman"/>
      <w:bCs/>
      <w:sz w:val="20"/>
      <w:szCs w:val="20"/>
    </w:rPr>
  </w:style>
  <w:style w:type="character" w:customStyle="1" w:styleId="WW8Num30z0">
    <w:name w:val="WW8Num30z0"/>
    <w:rsid w:val="007C491A"/>
    <w:rPr>
      <w:rFonts w:ascii="Times New Roman" w:hAnsi="Times New Roman" w:cs="Times New Roman"/>
      <w:sz w:val="20"/>
      <w:szCs w:val="20"/>
    </w:rPr>
  </w:style>
  <w:style w:type="character" w:customStyle="1" w:styleId="WW8Num31z0">
    <w:name w:val="WW8Num31z0"/>
    <w:rsid w:val="007C491A"/>
    <w:rPr>
      <w:rFonts w:ascii="Times New Roman" w:hAnsi="Times New Roman" w:cs="Times New Roman" w:hint="default"/>
      <w:b/>
      <w:sz w:val="20"/>
      <w:szCs w:val="20"/>
    </w:rPr>
  </w:style>
  <w:style w:type="character" w:customStyle="1" w:styleId="WW8Num32z0">
    <w:name w:val="WW8Num32z0"/>
    <w:rsid w:val="007C491A"/>
    <w:rPr>
      <w:rFonts w:ascii="Times New Roman" w:hAnsi="Times New Roman" w:cs="Times New Roman" w:hint="default"/>
      <w:b/>
      <w:bCs/>
      <w:color w:val="auto"/>
      <w:sz w:val="20"/>
      <w:szCs w:val="20"/>
    </w:rPr>
  </w:style>
  <w:style w:type="character" w:customStyle="1" w:styleId="WW8Num33z0">
    <w:name w:val="WW8Num33z0"/>
    <w:rsid w:val="007C491A"/>
    <w:rPr>
      <w:rFonts w:ascii="Times New Roman" w:hAnsi="Times New Roman" w:cs="Times New Roman" w:hint="default"/>
      <w:b/>
      <w:bCs/>
      <w:i w:val="0"/>
      <w:iCs w:val="0"/>
      <w:spacing w:val="-2"/>
      <w:sz w:val="20"/>
      <w:szCs w:val="20"/>
      <w:lang w:eastAsia="pl-PL"/>
    </w:rPr>
  </w:style>
  <w:style w:type="character" w:customStyle="1" w:styleId="WW8Num34z0">
    <w:name w:val="WW8Num34z0"/>
    <w:rsid w:val="007C491A"/>
    <w:rPr>
      <w:rFonts w:ascii="Times New Roman" w:hAnsi="Times New Roman" w:cs="Times New Roman" w:hint="default"/>
      <w:b/>
      <w:spacing w:val="-2"/>
      <w:sz w:val="20"/>
      <w:szCs w:val="20"/>
      <w:lang w:eastAsia="ar-SA"/>
    </w:rPr>
  </w:style>
  <w:style w:type="character" w:customStyle="1" w:styleId="WW8Num35z0">
    <w:name w:val="WW8Num35z0"/>
    <w:rsid w:val="007C491A"/>
    <w:rPr>
      <w:rFonts w:ascii="Times New Roman" w:hAnsi="Times New Roman" w:cs="Times New Roman" w:hint="default"/>
      <w:sz w:val="20"/>
      <w:szCs w:val="20"/>
      <w:lang w:eastAsia="pl-PL"/>
    </w:rPr>
  </w:style>
  <w:style w:type="character" w:customStyle="1" w:styleId="WW8Num36z0">
    <w:name w:val="WW8Num36z0"/>
    <w:rsid w:val="007C491A"/>
    <w:rPr>
      <w:rFonts w:ascii="Times New Roman" w:hAnsi="Times New Roman" w:cs="Times New Roman"/>
      <w:sz w:val="20"/>
      <w:szCs w:val="20"/>
    </w:rPr>
  </w:style>
  <w:style w:type="character" w:customStyle="1" w:styleId="WW8Num37z0">
    <w:name w:val="WW8Num37z0"/>
    <w:rsid w:val="007C491A"/>
    <w:rPr>
      <w:rFonts w:ascii="Times New Roman" w:hAnsi="Times New Roman" w:cs="Times New Roman"/>
      <w:b/>
      <w:bCs/>
      <w:sz w:val="20"/>
      <w:szCs w:val="20"/>
      <w:lang w:eastAsia="pl-PL"/>
    </w:rPr>
  </w:style>
  <w:style w:type="character" w:customStyle="1" w:styleId="WW8Num38z0">
    <w:name w:val="WW8Num38z0"/>
    <w:rsid w:val="007C491A"/>
    <w:rPr>
      <w:rFonts w:ascii="Times New Roman" w:hAnsi="Times New Roman" w:cs="Times New Roman" w:hint="default"/>
      <w:sz w:val="20"/>
      <w:szCs w:val="20"/>
    </w:rPr>
  </w:style>
  <w:style w:type="character" w:customStyle="1" w:styleId="WW8Num38z1">
    <w:name w:val="WW8Num38z1"/>
    <w:rsid w:val="007C491A"/>
    <w:rPr>
      <w:rFonts w:ascii="Times New Roman" w:hAnsi="Times New Roman" w:cs="Times New Roman" w:hint="default"/>
      <w:b w:val="0"/>
      <w:bCs/>
      <w:sz w:val="20"/>
      <w:szCs w:val="20"/>
      <w:lang w:eastAsia="pl-PL"/>
    </w:rPr>
  </w:style>
  <w:style w:type="character" w:customStyle="1" w:styleId="WW8Num38z3">
    <w:name w:val="WW8Num38z3"/>
    <w:rsid w:val="007C491A"/>
  </w:style>
  <w:style w:type="character" w:customStyle="1" w:styleId="WW8Num38z4">
    <w:name w:val="WW8Num38z4"/>
    <w:rsid w:val="007C491A"/>
  </w:style>
  <w:style w:type="character" w:customStyle="1" w:styleId="WW8Num38z5">
    <w:name w:val="WW8Num38z5"/>
    <w:rsid w:val="007C491A"/>
  </w:style>
  <w:style w:type="character" w:customStyle="1" w:styleId="WW8Num38z6">
    <w:name w:val="WW8Num38z6"/>
    <w:rsid w:val="007C491A"/>
  </w:style>
  <w:style w:type="character" w:customStyle="1" w:styleId="WW8Num38z7">
    <w:name w:val="WW8Num38z7"/>
    <w:rsid w:val="007C491A"/>
  </w:style>
  <w:style w:type="character" w:customStyle="1" w:styleId="WW8Num38z8">
    <w:name w:val="WW8Num38z8"/>
    <w:rsid w:val="007C491A"/>
  </w:style>
  <w:style w:type="character" w:customStyle="1" w:styleId="WW8Num39z0">
    <w:name w:val="WW8Num39z0"/>
    <w:rsid w:val="007C491A"/>
    <w:rPr>
      <w:rFonts w:ascii="Times New Roman" w:hAnsi="Times New Roman" w:cs="Times New Roman" w:hint="default"/>
      <w:b/>
      <w:bCs/>
      <w:sz w:val="20"/>
      <w:szCs w:val="20"/>
      <w:lang w:eastAsia="pl-PL"/>
    </w:rPr>
  </w:style>
  <w:style w:type="character" w:customStyle="1" w:styleId="WW8Num40z0">
    <w:name w:val="WW8Num40z0"/>
    <w:rsid w:val="007C491A"/>
    <w:rPr>
      <w:rFonts w:ascii="Times New Roman" w:hAnsi="Times New Roman" w:cs="Times New Roman" w:hint="default"/>
      <w:b/>
      <w:sz w:val="20"/>
      <w:szCs w:val="20"/>
    </w:rPr>
  </w:style>
  <w:style w:type="character" w:customStyle="1" w:styleId="WW8Num41z0">
    <w:name w:val="WW8Num41z0"/>
    <w:rsid w:val="007C491A"/>
  </w:style>
  <w:style w:type="character" w:customStyle="1" w:styleId="WW8Num42z0">
    <w:name w:val="WW8Num42z0"/>
    <w:rsid w:val="007C491A"/>
    <w:rPr>
      <w:rFonts w:ascii="Times New Roman" w:hAnsi="Times New Roman" w:cs="Times New Roman"/>
      <w:sz w:val="20"/>
      <w:szCs w:val="20"/>
    </w:rPr>
  </w:style>
  <w:style w:type="character" w:customStyle="1" w:styleId="WW8Num43z0">
    <w:name w:val="WW8Num43z0"/>
    <w:rsid w:val="007C491A"/>
    <w:rPr>
      <w:rFonts w:ascii="Times New Roman" w:hAnsi="Times New Roman" w:cs="Times New Roman"/>
      <w:sz w:val="20"/>
      <w:szCs w:val="20"/>
    </w:rPr>
  </w:style>
  <w:style w:type="character" w:customStyle="1" w:styleId="WW8Num44z0">
    <w:name w:val="WW8Num44z0"/>
    <w:rsid w:val="007C491A"/>
    <w:rPr>
      <w:rFonts w:ascii="Times New Roman" w:hAnsi="Times New Roman" w:cs="Times New Roman" w:hint="default"/>
      <w:b/>
      <w:sz w:val="20"/>
      <w:szCs w:val="20"/>
    </w:rPr>
  </w:style>
  <w:style w:type="character" w:customStyle="1" w:styleId="WW8Num45z0">
    <w:name w:val="WW8Num45z0"/>
    <w:rsid w:val="007C491A"/>
    <w:rPr>
      <w:rFonts w:ascii="Times New Roman" w:hAnsi="Times New Roman" w:cs="Times New Roman"/>
      <w:sz w:val="20"/>
      <w:szCs w:val="20"/>
    </w:rPr>
  </w:style>
  <w:style w:type="character" w:customStyle="1" w:styleId="WW8Num46z0">
    <w:name w:val="WW8Num46z0"/>
    <w:rsid w:val="007C491A"/>
    <w:rPr>
      <w:rFonts w:ascii="Times New Roman" w:hAnsi="Times New Roman" w:cs="Times New Roman" w:hint="default"/>
      <w:b/>
      <w:bCs/>
      <w:sz w:val="20"/>
      <w:szCs w:val="20"/>
    </w:rPr>
  </w:style>
  <w:style w:type="character" w:customStyle="1" w:styleId="WW8Num47z0">
    <w:name w:val="WW8Num47z0"/>
    <w:rsid w:val="007C491A"/>
    <w:rPr>
      <w:rFonts w:ascii="Times New Roman" w:hAnsi="Times New Roman" w:cs="Times New Roman" w:hint="default"/>
      <w:b/>
      <w:bCs/>
      <w:sz w:val="20"/>
      <w:szCs w:val="22"/>
    </w:rPr>
  </w:style>
  <w:style w:type="character" w:customStyle="1" w:styleId="WW8Num48z0">
    <w:name w:val="WW8Num48z0"/>
    <w:rsid w:val="007C491A"/>
    <w:rPr>
      <w:rFonts w:ascii="Times New Roman" w:hAnsi="Times New Roman" w:cs="Times New Roman" w:hint="default"/>
      <w:b/>
      <w:sz w:val="20"/>
      <w:szCs w:val="20"/>
    </w:rPr>
  </w:style>
  <w:style w:type="character" w:customStyle="1" w:styleId="WW8Num49z0">
    <w:name w:val="WW8Num49z0"/>
    <w:rsid w:val="007C491A"/>
    <w:rPr>
      <w:rFonts w:ascii="Times New Roman" w:hAnsi="Times New Roman" w:cs="Times New Roman"/>
      <w:b/>
      <w:sz w:val="20"/>
      <w:szCs w:val="20"/>
    </w:rPr>
  </w:style>
  <w:style w:type="character" w:customStyle="1" w:styleId="WW8Num50z0">
    <w:name w:val="WW8Num50z0"/>
    <w:rsid w:val="007C491A"/>
    <w:rPr>
      <w:rFonts w:ascii="Symbol" w:hAnsi="Symbol" w:cs="Symbol" w:hint="default"/>
    </w:rPr>
  </w:style>
  <w:style w:type="character" w:customStyle="1" w:styleId="WW8Num51z0">
    <w:name w:val="WW8Num51z0"/>
    <w:rsid w:val="007C491A"/>
    <w:rPr>
      <w:rFonts w:ascii="Symbol" w:hAnsi="Symbol" w:cs="Symbol" w:hint="default"/>
      <w:sz w:val="20"/>
      <w:szCs w:val="20"/>
    </w:rPr>
  </w:style>
  <w:style w:type="character" w:customStyle="1" w:styleId="WW8Num52z0">
    <w:name w:val="WW8Num52z0"/>
    <w:rsid w:val="007C491A"/>
    <w:rPr>
      <w:rFonts w:ascii="Symbol" w:hAnsi="Symbol" w:cs="Symbol" w:hint="default"/>
      <w:color w:val="auto"/>
      <w:sz w:val="20"/>
      <w:szCs w:val="20"/>
      <w:lang w:eastAsia="pl-PL"/>
    </w:rPr>
  </w:style>
  <w:style w:type="character" w:customStyle="1" w:styleId="WW8Num53z0">
    <w:name w:val="WW8Num53z0"/>
    <w:rsid w:val="007C491A"/>
    <w:rPr>
      <w:rFonts w:ascii="Times New Roman" w:hAnsi="Times New Roman" w:cs="Times New Roman"/>
      <w:b/>
      <w:bCs/>
      <w:sz w:val="20"/>
      <w:szCs w:val="20"/>
    </w:rPr>
  </w:style>
  <w:style w:type="character" w:customStyle="1" w:styleId="WW8Num54z0">
    <w:name w:val="WW8Num54z0"/>
    <w:rsid w:val="007C491A"/>
    <w:rPr>
      <w:rFonts w:ascii="Symbol" w:hAnsi="Symbol" w:cs="Symbol" w:hint="default"/>
      <w:color w:val="auto"/>
      <w:shd w:val="clear" w:color="auto" w:fill="FFFF00"/>
    </w:rPr>
  </w:style>
  <w:style w:type="character" w:customStyle="1" w:styleId="WW8Num55z0">
    <w:name w:val="WW8Num55z0"/>
    <w:rsid w:val="007C491A"/>
    <w:rPr>
      <w:rFonts w:ascii="Symbol" w:hAnsi="Symbol" w:cs="Symbol" w:hint="default"/>
    </w:rPr>
  </w:style>
  <w:style w:type="character" w:customStyle="1" w:styleId="WW8Num56z0">
    <w:name w:val="WW8Num56z0"/>
    <w:rsid w:val="007C491A"/>
    <w:rPr>
      <w:rFonts w:ascii="Symbol" w:hAnsi="Symbol" w:cs="Symbol"/>
      <w:sz w:val="24"/>
      <w:szCs w:val="24"/>
      <w:lang w:eastAsia="pl-PL"/>
    </w:rPr>
  </w:style>
  <w:style w:type="character" w:customStyle="1" w:styleId="WW8Num57z0">
    <w:name w:val="WW8Num57z0"/>
    <w:rsid w:val="007C491A"/>
    <w:rPr>
      <w:rFonts w:ascii="Symbol" w:hAnsi="Symbol" w:cs="Symbol" w:hint="default"/>
      <w:sz w:val="20"/>
      <w:szCs w:val="20"/>
    </w:rPr>
  </w:style>
  <w:style w:type="character" w:customStyle="1" w:styleId="WW8Num58z0">
    <w:name w:val="WW8Num58z0"/>
    <w:rsid w:val="007C491A"/>
    <w:rPr>
      <w:rFonts w:ascii="Symbol" w:eastAsia="Calibri" w:hAnsi="Symbol" w:cs="Symbol" w:hint="default"/>
      <w:color w:val="auto"/>
      <w:sz w:val="20"/>
      <w:szCs w:val="20"/>
      <w:vertAlign w:val="superscript"/>
    </w:rPr>
  </w:style>
  <w:style w:type="character" w:customStyle="1" w:styleId="WW8Num59z0">
    <w:name w:val="WW8Num59z0"/>
    <w:rsid w:val="007C491A"/>
    <w:rPr>
      <w:rFonts w:ascii="Times New Roman" w:hAnsi="Times New Roman" w:cs="Times New Roman" w:hint="default"/>
      <w:iCs/>
      <w:sz w:val="20"/>
      <w:szCs w:val="20"/>
    </w:rPr>
  </w:style>
  <w:style w:type="character" w:customStyle="1" w:styleId="WW8Num60z0">
    <w:name w:val="WW8Num60z0"/>
    <w:rsid w:val="007C491A"/>
    <w:rPr>
      <w:rFonts w:ascii="Symbol" w:hAnsi="Symbol" w:cs="Symbol" w:hint="default"/>
      <w:color w:val="auto"/>
      <w:sz w:val="20"/>
      <w:szCs w:val="20"/>
    </w:rPr>
  </w:style>
  <w:style w:type="character" w:customStyle="1" w:styleId="WW8Num61z0">
    <w:name w:val="WW8Num61z0"/>
    <w:rsid w:val="007C491A"/>
    <w:rPr>
      <w:rFonts w:ascii="Times New Roman" w:hAnsi="Times New Roman" w:cs="Times New Roman" w:hint="default"/>
      <w:b/>
      <w:bCs/>
      <w:sz w:val="20"/>
      <w:szCs w:val="20"/>
    </w:rPr>
  </w:style>
  <w:style w:type="character" w:customStyle="1" w:styleId="WW8Num62z0">
    <w:name w:val="WW8Num62z0"/>
    <w:rsid w:val="007C491A"/>
    <w:rPr>
      <w:rFonts w:ascii="Symbol" w:hAnsi="Symbol" w:cs="Symbol" w:hint="default"/>
    </w:rPr>
  </w:style>
  <w:style w:type="character" w:customStyle="1" w:styleId="WW8Num63z0">
    <w:name w:val="WW8Num63z0"/>
    <w:rsid w:val="007C491A"/>
    <w:rPr>
      <w:rFonts w:ascii="Times New Roman" w:hAnsi="Times New Roman" w:cs="Times New Roman"/>
      <w:b/>
      <w:sz w:val="20"/>
      <w:szCs w:val="20"/>
      <w:lang w:eastAsia="pl-PL"/>
    </w:rPr>
  </w:style>
  <w:style w:type="character" w:customStyle="1" w:styleId="WW8Num64z0">
    <w:name w:val="WW8Num64z0"/>
    <w:rsid w:val="007C491A"/>
    <w:rPr>
      <w:rFonts w:ascii="Times New Roman" w:hAnsi="Times New Roman" w:cs="Times New Roman" w:hint="default"/>
      <w:sz w:val="20"/>
      <w:szCs w:val="20"/>
    </w:rPr>
  </w:style>
  <w:style w:type="character" w:customStyle="1" w:styleId="WW8Num65z0">
    <w:name w:val="WW8Num65z0"/>
    <w:rsid w:val="007C491A"/>
    <w:rPr>
      <w:i w:val="0"/>
    </w:rPr>
  </w:style>
  <w:style w:type="character" w:customStyle="1" w:styleId="WW8Num66z0">
    <w:name w:val="WW8Num66z0"/>
    <w:rsid w:val="007C491A"/>
    <w:rPr>
      <w:rFonts w:ascii="Symbol" w:eastAsia="Arial Narrow" w:hAnsi="Symbol" w:cs="Symbol" w:hint="default"/>
      <w:sz w:val="24"/>
      <w:szCs w:val="24"/>
    </w:rPr>
  </w:style>
  <w:style w:type="character" w:customStyle="1" w:styleId="WW8Num67z0">
    <w:name w:val="WW8Num67z0"/>
    <w:rsid w:val="007C491A"/>
    <w:rPr>
      <w:rFonts w:ascii="Times New Roman" w:hAnsi="Times New Roman" w:cs="Times New Roman" w:hint="default"/>
      <w:b/>
      <w:bCs/>
      <w:i/>
      <w:iCs/>
      <w:lang w:eastAsia="pl-PL"/>
    </w:rPr>
  </w:style>
  <w:style w:type="character" w:customStyle="1" w:styleId="WW8Num68z0">
    <w:name w:val="WW8Num68z0"/>
    <w:rsid w:val="007C491A"/>
    <w:rPr>
      <w:rFonts w:ascii="Times New Roman" w:hAnsi="Times New Roman" w:cs="Times New Roman" w:hint="default"/>
      <w:b/>
      <w:sz w:val="20"/>
      <w:szCs w:val="20"/>
      <w:lang w:eastAsia="pl-PL"/>
    </w:rPr>
  </w:style>
  <w:style w:type="character" w:customStyle="1" w:styleId="WW8Num69z0">
    <w:name w:val="WW8Num69z0"/>
    <w:rsid w:val="007C491A"/>
    <w:rPr>
      <w:rFonts w:ascii="Symbol" w:hAnsi="Symbol" w:cs="Symbol" w:hint="default"/>
      <w:sz w:val="20"/>
      <w:szCs w:val="20"/>
    </w:rPr>
  </w:style>
  <w:style w:type="character" w:customStyle="1" w:styleId="WW8Num70z0">
    <w:name w:val="WW8Num70z0"/>
    <w:rsid w:val="007C491A"/>
    <w:rPr>
      <w:rFonts w:ascii="Times New Roman" w:hAnsi="Times New Roman" w:cs="Times New Roman" w:hint="default"/>
      <w:b/>
      <w:sz w:val="20"/>
      <w:szCs w:val="20"/>
    </w:rPr>
  </w:style>
  <w:style w:type="character" w:customStyle="1" w:styleId="WW8Num70z1">
    <w:name w:val="WW8Num70z1"/>
    <w:rsid w:val="007C491A"/>
    <w:rPr>
      <w:rFonts w:ascii="Times New Roman" w:hAnsi="Times New Roman" w:cs="Times New Roman"/>
      <w:sz w:val="20"/>
      <w:szCs w:val="24"/>
    </w:rPr>
  </w:style>
  <w:style w:type="character" w:customStyle="1" w:styleId="WW8Num70z2">
    <w:name w:val="WW8Num70z2"/>
    <w:rsid w:val="007C491A"/>
  </w:style>
  <w:style w:type="character" w:customStyle="1" w:styleId="WW8Num70z3">
    <w:name w:val="WW8Num70z3"/>
    <w:rsid w:val="007C491A"/>
  </w:style>
  <w:style w:type="character" w:customStyle="1" w:styleId="WW8Num70z4">
    <w:name w:val="WW8Num70z4"/>
    <w:rsid w:val="007C491A"/>
  </w:style>
  <w:style w:type="character" w:customStyle="1" w:styleId="WW8Num70z5">
    <w:name w:val="WW8Num70z5"/>
    <w:rsid w:val="007C491A"/>
  </w:style>
  <w:style w:type="character" w:customStyle="1" w:styleId="WW8Num70z6">
    <w:name w:val="WW8Num70z6"/>
    <w:rsid w:val="007C491A"/>
  </w:style>
  <w:style w:type="character" w:customStyle="1" w:styleId="WW8Num70z7">
    <w:name w:val="WW8Num70z7"/>
    <w:rsid w:val="007C491A"/>
  </w:style>
  <w:style w:type="character" w:customStyle="1" w:styleId="WW8Num70z8">
    <w:name w:val="WW8Num70z8"/>
    <w:rsid w:val="007C491A"/>
  </w:style>
  <w:style w:type="character" w:customStyle="1" w:styleId="WW8Num71z0">
    <w:name w:val="WW8Num71z0"/>
    <w:rsid w:val="007C491A"/>
    <w:rPr>
      <w:rFonts w:ascii="Times New Roman" w:hAnsi="Times New Roman" w:cs="Times New Roman" w:hint="default"/>
      <w:b/>
      <w:bCs/>
      <w:i w:val="0"/>
      <w:iCs/>
      <w:sz w:val="24"/>
      <w:szCs w:val="24"/>
      <w:lang w:eastAsia="pl-PL"/>
    </w:rPr>
  </w:style>
  <w:style w:type="character" w:customStyle="1" w:styleId="WW8Num72z0">
    <w:name w:val="WW8Num72z0"/>
    <w:rsid w:val="007C491A"/>
    <w:rPr>
      <w:rFonts w:ascii="Times New Roman" w:hAnsi="Times New Roman" w:cs="Times New Roman" w:hint="default"/>
      <w:b/>
      <w:bCs/>
      <w:iCs/>
      <w:sz w:val="20"/>
      <w:szCs w:val="20"/>
      <w:lang w:eastAsia="pl-PL"/>
    </w:rPr>
  </w:style>
  <w:style w:type="character" w:customStyle="1" w:styleId="WW8Num73z0">
    <w:name w:val="WW8Num73z0"/>
    <w:rsid w:val="007C491A"/>
    <w:rPr>
      <w:rFonts w:ascii="Symbol" w:hAnsi="Symbol" w:cs="Symbol" w:hint="default"/>
      <w:sz w:val="20"/>
      <w:szCs w:val="20"/>
    </w:rPr>
  </w:style>
  <w:style w:type="character" w:customStyle="1" w:styleId="WW8Num74z0">
    <w:name w:val="WW8Num74z0"/>
    <w:rsid w:val="007C491A"/>
    <w:rPr>
      <w:rFonts w:ascii="Times New Roman" w:hAnsi="Times New Roman" w:cs="Times New Roman"/>
      <w:sz w:val="20"/>
      <w:szCs w:val="20"/>
    </w:rPr>
  </w:style>
  <w:style w:type="character" w:customStyle="1" w:styleId="WW8Num75z0">
    <w:name w:val="WW8Num75z0"/>
    <w:rsid w:val="007C491A"/>
    <w:rPr>
      <w:rFonts w:ascii="Times New Roman" w:hAnsi="Times New Roman" w:cs="Times New Roman"/>
      <w:b/>
      <w:bCs/>
      <w:sz w:val="20"/>
      <w:szCs w:val="20"/>
    </w:rPr>
  </w:style>
  <w:style w:type="character" w:customStyle="1" w:styleId="WW8Num76z0">
    <w:name w:val="WW8Num76z0"/>
    <w:rsid w:val="007C491A"/>
    <w:rPr>
      <w:rFonts w:ascii="Times New Roman" w:hAnsi="Times New Roman" w:cs="Times New Roman" w:hint="default"/>
      <w:spacing w:val="-2"/>
      <w:sz w:val="20"/>
      <w:szCs w:val="20"/>
    </w:rPr>
  </w:style>
  <w:style w:type="character" w:customStyle="1" w:styleId="WW8Num77z0">
    <w:name w:val="WW8Num77z0"/>
    <w:rsid w:val="007C491A"/>
    <w:rPr>
      <w:rFonts w:ascii="Times New Roman" w:hAnsi="Times New Roman" w:cs="Times New Roman"/>
      <w:sz w:val="20"/>
      <w:szCs w:val="24"/>
    </w:rPr>
  </w:style>
  <w:style w:type="character" w:customStyle="1" w:styleId="WW8Num78z0">
    <w:name w:val="WW8Num78z0"/>
    <w:rsid w:val="007C491A"/>
    <w:rPr>
      <w:rFonts w:ascii="Times New Roman" w:hAnsi="Times New Roman" w:cs="Times New Roman"/>
      <w:sz w:val="20"/>
      <w:szCs w:val="20"/>
    </w:rPr>
  </w:style>
  <w:style w:type="character" w:customStyle="1" w:styleId="WW8Num79z0">
    <w:name w:val="WW8Num79z0"/>
    <w:rsid w:val="007C491A"/>
    <w:rPr>
      <w:rFonts w:ascii="Times New Roman" w:hAnsi="Times New Roman" w:cs="Times New Roman" w:hint="default"/>
      <w:b/>
      <w:spacing w:val="-2"/>
      <w:sz w:val="20"/>
      <w:szCs w:val="20"/>
    </w:rPr>
  </w:style>
  <w:style w:type="character" w:customStyle="1" w:styleId="WW8Num80z0">
    <w:name w:val="WW8Num80z0"/>
    <w:rsid w:val="007C491A"/>
  </w:style>
  <w:style w:type="character" w:customStyle="1" w:styleId="WW8Num81z0">
    <w:name w:val="WW8Num81z0"/>
    <w:rsid w:val="007C491A"/>
    <w:rPr>
      <w:rFonts w:ascii="Times New Roman" w:hAnsi="Times New Roman" w:cs="Times New Roman" w:hint="default"/>
      <w:b/>
      <w:sz w:val="20"/>
      <w:szCs w:val="20"/>
    </w:rPr>
  </w:style>
  <w:style w:type="character" w:customStyle="1" w:styleId="WW8Num82z0">
    <w:name w:val="WW8Num82z0"/>
    <w:rsid w:val="007C491A"/>
    <w:rPr>
      <w:rFonts w:ascii="Times New Roman" w:hAnsi="Times New Roman" w:cs="Times New Roman"/>
      <w:sz w:val="20"/>
      <w:szCs w:val="20"/>
    </w:rPr>
  </w:style>
  <w:style w:type="character" w:customStyle="1" w:styleId="WW8Num83z0">
    <w:name w:val="WW8Num83z0"/>
    <w:rsid w:val="007C491A"/>
  </w:style>
  <w:style w:type="character" w:customStyle="1" w:styleId="WW8Num84z0">
    <w:name w:val="WW8Num84z0"/>
    <w:rsid w:val="007C491A"/>
  </w:style>
  <w:style w:type="character" w:customStyle="1" w:styleId="WW8Num85z0">
    <w:name w:val="WW8Num85z0"/>
    <w:rsid w:val="007C491A"/>
  </w:style>
  <w:style w:type="character" w:customStyle="1" w:styleId="WW8Num86z0">
    <w:name w:val="WW8Num86z0"/>
    <w:rsid w:val="007C491A"/>
    <w:rPr>
      <w:rFonts w:ascii="Times New Roman" w:hAnsi="Times New Roman" w:cs="Times New Roman" w:hint="default"/>
      <w:b/>
      <w:sz w:val="20"/>
      <w:szCs w:val="20"/>
    </w:rPr>
  </w:style>
  <w:style w:type="character" w:customStyle="1" w:styleId="WW8Num87z0">
    <w:name w:val="WW8Num87z0"/>
    <w:rsid w:val="007C491A"/>
  </w:style>
  <w:style w:type="character" w:customStyle="1" w:styleId="WW8Num88z0">
    <w:name w:val="WW8Num88z0"/>
    <w:rsid w:val="007C491A"/>
  </w:style>
  <w:style w:type="character" w:customStyle="1" w:styleId="WW8Num89z0">
    <w:name w:val="WW8Num89z0"/>
    <w:rsid w:val="007C491A"/>
    <w:rPr>
      <w:rFonts w:ascii="Times New Roman" w:hAnsi="Times New Roman" w:cs="Times New Roman" w:hint="default"/>
      <w:b/>
      <w:bCs/>
      <w:sz w:val="20"/>
      <w:szCs w:val="20"/>
    </w:rPr>
  </w:style>
  <w:style w:type="character" w:customStyle="1" w:styleId="WW8Num90z0">
    <w:name w:val="WW8Num90z0"/>
    <w:rsid w:val="007C491A"/>
    <w:rPr>
      <w:rFonts w:ascii="Times New Roman" w:hAnsi="Times New Roman" w:cs="Times New Roman"/>
      <w:sz w:val="20"/>
      <w:szCs w:val="20"/>
      <w:lang w:eastAsia="pl-PL"/>
    </w:rPr>
  </w:style>
  <w:style w:type="character" w:customStyle="1" w:styleId="WW8Num90z1">
    <w:name w:val="WW8Num90z1"/>
    <w:rsid w:val="007C491A"/>
  </w:style>
  <w:style w:type="character" w:customStyle="1" w:styleId="WW8Num90z2">
    <w:name w:val="WW8Num90z2"/>
    <w:rsid w:val="007C491A"/>
  </w:style>
  <w:style w:type="character" w:customStyle="1" w:styleId="WW8Num90z3">
    <w:name w:val="WW8Num90z3"/>
    <w:rsid w:val="007C491A"/>
  </w:style>
  <w:style w:type="character" w:customStyle="1" w:styleId="WW8Num90z4">
    <w:name w:val="WW8Num90z4"/>
    <w:rsid w:val="007C491A"/>
  </w:style>
  <w:style w:type="character" w:customStyle="1" w:styleId="WW8Num90z5">
    <w:name w:val="WW8Num90z5"/>
    <w:rsid w:val="007C491A"/>
  </w:style>
  <w:style w:type="character" w:customStyle="1" w:styleId="WW8Num90z6">
    <w:name w:val="WW8Num90z6"/>
    <w:rsid w:val="007C491A"/>
  </w:style>
  <w:style w:type="character" w:customStyle="1" w:styleId="WW8Num90z7">
    <w:name w:val="WW8Num90z7"/>
    <w:rsid w:val="007C491A"/>
  </w:style>
  <w:style w:type="character" w:customStyle="1" w:styleId="WW8Num90z8">
    <w:name w:val="WW8Num90z8"/>
    <w:rsid w:val="007C491A"/>
  </w:style>
  <w:style w:type="character" w:customStyle="1" w:styleId="WW8Num91z0">
    <w:name w:val="WW8Num91z0"/>
    <w:rsid w:val="007C491A"/>
    <w:rPr>
      <w:rFonts w:ascii="Times New Roman" w:hAnsi="Times New Roman" w:cs="Times New Roman"/>
      <w:b/>
      <w:sz w:val="20"/>
      <w:szCs w:val="20"/>
    </w:rPr>
  </w:style>
  <w:style w:type="character" w:customStyle="1" w:styleId="WW8Num92z0">
    <w:name w:val="WW8Num92z0"/>
    <w:rsid w:val="007C491A"/>
    <w:rPr>
      <w:rFonts w:ascii="Times New Roman" w:hAnsi="Times New Roman" w:cs="Times New Roman"/>
      <w:sz w:val="20"/>
      <w:szCs w:val="20"/>
    </w:rPr>
  </w:style>
  <w:style w:type="character" w:customStyle="1" w:styleId="WW8Num93z0">
    <w:name w:val="WW8Num93z0"/>
    <w:rsid w:val="007C491A"/>
    <w:rPr>
      <w:rFonts w:ascii="Symbol" w:hAnsi="Symbol" w:cs="Symbol" w:hint="default"/>
    </w:rPr>
  </w:style>
  <w:style w:type="character" w:customStyle="1" w:styleId="WW8Num94z0">
    <w:name w:val="WW8Num94z0"/>
    <w:rsid w:val="007C491A"/>
    <w:rPr>
      <w:rFonts w:ascii="Times New Roman" w:hAnsi="Times New Roman" w:cs="Times New Roman"/>
      <w:b/>
      <w:sz w:val="20"/>
      <w:szCs w:val="24"/>
    </w:rPr>
  </w:style>
  <w:style w:type="character" w:customStyle="1" w:styleId="WW8Num95z0">
    <w:name w:val="WW8Num95z0"/>
    <w:rsid w:val="007C491A"/>
    <w:rPr>
      <w:rFonts w:ascii="Times New Roman" w:hAnsi="Times New Roman" w:cs="Times New Roman" w:hint="default"/>
      <w:b/>
      <w:bCs/>
      <w:sz w:val="20"/>
      <w:szCs w:val="20"/>
    </w:rPr>
  </w:style>
  <w:style w:type="character" w:customStyle="1" w:styleId="WW8Num96z0">
    <w:name w:val="WW8Num96z0"/>
    <w:rsid w:val="007C491A"/>
    <w:rPr>
      <w:rFonts w:ascii="Times New Roman" w:eastAsia="SimSun" w:hAnsi="Times New Roman" w:cs="Times New Roman"/>
      <w:sz w:val="20"/>
      <w:szCs w:val="20"/>
      <w:lang w:eastAsia="pl-PL"/>
    </w:rPr>
  </w:style>
  <w:style w:type="character" w:customStyle="1" w:styleId="WW8Num97z0">
    <w:name w:val="WW8Num97z0"/>
    <w:rsid w:val="007C491A"/>
    <w:rPr>
      <w:rFonts w:ascii="Times New Roman" w:hAnsi="Times New Roman" w:cs="Times New Roman"/>
      <w:sz w:val="20"/>
      <w:szCs w:val="20"/>
    </w:rPr>
  </w:style>
  <w:style w:type="character" w:customStyle="1" w:styleId="WW8Num98z0">
    <w:name w:val="WW8Num98z0"/>
    <w:rsid w:val="007C491A"/>
    <w:rPr>
      <w:rFonts w:ascii="Times New Roman" w:hAnsi="Times New Roman" w:cs="Times New Roman" w:hint="default"/>
      <w:b/>
      <w:sz w:val="20"/>
      <w:szCs w:val="20"/>
    </w:rPr>
  </w:style>
  <w:style w:type="character" w:customStyle="1" w:styleId="WW8Num99z0">
    <w:name w:val="WW8Num99z0"/>
    <w:rsid w:val="007C491A"/>
    <w:rPr>
      <w:rFonts w:ascii="Symbol" w:hAnsi="Symbol" w:cs="Symbol" w:hint="default"/>
      <w:lang w:eastAsia="pl-PL"/>
    </w:rPr>
  </w:style>
  <w:style w:type="character" w:customStyle="1" w:styleId="WW8Num100z0">
    <w:name w:val="WW8Num100z0"/>
    <w:rsid w:val="007C491A"/>
    <w:rPr>
      <w:rFonts w:ascii="Symbol" w:hAnsi="Symbol" w:cs="Symbol" w:hint="default"/>
    </w:rPr>
  </w:style>
  <w:style w:type="character" w:customStyle="1" w:styleId="WW8Num101z0">
    <w:name w:val="WW8Num101z0"/>
    <w:rsid w:val="007C491A"/>
    <w:rPr>
      <w:rFonts w:ascii="Times New Roman" w:hAnsi="Times New Roman" w:cs="Times New Roman"/>
      <w:sz w:val="20"/>
      <w:szCs w:val="20"/>
    </w:rPr>
  </w:style>
  <w:style w:type="character" w:customStyle="1" w:styleId="WW8Num102z0">
    <w:name w:val="WW8Num102z0"/>
    <w:rsid w:val="007C491A"/>
    <w:rPr>
      <w:rFonts w:ascii="Times New Roman" w:hAnsi="Times New Roman" w:cs="Times New Roman"/>
      <w:b/>
      <w:sz w:val="20"/>
      <w:szCs w:val="20"/>
    </w:rPr>
  </w:style>
  <w:style w:type="character" w:customStyle="1" w:styleId="WW8Num103z0">
    <w:name w:val="WW8Num103z0"/>
    <w:rsid w:val="007C491A"/>
    <w:rPr>
      <w:rFonts w:ascii="Times New Roman" w:hAnsi="Times New Roman" w:cs="Times New Roman" w:hint="default"/>
      <w:b/>
      <w:bCs/>
      <w:i w:val="0"/>
      <w:iCs/>
      <w:sz w:val="24"/>
      <w:szCs w:val="24"/>
      <w:lang w:eastAsia="pl-PL"/>
    </w:rPr>
  </w:style>
  <w:style w:type="character" w:customStyle="1" w:styleId="WW8Num104z0">
    <w:name w:val="WW8Num104z0"/>
    <w:rsid w:val="007C491A"/>
    <w:rPr>
      <w:rFonts w:ascii="Times New Roman" w:hAnsi="Times New Roman" w:cs="Times New Roman" w:hint="default"/>
      <w:b w:val="0"/>
      <w:iCs/>
      <w:sz w:val="24"/>
      <w:szCs w:val="24"/>
      <w:lang w:eastAsia="pl-PL"/>
    </w:rPr>
  </w:style>
  <w:style w:type="character" w:customStyle="1" w:styleId="WW8Num105z0">
    <w:name w:val="WW8Num105z0"/>
    <w:rsid w:val="007C491A"/>
    <w:rPr>
      <w:rFonts w:ascii="Times New Roman" w:hAnsi="Times New Roman" w:cs="Times New Roman" w:hint="default"/>
      <w:strike/>
      <w:sz w:val="24"/>
      <w:szCs w:val="24"/>
      <w:lang w:eastAsia="pl-PL"/>
    </w:rPr>
  </w:style>
  <w:style w:type="character" w:customStyle="1" w:styleId="WW8Num106z0">
    <w:name w:val="WW8Num106z0"/>
    <w:rsid w:val="007C491A"/>
    <w:rPr>
      <w:rFonts w:ascii="Times New Roman" w:hAnsi="Times New Roman" w:cs="Times New Roman" w:hint="default"/>
      <w:b/>
      <w:color w:val="auto"/>
      <w:sz w:val="24"/>
      <w:szCs w:val="24"/>
    </w:rPr>
  </w:style>
  <w:style w:type="character" w:customStyle="1" w:styleId="WW8Num107z0">
    <w:name w:val="WW8Num107z0"/>
    <w:rsid w:val="007C491A"/>
  </w:style>
  <w:style w:type="character" w:customStyle="1" w:styleId="WW8Num108z0">
    <w:name w:val="WW8Num108z0"/>
    <w:rsid w:val="007C491A"/>
  </w:style>
  <w:style w:type="character" w:customStyle="1" w:styleId="WW8Num109z0">
    <w:name w:val="WW8Num109z0"/>
    <w:rsid w:val="007C491A"/>
    <w:rPr>
      <w:rFonts w:ascii="Times New Roman" w:hAnsi="Times New Roman" w:cs="Times New Roman"/>
      <w:color w:val="auto"/>
      <w:sz w:val="24"/>
      <w:szCs w:val="24"/>
    </w:rPr>
  </w:style>
  <w:style w:type="character" w:customStyle="1" w:styleId="WW8Num110z0">
    <w:name w:val="WW8Num110z0"/>
    <w:rsid w:val="007C491A"/>
    <w:rPr>
      <w:rFonts w:ascii="Times New Roman" w:eastAsia="SimSun" w:hAnsi="Times New Roman" w:cs="Times New Roman"/>
      <w:b/>
      <w:sz w:val="24"/>
      <w:szCs w:val="24"/>
      <w:lang w:eastAsia="pl-PL"/>
    </w:rPr>
  </w:style>
  <w:style w:type="character" w:customStyle="1" w:styleId="WW8Num111z0">
    <w:name w:val="WW8Num111z0"/>
    <w:rsid w:val="007C491A"/>
    <w:rPr>
      <w:rFonts w:hint="default"/>
      <w:b w:val="0"/>
      <w:strike w:val="0"/>
      <w:dstrike w:val="0"/>
    </w:rPr>
  </w:style>
  <w:style w:type="character" w:customStyle="1" w:styleId="WW8Num111z1">
    <w:name w:val="WW8Num111z1"/>
    <w:rsid w:val="007C491A"/>
    <w:rPr>
      <w:rFonts w:hint="default"/>
    </w:rPr>
  </w:style>
  <w:style w:type="character" w:customStyle="1" w:styleId="WW8Num112z0">
    <w:name w:val="WW8Num112z0"/>
    <w:rsid w:val="007C491A"/>
    <w:rPr>
      <w:rFonts w:ascii="Times New Roman" w:hAnsi="Times New Roman" w:cs="Times New Roman" w:hint="default"/>
      <w:color w:val="auto"/>
    </w:rPr>
  </w:style>
  <w:style w:type="character" w:customStyle="1" w:styleId="WW8Num113z0">
    <w:name w:val="WW8Num113z0"/>
    <w:rsid w:val="007C491A"/>
    <w:rPr>
      <w:rFonts w:ascii="Times New Roman" w:hAnsi="Times New Roman" w:cs="Times New Roman"/>
      <w:sz w:val="24"/>
      <w:szCs w:val="24"/>
      <w:lang w:eastAsia="pl-PL"/>
    </w:rPr>
  </w:style>
  <w:style w:type="character" w:customStyle="1" w:styleId="WW8Num114z0">
    <w:name w:val="WW8Num114z0"/>
    <w:rsid w:val="007C491A"/>
    <w:rPr>
      <w:rFonts w:ascii="Times New Roman" w:hAnsi="Times New Roman" w:cs="Times New Roman" w:hint="default"/>
      <w:sz w:val="22"/>
      <w:szCs w:val="22"/>
    </w:rPr>
  </w:style>
  <w:style w:type="character" w:customStyle="1" w:styleId="WW8Num115z0">
    <w:name w:val="WW8Num115z0"/>
    <w:rsid w:val="007C491A"/>
    <w:rPr>
      <w:rFonts w:ascii="Times New Roman" w:hAnsi="Times New Roman" w:cs="Times New Roman" w:hint="default"/>
      <w:b/>
      <w:bCs/>
      <w:sz w:val="24"/>
      <w:szCs w:val="24"/>
    </w:rPr>
  </w:style>
  <w:style w:type="character" w:customStyle="1" w:styleId="WW8Num116z0">
    <w:name w:val="WW8Num116z0"/>
    <w:rsid w:val="007C491A"/>
    <w:rPr>
      <w:rFonts w:ascii="Times New Roman" w:hAnsi="Times New Roman" w:cs="Times New Roman"/>
      <w:b/>
      <w:sz w:val="24"/>
      <w:szCs w:val="24"/>
    </w:rPr>
  </w:style>
  <w:style w:type="character" w:customStyle="1" w:styleId="WW8Num117z0">
    <w:name w:val="WW8Num117z0"/>
    <w:rsid w:val="007C491A"/>
    <w:rPr>
      <w:rFonts w:ascii="Times New Roman" w:hAnsi="Times New Roman" w:cs="Times New Roman" w:hint="default"/>
      <w:sz w:val="24"/>
    </w:rPr>
  </w:style>
  <w:style w:type="character" w:customStyle="1" w:styleId="WW8Num118z0">
    <w:name w:val="WW8Num118z0"/>
    <w:rsid w:val="007C491A"/>
    <w:rPr>
      <w:rFonts w:ascii="Times New Roman" w:hAnsi="Times New Roman" w:cs="Times New Roman" w:hint="default"/>
      <w:sz w:val="24"/>
      <w:szCs w:val="24"/>
    </w:rPr>
  </w:style>
  <w:style w:type="character" w:customStyle="1" w:styleId="WW8Num119z0">
    <w:name w:val="WW8Num119z0"/>
    <w:rsid w:val="007C491A"/>
  </w:style>
  <w:style w:type="character" w:customStyle="1" w:styleId="WW8Num120z0">
    <w:name w:val="WW8Num120z0"/>
    <w:rsid w:val="007C491A"/>
    <w:rPr>
      <w:rFonts w:ascii="Times New Roman" w:hAnsi="Times New Roman" w:cs="Times New Roman" w:hint="default"/>
      <w:b/>
      <w:bCs/>
      <w:i w:val="0"/>
      <w:iCs/>
      <w:sz w:val="24"/>
      <w:szCs w:val="24"/>
      <w:lang w:eastAsia="pl-PL"/>
    </w:rPr>
  </w:style>
  <w:style w:type="character" w:customStyle="1" w:styleId="WW8Num121z0">
    <w:name w:val="WW8Num121z0"/>
    <w:rsid w:val="007C491A"/>
    <w:rPr>
      <w:rFonts w:ascii="Times New Roman" w:hAnsi="Times New Roman" w:cs="Times New Roman" w:hint="default"/>
      <w:sz w:val="24"/>
      <w:szCs w:val="24"/>
    </w:rPr>
  </w:style>
  <w:style w:type="character" w:customStyle="1" w:styleId="WW8Num122z0">
    <w:name w:val="WW8Num122z0"/>
    <w:rsid w:val="007C491A"/>
    <w:rPr>
      <w:rFonts w:ascii="Times New Roman" w:hAnsi="Times New Roman" w:cs="Times New Roman" w:hint="default"/>
      <w:b/>
      <w:bCs/>
      <w:vanish/>
      <w:color w:val="auto"/>
      <w:sz w:val="24"/>
      <w:szCs w:val="24"/>
      <w:lang w:eastAsia="pl-PL"/>
    </w:rPr>
  </w:style>
  <w:style w:type="character" w:customStyle="1" w:styleId="WW8Num123z0">
    <w:name w:val="WW8Num123z0"/>
    <w:rsid w:val="007C491A"/>
    <w:rPr>
      <w:rFonts w:hint="default"/>
      <w:b w:val="0"/>
    </w:rPr>
  </w:style>
  <w:style w:type="character" w:customStyle="1" w:styleId="WW8Num124z0">
    <w:name w:val="WW8Num124z0"/>
    <w:rsid w:val="007C491A"/>
    <w:rPr>
      <w:rFonts w:ascii="Times New Roman" w:hAnsi="Times New Roman" w:cs="Times New Roman"/>
      <w:color w:val="auto"/>
      <w:sz w:val="24"/>
      <w:szCs w:val="24"/>
    </w:rPr>
  </w:style>
  <w:style w:type="character" w:customStyle="1" w:styleId="WW8Num125z0">
    <w:name w:val="WW8Num125z0"/>
    <w:rsid w:val="007C491A"/>
    <w:rPr>
      <w:rFonts w:ascii="Times New Roman" w:hAnsi="Times New Roman" w:cs="Times New Roman" w:hint="default"/>
      <w:b/>
      <w:bCs/>
      <w:i/>
      <w:iCs/>
      <w:lang w:eastAsia="pl-PL"/>
    </w:rPr>
  </w:style>
  <w:style w:type="character" w:customStyle="1" w:styleId="WW8Num126z0">
    <w:name w:val="WW8Num126z0"/>
    <w:rsid w:val="007C491A"/>
    <w:rPr>
      <w:rFonts w:ascii="Times New Roman" w:hAnsi="Times New Roman" w:cs="Times New Roman" w:hint="default"/>
      <w:b w:val="0"/>
      <w:sz w:val="24"/>
      <w:szCs w:val="24"/>
    </w:rPr>
  </w:style>
  <w:style w:type="character" w:customStyle="1" w:styleId="WW8Num127z0">
    <w:name w:val="WW8Num127z0"/>
    <w:rsid w:val="007C491A"/>
    <w:rPr>
      <w:rFonts w:ascii="Times New Roman" w:hAnsi="Times New Roman" w:cs="Times New Roman" w:hint="default"/>
      <w:sz w:val="24"/>
      <w:szCs w:val="24"/>
    </w:rPr>
  </w:style>
  <w:style w:type="character" w:customStyle="1" w:styleId="WW8Num128z0">
    <w:name w:val="WW8Num128z0"/>
    <w:rsid w:val="007C491A"/>
    <w:rPr>
      <w:rFonts w:ascii="Times New Roman" w:hAnsi="Times New Roman" w:cs="Times New Roman" w:hint="default"/>
      <w:b/>
      <w:sz w:val="24"/>
      <w:szCs w:val="24"/>
    </w:rPr>
  </w:style>
  <w:style w:type="character" w:customStyle="1" w:styleId="WW8Num129z0">
    <w:name w:val="WW8Num129z0"/>
    <w:rsid w:val="007C491A"/>
    <w:rPr>
      <w:rFonts w:ascii="Times New Roman" w:hAnsi="Times New Roman" w:cs="Times New Roman"/>
      <w:b w:val="0"/>
      <w:i w:val="0"/>
      <w:sz w:val="24"/>
      <w:szCs w:val="24"/>
    </w:rPr>
  </w:style>
  <w:style w:type="character" w:customStyle="1" w:styleId="WW8Num130z0">
    <w:name w:val="WW8Num130z0"/>
    <w:rsid w:val="007C491A"/>
  </w:style>
  <w:style w:type="character" w:customStyle="1" w:styleId="WW8Num131z0">
    <w:name w:val="WW8Num131z0"/>
    <w:rsid w:val="007C491A"/>
    <w:rPr>
      <w:rFonts w:ascii="Times New Roman" w:hAnsi="Times New Roman" w:cs="Times New Roman" w:hint="default"/>
      <w:b w:val="0"/>
      <w:bCs/>
      <w:sz w:val="20"/>
      <w:szCs w:val="20"/>
    </w:rPr>
  </w:style>
  <w:style w:type="character" w:customStyle="1" w:styleId="WW8Num132z0">
    <w:name w:val="WW8Num132z0"/>
    <w:rsid w:val="007C491A"/>
  </w:style>
  <w:style w:type="character" w:customStyle="1" w:styleId="WW8Num133z0">
    <w:name w:val="WW8Num133z0"/>
    <w:rsid w:val="007C491A"/>
    <w:rPr>
      <w:rFonts w:hint="default"/>
    </w:rPr>
  </w:style>
  <w:style w:type="character" w:customStyle="1" w:styleId="WW8Num134z0">
    <w:name w:val="WW8Num134z0"/>
    <w:rsid w:val="007C491A"/>
    <w:rPr>
      <w:rFonts w:ascii="Times New Roman" w:hAnsi="Times New Roman" w:cs="Times New Roman"/>
      <w:sz w:val="20"/>
      <w:szCs w:val="20"/>
    </w:rPr>
  </w:style>
  <w:style w:type="character" w:customStyle="1" w:styleId="WW8Num135z0">
    <w:name w:val="WW8Num135z0"/>
    <w:rsid w:val="007C491A"/>
  </w:style>
  <w:style w:type="character" w:customStyle="1" w:styleId="WW8Num136z0">
    <w:name w:val="WW8Num136z0"/>
    <w:rsid w:val="007C491A"/>
    <w:rPr>
      <w:rFonts w:hint="default"/>
    </w:rPr>
  </w:style>
  <w:style w:type="character" w:customStyle="1" w:styleId="WW8Num137z0">
    <w:name w:val="WW8Num137z0"/>
    <w:rsid w:val="007C491A"/>
    <w:rPr>
      <w:rFonts w:hint="default"/>
    </w:rPr>
  </w:style>
  <w:style w:type="character" w:customStyle="1" w:styleId="WW8Num138z0">
    <w:name w:val="WW8Num138z0"/>
    <w:rsid w:val="007C491A"/>
    <w:rPr>
      <w:rFonts w:hint="default"/>
      <w:color w:val="auto"/>
    </w:rPr>
  </w:style>
  <w:style w:type="character" w:customStyle="1" w:styleId="WW8Num139z0">
    <w:name w:val="WW8Num139z0"/>
    <w:rsid w:val="007C491A"/>
    <w:rPr>
      <w:rFonts w:ascii="Times New Roman" w:hAnsi="Times New Roman" w:cs="Times New Roman" w:hint="default"/>
      <w:b w:val="0"/>
      <w:sz w:val="24"/>
      <w:szCs w:val="24"/>
    </w:rPr>
  </w:style>
  <w:style w:type="character" w:customStyle="1" w:styleId="WW8Num140z0">
    <w:name w:val="WW8Num140z0"/>
    <w:rsid w:val="007C491A"/>
    <w:rPr>
      <w:rFonts w:ascii="Times New Roman" w:eastAsia="Calibri" w:hAnsi="Times New Roman" w:cs="Times New Roman"/>
      <w:b/>
      <w:sz w:val="24"/>
      <w:szCs w:val="24"/>
      <w:lang w:eastAsia="en-US"/>
    </w:rPr>
  </w:style>
  <w:style w:type="character" w:customStyle="1" w:styleId="WW8Num141z0">
    <w:name w:val="WW8Num141z0"/>
    <w:rsid w:val="007C491A"/>
    <w:rPr>
      <w:rFonts w:ascii="Times New Roman" w:hAnsi="Times New Roman" w:cs="Times New Roman"/>
      <w:b/>
      <w:i/>
      <w:sz w:val="20"/>
      <w:szCs w:val="20"/>
    </w:rPr>
  </w:style>
  <w:style w:type="character" w:customStyle="1" w:styleId="WW8Num142z0">
    <w:name w:val="WW8Num142z0"/>
    <w:rsid w:val="007C491A"/>
    <w:rPr>
      <w:rFonts w:ascii="Symbol" w:hAnsi="Symbol" w:cs="Symbol" w:hint="default"/>
    </w:rPr>
  </w:style>
  <w:style w:type="character" w:customStyle="1" w:styleId="WW8Num142z1">
    <w:name w:val="WW8Num142z1"/>
    <w:rsid w:val="007C491A"/>
    <w:rPr>
      <w:rFonts w:ascii="Courier New" w:hAnsi="Courier New" w:cs="Courier New" w:hint="default"/>
    </w:rPr>
  </w:style>
  <w:style w:type="character" w:customStyle="1" w:styleId="WW8Num142z2">
    <w:name w:val="WW8Num142z2"/>
    <w:rsid w:val="007C491A"/>
    <w:rPr>
      <w:rFonts w:ascii="Wingdings" w:hAnsi="Wingdings" w:cs="Wingdings" w:hint="default"/>
    </w:rPr>
  </w:style>
  <w:style w:type="character" w:customStyle="1" w:styleId="WW8Num143z0">
    <w:name w:val="WW8Num143z0"/>
    <w:rsid w:val="007C491A"/>
    <w:rPr>
      <w:rFonts w:ascii="Times New Roman" w:hAnsi="Times New Roman" w:cs="Times New Roman" w:hint="default"/>
      <w:sz w:val="20"/>
      <w:szCs w:val="20"/>
    </w:rPr>
  </w:style>
  <w:style w:type="character" w:customStyle="1" w:styleId="WW8Num143z1">
    <w:name w:val="WW8Num143z1"/>
    <w:rsid w:val="007C491A"/>
  </w:style>
  <w:style w:type="character" w:customStyle="1" w:styleId="WW8Num143z2">
    <w:name w:val="WW8Num143z2"/>
    <w:rsid w:val="007C491A"/>
  </w:style>
  <w:style w:type="character" w:customStyle="1" w:styleId="WW8Num143z3">
    <w:name w:val="WW8Num143z3"/>
    <w:rsid w:val="007C491A"/>
  </w:style>
  <w:style w:type="character" w:customStyle="1" w:styleId="WW8Num143z4">
    <w:name w:val="WW8Num143z4"/>
    <w:rsid w:val="007C491A"/>
  </w:style>
  <w:style w:type="character" w:customStyle="1" w:styleId="WW8Num143z5">
    <w:name w:val="WW8Num143z5"/>
    <w:rsid w:val="007C491A"/>
  </w:style>
  <w:style w:type="character" w:customStyle="1" w:styleId="WW8Num143z6">
    <w:name w:val="WW8Num143z6"/>
    <w:rsid w:val="007C491A"/>
  </w:style>
  <w:style w:type="character" w:customStyle="1" w:styleId="WW8Num143z7">
    <w:name w:val="WW8Num143z7"/>
    <w:rsid w:val="007C491A"/>
  </w:style>
  <w:style w:type="character" w:customStyle="1" w:styleId="WW8Num143z8">
    <w:name w:val="WW8Num143z8"/>
    <w:rsid w:val="007C491A"/>
  </w:style>
  <w:style w:type="character" w:customStyle="1" w:styleId="WW8Num144z0">
    <w:name w:val="WW8Num144z0"/>
    <w:rsid w:val="007C491A"/>
    <w:rPr>
      <w:rFonts w:ascii="Symbol" w:eastAsia="SimSun" w:hAnsi="Symbol" w:cs="Symbol" w:hint="default"/>
      <w:b w:val="0"/>
      <w:bCs/>
      <w:sz w:val="20"/>
      <w:szCs w:val="20"/>
    </w:rPr>
  </w:style>
  <w:style w:type="character" w:customStyle="1" w:styleId="WW8Num144z1">
    <w:name w:val="WW8Num144z1"/>
    <w:rsid w:val="007C491A"/>
  </w:style>
  <w:style w:type="character" w:customStyle="1" w:styleId="WW8Num144z2">
    <w:name w:val="WW8Num144z2"/>
    <w:rsid w:val="007C491A"/>
  </w:style>
  <w:style w:type="character" w:customStyle="1" w:styleId="WW8Num144z3">
    <w:name w:val="WW8Num144z3"/>
    <w:rsid w:val="007C491A"/>
  </w:style>
  <w:style w:type="character" w:customStyle="1" w:styleId="WW8Num144z4">
    <w:name w:val="WW8Num144z4"/>
    <w:rsid w:val="007C491A"/>
  </w:style>
  <w:style w:type="character" w:customStyle="1" w:styleId="WW8Num144z5">
    <w:name w:val="WW8Num144z5"/>
    <w:rsid w:val="007C491A"/>
  </w:style>
  <w:style w:type="character" w:customStyle="1" w:styleId="WW8Num144z6">
    <w:name w:val="WW8Num144z6"/>
    <w:rsid w:val="007C491A"/>
  </w:style>
  <w:style w:type="character" w:customStyle="1" w:styleId="WW8Num144z7">
    <w:name w:val="WW8Num144z7"/>
    <w:rsid w:val="007C491A"/>
  </w:style>
  <w:style w:type="character" w:customStyle="1" w:styleId="WW8Num144z8">
    <w:name w:val="WW8Num144z8"/>
    <w:rsid w:val="007C491A"/>
  </w:style>
  <w:style w:type="character" w:customStyle="1" w:styleId="WW8Num145z0">
    <w:name w:val="WW8Num145z0"/>
    <w:rsid w:val="007C491A"/>
    <w:rPr>
      <w:rFonts w:ascii="Times New Roman" w:hAnsi="Times New Roman" w:cs="Times New Roman"/>
      <w:b/>
      <w:sz w:val="24"/>
      <w:szCs w:val="24"/>
    </w:rPr>
  </w:style>
  <w:style w:type="character" w:customStyle="1" w:styleId="WW8Num145z1">
    <w:name w:val="WW8Num145z1"/>
    <w:rsid w:val="007C491A"/>
  </w:style>
  <w:style w:type="character" w:customStyle="1" w:styleId="WW8Num145z2">
    <w:name w:val="WW8Num145z2"/>
    <w:rsid w:val="007C491A"/>
  </w:style>
  <w:style w:type="character" w:customStyle="1" w:styleId="WW8Num145z3">
    <w:name w:val="WW8Num145z3"/>
    <w:rsid w:val="007C491A"/>
  </w:style>
  <w:style w:type="character" w:customStyle="1" w:styleId="WW8Num145z4">
    <w:name w:val="WW8Num145z4"/>
    <w:rsid w:val="007C491A"/>
  </w:style>
  <w:style w:type="character" w:customStyle="1" w:styleId="WW8Num145z5">
    <w:name w:val="WW8Num145z5"/>
    <w:rsid w:val="007C491A"/>
  </w:style>
  <w:style w:type="character" w:customStyle="1" w:styleId="WW8Num145z6">
    <w:name w:val="WW8Num145z6"/>
    <w:rsid w:val="007C491A"/>
  </w:style>
  <w:style w:type="character" w:customStyle="1" w:styleId="WW8Num145z7">
    <w:name w:val="WW8Num145z7"/>
    <w:rsid w:val="007C491A"/>
  </w:style>
  <w:style w:type="character" w:customStyle="1" w:styleId="WW8Num145z8">
    <w:name w:val="WW8Num145z8"/>
    <w:rsid w:val="007C491A"/>
  </w:style>
  <w:style w:type="character" w:customStyle="1" w:styleId="WW8Num146z0">
    <w:name w:val="WW8Num146z0"/>
    <w:rsid w:val="007C491A"/>
    <w:rPr>
      <w:rFonts w:ascii="Times New Roman" w:hAnsi="Times New Roman" w:cs="Times New Roman" w:hint="default"/>
      <w:b/>
      <w:bCs/>
      <w:sz w:val="20"/>
      <w:szCs w:val="20"/>
      <w:lang w:eastAsia="pl-PL"/>
    </w:rPr>
  </w:style>
  <w:style w:type="character" w:customStyle="1" w:styleId="WW8Num146z1">
    <w:name w:val="WW8Num146z1"/>
    <w:rsid w:val="007C491A"/>
  </w:style>
  <w:style w:type="character" w:customStyle="1" w:styleId="WW8Num146z2">
    <w:name w:val="WW8Num146z2"/>
    <w:rsid w:val="007C491A"/>
  </w:style>
  <w:style w:type="character" w:customStyle="1" w:styleId="WW8Num146z3">
    <w:name w:val="WW8Num146z3"/>
    <w:rsid w:val="007C491A"/>
  </w:style>
  <w:style w:type="character" w:customStyle="1" w:styleId="WW8Num146z4">
    <w:name w:val="WW8Num146z4"/>
    <w:rsid w:val="007C491A"/>
  </w:style>
  <w:style w:type="character" w:customStyle="1" w:styleId="WW8Num146z5">
    <w:name w:val="WW8Num146z5"/>
    <w:rsid w:val="007C491A"/>
  </w:style>
  <w:style w:type="character" w:customStyle="1" w:styleId="WW8Num146z6">
    <w:name w:val="WW8Num146z6"/>
    <w:rsid w:val="007C491A"/>
  </w:style>
  <w:style w:type="character" w:customStyle="1" w:styleId="WW8Num146z7">
    <w:name w:val="WW8Num146z7"/>
    <w:rsid w:val="007C491A"/>
  </w:style>
  <w:style w:type="character" w:customStyle="1" w:styleId="WW8Num146z8">
    <w:name w:val="WW8Num146z8"/>
    <w:rsid w:val="007C491A"/>
  </w:style>
  <w:style w:type="character" w:customStyle="1" w:styleId="WW8Num147z0">
    <w:name w:val="WW8Num147z0"/>
    <w:rsid w:val="007C491A"/>
    <w:rPr>
      <w:rFonts w:ascii="Times New Roman" w:hAnsi="Times New Roman" w:cs="Times New Roman" w:hint="default"/>
      <w:sz w:val="24"/>
      <w:szCs w:val="24"/>
    </w:rPr>
  </w:style>
  <w:style w:type="character" w:customStyle="1" w:styleId="WW8Num147z1">
    <w:name w:val="WW8Num147z1"/>
    <w:rsid w:val="007C491A"/>
  </w:style>
  <w:style w:type="character" w:customStyle="1" w:styleId="WW8Num147z2">
    <w:name w:val="WW8Num147z2"/>
    <w:rsid w:val="007C491A"/>
  </w:style>
  <w:style w:type="character" w:customStyle="1" w:styleId="WW8Num147z3">
    <w:name w:val="WW8Num147z3"/>
    <w:rsid w:val="007C491A"/>
  </w:style>
  <w:style w:type="character" w:customStyle="1" w:styleId="WW8Num147z4">
    <w:name w:val="WW8Num147z4"/>
    <w:rsid w:val="007C491A"/>
  </w:style>
  <w:style w:type="character" w:customStyle="1" w:styleId="WW8Num147z5">
    <w:name w:val="WW8Num147z5"/>
    <w:rsid w:val="007C491A"/>
  </w:style>
  <w:style w:type="character" w:customStyle="1" w:styleId="WW8Num147z6">
    <w:name w:val="WW8Num147z6"/>
    <w:rsid w:val="007C491A"/>
  </w:style>
  <w:style w:type="character" w:customStyle="1" w:styleId="WW8Num147z7">
    <w:name w:val="WW8Num147z7"/>
    <w:rsid w:val="007C491A"/>
  </w:style>
  <w:style w:type="character" w:customStyle="1" w:styleId="WW8Num147z8">
    <w:name w:val="WW8Num147z8"/>
    <w:rsid w:val="007C491A"/>
  </w:style>
  <w:style w:type="character" w:customStyle="1" w:styleId="WW8Num148z0">
    <w:name w:val="WW8Num148z0"/>
    <w:rsid w:val="007C491A"/>
    <w:rPr>
      <w:rFonts w:ascii="Times New Roman" w:hAnsi="Times New Roman" w:cs="Times New Roman"/>
      <w:b/>
      <w:sz w:val="24"/>
      <w:szCs w:val="24"/>
    </w:rPr>
  </w:style>
  <w:style w:type="character" w:customStyle="1" w:styleId="WW8Num148z1">
    <w:name w:val="WW8Num148z1"/>
    <w:rsid w:val="007C491A"/>
  </w:style>
  <w:style w:type="character" w:customStyle="1" w:styleId="WW8Num148z2">
    <w:name w:val="WW8Num148z2"/>
    <w:rsid w:val="007C491A"/>
  </w:style>
  <w:style w:type="character" w:customStyle="1" w:styleId="WW8Num148z3">
    <w:name w:val="WW8Num148z3"/>
    <w:rsid w:val="007C491A"/>
  </w:style>
  <w:style w:type="character" w:customStyle="1" w:styleId="WW8Num148z4">
    <w:name w:val="WW8Num148z4"/>
    <w:rsid w:val="007C491A"/>
  </w:style>
  <w:style w:type="character" w:customStyle="1" w:styleId="WW8Num148z5">
    <w:name w:val="WW8Num148z5"/>
    <w:rsid w:val="007C491A"/>
  </w:style>
  <w:style w:type="character" w:customStyle="1" w:styleId="WW8Num148z6">
    <w:name w:val="WW8Num148z6"/>
    <w:rsid w:val="007C491A"/>
  </w:style>
  <w:style w:type="character" w:customStyle="1" w:styleId="WW8Num148z7">
    <w:name w:val="WW8Num148z7"/>
    <w:rsid w:val="007C491A"/>
  </w:style>
  <w:style w:type="character" w:customStyle="1" w:styleId="WW8Num148z8">
    <w:name w:val="WW8Num148z8"/>
    <w:rsid w:val="007C491A"/>
  </w:style>
  <w:style w:type="character" w:customStyle="1" w:styleId="WW8Num149z0">
    <w:name w:val="WW8Num149z0"/>
    <w:rsid w:val="007C491A"/>
    <w:rPr>
      <w:rFonts w:hint="default"/>
    </w:rPr>
  </w:style>
  <w:style w:type="character" w:customStyle="1" w:styleId="WW8Num149z1">
    <w:name w:val="WW8Num149z1"/>
    <w:rsid w:val="007C491A"/>
  </w:style>
  <w:style w:type="character" w:customStyle="1" w:styleId="WW8Num149z2">
    <w:name w:val="WW8Num149z2"/>
    <w:rsid w:val="007C491A"/>
  </w:style>
  <w:style w:type="character" w:customStyle="1" w:styleId="WW8Num149z3">
    <w:name w:val="WW8Num149z3"/>
    <w:rsid w:val="007C491A"/>
  </w:style>
  <w:style w:type="character" w:customStyle="1" w:styleId="WW8Num149z4">
    <w:name w:val="WW8Num149z4"/>
    <w:rsid w:val="007C491A"/>
  </w:style>
  <w:style w:type="character" w:customStyle="1" w:styleId="WW8Num149z5">
    <w:name w:val="WW8Num149z5"/>
    <w:rsid w:val="007C491A"/>
  </w:style>
  <w:style w:type="character" w:customStyle="1" w:styleId="WW8Num149z6">
    <w:name w:val="WW8Num149z6"/>
    <w:rsid w:val="007C491A"/>
  </w:style>
  <w:style w:type="character" w:customStyle="1" w:styleId="WW8Num149z7">
    <w:name w:val="WW8Num149z7"/>
    <w:rsid w:val="007C491A"/>
  </w:style>
  <w:style w:type="character" w:customStyle="1" w:styleId="WW8Num149z8">
    <w:name w:val="WW8Num149z8"/>
    <w:rsid w:val="007C491A"/>
  </w:style>
  <w:style w:type="character" w:customStyle="1" w:styleId="WW8Num150z0">
    <w:name w:val="WW8Num150z0"/>
    <w:rsid w:val="007C491A"/>
    <w:rPr>
      <w:rFonts w:hint="default"/>
    </w:rPr>
  </w:style>
  <w:style w:type="character" w:customStyle="1" w:styleId="WW8Num150z1">
    <w:name w:val="WW8Num150z1"/>
    <w:rsid w:val="007C491A"/>
  </w:style>
  <w:style w:type="character" w:customStyle="1" w:styleId="WW8Num150z2">
    <w:name w:val="WW8Num150z2"/>
    <w:rsid w:val="007C491A"/>
  </w:style>
  <w:style w:type="character" w:customStyle="1" w:styleId="WW8Num150z3">
    <w:name w:val="WW8Num150z3"/>
    <w:rsid w:val="007C491A"/>
  </w:style>
  <w:style w:type="character" w:customStyle="1" w:styleId="WW8Num150z4">
    <w:name w:val="WW8Num150z4"/>
    <w:rsid w:val="007C491A"/>
  </w:style>
  <w:style w:type="character" w:customStyle="1" w:styleId="WW8Num150z5">
    <w:name w:val="WW8Num150z5"/>
    <w:rsid w:val="007C491A"/>
  </w:style>
  <w:style w:type="character" w:customStyle="1" w:styleId="WW8Num150z6">
    <w:name w:val="WW8Num150z6"/>
    <w:rsid w:val="007C491A"/>
  </w:style>
  <w:style w:type="character" w:customStyle="1" w:styleId="WW8Num150z7">
    <w:name w:val="WW8Num150z7"/>
    <w:rsid w:val="007C491A"/>
  </w:style>
  <w:style w:type="character" w:customStyle="1" w:styleId="WW8Num150z8">
    <w:name w:val="WW8Num150z8"/>
    <w:rsid w:val="007C491A"/>
  </w:style>
  <w:style w:type="character" w:customStyle="1" w:styleId="WW8Num151z0">
    <w:name w:val="WW8Num151z0"/>
    <w:rsid w:val="007C491A"/>
    <w:rPr>
      <w:rFonts w:ascii="Times New Roman" w:eastAsia="SimSun" w:hAnsi="Times New Roman" w:cs="Times New Roman"/>
      <w:sz w:val="24"/>
      <w:szCs w:val="24"/>
      <w:lang w:eastAsia="pl-PL"/>
    </w:rPr>
  </w:style>
  <w:style w:type="character" w:customStyle="1" w:styleId="WW8Num151z1">
    <w:name w:val="WW8Num151z1"/>
    <w:rsid w:val="007C491A"/>
  </w:style>
  <w:style w:type="character" w:customStyle="1" w:styleId="WW8Num151z2">
    <w:name w:val="WW8Num151z2"/>
    <w:rsid w:val="007C491A"/>
  </w:style>
  <w:style w:type="character" w:customStyle="1" w:styleId="WW8Num151z3">
    <w:name w:val="WW8Num151z3"/>
    <w:rsid w:val="007C491A"/>
  </w:style>
  <w:style w:type="character" w:customStyle="1" w:styleId="WW8Num151z4">
    <w:name w:val="WW8Num151z4"/>
    <w:rsid w:val="007C491A"/>
  </w:style>
  <w:style w:type="character" w:customStyle="1" w:styleId="WW8Num151z5">
    <w:name w:val="WW8Num151z5"/>
    <w:rsid w:val="007C491A"/>
  </w:style>
  <w:style w:type="character" w:customStyle="1" w:styleId="WW8Num151z6">
    <w:name w:val="WW8Num151z6"/>
    <w:rsid w:val="007C491A"/>
  </w:style>
  <w:style w:type="character" w:customStyle="1" w:styleId="WW8Num151z7">
    <w:name w:val="WW8Num151z7"/>
    <w:rsid w:val="007C491A"/>
  </w:style>
  <w:style w:type="character" w:customStyle="1" w:styleId="WW8Num151z8">
    <w:name w:val="WW8Num151z8"/>
    <w:rsid w:val="007C491A"/>
  </w:style>
  <w:style w:type="character" w:customStyle="1" w:styleId="WW8Num152z0">
    <w:name w:val="WW8Num152z0"/>
    <w:rsid w:val="007C491A"/>
    <w:rPr>
      <w:bCs/>
      <w:sz w:val="20"/>
      <w:szCs w:val="20"/>
    </w:rPr>
  </w:style>
  <w:style w:type="character" w:customStyle="1" w:styleId="WW8Num152z1">
    <w:name w:val="WW8Num152z1"/>
    <w:rsid w:val="007C491A"/>
  </w:style>
  <w:style w:type="character" w:customStyle="1" w:styleId="WW8Num152z2">
    <w:name w:val="WW8Num152z2"/>
    <w:rsid w:val="007C491A"/>
  </w:style>
  <w:style w:type="character" w:customStyle="1" w:styleId="WW8Num152z3">
    <w:name w:val="WW8Num152z3"/>
    <w:rsid w:val="007C491A"/>
  </w:style>
  <w:style w:type="character" w:customStyle="1" w:styleId="WW8Num152z4">
    <w:name w:val="WW8Num152z4"/>
    <w:rsid w:val="007C491A"/>
  </w:style>
  <w:style w:type="character" w:customStyle="1" w:styleId="WW8Num152z5">
    <w:name w:val="WW8Num152z5"/>
    <w:rsid w:val="007C491A"/>
  </w:style>
  <w:style w:type="character" w:customStyle="1" w:styleId="WW8Num152z6">
    <w:name w:val="WW8Num152z6"/>
    <w:rsid w:val="007C491A"/>
  </w:style>
  <w:style w:type="character" w:customStyle="1" w:styleId="WW8Num152z7">
    <w:name w:val="WW8Num152z7"/>
    <w:rsid w:val="007C491A"/>
  </w:style>
  <w:style w:type="character" w:customStyle="1" w:styleId="WW8Num152z8">
    <w:name w:val="WW8Num152z8"/>
    <w:rsid w:val="007C491A"/>
  </w:style>
  <w:style w:type="character" w:customStyle="1" w:styleId="WW8Num153z0">
    <w:name w:val="WW8Num153z0"/>
    <w:rsid w:val="007C491A"/>
    <w:rPr>
      <w:rFonts w:ascii="Symbol" w:hAnsi="Symbol" w:cs="Symbol" w:hint="default"/>
      <w:spacing w:val="-1"/>
      <w:shd w:val="clear" w:color="auto" w:fill="FFFF66"/>
    </w:rPr>
  </w:style>
  <w:style w:type="character" w:customStyle="1" w:styleId="WW8Num153z1">
    <w:name w:val="WW8Num153z1"/>
    <w:rsid w:val="007C491A"/>
    <w:rPr>
      <w:rFonts w:ascii="Courier New" w:hAnsi="Courier New" w:cs="Courier New" w:hint="default"/>
    </w:rPr>
  </w:style>
  <w:style w:type="character" w:customStyle="1" w:styleId="WW8Num153z2">
    <w:name w:val="WW8Num153z2"/>
    <w:rsid w:val="007C491A"/>
    <w:rPr>
      <w:rFonts w:ascii="Wingdings" w:hAnsi="Wingdings" w:cs="Wingdings" w:hint="default"/>
    </w:rPr>
  </w:style>
  <w:style w:type="character" w:customStyle="1" w:styleId="WW8Num154z0">
    <w:name w:val="WW8Num154z0"/>
    <w:rsid w:val="007C491A"/>
    <w:rPr>
      <w:rFonts w:ascii="Times New Roman" w:hAnsi="Times New Roman" w:cs="Times New Roman" w:hint="default"/>
      <w:sz w:val="24"/>
      <w:szCs w:val="24"/>
    </w:rPr>
  </w:style>
  <w:style w:type="character" w:customStyle="1" w:styleId="WW8Num154z1">
    <w:name w:val="WW8Num154z1"/>
    <w:rsid w:val="007C491A"/>
  </w:style>
  <w:style w:type="character" w:customStyle="1" w:styleId="WW8Num154z2">
    <w:name w:val="WW8Num154z2"/>
    <w:rsid w:val="007C491A"/>
  </w:style>
  <w:style w:type="character" w:customStyle="1" w:styleId="WW8Num154z3">
    <w:name w:val="WW8Num154z3"/>
    <w:rsid w:val="007C491A"/>
  </w:style>
  <w:style w:type="character" w:customStyle="1" w:styleId="WW8Num154z4">
    <w:name w:val="WW8Num154z4"/>
    <w:rsid w:val="007C491A"/>
  </w:style>
  <w:style w:type="character" w:customStyle="1" w:styleId="WW8Num154z5">
    <w:name w:val="WW8Num154z5"/>
    <w:rsid w:val="007C491A"/>
  </w:style>
  <w:style w:type="character" w:customStyle="1" w:styleId="WW8Num154z6">
    <w:name w:val="WW8Num154z6"/>
    <w:rsid w:val="007C491A"/>
  </w:style>
  <w:style w:type="character" w:customStyle="1" w:styleId="WW8Num154z7">
    <w:name w:val="WW8Num154z7"/>
    <w:rsid w:val="007C491A"/>
  </w:style>
  <w:style w:type="character" w:customStyle="1" w:styleId="WW8Num154z8">
    <w:name w:val="WW8Num154z8"/>
    <w:rsid w:val="007C491A"/>
  </w:style>
  <w:style w:type="character" w:customStyle="1" w:styleId="WW8Num155z0">
    <w:name w:val="WW8Num155z0"/>
    <w:rsid w:val="007C491A"/>
    <w:rPr>
      <w:rFonts w:ascii="Times New Roman" w:hAnsi="Times New Roman" w:cs="Times New Roman" w:hint="default"/>
      <w:b/>
      <w:bCs/>
      <w:iCs/>
      <w:sz w:val="24"/>
      <w:szCs w:val="24"/>
      <w:lang w:eastAsia="pl-PL"/>
    </w:rPr>
  </w:style>
  <w:style w:type="character" w:customStyle="1" w:styleId="WW8Num155z1">
    <w:name w:val="WW8Num155z1"/>
    <w:rsid w:val="007C491A"/>
  </w:style>
  <w:style w:type="character" w:customStyle="1" w:styleId="WW8Num155z2">
    <w:name w:val="WW8Num155z2"/>
    <w:rsid w:val="007C491A"/>
  </w:style>
  <w:style w:type="character" w:customStyle="1" w:styleId="WW8Num155z3">
    <w:name w:val="WW8Num155z3"/>
    <w:rsid w:val="007C491A"/>
  </w:style>
  <w:style w:type="character" w:customStyle="1" w:styleId="WW8Num155z4">
    <w:name w:val="WW8Num155z4"/>
    <w:rsid w:val="007C491A"/>
  </w:style>
  <w:style w:type="character" w:customStyle="1" w:styleId="WW8Num155z5">
    <w:name w:val="WW8Num155z5"/>
    <w:rsid w:val="007C491A"/>
  </w:style>
  <w:style w:type="character" w:customStyle="1" w:styleId="WW8Num155z6">
    <w:name w:val="WW8Num155z6"/>
    <w:rsid w:val="007C491A"/>
  </w:style>
  <w:style w:type="character" w:customStyle="1" w:styleId="WW8Num155z7">
    <w:name w:val="WW8Num155z7"/>
    <w:rsid w:val="007C491A"/>
  </w:style>
  <w:style w:type="character" w:customStyle="1" w:styleId="WW8Num155z8">
    <w:name w:val="WW8Num155z8"/>
    <w:rsid w:val="007C491A"/>
  </w:style>
  <w:style w:type="character" w:customStyle="1" w:styleId="WW8Num156z0">
    <w:name w:val="WW8Num156z0"/>
    <w:rsid w:val="007C491A"/>
    <w:rPr>
      <w:rFonts w:ascii="Times New Roman" w:hAnsi="Times New Roman" w:cs="Times New Roman" w:hint="default"/>
    </w:rPr>
  </w:style>
  <w:style w:type="character" w:customStyle="1" w:styleId="WW8Num156z1">
    <w:name w:val="WW8Num156z1"/>
    <w:rsid w:val="007C491A"/>
    <w:rPr>
      <w:rFonts w:ascii="Courier New" w:hAnsi="Courier New" w:cs="Courier New" w:hint="default"/>
    </w:rPr>
  </w:style>
  <w:style w:type="character" w:customStyle="1" w:styleId="WW8Num156z2">
    <w:name w:val="WW8Num156z2"/>
    <w:rsid w:val="007C491A"/>
    <w:rPr>
      <w:rFonts w:ascii="Wingdings" w:hAnsi="Wingdings" w:cs="Wingdings" w:hint="default"/>
    </w:rPr>
  </w:style>
  <w:style w:type="character" w:customStyle="1" w:styleId="WW8Num156z3">
    <w:name w:val="WW8Num156z3"/>
    <w:rsid w:val="007C491A"/>
    <w:rPr>
      <w:rFonts w:ascii="Symbol" w:hAnsi="Symbol" w:cs="Symbol" w:hint="default"/>
    </w:rPr>
  </w:style>
  <w:style w:type="character" w:customStyle="1" w:styleId="WW8Num157z0">
    <w:name w:val="WW8Num157z0"/>
    <w:rsid w:val="007C491A"/>
    <w:rPr>
      <w:rFonts w:ascii="Times New Roman" w:hAnsi="Times New Roman" w:cs="Times New Roman" w:hint="default"/>
    </w:rPr>
  </w:style>
  <w:style w:type="character" w:customStyle="1" w:styleId="WW8Num157z1">
    <w:name w:val="WW8Num157z1"/>
    <w:rsid w:val="007C491A"/>
  </w:style>
  <w:style w:type="character" w:customStyle="1" w:styleId="WW8Num157z2">
    <w:name w:val="WW8Num157z2"/>
    <w:rsid w:val="007C491A"/>
  </w:style>
  <w:style w:type="character" w:customStyle="1" w:styleId="WW8Num157z3">
    <w:name w:val="WW8Num157z3"/>
    <w:rsid w:val="007C491A"/>
  </w:style>
  <w:style w:type="character" w:customStyle="1" w:styleId="WW8Num157z4">
    <w:name w:val="WW8Num157z4"/>
    <w:rsid w:val="007C491A"/>
  </w:style>
  <w:style w:type="character" w:customStyle="1" w:styleId="WW8Num157z5">
    <w:name w:val="WW8Num157z5"/>
    <w:rsid w:val="007C491A"/>
  </w:style>
  <w:style w:type="character" w:customStyle="1" w:styleId="WW8Num157z6">
    <w:name w:val="WW8Num157z6"/>
    <w:rsid w:val="007C491A"/>
  </w:style>
  <w:style w:type="character" w:customStyle="1" w:styleId="WW8Num157z7">
    <w:name w:val="WW8Num157z7"/>
    <w:rsid w:val="007C491A"/>
  </w:style>
  <w:style w:type="character" w:customStyle="1" w:styleId="WW8Num157z8">
    <w:name w:val="WW8Num157z8"/>
    <w:rsid w:val="007C491A"/>
  </w:style>
  <w:style w:type="character" w:customStyle="1" w:styleId="WW8Num158z0">
    <w:name w:val="WW8Num158z0"/>
    <w:rsid w:val="007C491A"/>
  </w:style>
  <w:style w:type="character" w:customStyle="1" w:styleId="WW8Num158z1">
    <w:name w:val="WW8Num158z1"/>
    <w:rsid w:val="007C491A"/>
  </w:style>
  <w:style w:type="character" w:customStyle="1" w:styleId="WW8Num158z2">
    <w:name w:val="WW8Num158z2"/>
    <w:rsid w:val="007C491A"/>
  </w:style>
  <w:style w:type="character" w:customStyle="1" w:styleId="WW8Num158z3">
    <w:name w:val="WW8Num158z3"/>
    <w:rsid w:val="007C491A"/>
  </w:style>
  <w:style w:type="character" w:customStyle="1" w:styleId="WW8Num158z4">
    <w:name w:val="WW8Num158z4"/>
    <w:rsid w:val="007C491A"/>
  </w:style>
  <w:style w:type="character" w:customStyle="1" w:styleId="WW8Num158z5">
    <w:name w:val="WW8Num158z5"/>
    <w:rsid w:val="007C491A"/>
  </w:style>
  <w:style w:type="character" w:customStyle="1" w:styleId="WW8Num158z6">
    <w:name w:val="WW8Num158z6"/>
    <w:rsid w:val="007C491A"/>
  </w:style>
  <w:style w:type="character" w:customStyle="1" w:styleId="WW8Num158z7">
    <w:name w:val="WW8Num158z7"/>
    <w:rsid w:val="007C491A"/>
  </w:style>
  <w:style w:type="character" w:customStyle="1" w:styleId="WW8Num158z8">
    <w:name w:val="WW8Num158z8"/>
    <w:rsid w:val="007C491A"/>
  </w:style>
  <w:style w:type="character" w:customStyle="1" w:styleId="WW8Num159z0">
    <w:name w:val="WW8Num159z0"/>
    <w:rsid w:val="007C491A"/>
    <w:rPr>
      <w:rFonts w:ascii="Times New Roman" w:hAnsi="Times New Roman" w:cs="Times New Roman"/>
      <w:sz w:val="24"/>
      <w:szCs w:val="24"/>
    </w:rPr>
  </w:style>
  <w:style w:type="character" w:customStyle="1" w:styleId="WW8Num159z1">
    <w:name w:val="WW8Num159z1"/>
    <w:rsid w:val="007C491A"/>
  </w:style>
  <w:style w:type="character" w:customStyle="1" w:styleId="WW8Num159z2">
    <w:name w:val="WW8Num159z2"/>
    <w:rsid w:val="007C491A"/>
  </w:style>
  <w:style w:type="character" w:customStyle="1" w:styleId="WW8Num159z3">
    <w:name w:val="WW8Num159z3"/>
    <w:rsid w:val="007C491A"/>
  </w:style>
  <w:style w:type="character" w:customStyle="1" w:styleId="WW8Num159z4">
    <w:name w:val="WW8Num159z4"/>
    <w:rsid w:val="007C491A"/>
  </w:style>
  <w:style w:type="character" w:customStyle="1" w:styleId="WW8Num159z5">
    <w:name w:val="WW8Num159z5"/>
    <w:rsid w:val="007C491A"/>
  </w:style>
  <w:style w:type="character" w:customStyle="1" w:styleId="WW8Num159z6">
    <w:name w:val="WW8Num159z6"/>
    <w:rsid w:val="007C491A"/>
  </w:style>
  <w:style w:type="character" w:customStyle="1" w:styleId="WW8Num159z7">
    <w:name w:val="WW8Num159z7"/>
    <w:rsid w:val="007C491A"/>
  </w:style>
  <w:style w:type="character" w:customStyle="1" w:styleId="WW8Num159z8">
    <w:name w:val="WW8Num159z8"/>
    <w:rsid w:val="007C491A"/>
  </w:style>
  <w:style w:type="character" w:customStyle="1" w:styleId="WW8Num160z0">
    <w:name w:val="WW8Num160z0"/>
    <w:rsid w:val="007C491A"/>
    <w:rPr>
      <w:rFonts w:ascii="Times New Roman" w:hAnsi="Times New Roman" w:cs="Times New Roman"/>
      <w:sz w:val="24"/>
      <w:szCs w:val="24"/>
    </w:rPr>
  </w:style>
  <w:style w:type="character" w:customStyle="1" w:styleId="WW8Num160z1">
    <w:name w:val="WW8Num160z1"/>
    <w:rsid w:val="007C491A"/>
  </w:style>
  <w:style w:type="character" w:customStyle="1" w:styleId="WW8Num160z2">
    <w:name w:val="WW8Num160z2"/>
    <w:rsid w:val="007C491A"/>
  </w:style>
  <w:style w:type="character" w:customStyle="1" w:styleId="WW8Num160z3">
    <w:name w:val="WW8Num160z3"/>
    <w:rsid w:val="007C491A"/>
  </w:style>
  <w:style w:type="character" w:customStyle="1" w:styleId="WW8Num160z4">
    <w:name w:val="WW8Num160z4"/>
    <w:rsid w:val="007C491A"/>
  </w:style>
  <w:style w:type="character" w:customStyle="1" w:styleId="WW8Num160z5">
    <w:name w:val="WW8Num160z5"/>
    <w:rsid w:val="007C491A"/>
  </w:style>
  <w:style w:type="character" w:customStyle="1" w:styleId="WW8Num160z6">
    <w:name w:val="WW8Num160z6"/>
    <w:rsid w:val="007C491A"/>
  </w:style>
  <w:style w:type="character" w:customStyle="1" w:styleId="WW8Num160z7">
    <w:name w:val="WW8Num160z7"/>
    <w:rsid w:val="007C491A"/>
  </w:style>
  <w:style w:type="character" w:customStyle="1" w:styleId="WW8Num160z8">
    <w:name w:val="WW8Num160z8"/>
    <w:rsid w:val="007C491A"/>
  </w:style>
  <w:style w:type="character" w:customStyle="1" w:styleId="WW8Num161z0">
    <w:name w:val="WW8Num161z0"/>
    <w:rsid w:val="007C491A"/>
    <w:rPr>
      <w:bCs/>
      <w:sz w:val="24"/>
      <w:szCs w:val="24"/>
    </w:rPr>
  </w:style>
  <w:style w:type="character" w:customStyle="1" w:styleId="WW8Num161z1">
    <w:name w:val="WW8Num161z1"/>
    <w:rsid w:val="007C491A"/>
  </w:style>
  <w:style w:type="character" w:customStyle="1" w:styleId="WW8Num161z2">
    <w:name w:val="WW8Num161z2"/>
    <w:rsid w:val="007C491A"/>
  </w:style>
  <w:style w:type="character" w:customStyle="1" w:styleId="WW8Num161z3">
    <w:name w:val="WW8Num161z3"/>
    <w:rsid w:val="007C491A"/>
  </w:style>
  <w:style w:type="character" w:customStyle="1" w:styleId="WW8Num161z4">
    <w:name w:val="WW8Num161z4"/>
    <w:rsid w:val="007C491A"/>
  </w:style>
  <w:style w:type="character" w:customStyle="1" w:styleId="WW8Num161z5">
    <w:name w:val="WW8Num161z5"/>
    <w:rsid w:val="007C491A"/>
  </w:style>
  <w:style w:type="character" w:customStyle="1" w:styleId="WW8Num161z6">
    <w:name w:val="WW8Num161z6"/>
    <w:rsid w:val="007C491A"/>
  </w:style>
  <w:style w:type="character" w:customStyle="1" w:styleId="WW8Num161z7">
    <w:name w:val="WW8Num161z7"/>
    <w:rsid w:val="007C491A"/>
  </w:style>
  <w:style w:type="character" w:customStyle="1" w:styleId="WW8Num161z8">
    <w:name w:val="WW8Num161z8"/>
    <w:rsid w:val="007C491A"/>
  </w:style>
  <w:style w:type="character" w:customStyle="1" w:styleId="WW8Num162z0">
    <w:name w:val="WW8Num162z0"/>
    <w:rsid w:val="007C491A"/>
    <w:rPr>
      <w:rFonts w:ascii="Symbol" w:hAnsi="Symbol" w:cs="Symbol" w:hint="default"/>
    </w:rPr>
  </w:style>
  <w:style w:type="character" w:customStyle="1" w:styleId="WW8Num162z1">
    <w:name w:val="WW8Num162z1"/>
    <w:rsid w:val="007C491A"/>
    <w:rPr>
      <w:rFonts w:ascii="Courier New" w:hAnsi="Courier New" w:cs="Courier New" w:hint="default"/>
    </w:rPr>
  </w:style>
  <w:style w:type="character" w:customStyle="1" w:styleId="WW8Num162z2">
    <w:name w:val="WW8Num162z2"/>
    <w:rsid w:val="007C491A"/>
    <w:rPr>
      <w:rFonts w:ascii="Wingdings" w:hAnsi="Wingdings" w:cs="Wingdings" w:hint="default"/>
    </w:rPr>
  </w:style>
  <w:style w:type="character" w:customStyle="1" w:styleId="Domylnaczcionkaakapitu7">
    <w:name w:val="Domyślna czcionka akapitu7"/>
    <w:rsid w:val="007C491A"/>
  </w:style>
  <w:style w:type="character" w:customStyle="1" w:styleId="WW8Num41z1">
    <w:name w:val="WW8Num41z1"/>
    <w:rsid w:val="007C491A"/>
    <w:rPr>
      <w:rFonts w:ascii="Times New Roman" w:hAnsi="Times New Roman" w:cs="Times New Roman" w:hint="default"/>
      <w:color w:val="auto"/>
      <w:sz w:val="20"/>
      <w:szCs w:val="20"/>
    </w:rPr>
  </w:style>
  <w:style w:type="character" w:customStyle="1" w:styleId="WW8Num41z4">
    <w:name w:val="WW8Num41z4"/>
    <w:rsid w:val="007C491A"/>
    <w:rPr>
      <w:rFonts w:ascii="Courier New" w:hAnsi="Courier New" w:cs="Courier New" w:hint="default"/>
    </w:rPr>
  </w:style>
  <w:style w:type="character" w:customStyle="1" w:styleId="WW8Num41z5">
    <w:name w:val="WW8Num41z5"/>
    <w:rsid w:val="007C491A"/>
    <w:rPr>
      <w:rFonts w:ascii="Wingdings" w:hAnsi="Wingdings" w:cs="Wingdings" w:hint="default"/>
    </w:rPr>
  </w:style>
  <w:style w:type="character" w:customStyle="1" w:styleId="WW8Num41z6">
    <w:name w:val="WW8Num41z6"/>
    <w:rsid w:val="007C491A"/>
    <w:rPr>
      <w:rFonts w:ascii="Symbol" w:hAnsi="Symbol" w:cs="Symbol" w:hint="default"/>
    </w:rPr>
  </w:style>
  <w:style w:type="character" w:customStyle="1" w:styleId="WW8Num45z1">
    <w:name w:val="WW8Num45z1"/>
    <w:rsid w:val="007C491A"/>
  </w:style>
  <w:style w:type="character" w:customStyle="1" w:styleId="WW8Num45z2">
    <w:name w:val="WW8Num45z2"/>
    <w:rsid w:val="007C491A"/>
  </w:style>
  <w:style w:type="character" w:customStyle="1" w:styleId="WW8Num45z3">
    <w:name w:val="WW8Num45z3"/>
    <w:rsid w:val="007C491A"/>
  </w:style>
  <w:style w:type="character" w:customStyle="1" w:styleId="WW8Num45z4">
    <w:name w:val="WW8Num45z4"/>
    <w:rsid w:val="007C491A"/>
  </w:style>
  <w:style w:type="character" w:customStyle="1" w:styleId="WW8Num45z5">
    <w:name w:val="WW8Num45z5"/>
    <w:rsid w:val="007C491A"/>
  </w:style>
  <w:style w:type="character" w:customStyle="1" w:styleId="WW8Num45z6">
    <w:name w:val="WW8Num45z6"/>
    <w:rsid w:val="007C491A"/>
  </w:style>
  <w:style w:type="character" w:customStyle="1" w:styleId="WW8Num45z7">
    <w:name w:val="WW8Num45z7"/>
    <w:rsid w:val="007C491A"/>
  </w:style>
  <w:style w:type="character" w:customStyle="1" w:styleId="WW8Num45z8">
    <w:name w:val="WW8Num45z8"/>
    <w:rsid w:val="007C491A"/>
  </w:style>
  <w:style w:type="character" w:customStyle="1" w:styleId="WW8Num46z1">
    <w:name w:val="WW8Num46z1"/>
    <w:rsid w:val="007C491A"/>
    <w:rPr>
      <w:rFonts w:ascii="Times New Roman" w:eastAsia="Times New Roman" w:hAnsi="Times New Roman" w:cs="Times New Roman" w:hint="default"/>
      <w:b/>
      <w:bCs/>
      <w:sz w:val="20"/>
      <w:szCs w:val="20"/>
    </w:rPr>
  </w:style>
  <w:style w:type="character" w:customStyle="1" w:styleId="WW8Num57z1">
    <w:name w:val="WW8Num57z1"/>
    <w:rsid w:val="007C491A"/>
    <w:rPr>
      <w:rFonts w:ascii="Times New Roman" w:hAnsi="Times New Roman" w:cs="Times New Roman" w:hint="default"/>
      <w:b w:val="0"/>
      <w:bCs/>
      <w:sz w:val="20"/>
      <w:szCs w:val="20"/>
    </w:rPr>
  </w:style>
  <w:style w:type="character" w:customStyle="1" w:styleId="WW8Num57z3">
    <w:name w:val="WW8Num57z3"/>
    <w:rsid w:val="007C491A"/>
  </w:style>
  <w:style w:type="character" w:customStyle="1" w:styleId="WW8Num57z4">
    <w:name w:val="WW8Num57z4"/>
    <w:rsid w:val="007C491A"/>
  </w:style>
  <w:style w:type="character" w:customStyle="1" w:styleId="WW8Num57z5">
    <w:name w:val="WW8Num57z5"/>
    <w:rsid w:val="007C491A"/>
  </w:style>
  <w:style w:type="character" w:customStyle="1" w:styleId="WW8Num57z6">
    <w:name w:val="WW8Num57z6"/>
    <w:rsid w:val="007C491A"/>
  </w:style>
  <w:style w:type="character" w:customStyle="1" w:styleId="WW8Num57z7">
    <w:name w:val="WW8Num57z7"/>
    <w:rsid w:val="007C491A"/>
  </w:style>
  <w:style w:type="character" w:customStyle="1" w:styleId="WW8Num57z8">
    <w:name w:val="WW8Num57z8"/>
    <w:rsid w:val="007C491A"/>
  </w:style>
  <w:style w:type="character" w:customStyle="1" w:styleId="WW8Num95z1">
    <w:name w:val="WW8Num95z1"/>
    <w:rsid w:val="007C491A"/>
    <w:rPr>
      <w:rFonts w:ascii="Times New Roman" w:hAnsi="Times New Roman" w:cs="Times New Roman"/>
      <w:sz w:val="20"/>
      <w:szCs w:val="24"/>
    </w:rPr>
  </w:style>
  <w:style w:type="character" w:customStyle="1" w:styleId="WW8Num95z2">
    <w:name w:val="WW8Num95z2"/>
    <w:rsid w:val="007C491A"/>
  </w:style>
  <w:style w:type="character" w:customStyle="1" w:styleId="WW8Num95z3">
    <w:name w:val="WW8Num95z3"/>
    <w:rsid w:val="007C491A"/>
  </w:style>
  <w:style w:type="character" w:customStyle="1" w:styleId="WW8Num95z4">
    <w:name w:val="WW8Num95z4"/>
    <w:rsid w:val="007C491A"/>
  </w:style>
  <w:style w:type="character" w:customStyle="1" w:styleId="WW8Num95z5">
    <w:name w:val="WW8Num95z5"/>
    <w:rsid w:val="007C491A"/>
  </w:style>
  <w:style w:type="character" w:customStyle="1" w:styleId="WW8Num95z6">
    <w:name w:val="WW8Num95z6"/>
    <w:rsid w:val="007C491A"/>
  </w:style>
  <w:style w:type="character" w:customStyle="1" w:styleId="WW8Num95z7">
    <w:name w:val="WW8Num95z7"/>
    <w:rsid w:val="007C491A"/>
  </w:style>
  <w:style w:type="character" w:customStyle="1" w:styleId="WW8Num95z8">
    <w:name w:val="WW8Num95z8"/>
    <w:rsid w:val="007C491A"/>
  </w:style>
  <w:style w:type="character" w:customStyle="1" w:styleId="WW8Num116z1">
    <w:name w:val="WW8Num116z1"/>
    <w:rsid w:val="007C491A"/>
  </w:style>
  <w:style w:type="character" w:customStyle="1" w:styleId="WW8Num116z2">
    <w:name w:val="WW8Num116z2"/>
    <w:rsid w:val="007C491A"/>
  </w:style>
  <w:style w:type="character" w:customStyle="1" w:styleId="WW8Num116z3">
    <w:name w:val="WW8Num116z3"/>
    <w:rsid w:val="007C491A"/>
  </w:style>
  <w:style w:type="character" w:customStyle="1" w:styleId="WW8Num116z4">
    <w:name w:val="WW8Num116z4"/>
    <w:rsid w:val="007C491A"/>
  </w:style>
  <w:style w:type="character" w:customStyle="1" w:styleId="WW8Num116z5">
    <w:name w:val="WW8Num116z5"/>
    <w:rsid w:val="007C491A"/>
  </w:style>
  <w:style w:type="character" w:customStyle="1" w:styleId="WW8Num116z6">
    <w:name w:val="WW8Num116z6"/>
    <w:rsid w:val="007C491A"/>
  </w:style>
  <w:style w:type="character" w:customStyle="1" w:styleId="WW8Num116z7">
    <w:name w:val="WW8Num116z7"/>
    <w:rsid w:val="007C491A"/>
  </w:style>
  <w:style w:type="character" w:customStyle="1" w:styleId="WW8Num116z8">
    <w:name w:val="WW8Num116z8"/>
    <w:rsid w:val="007C491A"/>
  </w:style>
  <w:style w:type="character" w:customStyle="1" w:styleId="WW8Num130z1">
    <w:name w:val="WW8Num130z1"/>
    <w:rsid w:val="007C491A"/>
  </w:style>
  <w:style w:type="character" w:customStyle="1" w:styleId="WW8Num130z2">
    <w:name w:val="WW8Num130z2"/>
    <w:rsid w:val="007C491A"/>
  </w:style>
  <w:style w:type="character" w:customStyle="1" w:styleId="WW8Num130z3">
    <w:name w:val="WW8Num130z3"/>
    <w:rsid w:val="007C491A"/>
  </w:style>
  <w:style w:type="character" w:customStyle="1" w:styleId="WW8Num130z4">
    <w:name w:val="WW8Num130z4"/>
    <w:rsid w:val="007C491A"/>
  </w:style>
  <w:style w:type="character" w:customStyle="1" w:styleId="WW8Num130z5">
    <w:name w:val="WW8Num130z5"/>
    <w:rsid w:val="007C491A"/>
  </w:style>
  <w:style w:type="character" w:customStyle="1" w:styleId="WW8Num130z6">
    <w:name w:val="WW8Num130z6"/>
    <w:rsid w:val="007C491A"/>
  </w:style>
  <w:style w:type="character" w:customStyle="1" w:styleId="WW8Num130z7">
    <w:name w:val="WW8Num130z7"/>
    <w:rsid w:val="007C491A"/>
  </w:style>
  <w:style w:type="character" w:customStyle="1" w:styleId="WW8Num130z8">
    <w:name w:val="WW8Num130z8"/>
    <w:rsid w:val="007C491A"/>
  </w:style>
  <w:style w:type="character" w:customStyle="1" w:styleId="WW8Num132z1">
    <w:name w:val="WW8Num132z1"/>
    <w:rsid w:val="007C491A"/>
  </w:style>
  <w:style w:type="character" w:customStyle="1" w:styleId="WW8Num132z2">
    <w:name w:val="WW8Num132z2"/>
    <w:rsid w:val="007C491A"/>
  </w:style>
  <w:style w:type="character" w:customStyle="1" w:styleId="WW8Num132z3">
    <w:name w:val="WW8Num132z3"/>
    <w:rsid w:val="007C491A"/>
  </w:style>
  <w:style w:type="character" w:customStyle="1" w:styleId="WW8Num132z4">
    <w:name w:val="WW8Num132z4"/>
    <w:rsid w:val="007C491A"/>
  </w:style>
  <w:style w:type="character" w:customStyle="1" w:styleId="WW8Num132z5">
    <w:name w:val="WW8Num132z5"/>
    <w:rsid w:val="007C491A"/>
  </w:style>
  <w:style w:type="character" w:customStyle="1" w:styleId="WW8Num132z6">
    <w:name w:val="WW8Num132z6"/>
    <w:rsid w:val="007C491A"/>
  </w:style>
  <w:style w:type="character" w:customStyle="1" w:styleId="WW8Num132z7">
    <w:name w:val="WW8Num132z7"/>
    <w:rsid w:val="007C491A"/>
  </w:style>
  <w:style w:type="character" w:customStyle="1" w:styleId="WW8Num132z8">
    <w:name w:val="WW8Num132z8"/>
    <w:rsid w:val="007C491A"/>
  </w:style>
  <w:style w:type="character" w:customStyle="1" w:styleId="WW8Num133z1">
    <w:name w:val="WW8Num133z1"/>
    <w:rsid w:val="007C491A"/>
  </w:style>
  <w:style w:type="character" w:customStyle="1" w:styleId="WW8Num133z2">
    <w:name w:val="WW8Num133z2"/>
    <w:rsid w:val="007C491A"/>
  </w:style>
  <w:style w:type="character" w:customStyle="1" w:styleId="WW8Num133z3">
    <w:name w:val="WW8Num133z3"/>
    <w:rsid w:val="007C491A"/>
  </w:style>
  <w:style w:type="character" w:customStyle="1" w:styleId="WW8Num133z4">
    <w:name w:val="WW8Num133z4"/>
    <w:rsid w:val="007C491A"/>
  </w:style>
  <w:style w:type="character" w:customStyle="1" w:styleId="WW8Num133z5">
    <w:name w:val="WW8Num133z5"/>
    <w:rsid w:val="007C491A"/>
  </w:style>
  <w:style w:type="character" w:customStyle="1" w:styleId="WW8Num133z6">
    <w:name w:val="WW8Num133z6"/>
    <w:rsid w:val="007C491A"/>
  </w:style>
  <w:style w:type="character" w:customStyle="1" w:styleId="WW8Num133z7">
    <w:name w:val="WW8Num133z7"/>
    <w:rsid w:val="007C491A"/>
  </w:style>
  <w:style w:type="character" w:customStyle="1" w:styleId="WW8Num133z8">
    <w:name w:val="WW8Num133z8"/>
    <w:rsid w:val="007C491A"/>
  </w:style>
  <w:style w:type="character" w:customStyle="1" w:styleId="WW8Num134z1">
    <w:name w:val="WW8Num134z1"/>
    <w:rsid w:val="007C491A"/>
  </w:style>
  <w:style w:type="character" w:customStyle="1" w:styleId="WW8Num134z2">
    <w:name w:val="WW8Num134z2"/>
    <w:rsid w:val="007C491A"/>
  </w:style>
  <w:style w:type="character" w:customStyle="1" w:styleId="WW8Num134z3">
    <w:name w:val="WW8Num134z3"/>
    <w:rsid w:val="007C491A"/>
  </w:style>
  <w:style w:type="character" w:customStyle="1" w:styleId="WW8Num134z4">
    <w:name w:val="WW8Num134z4"/>
    <w:rsid w:val="007C491A"/>
  </w:style>
  <w:style w:type="character" w:customStyle="1" w:styleId="WW8Num134z5">
    <w:name w:val="WW8Num134z5"/>
    <w:rsid w:val="007C491A"/>
  </w:style>
  <w:style w:type="character" w:customStyle="1" w:styleId="WW8Num134z6">
    <w:name w:val="WW8Num134z6"/>
    <w:rsid w:val="007C491A"/>
  </w:style>
  <w:style w:type="character" w:customStyle="1" w:styleId="WW8Num134z7">
    <w:name w:val="WW8Num134z7"/>
    <w:rsid w:val="007C491A"/>
  </w:style>
  <w:style w:type="character" w:customStyle="1" w:styleId="WW8Num134z8">
    <w:name w:val="WW8Num134z8"/>
    <w:rsid w:val="007C491A"/>
  </w:style>
  <w:style w:type="character" w:customStyle="1" w:styleId="WW8Num136z1">
    <w:name w:val="WW8Num136z1"/>
    <w:rsid w:val="007C491A"/>
  </w:style>
  <w:style w:type="character" w:customStyle="1" w:styleId="WW8Num136z2">
    <w:name w:val="WW8Num136z2"/>
    <w:rsid w:val="007C491A"/>
  </w:style>
  <w:style w:type="character" w:customStyle="1" w:styleId="WW8Num136z3">
    <w:name w:val="WW8Num136z3"/>
    <w:rsid w:val="007C491A"/>
  </w:style>
  <w:style w:type="character" w:customStyle="1" w:styleId="WW8Num136z4">
    <w:name w:val="WW8Num136z4"/>
    <w:rsid w:val="007C491A"/>
  </w:style>
  <w:style w:type="character" w:customStyle="1" w:styleId="WW8Num136z5">
    <w:name w:val="WW8Num136z5"/>
    <w:rsid w:val="007C491A"/>
  </w:style>
  <w:style w:type="character" w:customStyle="1" w:styleId="WW8Num136z6">
    <w:name w:val="WW8Num136z6"/>
    <w:rsid w:val="007C491A"/>
  </w:style>
  <w:style w:type="character" w:customStyle="1" w:styleId="WW8Num136z7">
    <w:name w:val="WW8Num136z7"/>
    <w:rsid w:val="007C491A"/>
  </w:style>
  <w:style w:type="character" w:customStyle="1" w:styleId="WW8Num136z8">
    <w:name w:val="WW8Num136z8"/>
    <w:rsid w:val="007C491A"/>
  </w:style>
  <w:style w:type="character" w:customStyle="1" w:styleId="WW8Num137z1">
    <w:name w:val="WW8Num137z1"/>
    <w:rsid w:val="007C491A"/>
  </w:style>
  <w:style w:type="character" w:customStyle="1" w:styleId="WW8Num137z2">
    <w:name w:val="WW8Num137z2"/>
    <w:rsid w:val="007C491A"/>
  </w:style>
  <w:style w:type="character" w:customStyle="1" w:styleId="WW8Num137z3">
    <w:name w:val="WW8Num137z3"/>
    <w:rsid w:val="007C491A"/>
  </w:style>
  <w:style w:type="character" w:customStyle="1" w:styleId="WW8Num137z4">
    <w:name w:val="WW8Num137z4"/>
    <w:rsid w:val="007C491A"/>
  </w:style>
  <w:style w:type="character" w:customStyle="1" w:styleId="WW8Num137z5">
    <w:name w:val="WW8Num137z5"/>
    <w:rsid w:val="007C491A"/>
  </w:style>
  <w:style w:type="character" w:customStyle="1" w:styleId="WW8Num137z6">
    <w:name w:val="WW8Num137z6"/>
    <w:rsid w:val="007C491A"/>
  </w:style>
  <w:style w:type="character" w:customStyle="1" w:styleId="WW8Num137z7">
    <w:name w:val="WW8Num137z7"/>
    <w:rsid w:val="007C491A"/>
  </w:style>
  <w:style w:type="character" w:customStyle="1" w:styleId="WW8Num137z8">
    <w:name w:val="WW8Num137z8"/>
    <w:rsid w:val="007C491A"/>
  </w:style>
  <w:style w:type="character" w:customStyle="1" w:styleId="WW8Num138z1">
    <w:name w:val="WW8Num138z1"/>
    <w:rsid w:val="007C491A"/>
  </w:style>
  <w:style w:type="character" w:customStyle="1" w:styleId="WW8Num138z2">
    <w:name w:val="WW8Num138z2"/>
    <w:rsid w:val="007C491A"/>
  </w:style>
  <w:style w:type="character" w:customStyle="1" w:styleId="WW8Num138z3">
    <w:name w:val="WW8Num138z3"/>
    <w:rsid w:val="007C491A"/>
  </w:style>
  <w:style w:type="character" w:customStyle="1" w:styleId="WW8Num138z4">
    <w:name w:val="WW8Num138z4"/>
    <w:rsid w:val="007C491A"/>
  </w:style>
  <w:style w:type="character" w:customStyle="1" w:styleId="WW8Num138z5">
    <w:name w:val="WW8Num138z5"/>
    <w:rsid w:val="007C491A"/>
  </w:style>
  <w:style w:type="character" w:customStyle="1" w:styleId="WW8Num138z6">
    <w:name w:val="WW8Num138z6"/>
    <w:rsid w:val="007C491A"/>
  </w:style>
  <w:style w:type="character" w:customStyle="1" w:styleId="WW8Num138z7">
    <w:name w:val="WW8Num138z7"/>
    <w:rsid w:val="007C491A"/>
  </w:style>
  <w:style w:type="character" w:customStyle="1" w:styleId="WW8Num138z8">
    <w:name w:val="WW8Num138z8"/>
    <w:rsid w:val="007C491A"/>
  </w:style>
  <w:style w:type="character" w:customStyle="1" w:styleId="WW8Num139z1">
    <w:name w:val="WW8Num139z1"/>
    <w:rsid w:val="007C491A"/>
  </w:style>
  <w:style w:type="character" w:customStyle="1" w:styleId="WW8Num139z2">
    <w:name w:val="WW8Num139z2"/>
    <w:rsid w:val="007C491A"/>
  </w:style>
  <w:style w:type="character" w:customStyle="1" w:styleId="WW8Num139z3">
    <w:name w:val="WW8Num139z3"/>
    <w:rsid w:val="007C491A"/>
  </w:style>
  <w:style w:type="character" w:customStyle="1" w:styleId="WW8Num139z4">
    <w:name w:val="WW8Num139z4"/>
    <w:rsid w:val="007C491A"/>
  </w:style>
  <w:style w:type="character" w:customStyle="1" w:styleId="WW8Num139z5">
    <w:name w:val="WW8Num139z5"/>
    <w:rsid w:val="007C491A"/>
  </w:style>
  <w:style w:type="character" w:customStyle="1" w:styleId="WW8Num139z6">
    <w:name w:val="WW8Num139z6"/>
    <w:rsid w:val="007C491A"/>
  </w:style>
  <w:style w:type="character" w:customStyle="1" w:styleId="WW8Num139z7">
    <w:name w:val="WW8Num139z7"/>
    <w:rsid w:val="007C491A"/>
  </w:style>
  <w:style w:type="character" w:customStyle="1" w:styleId="WW8Num139z8">
    <w:name w:val="WW8Num139z8"/>
    <w:rsid w:val="007C491A"/>
  </w:style>
  <w:style w:type="character" w:customStyle="1" w:styleId="WW8Num140z1">
    <w:name w:val="WW8Num140z1"/>
    <w:rsid w:val="007C491A"/>
    <w:rPr>
      <w:rFonts w:hint="default"/>
    </w:rPr>
  </w:style>
  <w:style w:type="character" w:customStyle="1" w:styleId="WW8Num141z1">
    <w:name w:val="WW8Num141z1"/>
    <w:rsid w:val="007C491A"/>
  </w:style>
  <w:style w:type="character" w:customStyle="1" w:styleId="WW8Num141z2">
    <w:name w:val="WW8Num141z2"/>
    <w:rsid w:val="007C491A"/>
  </w:style>
  <w:style w:type="character" w:customStyle="1" w:styleId="WW8Num141z3">
    <w:name w:val="WW8Num141z3"/>
    <w:rsid w:val="007C491A"/>
  </w:style>
  <w:style w:type="character" w:customStyle="1" w:styleId="WW8Num141z4">
    <w:name w:val="WW8Num141z4"/>
    <w:rsid w:val="007C491A"/>
  </w:style>
  <w:style w:type="character" w:customStyle="1" w:styleId="WW8Num141z5">
    <w:name w:val="WW8Num141z5"/>
    <w:rsid w:val="007C491A"/>
  </w:style>
  <w:style w:type="character" w:customStyle="1" w:styleId="WW8Num141z6">
    <w:name w:val="WW8Num141z6"/>
    <w:rsid w:val="007C491A"/>
  </w:style>
  <w:style w:type="character" w:customStyle="1" w:styleId="WW8Num141z7">
    <w:name w:val="WW8Num141z7"/>
    <w:rsid w:val="007C491A"/>
  </w:style>
  <w:style w:type="character" w:customStyle="1" w:styleId="WW8Num141z8">
    <w:name w:val="WW8Num141z8"/>
    <w:rsid w:val="007C491A"/>
  </w:style>
  <w:style w:type="character" w:customStyle="1" w:styleId="WW8Num142z3">
    <w:name w:val="WW8Num142z3"/>
    <w:rsid w:val="007C491A"/>
  </w:style>
  <w:style w:type="character" w:customStyle="1" w:styleId="WW8Num142z4">
    <w:name w:val="WW8Num142z4"/>
    <w:rsid w:val="007C491A"/>
  </w:style>
  <w:style w:type="character" w:customStyle="1" w:styleId="WW8Num142z5">
    <w:name w:val="WW8Num142z5"/>
    <w:rsid w:val="007C491A"/>
  </w:style>
  <w:style w:type="character" w:customStyle="1" w:styleId="WW8Num142z6">
    <w:name w:val="WW8Num142z6"/>
    <w:rsid w:val="007C491A"/>
  </w:style>
  <w:style w:type="character" w:customStyle="1" w:styleId="WW8Num142z7">
    <w:name w:val="WW8Num142z7"/>
    <w:rsid w:val="007C491A"/>
  </w:style>
  <w:style w:type="character" w:customStyle="1" w:styleId="WW8Num142z8">
    <w:name w:val="WW8Num142z8"/>
    <w:rsid w:val="007C491A"/>
  </w:style>
  <w:style w:type="character" w:customStyle="1" w:styleId="WW8Num153z3">
    <w:name w:val="WW8Num153z3"/>
    <w:rsid w:val="007C491A"/>
  </w:style>
  <w:style w:type="character" w:customStyle="1" w:styleId="WW8Num153z4">
    <w:name w:val="WW8Num153z4"/>
    <w:rsid w:val="007C491A"/>
  </w:style>
  <w:style w:type="character" w:customStyle="1" w:styleId="WW8Num153z5">
    <w:name w:val="WW8Num153z5"/>
    <w:rsid w:val="007C491A"/>
  </w:style>
  <w:style w:type="character" w:customStyle="1" w:styleId="WW8Num153z6">
    <w:name w:val="WW8Num153z6"/>
    <w:rsid w:val="007C491A"/>
  </w:style>
  <w:style w:type="character" w:customStyle="1" w:styleId="WW8Num153z7">
    <w:name w:val="WW8Num153z7"/>
    <w:rsid w:val="007C491A"/>
  </w:style>
  <w:style w:type="character" w:customStyle="1" w:styleId="WW8Num153z8">
    <w:name w:val="WW8Num153z8"/>
    <w:rsid w:val="007C491A"/>
  </w:style>
  <w:style w:type="character" w:customStyle="1" w:styleId="WW8Num156z4">
    <w:name w:val="WW8Num156z4"/>
    <w:rsid w:val="007C491A"/>
  </w:style>
  <w:style w:type="character" w:customStyle="1" w:styleId="WW8Num156z5">
    <w:name w:val="WW8Num156z5"/>
    <w:rsid w:val="007C491A"/>
  </w:style>
  <w:style w:type="character" w:customStyle="1" w:styleId="WW8Num156z6">
    <w:name w:val="WW8Num156z6"/>
    <w:rsid w:val="007C491A"/>
  </w:style>
  <w:style w:type="character" w:customStyle="1" w:styleId="WW8Num156z7">
    <w:name w:val="WW8Num156z7"/>
    <w:rsid w:val="007C491A"/>
  </w:style>
  <w:style w:type="character" w:customStyle="1" w:styleId="WW8Num156z8">
    <w:name w:val="WW8Num156z8"/>
    <w:rsid w:val="007C491A"/>
  </w:style>
  <w:style w:type="character" w:customStyle="1" w:styleId="WW8Num162z3">
    <w:name w:val="WW8Num162z3"/>
    <w:rsid w:val="007C491A"/>
  </w:style>
  <w:style w:type="character" w:customStyle="1" w:styleId="WW8Num162z4">
    <w:name w:val="WW8Num162z4"/>
    <w:rsid w:val="007C491A"/>
  </w:style>
  <w:style w:type="character" w:customStyle="1" w:styleId="WW8Num162z5">
    <w:name w:val="WW8Num162z5"/>
    <w:rsid w:val="007C491A"/>
  </w:style>
  <w:style w:type="character" w:customStyle="1" w:styleId="WW8Num162z6">
    <w:name w:val="WW8Num162z6"/>
    <w:rsid w:val="007C491A"/>
  </w:style>
  <w:style w:type="character" w:customStyle="1" w:styleId="WW8Num162z7">
    <w:name w:val="WW8Num162z7"/>
    <w:rsid w:val="007C491A"/>
  </w:style>
  <w:style w:type="character" w:customStyle="1" w:styleId="WW8Num162z8">
    <w:name w:val="WW8Num162z8"/>
    <w:rsid w:val="007C491A"/>
  </w:style>
  <w:style w:type="character" w:customStyle="1" w:styleId="WW8Num163z0">
    <w:name w:val="WW8Num163z0"/>
    <w:rsid w:val="007C491A"/>
    <w:rPr>
      <w:rFonts w:ascii="Times New Roman" w:hAnsi="Times New Roman" w:cs="Times New Roman" w:hint="default"/>
      <w:b/>
      <w:bCs/>
      <w:i/>
      <w:iCs/>
    </w:rPr>
  </w:style>
  <w:style w:type="character" w:customStyle="1" w:styleId="WW8Num164z0">
    <w:name w:val="WW8Num164z0"/>
    <w:rsid w:val="007C491A"/>
    <w:rPr>
      <w:rFonts w:ascii="Times New Roman" w:hAnsi="Times New Roman" w:cs="Times New Roman" w:hint="default"/>
      <w:b w:val="0"/>
      <w:sz w:val="24"/>
      <w:szCs w:val="24"/>
    </w:rPr>
  </w:style>
  <w:style w:type="character" w:customStyle="1" w:styleId="WW8Num164z1">
    <w:name w:val="WW8Num164z1"/>
    <w:rsid w:val="007C491A"/>
  </w:style>
  <w:style w:type="character" w:customStyle="1" w:styleId="WW8Num164z2">
    <w:name w:val="WW8Num164z2"/>
    <w:rsid w:val="007C491A"/>
  </w:style>
  <w:style w:type="character" w:customStyle="1" w:styleId="WW8Num164z3">
    <w:name w:val="WW8Num164z3"/>
    <w:rsid w:val="007C491A"/>
  </w:style>
  <w:style w:type="character" w:customStyle="1" w:styleId="WW8Num164z4">
    <w:name w:val="WW8Num164z4"/>
    <w:rsid w:val="007C491A"/>
  </w:style>
  <w:style w:type="character" w:customStyle="1" w:styleId="WW8Num164z5">
    <w:name w:val="WW8Num164z5"/>
    <w:rsid w:val="007C491A"/>
  </w:style>
  <w:style w:type="character" w:customStyle="1" w:styleId="WW8Num164z6">
    <w:name w:val="WW8Num164z6"/>
    <w:rsid w:val="007C491A"/>
  </w:style>
  <w:style w:type="character" w:customStyle="1" w:styleId="WW8Num164z7">
    <w:name w:val="WW8Num164z7"/>
    <w:rsid w:val="007C491A"/>
  </w:style>
  <w:style w:type="character" w:customStyle="1" w:styleId="WW8Num164z8">
    <w:name w:val="WW8Num164z8"/>
    <w:rsid w:val="007C491A"/>
  </w:style>
  <w:style w:type="character" w:customStyle="1" w:styleId="WW8Num165z0">
    <w:name w:val="WW8Num165z0"/>
    <w:rsid w:val="007C491A"/>
    <w:rPr>
      <w:rFonts w:ascii="Times New Roman" w:hAnsi="Times New Roman" w:cs="Times New Roman" w:hint="default"/>
      <w:sz w:val="24"/>
      <w:szCs w:val="24"/>
    </w:rPr>
  </w:style>
  <w:style w:type="character" w:customStyle="1" w:styleId="WW8Num165z1">
    <w:name w:val="WW8Num165z1"/>
    <w:rsid w:val="007C491A"/>
  </w:style>
  <w:style w:type="character" w:customStyle="1" w:styleId="WW8Num165z2">
    <w:name w:val="WW8Num165z2"/>
    <w:rsid w:val="007C491A"/>
  </w:style>
  <w:style w:type="character" w:customStyle="1" w:styleId="WW8Num165z3">
    <w:name w:val="WW8Num165z3"/>
    <w:rsid w:val="007C491A"/>
  </w:style>
  <w:style w:type="character" w:customStyle="1" w:styleId="WW8Num165z4">
    <w:name w:val="WW8Num165z4"/>
    <w:rsid w:val="007C491A"/>
  </w:style>
  <w:style w:type="character" w:customStyle="1" w:styleId="WW8Num165z5">
    <w:name w:val="WW8Num165z5"/>
    <w:rsid w:val="007C491A"/>
  </w:style>
  <w:style w:type="character" w:customStyle="1" w:styleId="WW8Num165z6">
    <w:name w:val="WW8Num165z6"/>
    <w:rsid w:val="007C491A"/>
  </w:style>
  <w:style w:type="character" w:customStyle="1" w:styleId="WW8Num165z7">
    <w:name w:val="WW8Num165z7"/>
    <w:rsid w:val="007C491A"/>
  </w:style>
  <w:style w:type="character" w:customStyle="1" w:styleId="WW8Num165z8">
    <w:name w:val="WW8Num165z8"/>
    <w:rsid w:val="007C491A"/>
  </w:style>
  <w:style w:type="character" w:customStyle="1" w:styleId="WW8Num166z0">
    <w:name w:val="WW8Num166z0"/>
    <w:rsid w:val="007C491A"/>
    <w:rPr>
      <w:rFonts w:ascii="Times New Roman" w:hAnsi="Times New Roman" w:cs="Times New Roman" w:hint="default"/>
      <w:b/>
      <w:sz w:val="24"/>
      <w:szCs w:val="24"/>
    </w:rPr>
  </w:style>
  <w:style w:type="character" w:customStyle="1" w:styleId="WW8Num166z1">
    <w:name w:val="WW8Num166z1"/>
    <w:rsid w:val="007C491A"/>
  </w:style>
  <w:style w:type="character" w:customStyle="1" w:styleId="WW8Num166z2">
    <w:name w:val="WW8Num166z2"/>
    <w:rsid w:val="007C491A"/>
  </w:style>
  <w:style w:type="character" w:customStyle="1" w:styleId="WW8Num166z3">
    <w:name w:val="WW8Num166z3"/>
    <w:rsid w:val="007C491A"/>
  </w:style>
  <w:style w:type="character" w:customStyle="1" w:styleId="WW8Num166z4">
    <w:name w:val="WW8Num166z4"/>
    <w:rsid w:val="007C491A"/>
  </w:style>
  <w:style w:type="character" w:customStyle="1" w:styleId="WW8Num166z5">
    <w:name w:val="WW8Num166z5"/>
    <w:rsid w:val="007C491A"/>
  </w:style>
  <w:style w:type="character" w:customStyle="1" w:styleId="WW8Num166z6">
    <w:name w:val="WW8Num166z6"/>
    <w:rsid w:val="007C491A"/>
  </w:style>
  <w:style w:type="character" w:customStyle="1" w:styleId="WW8Num166z7">
    <w:name w:val="WW8Num166z7"/>
    <w:rsid w:val="007C491A"/>
  </w:style>
  <w:style w:type="character" w:customStyle="1" w:styleId="WW8Num166z8">
    <w:name w:val="WW8Num166z8"/>
    <w:rsid w:val="007C491A"/>
  </w:style>
  <w:style w:type="character" w:customStyle="1" w:styleId="WW8Num167z0">
    <w:name w:val="WW8Num167z0"/>
    <w:rsid w:val="007C491A"/>
    <w:rPr>
      <w:rFonts w:ascii="Times New Roman" w:hAnsi="Times New Roman" w:cs="Times New Roman"/>
      <w:b w:val="0"/>
      <w:i w:val="0"/>
      <w:sz w:val="24"/>
      <w:szCs w:val="24"/>
    </w:rPr>
  </w:style>
  <w:style w:type="character" w:customStyle="1" w:styleId="WW8Num168z0">
    <w:name w:val="WW8Num168z0"/>
    <w:rsid w:val="007C491A"/>
    <w:rPr>
      <w:rFonts w:ascii="Times New Roman" w:hAnsi="Times New Roman" w:cs="Times New Roman" w:hint="default"/>
      <w:iCs/>
      <w:sz w:val="20"/>
      <w:szCs w:val="20"/>
    </w:rPr>
  </w:style>
  <w:style w:type="character" w:customStyle="1" w:styleId="WW8Num169z0">
    <w:name w:val="WW8Num169z0"/>
    <w:rsid w:val="007C491A"/>
  </w:style>
  <w:style w:type="character" w:customStyle="1" w:styleId="WW8Num169z1">
    <w:name w:val="WW8Num169z1"/>
    <w:rsid w:val="007C491A"/>
  </w:style>
  <w:style w:type="character" w:customStyle="1" w:styleId="WW8Num169z2">
    <w:name w:val="WW8Num169z2"/>
    <w:rsid w:val="007C491A"/>
  </w:style>
  <w:style w:type="character" w:customStyle="1" w:styleId="WW8Num169z3">
    <w:name w:val="WW8Num169z3"/>
    <w:rsid w:val="007C491A"/>
  </w:style>
  <w:style w:type="character" w:customStyle="1" w:styleId="WW8Num169z4">
    <w:name w:val="WW8Num169z4"/>
    <w:rsid w:val="007C491A"/>
  </w:style>
  <w:style w:type="character" w:customStyle="1" w:styleId="WW8Num169z5">
    <w:name w:val="WW8Num169z5"/>
    <w:rsid w:val="007C491A"/>
  </w:style>
  <w:style w:type="character" w:customStyle="1" w:styleId="WW8Num169z6">
    <w:name w:val="WW8Num169z6"/>
    <w:rsid w:val="007C491A"/>
  </w:style>
  <w:style w:type="character" w:customStyle="1" w:styleId="WW8Num169z7">
    <w:name w:val="WW8Num169z7"/>
    <w:rsid w:val="007C491A"/>
  </w:style>
  <w:style w:type="character" w:customStyle="1" w:styleId="WW8Num169z8">
    <w:name w:val="WW8Num169z8"/>
    <w:rsid w:val="007C491A"/>
  </w:style>
  <w:style w:type="character" w:customStyle="1" w:styleId="WW8Num170z0">
    <w:name w:val="WW8Num170z0"/>
    <w:rsid w:val="007C491A"/>
    <w:rPr>
      <w:rFonts w:ascii="Times New Roman" w:hAnsi="Times New Roman" w:cs="Times New Roman" w:hint="default"/>
      <w:b w:val="0"/>
      <w:bCs/>
      <w:sz w:val="20"/>
      <w:szCs w:val="20"/>
    </w:rPr>
  </w:style>
  <w:style w:type="character" w:customStyle="1" w:styleId="WW8Num170z1">
    <w:name w:val="WW8Num170z1"/>
    <w:rsid w:val="007C491A"/>
  </w:style>
  <w:style w:type="character" w:customStyle="1" w:styleId="WW8Num170z2">
    <w:name w:val="WW8Num170z2"/>
    <w:rsid w:val="007C491A"/>
  </w:style>
  <w:style w:type="character" w:customStyle="1" w:styleId="WW8Num170z3">
    <w:name w:val="WW8Num170z3"/>
    <w:rsid w:val="007C491A"/>
  </w:style>
  <w:style w:type="character" w:customStyle="1" w:styleId="WW8Num170z4">
    <w:name w:val="WW8Num170z4"/>
    <w:rsid w:val="007C491A"/>
  </w:style>
  <w:style w:type="character" w:customStyle="1" w:styleId="WW8Num170z5">
    <w:name w:val="WW8Num170z5"/>
    <w:rsid w:val="007C491A"/>
  </w:style>
  <w:style w:type="character" w:customStyle="1" w:styleId="WW8Num170z6">
    <w:name w:val="WW8Num170z6"/>
    <w:rsid w:val="007C491A"/>
  </w:style>
  <w:style w:type="character" w:customStyle="1" w:styleId="WW8Num170z7">
    <w:name w:val="WW8Num170z7"/>
    <w:rsid w:val="007C491A"/>
  </w:style>
  <w:style w:type="character" w:customStyle="1" w:styleId="WW8Num170z8">
    <w:name w:val="WW8Num170z8"/>
    <w:rsid w:val="007C491A"/>
  </w:style>
  <w:style w:type="character" w:customStyle="1" w:styleId="WW8Num171z0">
    <w:name w:val="WW8Num171z0"/>
    <w:rsid w:val="007C491A"/>
    <w:rPr>
      <w:rFonts w:hint="default"/>
      <w:b w:val="0"/>
    </w:rPr>
  </w:style>
  <w:style w:type="character" w:customStyle="1" w:styleId="WW8Num171z1">
    <w:name w:val="WW8Num171z1"/>
    <w:rsid w:val="007C491A"/>
  </w:style>
  <w:style w:type="character" w:customStyle="1" w:styleId="WW8Num171z2">
    <w:name w:val="WW8Num171z2"/>
    <w:rsid w:val="007C491A"/>
  </w:style>
  <w:style w:type="character" w:customStyle="1" w:styleId="WW8Num171z3">
    <w:name w:val="WW8Num171z3"/>
    <w:rsid w:val="007C491A"/>
  </w:style>
  <w:style w:type="character" w:customStyle="1" w:styleId="WW8Num171z4">
    <w:name w:val="WW8Num171z4"/>
    <w:rsid w:val="007C491A"/>
  </w:style>
  <w:style w:type="character" w:customStyle="1" w:styleId="WW8Num171z5">
    <w:name w:val="WW8Num171z5"/>
    <w:rsid w:val="007C491A"/>
  </w:style>
  <w:style w:type="character" w:customStyle="1" w:styleId="WW8Num171z6">
    <w:name w:val="WW8Num171z6"/>
    <w:rsid w:val="007C491A"/>
  </w:style>
  <w:style w:type="character" w:customStyle="1" w:styleId="WW8Num171z7">
    <w:name w:val="WW8Num171z7"/>
    <w:rsid w:val="007C491A"/>
  </w:style>
  <w:style w:type="character" w:customStyle="1" w:styleId="WW8Num171z8">
    <w:name w:val="WW8Num171z8"/>
    <w:rsid w:val="007C491A"/>
  </w:style>
  <w:style w:type="character" w:customStyle="1" w:styleId="WW8Num172z0">
    <w:name w:val="WW8Num172z0"/>
    <w:rsid w:val="007C491A"/>
    <w:rPr>
      <w:rFonts w:hint="default"/>
    </w:rPr>
  </w:style>
  <w:style w:type="character" w:customStyle="1" w:styleId="WW8Num172z1">
    <w:name w:val="WW8Num172z1"/>
    <w:rsid w:val="007C491A"/>
  </w:style>
  <w:style w:type="character" w:customStyle="1" w:styleId="WW8Num172z2">
    <w:name w:val="WW8Num172z2"/>
    <w:rsid w:val="007C491A"/>
  </w:style>
  <w:style w:type="character" w:customStyle="1" w:styleId="WW8Num172z3">
    <w:name w:val="WW8Num172z3"/>
    <w:rsid w:val="007C491A"/>
  </w:style>
  <w:style w:type="character" w:customStyle="1" w:styleId="WW8Num172z4">
    <w:name w:val="WW8Num172z4"/>
    <w:rsid w:val="007C491A"/>
  </w:style>
  <w:style w:type="character" w:customStyle="1" w:styleId="WW8Num172z5">
    <w:name w:val="WW8Num172z5"/>
    <w:rsid w:val="007C491A"/>
  </w:style>
  <w:style w:type="character" w:customStyle="1" w:styleId="WW8Num172z6">
    <w:name w:val="WW8Num172z6"/>
    <w:rsid w:val="007C491A"/>
  </w:style>
  <w:style w:type="character" w:customStyle="1" w:styleId="WW8Num172z7">
    <w:name w:val="WW8Num172z7"/>
    <w:rsid w:val="007C491A"/>
  </w:style>
  <w:style w:type="character" w:customStyle="1" w:styleId="WW8Num172z8">
    <w:name w:val="WW8Num172z8"/>
    <w:rsid w:val="007C491A"/>
  </w:style>
  <w:style w:type="character" w:customStyle="1" w:styleId="WW8Num173z0">
    <w:name w:val="WW8Num173z0"/>
    <w:rsid w:val="007C491A"/>
  </w:style>
  <w:style w:type="character" w:customStyle="1" w:styleId="WW8Num174z0">
    <w:name w:val="WW8Num174z0"/>
    <w:rsid w:val="007C491A"/>
    <w:rPr>
      <w:rFonts w:hint="default"/>
    </w:rPr>
  </w:style>
  <w:style w:type="character" w:customStyle="1" w:styleId="WW8Num174z1">
    <w:name w:val="WW8Num174z1"/>
    <w:rsid w:val="007C491A"/>
  </w:style>
  <w:style w:type="character" w:customStyle="1" w:styleId="WW8Num174z2">
    <w:name w:val="WW8Num174z2"/>
    <w:rsid w:val="007C491A"/>
  </w:style>
  <w:style w:type="character" w:customStyle="1" w:styleId="WW8Num174z3">
    <w:name w:val="WW8Num174z3"/>
    <w:rsid w:val="007C491A"/>
  </w:style>
  <w:style w:type="character" w:customStyle="1" w:styleId="WW8Num174z4">
    <w:name w:val="WW8Num174z4"/>
    <w:rsid w:val="007C491A"/>
  </w:style>
  <w:style w:type="character" w:customStyle="1" w:styleId="WW8Num174z5">
    <w:name w:val="WW8Num174z5"/>
    <w:rsid w:val="007C491A"/>
  </w:style>
  <w:style w:type="character" w:customStyle="1" w:styleId="WW8Num174z6">
    <w:name w:val="WW8Num174z6"/>
    <w:rsid w:val="007C491A"/>
  </w:style>
  <w:style w:type="character" w:customStyle="1" w:styleId="WW8Num174z7">
    <w:name w:val="WW8Num174z7"/>
    <w:rsid w:val="007C491A"/>
  </w:style>
  <w:style w:type="character" w:customStyle="1" w:styleId="WW8Num174z8">
    <w:name w:val="WW8Num174z8"/>
    <w:rsid w:val="007C491A"/>
  </w:style>
  <w:style w:type="character" w:customStyle="1" w:styleId="WW8Num175z0">
    <w:name w:val="WW8Num175z0"/>
    <w:rsid w:val="007C491A"/>
    <w:rPr>
      <w:rFonts w:hint="default"/>
    </w:rPr>
  </w:style>
  <w:style w:type="character" w:customStyle="1" w:styleId="WW8Num175z1">
    <w:name w:val="WW8Num175z1"/>
    <w:rsid w:val="007C491A"/>
  </w:style>
  <w:style w:type="character" w:customStyle="1" w:styleId="WW8Num175z2">
    <w:name w:val="WW8Num175z2"/>
    <w:rsid w:val="007C491A"/>
  </w:style>
  <w:style w:type="character" w:customStyle="1" w:styleId="WW8Num175z3">
    <w:name w:val="WW8Num175z3"/>
    <w:rsid w:val="007C491A"/>
  </w:style>
  <w:style w:type="character" w:customStyle="1" w:styleId="WW8Num175z4">
    <w:name w:val="WW8Num175z4"/>
    <w:rsid w:val="007C491A"/>
  </w:style>
  <w:style w:type="character" w:customStyle="1" w:styleId="WW8Num175z5">
    <w:name w:val="WW8Num175z5"/>
    <w:rsid w:val="007C491A"/>
  </w:style>
  <w:style w:type="character" w:customStyle="1" w:styleId="WW8Num175z6">
    <w:name w:val="WW8Num175z6"/>
    <w:rsid w:val="007C491A"/>
  </w:style>
  <w:style w:type="character" w:customStyle="1" w:styleId="WW8Num175z7">
    <w:name w:val="WW8Num175z7"/>
    <w:rsid w:val="007C491A"/>
  </w:style>
  <w:style w:type="character" w:customStyle="1" w:styleId="WW8Num175z8">
    <w:name w:val="WW8Num175z8"/>
    <w:rsid w:val="007C491A"/>
  </w:style>
  <w:style w:type="character" w:customStyle="1" w:styleId="WW8Num176z0">
    <w:name w:val="WW8Num176z0"/>
    <w:rsid w:val="007C491A"/>
    <w:rPr>
      <w:rFonts w:ascii="Times New Roman" w:hAnsi="Times New Roman" w:cs="Times New Roman"/>
      <w:sz w:val="20"/>
      <w:szCs w:val="20"/>
    </w:rPr>
  </w:style>
  <w:style w:type="character" w:customStyle="1" w:styleId="WW8Num177z0">
    <w:name w:val="WW8Num177z0"/>
    <w:rsid w:val="007C491A"/>
  </w:style>
  <w:style w:type="character" w:customStyle="1" w:styleId="WW8Num178z0">
    <w:name w:val="WW8Num178z0"/>
    <w:rsid w:val="007C491A"/>
    <w:rPr>
      <w:rFonts w:hint="default"/>
    </w:rPr>
  </w:style>
  <w:style w:type="character" w:customStyle="1" w:styleId="WW8Num178z1">
    <w:name w:val="WW8Num178z1"/>
    <w:rsid w:val="007C491A"/>
  </w:style>
  <w:style w:type="character" w:customStyle="1" w:styleId="WW8Num178z2">
    <w:name w:val="WW8Num178z2"/>
    <w:rsid w:val="007C491A"/>
  </w:style>
  <w:style w:type="character" w:customStyle="1" w:styleId="WW8Num178z3">
    <w:name w:val="WW8Num178z3"/>
    <w:rsid w:val="007C491A"/>
  </w:style>
  <w:style w:type="character" w:customStyle="1" w:styleId="WW8Num178z4">
    <w:name w:val="WW8Num178z4"/>
    <w:rsid w:val="007C491A"/>
  </w:style>
  <w:style w:type="character" w:customStyle="1" w:styleId="WW8Num178z5">
    <w:name w:val="WW8Num178z5"/>
    <w:rsid w:val="007C491A"/>
  </w:style>
  <w:style w:type="character" w:customStyle="1" w:styleId="WW8Num178z6">
    <w:name w:val="WW8Num178z6"/>
    <w:rsid w:val="007C491A"/>
  </w:style>
  <w:style w:type="character" w:customStyle="1" w:styleId="WW8Num178z7">
    <w:name w:val="WW8Num178z7"/>
    <w:rsid w:val="007C491A"/>
  </w:style>
  <w:style w:type="character" w:customStyle="1" w:styleId="WW8Num178z8">
    <w:name w:val="WW8Num178z8"/>
    <w:rsid w:val="007C491A"/>
  </w:style>
  <w:style w:type="character" w:customStyle="1" w:styleId="WW8Num179z0">
    <w:name w:val="WW8Num179z0"/>
    <w:rsid w:val="007C491A"/>
    <w:rPr>
      <w:rFonts w:hint="default"/>
    </w:rPr>
  </w:style>
  <w:style w:type="character" w:customStyle="1" w:styleId="WW8Num179z1">
    <w:name w:val="WW8Num179z1"/>
    <w:rsid w:val="007C491A"/>
  </w:style>
  <w:style w:type="character" w:customStyle="1" w:styleId="WW8Num179z2">
    <w:name w:val="WW8Num179z2"/>
    <w:rsid w:val="007C491A"/>
  </w:style>
  <w:style w:type="character" w:customStyle="1" w:styleId="WW8Num179z3">
    <w:name w:val="WW8Num179z3"/>
    <w:rsid w:val="007C491A"/>
  </w:style>
  <w:style w:type="character" w:customStyle="1" w:styleId="WW8Num179z4">
    <w:name w:val="WW8Num179z4"/>
    <w:rsid w:val="007C491A"/>
  </w:style>
  <w:style w:type="character" w:customStyle="1" w:styleId="WW8Num179z5">
    <w:name w:val="WW8Num179z5"/>
    <w:rsid w:val="007C491A"/>
  </w:style>
  <w:style w:type="character" w:customStyle="1" w:styleId="WW8Num179z6">
    <w:name w:val="WW8Num179z6"/>
    <w:rsid w:val="007C491A"/>
  </w:style>
  <w:style w:type="character" w:customStyle="1" w:styleId="WW8Num179z7">
    <w:name w:val="WW8Num179z7"/>
    <w:rsid w:val="007C491A"/>
  </w:style>
  <w:style w:type="character" w:customStyle="1" w:styleId="WW8Num179z8">
    <w:name w:val="WW8Num179z8"/>
    <w:rsid w:val="007C491A"/>
  </w:style>
  <w:style w:type="character" w:customStyle="1" w:styleId="WW8Num180z0">
    <w:name w:val="WW8Num180z0"/>
    <w:rsid w:val="007C491A"/>
    <w:rPr>
      <w:rFonts w:hint="default"/>
      <w:color w:val="auto"/>
    </w:rPr>
  </w:style>
  <w:style w:type="character" w:customStyle="1" w:styleId="WW8Num180z1">
    <w:name w:val="WW8Num180z1"/>
    <w:rsid w:val="007C491A"/>
    <w:rPr>
      <w:rFonts w:ascii="Courier New" w:hAnsi="Courier New" w:cs="Courier New" w:hint="default"/>
    </w:rPr>
  </w:style>
  <w:style w:type="character" w:customStyle="1" w:styleId="WW8Num180z2">
    <w:name w:val="WW8Num180z2"/>
    <w:rsid w:val="007C491A"/>
    <w:rPr>
      <w:rFonts w:ascii="Wingdings" w:hAnsi="Wingdings" w:cs="Wingdings" w:hint="default"/>
    </w:rPr>
  </w:style>
  <w:style w:type="character" w:customStyle="1" w:styleId="WW8Num180z3">
    <w:name w:val="WW8Num180z3"/>
    <w:rsid w:val="007C491A"/>
    <w:rPr>
      <w:rFonts w:ascii="Symbol" w:hAnsi="Symbol" w:cs="Symbol" w:hint="default"/>
    </w:rPr>
  </w:style>
  <w:style w:type="character" w:customStyle="1" w:styleId="WW8Num181z0">
    <w:name w:val="WW8Num181z0"/>
    <w:rsid w:val="007C491A"/>
    <w:rPr>
      <w:rFonts w:hint="default"/>
      <w:color w:val="auto"/>
    </w:rPr>
  </w:style>
  <w:style w:type="character" w:customStyle="1" w:styleId="WW8Num181z1">
    <w:name w:val="WW8Num181z1"/>
    <w:rsid w:val="007C491A"/>
  </w:style>
  <w:style w:type="character" w:customStyle="1" w:styleId="WW8Num181z2">
    <w:name w:val="WW8Num181z2"/>
    <w:rsid w:val="007C491A"/>
  </w:style>
  <w:style w:type="character" w:customStyle="1" w:styleId="WW8Num181z3">
    <w:name w:val="WW8Num181z3"/>
    <w:rsid w:val="007C491A"/>
  </w:style>
  <w:style w:type="character" w:customStyle="1" w:styleId="WW8Num181z4">
    <w:name w:val="WW8Num181z4"/>
    <w:rsid w:val="007C491A"/>
  </w:style>
  <w:style w:type="character" w:customStyle="1" w:styleId="WW8Num181z5">
    <w:name w:val="WW8Num181z5"/>
    <w:rsid w:val="007C491A"/>
  </w:style>
  <w:style w:type="character" w:customStyle="1" w:styleId="WW8Num181z6">
    <w:name w:val="WW8Num181z6"/>
    <w:rsid w:val="007C491A"/>
  </w:style>
  <w:style w:type="character" w:customStyle="1" w:styleId="WW8Num181z7">
    <w:name w:val="WW8Num181z7"/>
    <w:rsid w:val="007C491A"/>
  </w:style>
  <w:style w:type="character" w:customStyle="1" w:styleId="WW8Num181z8">
    <w:name w:val="WW8Num181z8"/>
    <w:rsid w:val="007C491A"/>
  </w:style>
  <w:style w:type="character" w:customStyle="1" w:styleId="WW8Num182z0">
    <w:name w:val="WW8Num182z0"/>
    <w:rsid w:val="007C491A"/>
    <w:rPr>
      <w:rFonts w:ascii="Times New Roman" w:hAnsi="Times New Roman" w:cs="Times New Roman" w:hint="default"/>
      <w:b w:val="0"/>
      <w:sz w:val="24"/>
      <w:szCs w:val="24"/>
    </w:rPr>
  </w:style>
  <w:style w:type="character" w:customStyle="1" w:styleId="WW8Num182z1">
    <w:name w:val="WW8Num182z1"/>
    <w:rsid w:val="007C491A"/>
  </w:style>
  <w:style w:type="character" w:customStyle="1" w:styleId="WW8Num182z2">
    <w:name w:val="WW8Num182z2"/>
    <w:rsid w:val="007C491A"/>
  </w:style>
  <w:style w:type="character" w:customStyle="1" w:styleId="WW8Num182z3">
    <w:name w:val="WW8Num182z3"/>
    <w:rsid w:val="007C491A"/>
  </w:style>
  <w:style w:type="character" w:customStyle="1" w:styleId="WW8Num182z4">
    <w:name w:val="WW8Num182z4"/>
    <w:rsid w:val="007C491A"/>
  </w:style>
  <w:style w:type="character" w:customStyle="1" w:styleId="WW8Num182z5">
    <w:name w:val="WW8Num182z5"/>
    <w:rsid w:val="007C491A"/>
  </w:style>
  <w:style w:type="character" w:customStyle="1" w:styleId="WW8Num182z6">
    <w:name w:val="WW8Num182z6"/>
    <w:rsid w:val="007C491A"/>
  </w:style>
  <w:style w:type="character" w:customStyle="1" w:styleId="WW8Num182z7">
    <w:name w:val="WW8Num182z7"/>
    <w:rsid w:val="007C491A"/>
  </w:style>
  <w:style w:type="character" w:customStyle="1" w:styleId="WW8Num182z8">
    <w:name w:val="WW8Num182z8"/>
    <w:rsid w:val="007C491A"/>
  </w:style>
  <w:style w:type="character" w:customStyle="1" w:styleId="WW8Num183z0">
    <w:name w:val="WW8Num183z0"/>
    <w:rsid w:val="007C491A"/>
    <w:rPr>
      <w:rFonts w:ascii="Times New Roman" w:hAnsi="Times New Roman" w:cs="Times New Roman"/>
      <w:sz w:val="24"/>
      <w:szCs w:val="24"/>
    </w:rPr>
  </w:style>
  <w:style w:type="character" w:customStyle="1" w:styleId="WW8Num183z1">
    <w:name w:val="WW8Num183z1"/>
    <w:rsid w:val="007C491A"/>
  </w:style>
  <w:style w:type="character" w:customStyle="1" w:styleId="WW8Num183z2">
    <w:name w:val="WW8Num183z2"/>
    <w:rsid w:val="007C491A"/>
  </w:style>
  <w:style w:type="character" w:customStyle="1" w:styleId="WW8Num183z3">
    <w:name w:val="WW8Num183z3"/>
    <w:rsid w:val="007C491A"/>
  </w:style>
  <w:style w:type="character" w:customStyle="1" w:styleId="WW8Num183z4">
    <w:name w:val="WW8Num183z4"/>
    <w:rsid w:val="007C491A"/>
  </w:style>
  <w:style w:type="character" w:customStyle="1" w:styleId="WW8Num183z5">
    <w:name w:val="WW8Num183z5"/>
    <w:rsid w:val="007C491A"/>
  </w:style>
  <w:style w:type="character" w:customStyle="1" w:styleId="WW8Num183z6">
    <w:name w:val="WW8Num183z6"/>
    <w:rsid w:val="007C491A"/>
  </w:style>
  <w:style w:type="character" w:customStyle="1" w:styleId="WW8Num183z7">
    <w:name w:val="WW8Num183z7"/>
    <w:rsid w:val="007C491A"/>
  </w:style>
  <w:style w:type="character" w:customStyle="1" w:styleId="WW8Num183z8">
    <w:name w:val="WW8Num183z8"/>
    <w:rsid w:val="007C491A"/>
  </w:style>
  <w:style w:type="character" w:customStyle="1" w:styleId="Domylnaczcionkaakapitu6">
    <w:name w:val="Domyślna czcionka akapitu6"/>
    <w:rsid w:val="007C491A"/>
  </w:style>
  <w:style w:type="character" w:customStyle="1" w:styleId="WW8Num9z1">
    <w:name w:val="WW8Num9z1"/>
    <w:rsid w:val="007C491A"/>
  </w:style>
  <w:style w:type="character" w:customStyle="1" w:styleId="WW8Num9z2">
    <w:name w:val="WW8Num9z2"/>
    <w:rsid w:val="007C491A"/>
  </w:style>
  <w:style w:type="character" w:customStyle="1" w:styleId="WW8Num9z3">
    <w:name w:val="WW8Num9z3"/>
    <w:rsid w:val="007C491A"/>
  </w:style>
  <w:style w:type="character" w:customStyle="1" w:styleId="WW8Num9z4">
    <w:name w:val="WW8Num9z4"/>
    <w:rsid w:val="007C491A"/>
  </w:style>
  <w:style w:type="character" w:customStyle="1" w:styleId="WW8Num9z5">
    <w:name w:val="WW8Num9z5"/>
    <w:rsid w:val="007C491A"/>
  </w:style>
  <w:style w:type="character" w:customStyle="1" w:styleId="WW8Num9z6">
    <w:name w:val="WW8Num9z6"/>
    <w:rsid w:val="007C491A"/>
  </w:style>
  <w:style w:type="character" w:customStyle="1" w:styleId="WW8Num9z7">
    <w:name w:val="WW8Num9z7"/>
    <w:rsid w:val="007C491A"/>
  </w:style>
  <w:style w:type="character" w:customStyle="1" w:styleId="WW8Num9z8">
    <w:name w:val="WW8Num9z8"/>
    <w:rsid w:val="007C491A"/>
  </w:style>
  <w:style w:type="character" w:customStyle="1" w:styleId="WW8Num44z1">
    <w:name w:val="WW8Num44z1"/>
    <w:rsid w:val="007C491A"/>
    <w:rPr>
      <w:rFonts w:ascii="Times New Roman" w:hAnsi="Times New Roman" w:cs="Times New Roman" w:hint="default"/>
      <w:color w:val="auto"/>
      <w:sz w:val="20"/>
      <w:szCs w:val="20"/>
    </w:rPr>
  </w:style>
  <w:style w:type="character" w:customStyle="1" w:styleId="WW8Num44z4">
    <w:name w:val="WW8Num44z4"/>
    <w:rsid w:val="007C491A"/>
    <w:rPr>
      <w:rFonts w:ascii="Courier New" w:hAnsi="Courier New" w:cs="Courier New" w:hint="default"/>
    </w:rPr>
  </w:style>
  <w:style w:type="character" w:customStyle="1" w:styleId="WW8Num44z5">
    <w:name w:val="WW8Num44z5"/>
    <w:rsid w:val="007C491A"/>
    <w:rPr>
      <w:rFonts w:ascii="Wingdings" w:hAnsi="Wingdings" w:cs="Wingdings" w:hint="default"/>
    </w:rPr>
  </w:style>
  <w:style w:type="character" w:customStyle="1" w:styleId="WW8Num44z6">
    <w:name w:val="WW8Num44z6"/>
    <w:rsid w:val="007C491A"/>
    <w:rPr>
      <w:rFonts w:ascii="Symbol" w:hAnsi="Symbol" w:cs="Symbol" w:hint="default"/>
    </w:rPr>
  </w:style>
  <w:style w:type="character" w:customStyle="1" w:styleId="WW8Num48z1">
    <w:name w:val="WW8Num48z1"/>
    <w:rsid w:val="007C491A"/>
  </w:style>
  <w:style w:type="character" w:customStyle="1" w:styleId="WW8Num48z2">
    <w:name w:val="WW8Num48z2"/>
    <w:rsid w:val="007C491A"/>
  </w:style>
  <w:style w:type="character" w:customStyle="1" w:styleId="WW8Num48z3">
    <w:name w:val="WW8Num48z3"/>
    <w:rsid w:val="007C491A"/>
  </w:style>
  <w:style w:type="character" w:customStyle="1" w:styleId="WW8Num48z4">
    <w:name w:val="WW8Num48z4"/>
    <w:rsid w:val="007C491A"/>
  </w:style>
  <w:style w:type="character" w:customStyle="1" w:styleId="WW8Num48z5">
    <w:name w:val="WW8Num48z5"/>
    <w:rsid w:val="007C491A"/>
  </w:style>
  <w:style w:type="character" w:customStyle="1" w:styleId="WW8Num48z6">
    <w:name w:val="WW8Num48z6"/>
    <w:rsid w:val="007C491A"/>
  </w:style>
  <w:style w:type="character" w:customStyle="1" w:styleId="WW8Num48z7">
    <w:name w:val="WW8Num48z7"/>
    <w:rsid w:val="007C491A"/>
  </w:style>
  <w:style w:type="character" w:customStyle="1" w:styleId="WW8Num48z8">
    <w:name w:val="WW8Num48z8"/>
    <w:rsid w:val="007C491A"/>
  </w:style>
  <w:style w:type="character" w:customStyle="1" w:styleId="WW8Num49z1">
    <w:name w:val="WW8Num49z1"/>
    <w:rsid w:val="007C491A"/>
    <w:rPr>
      <w:rFonts w:ascii="Times New Roman" w:eastAsia="Times New Roman" w:hAnsi="Times New Roman" w:cs="Times New Roman" w:hint="default"/>
      <w:b/>
      <w:bCs/>
      <w:sz w:val="20"/>
      <w:szCs w:val="20"/>
    </w:rPr>
  </w:style>
  <w:style w:type="character" w:customStyle="1" w:styleId="WW8Num60z1">
    <w:name w:val="WW8Num60z1"/>
    <w:rsid w:val="007C491A"/>
    <w:rPr>
      <w:rFonts w:ascii="Times New Roman" w:hAnsi="Times New Roman" w:cs="Times New Roman" w:hint="default"/>
      <w:b w:val="0"/>
      <w:bCs/>
      <w:sz w:val="20"/>
      <w:szCs w:val="20"/>
    </w:rPr>
  </w:style>
  <w:style w:type="character" w:customStyle="1" w:styleId="WW8Num60z3">
    <w:name w:val="WW8Num60z3"/>
    <w:rsid w:val="007C491A"/>
  </w:style>
  <w:style w:type="character" w:customStyle="1" w:styleId="WW8Num60z4">
    <w:name w:val="WW8Num60z4"/>
    <w:rsid w:val="007C491A"/>
  </w:style>
  <w:style w:type="character" w:customStyle="1" w:styleId="WW8Num60z5">
    <w:name w:val="WW8Num60z5"/>
    <w:rsid w:val="007C491A"/>
  </w:style>
  <w:style w:type="character" w:customStyle="1" w:styleId="WW8Num60z6">
    <w:name w:val="WW8Num60z6"/>
    <w:rsid w:val="007C491A"/>
  </w:style>
  <w:style w:type="character" w:customStyle="1" w:styleId="WW8Num60z7">
    <w:name w:val="WW8Num60z7"/>
    <w:rsid w:val="007C491A"/>
  </w:style>
  <w:style w:type="character" w:customStyle="1" w:styleId="WW8Num60z8">
    <w:name w:val="WW8Num60z8"/>
    <w:rsid w:val="007C491A"/>
  </w:style>
  <w:style w:type="character" w:customStyle="1" w:styleId="WW8Num73z1">
    <w:name w:val="WW8Num73z1"/>
    <w:rsid w:val="007C491A"/>
  </w:style>
  <w:style w:type="character" w:customStyle="1" w:styleId="WW8Num73z2">
    <w:name w:val="WW8Num73z2"/>
    <w:rsid w:val="007C491A"/>
  </w:style>
  <w:style w:type="character" w:customStyle="1" w:styleId="WW8Num73z3">
    <w:name w:val="WW8Num73z3"/>
    <w:rsid w:val="007C491A"/>
  </w:style>
  <w:style w:type="character" w:customStyle="1" w:styleId="WW8Num73z4">
    <w:name w:val="WW8Num73z4"/>
    <w:rsid w:val="007C491A"/>
  </w:style>
  <w:style w:type="character" w:customStyle="1" w:styleId="WW8Num73z5">
    <w:name w:val="WW8Num73z5"/>
    <w:rsid w:val="007C491A"/>
  </w:style>
  <w:style w:type="character" w:customStyle="1" w:styleId="WW8Num73z6">
    <w:name w:val="WW8Num73z6"/>
    <w:rsid w:val="007C491A"/>
  </w:style>
  <w:style w:type="character" w:customStyle="1" w:styleId="WW8Num73z7">
    <w:name w:val="WW8Num73z7"/>
    <w:rsid w:val="007C491A"/>
  </w:style>
  <w:style w:type="character" w:customStyle="1" w:styleId="WW8Num73z8">
    <w:name w:val="WW8Num73z8"/>
    <w:rsid w:val="007C491A"/>
  </w:style>
  <w:style w:type="character" w:customStyle="1" w:styleId="WW8Num109z1">
    <w:name w:val="WW8Num109z1"/>
    <w:rsid w:val="007C491A"/>
    <w:rPr>
      <w:rFonts w:ascii="Times New Roman" w:hAnsi="Times New Roman" w:cs="Times New Roman"/>
      <w:sz w:val="20"/>
      <w:szCs w:val="20"/>
    </w:rPr>
  </w:style>
  <w:style w:type="character" w:customStyle="1" w:styleId="WW8Num109z2">
    <w:name w:val="WW8Num109z2"/>
    <w:rsid w:val="007C491A"/>
  </w:style>
  <w:style w:type="character" w:customStyle="1" w:styleId="WW8Num109z3">
    <w:name w:val="WW8Num109z3"/>
    <w:rsid w:val="007C491A"/>
  </w:style>
  <w:style w:type="character" w:customStyle="1" w:styleId="WW8Num109z4">
    <w:name w:val="WW8Num109z4"/>
    <w:rsid w:val="007C491A"/>
  </w:style>
  <w:style w:type="character" w:customStyle="1" w:styleId="WW8Num109z5">
    <w:name w:val="WW8Num109z5"/>
    <w:rsid w:val="007C491A"/>
  </w:style>
  <w:style w:type="character" w:customStyle="1" w:styleId="WW8Num109z6">
    <w:name w:val="WW8Num109z6"/>
    <w:rsid w:val="007C491A"/>
  </w:style>
  <w:style w:type="character" w:customStyle="1" w:styleId="WW8Num109z7">
    <w:name w:val="WW8Num109z7"/>
    <w:rsid w:val="007C491A"/>
  </w:style>
  <w:style w:type="character" w:customStyle="1" w:styleId="WW8Num109z8">
    <w:name w:val="WW8Num109z8"/>
    <w:rsid w:val="007C491A"/>
  </w:style>
  <w:style w:type="character" w:customStyle="1" w:styleId="WW8Num113z1">
    <w:name w:val="WW8Num113z1"/>
    <w:rsid w:val="007C491A"/>
    <w:rPr>
      <w:rFonts w:ascii="Courier New" w:hAnsi="Courier New" w:cs="Courier New" w:hint="default"/>
    </w:rPr>
  </w:style>
  <w:style w:type="character" w:customStyle="1" w:styleId="WW8Num113z2">
    <w:name w:val="WW8Num113z2"/>
    <w:rsid w:val="007C491A"/>
    <w:rPr>
      <w:rFonts w:ascii="Wingdings" w:hAnsi="Wingdings" w:cs="Wingdings" w:hint="default"/>
    </w:rPr>
  </w:style>
  <w:style w:type="character" w:customStyle="1" w:styleId="WW8Num114z1">
    <w:name w:val="WW8Num114z1"/>
    <w:rsid w:val="007C491A"/>
  </w:style>
  <w:style w:type="character" w:customStyle="1" w:styleId="WW8Num114z2">
    <w:name w:val="WW8Num114z2"/>
    <w:rsid w:val="007C491A"/>
  </w:style>
  <w:style w:type="character" w:customStyle="1" w:styleId="WW8Num114z3">
    <w:name w:val="WW8Num114z3"/>
    <w:rsid w:val="007C491A"/>
  </w:style>
  <w:style w:type="character" w:customStyle="1" w:styleId="WW8Num114z4">
    <w:name w:val="WW8Num114z4"/>
    <w:rsid w:val="007C491A"/>
  </w:style>
  <w:style w:type="character" w:customStyle="1" w:styleId="WW8Num114z5">
    <w:name w:val="WW8Num114z5"/>
    <w:rsid w:val="007C491A"/>
  </w:style>
  <w:style w:type="character" w:customStyle="1" w:styleId="WW8Num114z6">
    <w:name w:val="WW8Num114z6"/>
    <w:rsid w:val="007C491A"/>
  </w:style>
  <w:style w:type="character" w:customStyle="1" w:styleId="WW8Num114z7">
    <w:name w:val="WW8Num114z7"/>
    <w:rsid w:val="007C491A"/>
  </w:style>
  <w:style w:type="character" w:customStyle="1" w:styleId="WW8Num114z8">
    <w:name w:val="WW8Num114z8"/>
    <w:rsid w:val="007C491A"/>
  </w:style>
  <w:style w:type="character" w:customStyle="1" w:styleId="WW8Num115z1">
    <w:name w:val="WW8Num115z1"/>
    <w:rsid w:val="007C491A"/>
  </w:style>
  <w:style w:type="character" w:customStyle="1" w:styleId="WW8Num115z2">
    <w:name w:val="WW8Num115z2"/>
    <w:rsid w:val="007C491A"/>
  </w:style>
  <w:style w:type="character" w:customStyle="1" w:styleId="WW8Num115z3">
    <w:name w:val="WW8Num115z3"/>
    <w:rsid w:val="007C491A"/>
  </w:style>
  <w:style w:type="character" w:customStyle="1" w:styleId="WW8Num115z4">
    <w:name w:val="WW8Num115z4"/>
    <w:rsid w:val="007C491A"/>
  </w:style>
  <w:style w:type="character" w:customStyle="1" w:styleId="WW8Num115z5">
    <w:name w:val="WW8Num115z5"/>
    <w:rsid w:val="007C491A"/>
  </w:style>
  <w:style w:type="character" w:customStyle="1" w:styleId="WW8Num115z6">
    <w:name w:val="WW8Num115z6"/>
    <w:rsid w:val="007C491A"/>
  </w:style>
  <w:style w:type="character" w:customStyle="1" w:styleId="WW8Num115z7">
    <w:name w:val="WW8Num115z7"/>
    <w:rsid w:val="007C491A"/>
  </w:style>
  <w:style w:type="character" w:customStyle="1" w:styleId="WW8Num115z8">
    <w:name w:val="WW8Num115z8"/>
    <w:rsid w:val="007C491A"/>
  </w:style>
  <w:style w:type="character" w:customStyle="1" w:styleId="WW8Num117z1">
    <w:name w:val="WW8Num117z1"/>
    <w:rsid w:val="007C491A"/>
  </w:style>
  <w:style w:type="character" w:customStyle="1" w:styleId="WW8Num117z2">
    <w:name w:val="WW8Num117z2"/>
    <w:rsid w:val="007C491A"/>
  </w:style>
  <w:style w:type="character" w:customStyle="1" w:styleId="WW8Num117z3">
    <w:name w:val="WW8Num117z3"/>
    <w:rsid w:val="007C491A"/>
  </w:style>
  <w:style w:type="character" w:customStyle="1" w:styleId="WW8Num117z4">
    <w:name w:val="WW8Num117z4"/>
    <w:rsid w:val="007C491A"/>
  </w:style>
  <w:style w:type="character" w:customStyle="1" w:styleId="WW8Num117z5">
    <w:name w:val="WW8Num117z5"/>
    <w:rsid w:val="007C491A"/>
  </w:style>
  <w:style w:type="character" w:customStyle="1" w:styleId="WW8Num117z6">
    <w:name w:val="WW8Num117z6"/>
    <w:rsid w:val="007C491A"/>
  </w:style>
  <w:style w:type="character" w:customStyle="1" w:styleId="WW8Num117z7">
    <w:name w:val="WW8Num117z7"/>
    <w:rsid w:val="007C491A"/>
  </w:style>
  <w:style w:type="character" w:customStyle="1" w:styleId="WW8Num117z8">
    <w:name w:val="WW8Num117z8"/>
    <w:rsid w:val="007C491A"/>
  </w:style>
  <w:style w:type="character" w:customStyle="1" w:styleId="WW8Num118z1">
    <w:name w:val="WW8Num118z1"/>
    <w:rsid w:val="007C491A"/>
  </w:style>
  <w:style w:type="character" w:customStyle="1" w:styleId="WW8Num118z2">
    <w:name w:val="WW8Num118z2"/>
    <w:rsid w:val="007C491A"/>
  </w:style>
  <w:style w:type="character" w:customStyle="1" w:styleId="WW8Num118z3">
    <w:name w:val="WW8Num118z3"/>
    <w:rsid w:val="007C491A"/>
  </w:style>
  <w:style w:type="character" w:customStyle="1" w:styleId="WW8Num118z4">
    <w:name w:val="WW8Num118z4"/>
    <w:rsid w:val="007C491A"/>
  </w:style>
  <w:style w:type="character" w:customStyle="1" w:styleId="WW8Num118z5">
    <w:name w:val="WW8Num118z5"/>
    <w:rsid w:val="007C491A"/>
  </w:style>
  <w:style w:type="character" w:customStyle="1" w:styleId="WW8Num118z6">
    <w:name w:val="WW8Num118z6"/>
    <w:rsid w:val="007C491A"/>
  </w:style>
  <w:style w:type="character" w:customStyle="1" w:styleId="WW8Num118z7">
    <w:name w:val="WW8Num118z7"/>
    <w:rsid w:val="007C491A"/>
  </w:style>
  <w:style w:type="character" w:customStyle="1" w:styleId="WW8Num118z8">
    <w:name w:val="WW8Num118z8"/>
    <w:rsid w:val="007C491A"/>
  </w:style>
  <w:style w:type="character" w:customStyle="1" w:styleId="WW8Num119z1">
    <w:name w:val="WW8Num119z1"/>
    <w:rsid w:val="007C491A"/>
  </w:style>
  <w:style w:type="character" w:customStyle="1" w:styleId="WW8Num119z2">
    <w:name w:val="WW8Num119z2"/>
    <w:rsid w:val="007C491A"/>
  </w:style>
  <w:style w:type="character" w:customStyle="1" w:styleId="WW8Num119z3">
    <w:name w:val="WW8Num119z3"/>
    <w:rsid w:val="007C491A"/>
  </w:style>
  <w:style w:type="character" w:customStyle="1" w:styleId="WW8Num119z4">
    <w:name w:val="WW8Num119z4"/>
    <w:rsid w:val="007C491A"/>
  </w:style>
  <w:style w:type="character" w:customStyle="1" w:styleId="WW8Num119z5">
    <w:name w:val="WW8Num119z5"/>
    <w:rsid w:val="007C491A"/>
  </w:style>
  <w:style w:type="character" w:customStyle="1" w:styleId="WW8Num119z6">
    <w:name w:val="WW8Num119z6"/>
    <w:rsid w:val="007C491A"/>
  </w:style>
  <w:style w:type="character" w:customStyle="1" w:styleId="WW8Num119z7">
    <w:name w:val="WW8Num119z7"/>
    <w:rsid w:val="007C491A"/>
  </w:style>
  <w:style w:type="character" w:customStyle="1" w:styleId="WW8Num119z8">
    <w:name w:val="WW8Num119z8"/>
    <w:rsid w:val="007C491A"/>
  </w:style>
  <w:style w:type="character" w:customStyle="1" w:styleId="WW8Num120z1">
    <w:name w:val="WW8Num120z1"/>
    <w:rsid w:val="007C491A"/>
  </w:style>
  <w:style w:type="character" w:customStyle="1" w:styleId="WW8Num120z2">
    <w:name w:val="WW8Num120z2"/>
    <w:rsid w:val="007C491A"/>
  </w:style>
  <w:style w:type="character" w:customStyle="1" w:styleId="WW8Num120z3">
    <w:name w:val="WW8Num120z3"/>
    <w:rsid w:val="007C491A"/>
  </w:style>
  <w:style w:type="character" w:customStyle="1" w:styleId="WW8Num120z4">
    <w:name w:val="WW8Num120z4"/>
    <w:rsid w:val="007C491A"/>
  </w:style>
  <w:style w:type="character" w:customStyle="1" w:styleId="WW8Num120z5">
    <w:name w:val="WW8Num120z5"/>
    <w:rsid w:val="007C491A"/>
  </w:style>
  <w:style w:type="character" w:customStyle="1" w:styleId="WW8Num120z6">
    <w:name w:val="WW8Num120z6"/>
    <w:rsid w:val="007C491A"/>
  </w:style>
  <w:style w:type="character" w:customStyle="1" w:styleId="WW8Num120z7">
    <w:name w:val="WW8Num120z7"/>
    <w:rsid w:val="007C491A"/>
  </w:style>
  <w:style w:type="character" w:customStyle="1" w:styleId="WW8Num120z8">
    <w:name w:val="WW8Num120z8"/>
    <w:rsid w:val="007C491A"/>
  </w:style>
  <w:style w:type="character" w:customStyle="1" w:styleId="WW8Num121z1">
    <w:name w:val="WW8Num121z1"/>
    <w:rsid w:val="007C491A"/>
  </w:style>
  <w:style w:type="character" w:customStyle="1" w:styleId="WW8Num121z2">
    <w:name w:val="WW8Num121z2"/>
    <w:rsid w:val="007C491A"/>
  </w:style>
  <w:style w:type="character" w:customStyle="1" w:styleId="WW8Num121z3">
    <w:name w:val="WW8Num121z3"/>
    <w:rsid w:val="007C491A"/>
  </w:style>
  <w:style w:type="character" w:customStyle="1" w:styleId="WW8Num121z4">
    <w:name w:val="WW8Num121z4"/>
    <w:rsid w:val="007C491A"/>
  </w:style>
  <w:style w:type="character" w:customStyle="1" w:styleId="WW8Num121z5">
    <w:name w:val="WW8Num121z5"/>
    <w:rsid w:val="007C491A"/>
  </w:style>
  <w:style w:type="character" w:customStyle="1" w:styleId="WW8Num121z6">
    <w:name w:val="WW8Num121z6"/>
    <w:rsid w:val="007C491A"/>
  </w:style>
  <w:style w:type="character" w:customStyle="1" w:styleId="WW8Num121z7">
    <w:name w:val="WW8Num121z7"/>
    <w:rsid w:val="007C491A"/>
  </w:style>
  <w:style w:type="character" w:customStyle="1" w:styleId="WW8Num121z8">
    <w:name w:val="WW8Num121z8"/>
    <w:rsid w:val="007C491A"/>
  </w:style>
  <w:style w:type="character" w:customStyle="1" w:styleId="WW8Num122z1">
    <w:name w:val="WW8Num122z1"/>
    <w:rsid w:val="007C491A"/>
  </w:style>
  <w:style w:type="character" w:customStyle="1" w:styleId="WW8Num122z2">
    <w:name w:val="WW8Num122z2"/>
    <w:rsid w:val="007C491A"/>
  </w:style>
  <w:style w:type="character" w:customStyle="1" w:styleId="WW8Num122z3">
    <w:name w:val="WW8Num122z3"/>
    <w:rsid w:val="007C491A"/>
  </w:style>
  <w:style w:type="character" w:customStyle="1" w:styleId="WW8Num122z4">
    <w:name w:val="WW8Num122z4"/>
    <w:rsid w:val="007C491A"/>
  </w:style>
  <w:style w:type="character" w:customStyle="1" w:styleId="WW8Num122z5">
    <w:name w:val="WW8Num122z5"/>
    <w:rsid w:val="007C491A"/>
  </w:style>
  <w:style w:type="character" w:customStyle="1" w:styleId="WW8Num122z6">
    <w:name w:val="WW8Num122z6"/>
    <w:rsid w:val="007C491A"/>
  </w:style>
  <w:style w:type="character" w:customStyle="1" w:styleId="WW8Num122z7">
    <w:name w:val="WW8Num122z7"/>
    <w:rsid w:val="007C491A"/>
  </w:style>
  <w:style w:type="character" w:customStyle="1" w:styleId="WW8Num122z8">
    <w:name w:val="WW8Num122z8"/>
    <w:rsid w:val="007C491A"/>
  </w:style>
  <w:style w:type="character" w:customStyle="1" w:styleId="WW8Num123z1">
    <w:name w:val="WW8Num123z1"/>
    <w:rsid w:val="007C491A"/>
  </w:style>
  <w:style w:type="character" w:customStyle="1" w:styleId="WW8Num123z2">
    <w:name w:val="WW8Num123z2"/>
    <w:rsid w:val="007C491A"/>
  </w:style>
  <w:style w:type="character" w:customStyle="1" w:styleId="WW8Num123z3">
    <w:name w:val="WW8Num123z3"/>
    <w:rsid w:val="007C491A"/>
  </w:style>
  <w:style w:type="character" w:customStyle="1" w:styleId="WW8Num123z4">
    <w:name w:val="WW8Num123z4"/>
    <w:rsid w:val="007C491A"/>
  </w:style>
  <w:style w:type="character" w:customStyle="1" w:styleId="WW8Num123z5">
    <w:name w:val="WW8Num123z5"/>
    <w:rsid w:val="007C491A"/>
  </w:style>
  <w:style w:type="character" w:customStyle="1" w:styleId="WW8Num123z6">
    <w:name w:val="WW8Num123z6"/>
    <w:rsid w:val="007C491A"/>
  </w:style>
  <w:style w:type="character" w:customStyle="1" w:styleId="WW8Num123z7">
    <w:name w:val="WW8Num123z7"/>
    <w:rsid w:val="007C491A"/>
  </w:style>
  <w:style w:type="character" w:customStyle="1" w:styleId="WW8Num123z8">
    <w:name w:val="WW8Num123z8"/>
    <w:rsid w:val="007C491A"/>
  </w:style>
  <w:style w:type="character" w:customStyle="1" w:styleId="WW8Num124z1">
    <w:name w:val="WW8Num124z1"/>
    <w:rsid w:val="007C491A"/>
  </w:style>
  <w:style w:type="character" w:customStyle="1" w:styleId="WW8Num124z2">
    <w:name w:val="WW8Num124z2"/>
    <w:rsid w:val="007C491A"/>
  </w:style>
  <w:style w:type="character" w:customStyle="1" w:styleId="WW8Num124z3">
    <w:name w:val="WW8Num124z3"/>
    <w:rsid w:val="007C491A"/>
  </w:style>
  <w:style w:type="character" w:customStyle="1" w:styleId="WW8Num124z4">
    <w:name w:val="WW8Num124z4"/>
    <w:rsid w:val="007C491A"/>
  </w:style>
  <w:style w:type="character" w:customStyle="1" w:styleId="WW8Num124z5">
    <w:name w:val="WW8Num124z5"/>
    <w:rsid w:val="007C491A"/>
  </w:style>
  <w:style w:type="character" w:customStyle="1" w:styleId="WW8Num124z6">
    <w:name w:val="WW8Num124z6"/>
    <w:rsid w:val="007C491A"/>
  </w:style>
  <w:style w:type="character" w:customStyle="1" w:styleId="WW8Num124z7">
    <w:name w:val="WW8Num124z7"/>
    <w:rsid w:val="007C491A"/>
  </w:style>
  <w:style w:type="character" w:customStyle="1" w:styleId="WW8Num124z8">
    <w:name w:val="WW8Num124z8"/>
    <w:rsid w:val="007C491A"/>
  </w:style>
  <w:style w:type="character" w:customStyle="1" w:styleId="WW8Num125z1">
    <w:name w:val="WW8Num125z1"/>
    <w:rsid w:val="007C491A"/>
  </w:style>
  <w:style w:type="character" w:customStyle="1" w:styleId="WW8Num125z2">
    <w:name w:val="WW8Num125z2"/>
    <w:rsid w:val="007C491A"/>
  </w:style>
  <w:style w:type="character" w:customStyle="1" w:styleId="WW8Num125z3">
    <w:name w:val="WW8Num125z3"/>
    <w:rsid w:val="007C491A"/>
  </w:style>
  <w:style w:type="character" w:customStyle="1" w:styleId="WW8Num125z4">
    <w:name w:val="WW8Num125z4"/>
    <w:rsid w:val="007C491A"/>
  </w:style>
  <w:style w:type="character" w:customStyle="1" w:styleId="WW8Num125z5">
    <w:name w:val="WW8Num125z5"/>
    <w:rsid w:val="007C491A"/>
  </w:style>
  <w:style w:type="character" w:customStyle="1" w:styleId="WW8Num125z6">
    <w:name w:val="WW8Num125z6"/>
    <w:rsid w:val="007C491A"/>
  </w:style>
  <w:style w:type="character" w:customStyle="1" w:styleId="WW8Num125z7">
    <w:name w:val="WW8Num125z7"/>
    <w:rsid w:val="007C491A"/>
  </w:style>
  <w:style w:type="character" w:customStyle="1" w:styleId="WW8Num125z8">
    <w:name w:val="WW8Num125z8"/>
    <w:rsid w:val="007C491A"/>
  </w:style>
  <w:style w:type="character" w:customStyle="1" w:styleId="WW8Num126z1">
    <w:name w:val="WW8Num126z1"/>
    <w:rsid w:val="007C491A"/>
  </w:style>
  <w:style w:type="character" w:customStyle="1" w:styleId="WW8Num126z2">
    <w:name w:val="WW8Num126z2"/>
    <w:rsid w:val="007C491A"/>
  </w:style>
  <w:style w:type="character" w:customStyle="1" w:styleId="WW8Num126z3">
    <w:name w:val="WW8Num126z3"/>
    <w:rsid w:val="007C491A"/>
  </w:style>
  <w:style w:type="character" w:customStyle="1" w:styleId="WW8Num126z4">
    <w:name w:val="WW8Num126z4"/>
    <w:rsid w:val="007C491A"/>
  </w:style>
  <w:style w:type="character" w:customStyle="1" w:styleId="WW8Num126z5">
    <w:name w:val="WW8Num126z5"/>
    <w:rsid w:val="007C491A"/>
  </w:style>
  <w:style w:type="character" w:customStyle="1" w:styleId="WW8Num126z6">
    <w:name w:val="WW8Num126z6"/>
    <w:rsid w:val="007C491A"/>
  </w:style>
  <w:style w:type="character" w:customStyle="1" w:styleId="WW8Num126z7">
    <w:name w:val="WW8Num126z7"/>
    <w:rsid w:val="007C491A"/>
  </w:style>
  <w:style w:type="character" w:customStyle="1" w:styleId="WW8Num126z8">
    <w:name w:val="WW8Num126z8"/>
    <w:rsid w:val="007C491A"/>
  </w:style>
  <w:style w:type="character" w:customStyle="1" w:styleId="WW8Num127z1">
    <w:name w:val="WW8Num127z1"/>
    <w:rsid w:val="007C491A"/>
  </w:style>
  <w:style w:type="character" w:customStyle="1" w:styleId="WW8Num127z2">
    <w:name w:val="WW8Num127z2"/>
    <w:rsid w:val="007C491A"/>
  </w:style>
  <w:style w:type="character" w:customStyle="1" w:styleId="WW8Num127z3">
    <w:name w:val="WW8Num127z3"/>
    <w:rsid w:val="007C491A"/>
  </w:style>
  <w:style w:type="character" w:customStyle="1" w:styleId="WW8Num127z4">
    <w:name w:val="WW8Num127z4"/>
    <w:rsid w:val="007C491A"/>
  </w:style>
  <w:style w:type="character" w:customStyle="1" w:styleId="WW8Num127z5">
    <w:name w:val="WW8Num127z5"/>
    <w:rsid w:val="007C491A"/>
  </w:style>
  <w:style w:type="character" w:customStyle="1" w:styleId="WW8Num127z6">
    <w:name w:val="WW8Num127z6"/>
    <w:rsid w:val="007C491A"/>
  </w:style>
  <w:style w:type="character" w:customStyle="1" w:styleId="WW8Num127z7">
    <w:name w:val="WW8Num127z7"/>
    <w:rsid w:val="007C491A"/>
  </w:style>
  <w:style w:type="character" w:customStyle="1" w:styleId="WW8Num127z8">
    <w:name w:val="WW8Num127z8"/>
    <w:rsid w:val="007C491A"/>
  </w:style>
  <w:style w:type="character" w:customStyle="1" w:styleId="WW8Num128z1">
    <w:name w:val="WW8Num128z1"/>
    <w:rsid w:val="007C491A"/>
  </w:style>
  <w:style w:type="character" w:customStyle="1" w:styleId="WW8Num128z2">
    <w:name w:val="WW8Num128z2"/>
    <w:rsid w:val="007C491A"/>
  </w:style>
  <w:style w:type="character" w:customStyle="1" w:styleId="WW8Num128z3">
    <w:name w:val="WW8Num128z3"/>
    <w:rsid w:val="007C491A"/>
  </w:style>
  <w:style w:type="character" w:customStyle="1" w:styleId="WW8Num128z4">
    <w:name w:val="WW8Num128z4"/>
    <w:rsid w:val="007C491A"/>
  </w:style>
  <w:style w:type="character" w:customStyle="1" w:styleId="WW8Num128z5">
    <w:name w:val="WW8Num128z5"/>
    <w:rsid w:val="007C491A"/>
  </w:style>
  <w:style w:type="character" w:customStyle="1" w:styleId="WW8Num128z6">
    <w:name w:val="WW8Num128z6"/>
    <w:rsid w:val="007C491A"/>
  </w:style>
  <w:style w:type="character" w:customStyle="1" w:styleId="WW8Num128z7">
    <w:name w:val="WW8Num128z7"/>
    <w:rsid w:val="007C491A"/>
  </w:style>
  <w:style w:type="character" w:customStyle="1" w:styleId="WW8Num128z8">
    <w:name w:val="WW8Num128z8"/>
    <w:rsid w:val="007C491A"/>
  </w:style>
  <w:style w:type="character" w:customStyle="1" w:styleId="WW8Num129z1">
    <w:name w:val="WW8Num129z1"/>
    <w:rsid w:val="007C491A"/>
  </w:style>
  <w:style w:type="character" w:customStyle="1" w:styleId="WW8Num129z2">
    <w:name w:val="WW8Num129z2"/>
    <w:rsid w:val="007C491A"/>
  </w:style>
  <w:style w:type="character" w:customStyle="1" w:styleId="WW8Num129z3">
    <w:name w:val="WW8Num129z3"/>
    <w:rsid w:val="007C491A"/>
  </w:style>
  <w:style w:type="character" w:customStyle="1" w:styleId="WW8Num129z4">
    <w:name w:val="WW8Num129z4"/>
    <w:rsid w:val="007C491A"/>
  </w:style>
  <w:style w:type="character" w:customStyle="1" w:styleId="WW8Num129z5">
    <w:name w:val="WW8Num129z5"/>
    <w:rsid w:val="007C491A"/>
  </w:style>
  <w:style w:type="character" w:customStyle="1" w:styleId="WW8Num129z6">
    <w:name w:val="WW8Num129z6"/>
    <w:rsid w:val="007C491A"/>
  </w:style>
  <w:style w:type="character" w:customStyle="1" w:styleId="WW8Num129z7">
    <w:name w:val="WW8Num129z7"/>
    <w:rsid w:val="007C491A"/>
  </w:style>
  <w:style w:type="character" w:customStyle="1" w:styleId="WW8Num129z8">
    <w:name w:val="WW8Num129z8"/>
    <w:rsid w:val="007C491A"/>
  </w:style>
  <w:style w:type="character" w:customStyle="1" w:styleId="WW8Num131z1">
    <w:name w:val="WW8Num131z1"/>
    <w:rsid w:val="007C491A"/>
  </w:style>
  <w:style w:type="character" w:customStyle="1" w:styleId="WW8Num131z2">
    <w:name w:val="WW8Num131z2"/>
    <w:rsid w:val="007C491A"/>
  </w:style>
  <w:style w:type="character" w:customStyle="1" w:styleId="WW8Num131z3">
    <w:name w:val="WW8Num131z3"/>
    <w:rsid w:val="007C491A"/>
  </w:style>
  <w:style w:type="character" w:customStyle="1" w:styleId="WW8Num131z4">
    <w:name w:val="WW8Num131z4"/>
    <w:rsid w:val="007C491A"/>
  </w:style>
  <w:style w:type="character" w:customStyle="1" w:styleId="WW8Num131z5">
    <w:name w:val="WW8Num131z5"/>
    <w:rsid w:val="007C491A"/>
  </w:style>
  <w:style w:type="character" w:customStyle="1" w:styleId="WW8Num131z6">
    <w:name w:val="WW8Num131z6"/>
    <w:rsid w:val="007C491A"/>
  </w:style>
  <w:style w:type="character" w:customStyle="1" w:styleId="WW8Num131z7">
    <w:name w:val="WW8Num131z7"/>
    <w:rsid w:val="007C491A"/>
  </w:style>
  <w:style w:type="character" w:customStyle="1" w:styleId="WW8Num131z8">
    <w:name w:val="WW8Num131z8"/>
    <w:rsid w:val="007C491A"/>
  </w:style>
  <w:style w:type="character" w:customStyle="1" w:styleId="WW8Num135z1">
    <w:name w:val="WW8Num135z1"/>
    <w:rsid w:val="007C491A"/>
    <w:rPr>
      <w:rFonts w:ascii="Courier New" w:hAnsi="Courier New" w:cs="Courier New" w:hint="default"/>
    </w:rPr>
  </w:style>
  <w:style w:type="character" w:customStyle="1" w:styleId="WW8Num135z2">
    <w:name w:val="WW8Num135z2"/>
    <w:rsid w:val="007C491A"/>
    <w:rPr>
      <w:rFonts w:ascii="Wingdings" w:hAnsi="Wingdings" w:cs="Wingdings" w:hint="default"/>
    </w:rPr>
  </w:style>
  <w:style w:type="character" w:customStyle="1" w:styleId="WW8Num140z2">
    <w:name w:val="WW8Num140z2"/>
    <w:rsid w:val="007C491A"/>
  </w:style>
  <w:style w:type="character" w:customStyle="1" w:styleId="WW8Num140z3">
    <w:name w:val="WW8Num140z3"/>
    <w:rsid w:val="007C491A"/>
  </w:style>
  <w:style w:type="character" w:customStyle="1" w:styleId="WW8Num140z4">
    <w:name w:val="WW8Num140z4"/>
    <w:rsid w:val="007C491A"/>
  </w:style>
  <w:style w:type="character" w:customStyle="1" w:styleId="WW8Num140z5">
    <w:name w:val="WW8Num140z5"/>
    <w:rsid w:val="007C491A"/>
  </w:style>
  <w:style w:type="character" w:customStyle="1" w:styleId="WW8Num140z6">
    <w:name w:val="WW8Num140z6"/>
    <w:rsid w:val="007C491A"/>
  </w:style>
  <w:style w:type="character" w:customStyle="1" w:styleId="WW8Num140z7">
    <w:name w:val="WW8Num140z7"/>
    <w:rsid w:val="007C491A"/>
  </w:style>
  <w:style w:type="character" w:customStyle="1" w:styleId="WW8Num140z8">
    <w:name w:val="WW8Num140z8"/>
    <w:rsid w:val="007C491A"/>
  </w:style>
  <w:style w:type="character" w:customStyle="1" w:styleId="Domylnaczcionkaakapitu5">
    <w:name w:val="Domyślna czcionka akapitu5"/>
    <w:rsid w:val="007C491A"/>
  </w:style>
  <w:style w:type="character" w:customStyle="1" w:styleId="WW8Num10z1">
    <w:name w:val="WW8Num10z1"/>
    <w:rsid w:val="007C491A"/>
  </w:style>
  <w:style w:type="character" w:customStyle="1" w:styleId="WW8Num10z2">
    <w:name w:val="WW8Num10z2"/>
    <w:rsid w:val="007C491A"/>
  </w:style>
  <w:style w:type="character" w:customStyle="1" w:styleId="WW8Num10z3">
    <w:name w:val="WW8Num10z3"/>
    <w:rsid w:val="007C491A"/>
  </w:style>
  <w:style w:type="character" w:customStyle="1" w:styleId="WW8Num10z4">
    <w:name w:val="WW8Num10z4"/>
    <w:rsid w:val="007C491A"/>
  </w:style>
  <w:style w:type="character" w:customStyle="1" w:styleId="WW8Num10z5">
    <w:name w:val="WW8Num10z5"/>
    <w:rsid w:val="007C491A"/>
  </w:style>
  <w:style w:type="character" w:customStyle="1" w:styleId="WW8Num10z6">
    <w:name w:val="WW8Num10z6"/>
    <w:rsid w:val="007C491A"/>
  </w:style>
  <w:style w:type="character" w:customStyle="1" w:styleId="WW8Num10z7">
    <w:name w:val="WW8Num10z7"/>
    <w:rsid w:val="007C491A"/>
  </w:style>
  <w:style w:type="character" w:customStyle="1" w:styleId="WW8Num10z8">
    <w:name w:val="WW8Num10z8"/>
    <w:rsid w:val="007C491A"/>
  </w:style>
  <w:style w:type="character" w:customStyle="1" w:styleId="WW8Num37z1">
    <w:name w:val="WW8Num37z1"/>
    <w:rsid w:val="007C491A"/>
    <w:rPr>
      <w:rFonts w:ascii="Symbol" w:hAnsi="Symbol" w:cs="Symbol" w:hint="default"/>
      <w:color w:val="auto"/>
      <w:sz w:val="20"/>
      <w:szCs w:val="20"/>
    </w:rPr>
  </w:style>
  <w:style w:type="character" w:customStyle="1" w:styleId="WW8Num37z2">
    <w:name w:val="WW8Num37z2"/>
    <w:rsid w:val="007C491A"/>
    <w:rPr>
      <w:rFonts w:ascii="Wingdings" w:hAnsi="Wingdings" w:cs="Wingdings" w:hint="default"/>
    </w:rPr>
  </w:style>
  <w:style w:type="character" w:customStyle="1" w:styleId="WW8Num37z3">
    <w:name w:val="WW8Num37z3"/>
    <w:rsid w:val="007C491A"/>
    <w:rPr>
      <w:rFonts w:ascii="Symbol" w:hAnsi="Symbol" w:cs="Symbol" w:hint="default"/>
    </w:rPr>
  </w:style>
  <w:style w:type="character" w:customStyle="1" w:styleId="WW8Num37z4">
    <w:name w:val="WW8Num37z4"/>
    <w:rsid w:val="007C491A"/>
    <w:rPr>
      <w:rFonts w:ascii="Courier New" w:hAnsi="Courier New" w:cs="Courier New" w:hint="default"/>
    </w:rPr>
  </w:style>
  <w:style w:type="character" w:customStyle="1" w:styleId="WW8Num57z2">
    <w:name w:val="WW8Num57z2"/>
    <w:rsid w:val="007C491A"/>
  </w:style>
  <w:style w:type="character" w:customStyle="1" w:styleId="WW8Num65z1">
    <w:name w:val="WW8Num65z1"/>
    <w:rsid w:val="007C491A"/>
    <w:rPr>
      <w:rFonts w:ascii="Times New Roman" w:hAnsi="Times New Roman" w:cs="Times New Roman" w:hint="default"/>
      <w:color w:val="auto"/>
      <w:sz w:val="20"/>
      <w:szCs w:val="20"/>
    </w:rPr>
  </w:style>
  <w:style w:type="character" w:customStyle="1" w:styleId="WW8Num65z4">
    <w:name w:val="WW8Num65z4"/>
    <w:rsid w:val="007C491A"/>
    <w:rPr>
      <w:rFonts w:ascii="Courier New" w:hAnsi="Courier New" w:cs="Courier New" w:hint="default"/>
    </w:rPr>
  </w:style>
  <w:style w:type="character" w:customStyle="1" w:styleId="WW8Num65z5">
    <w:name w:val="WW8Num65z5"/>
    <w:rsid w:val="007C491A"/>
    <w:rPr>
      <w:rFonts w:ascii="Wingdings" w:hAnsi="Wingdings" w:cs="Wingdings" w:hint="default"/>
    </w:rPr>
  </w:style>
  <w:style w:type="character" w:customStyle="1" w:styleId="WW8Num65z6">
    <w:name w:val="WW8Num65z6"/>
    <w:rsid w:val="007C491A"/>
    <w:rPr>
      <w:rFonts w:ascii="Symbol" w:hAnsi="Symbol" w:cs="Symbol" w:hint="default"/>
    </w:rPr>
  </w:style>
  <w:style w:type="character" w:customStyle="1" w:styleId="WW8Num69z1">
    <w:name w:val="WW8Num69z1"/>
    <w:rsid w:val="007C491A"/>
  </w:style>
  <w:style w:type="character" w:customStyle="1" w:styleId="WW8Num69z2">
    <w:name w:val="WW8Num69z2"/>
    <w:rsid w:val="007C491A"/>
  </w:style>
  <w:style w:type="character" w:customStyle="1" w:styleId="WW8Num69z3">
    <w:name w:val="WW8Num69z3"/>
    <w:rsid w:val="007C491A"/>
  </w:style>
  <w:style w:type="character" w:customStyle="1" w:styleId="WW8Num69z4">
    <w:name w:val="WW8Num69z4"/>
    <w:rsid w:val="007C491A"/>
  </w:style>
  <w:style w:type="character" w:customStyle="1" w:styleId="WW8Num69z5">
    <w:name w:val="WW8Num69z5"/>
    <w:rsid w:val="007C491A"/>
  </w:style>
  <w:style w:type="character" w:customStyle="1" w:styleId="WW8Num69z6">
    <w:name w:val="WW8Num69z6"/>
    <w:rsid w:val="007C491A"/>
  </w:style>
  <w:style w:type="character" w:customStyle="1" w:styleId="WW8Num69z7">
    <w:name w:val="WW8Num69z7"/>
    <w:rsid w:val="007C491A"/>
  </w:style>
  <w:style w:type="character" w:customStyle="1" w:styleId="WW8Num69z8">
    <w:name w:val="WW8Num69z8"/>
    <w:rsid w:val="007C491A"/>
  </w:style>
  <w:style w:type="character" w:customStyle="1" w:styleId="WW8Num83z1">
    <w:name w:val="WW8Num83z1"/>
    <w:rsid w:val="007C491A"/>
    <w:rPr>
      <w:rFonts w:ascii="Times New Roman" w:hAnsi="Times New Roman" w:cs="Times New Roman" w:hint="default"/>
      <w:b w:val="0"/>
      <w:bCs/>
      <w:sz w:val="20"/>
      <w:szCs w:val="20"/>
    </w:rPr>
  </w:style>
  <w:style w:type="character" w:customStyle="1" w:styleId="WW8Num83z3">
    <w:name w:val="WW8Num83z3"/>
    <w:rsid w:val="007C491A"/>
  </w:style>
  <w:style w:type="character" w:customStyle="1" w:styleId="WW8Num83z4">
    <w:name w:val="WW8Num83z4"/>
    <w:rsid w:val="007C491A"/>
  </w:style>
  <w:style w:type="character" w:customStyle="1" w:styleId="WW8Num83z5">
    <w:name w:val="WW8Num83z5"/>
    <w:rsid w:val="007C491A"/>
  </w:style>
  <w:style w:type="character" w:customStyle="1" w:styleId="WW8Num83z6">
    <w:name w:val="WW8Num83z6"/>
    <w:rsid w:val="007C491A"/>
  </w:style>
  <w:style w:type="character" w:customStyle="1" w:styleId="WW8Num83z7">
    <w:name w:val="WW8Num83z7"/>
    <w:rsid w:val="007C491A"/>
  </w:style>
  <w:style w:type="character" w:customStyle="1" w:styleId="WW8Num83z8">
    <w:name w:val="WW8Num83z8"/>
    <w:rsid w:val="007C491A"/>
  </w:style>
  <w:style w:type="character" w:customStyle="1" w:styleId="WW8Num103z1">
    <w:name w:val="WW8Num103z1"/>
    <w:rsid w:val="007C491A"/>
  </w:style>
  <w:style w:type="character" w:customStyle="1" w:styleId="WW8Num103z2">
    <w:name w:val="WW8Num103z2"/>
    <w:rsid w:val="007C491A"/>
  </w:style>
  <w:style w:type="character" w:customStyle="1" w:styleId="WW8Num103z3">
    <w:name w:val="WW8Num103z3"/>
    <w:rsid w:val="007C491A"/>
  </w:style>
  <w:style w:type="character" w:customStyle="1" w:styleId="WW8Num103z4">
    <w:name w:val="WW8Num103z4"/>
    <w:rsid w:val="007C491A"/>
  </w:style>
  <w:style w:type="character" w:customStyle="1" w:styleId="WW8Num103z5">
    <w:name w:val="WW8Num103z5"/>
    <w:rsid w:val="007C491A"/>
  </w:style>
  <w:style w:type="character" w:customStyle="1" w:styleId="WW8Num103z6">
    <w:name w:val="WW8Num103z6"/>
    <w:rsid w:val="007C491A"/>
  </w:style>
  <w:style w:type="character" w:customStyle="1" w:styleId="WW8Num103z7">
    <w:name w:val="WW8Num103z7"/>
    <w:rsid w:val="007C491A"/>
  </w:style>
  <w:style w:type="character" w:customStyle="1" w:styleId="WW8Num103z8">
    <w:name w:val="WW8Num103z8"/>
    <w:rsid w:val="007C491A"/>
  </w:style>
  <w:style w:type="character" w:customStyle="1" w:styleId="WW8Num104z1">
    <w:name w:val="WW8Num104z1"/>
    <w:rsid w:val="007C491A"/>
  </w:style>
  <w:style w:type="character" w:customStyle="1" w:styleId="WW8Num104z2">
    <w:name w:val="WW8Num104z2"/>
    <w:rsid w:val="007C491A"/>
  </w:style>
  <w:style w:type="character" w:customStyle="1" w:styleId="WW8Num104z3">
    <w:name w:val="WW8Num104z3"/>
    <w:rsid w:val="007C491A"/>
  </w:style>
  <w:style w:type="character" w:customStyle="1" w:styleId="WW8Num104z4">
    <w:name w:val="WW8Num104z4"/>
    <w:rsid w:val="007C491A"/>
  </w:style>
  <w:style w:type="character" w:customStyle="1" w:styleId="WW8Num104z5">
    <w:name w:val="WW8Num104z5"/>
    <w:rsid w:val="007C491A"/>
  </w:style>
  <w:style w:type="character" w:customStyle="1" w:styleId="WW8Num104z6">
    <w:name w:val="WW8Num104z6"/>
    <w:rsid w:val="007C491A"/>
  </w:style>
  <w:style w:type="character" w:customStyle="1" w:styleId="WW8Num104z7">
    <w:name w:val="WW8Num104z7"/>
    <w:rsid w:val="007C491A"/>
  </w:style>
  <w:style w:type="character" w:customStyle="1" w:styleId="WW8Num104z8">
    <w:name w:val="WW8Num104z8"/>
    <w:rsid w:val="007C491A"/>
  </w:style>
  <w:style w:type="character" w:customStyle="1" w:styleId="WW8Num105z1">
    <w:name w:val="WW8Num105z1"/>
    <w:rsid w:val="007C491A"/>
  </w:style>
  <w:style w:type="character" w:customStyle="1" w:styleId="WW8Num105z2">
    <w:name w:val="WW8Num105z2"/>
    <w:rsid w:val="007C491A"/>
  </w:style>
  <w:style w:type="character" w:customStyle="1" w:styleId="WW8Num105z3">
    <w:name w:val="WW8Num105z3"/>
    <w:rsid w:val="007C491A"/>
  </w:style>
  <w:style w:type="character" w:customStyle="1" w:styleId="WW8Num105z4">
    <w:name w:val="WW8Num105z4"/>
    <w:rsid w:val="007C491A"/>
  </w:style>
  <w:style w:type="character" w:customStyle="1" w:styleId="WW8Num105z5">
    <w:name w:val="WW8Num105z5"/>
    <w:rsid w:val="007C491A"/>
  </w:style>
  <w:style w:type="character" w:customStyle="1" w:styleId="WW8Num105z6">
    <w:name w:val="WW8Num105z6"/>
    <w:rsid w:val="007C491A"/>
  </w:style>
  <w:style w:type="character" w:customStyle="1" w:styleId="WW8Num105z7">
    <w:name w:val="WW8Num105z7"/>
    <w:rsid w:val="007C491A"/>
  </w:style>
  <w:style w:type="character" w:customStyle="1" w:styleId="WW8Num105z8">
    <w:name w:val="WW8Num105z8"/>
    <w:rsid w:val="007C491A"/>
  </w:style>
  <w:style w:type="character" w:customStyle="1" w:styleId="WW8Num106z1">
    <w:name w:val="WW8Num106z1"/>
    <w:rsid w:val="007C491A"/>
    <w:rPr>
      <w:rFonts w:ascii="Courier New" w:hAnsi="Courier New" w:cs="Courier New" w:hint="default"/>
    </w:rPr>
  </w:style>
  <w:style w:type="character" w:customStyle="1" w:styleId="WW8Num106z2">
    <w:name w:val="WW8Num106z2"/>
    <w:rsid w:val="007C491A"/>
    <w:rPr>
      <w:rFonts w:ascii="Wingdings" w:hAnsi="Wingdings" w:cs="Wingdings" w:hint="default"/>
    </w:rPr>
  </w:style>
  <w:style w:type="character" w:customStyle="1" w:styleId="WW8Num107z1">
    <w:name w:val="WW8Num107z1"/>
    <w:rsid w:val="007C491A"/>
    <w:rPr>
      <w:rFonts w:ascii="Courier New" w:hAnsi="Courier New" w:cs="Courier New" w:hint="default"/>
    </w:rPr>
  </w:style>
  <w:style w:type="character" w:customStyle="1" w:styleId="WW8Num107z2">
    <w:name w:val="WW8Num107z2"/>
    <w:rsid w:val="007C491A"/>
    <w:rPr>
      <w:rFonts w:ascii="Wingdings" w:hAnsi="Wingdings" w:cs="Wingdings" w:hint="default"/>
    </w:rPr>
  </w:style>
  <w:style w:type="character" w:customStyle="1" w:styleId="WW8Num108z1">
    <w:name w:val="WW8Num108z1"/>
    <w:rsid w:val="007C491A"/>
    <w:rPr>
      <w:rFonts w:ascii="Courier New" w:hAnsi="Courier New" w:cs="Courier New" w:hint="default"/>
    </w:rPr>
  </w:style>
  <w:style w:type="character" w:customStyle="1" w:styleId="WW8Num108z2">
    <w:name w:val="WW8Num108z2"/>
    <w:rsid w:val="007C491A"/>
    <w:rPr>
      <w:rFonts w:ascii="Wingdings" w:hAnsi="Wingdings" w:cs="Wingdings" w:hint="default"/>
    </w:rPr>
  </w:style>
  <w:style w:type="character" w:customStyle="1" w:styleId="WW8Num110z1">
    <w:name w:val="WW8Num110z1"/>
    <w:rsid w:val="007C491A"/>
    <w:rPr>
      <w:rFonts w:ascii="Courier New" w:hAnsi="Courier New" w:cs="Courier New" w:hint="default"/>
    </w:rPr>
  </w:style>
  <w:style w:type="character" w:customStyle="1" w:styleId="WW8Num110z2">
    <w:name w:val="WW8Num110z2"/>
    <w:rsid w:val="007C491A"/>
    <w:rPr>
      <w:rFonts w:ascii="Wingdings" w:hAnsi="Wingdings" w:cs="Wingdings" w:hint="default"/>
    </w:rPr>
  </w:style>
  <w:style w:type="character" w:customStyle="1" w:styleId="WW8Num111z2">
    <w:name w:val="WW8Num111z2"/>
    <w:rsid w:val="007C491A"/>
    <w:rPr>
      <w:rFonts w:ascii="Wingdings" w:hAnsi="Wingdings" w:cs="Wingdings" w:hint="default"/>
    </w:rPr>
  </w:style>
  <w:style w:type="character" w:customStyle="1" w:styleId="WW8Num112z1">
    <w:name w:val="WW8Num112z1"/>
    <w:rsid w:val="007C491A"/>
    <w:rPr>
      <w:rFonts w:ascii="Courier New" w:hAnsi="Courier New" w:cs="Courier New" w:hint="default"/>
    </w:rPr>
  </w:style>
  <w:style w:type="character" w:customStyle="1" w:styleId="WW8Num112z2">
    <w:name w:val="WW8Num112z2"/>
    <w:rsid w:val="007C491A"/>
    <w:rPr>
      <w:rFonts w:ascii="Wingdings" w:hAnsi="Wingdings" w:cs="Wingdings" w:hint="default"/>
    </w:rPr>
  </w:style>
  <w:style w:type="character" w:customStyle="1" w:styleId="WW8Num135z3">
    <w:name w:val="WW8Num135z3"/>
    <w:rsid w:val="007C491A"/>
  </w:style>
  <w:style w:type="character" w:customStyle="1" w:styleId="WW8Num135z4">
    <w:name w:val="WW8Num135z4"/>
    <w:rsid w:val="007C491A"/>
  </w:style>
  <w:style w:type="character" w:customStyle="1" w:styleId="WW8Num135z5">
    <w:name w:val="WW8Num135z5"/>
    <w:rsid w:val="007C491A"/>
  </w:style>
  <w:style w:type="character" w:customStyle="1" w:styleId="WW8Num135z6">
    <w:name w:val="WW8Num135z6"/>
    <w:rsid w:val="007C491A"/>
  </w:style>
  <w:style w:type="character" w:customStyle="1" w:styleId="WW8Num135z7">
    <w:name w:val="WW8Num135z7"/>
    <w:rsid w:val="007C491A"/>
  </w:style>
  <w:style w:type="character" w:customStyle="1" w:styleId="WW8Num135z8">
    <w:name w:val="WW8Num135z8"/>
    <w:rsid w:val="007C491A"/>
  </w:style>
  <w:style w:type="character" w:customStyle="1" w:styleId="Domylnaczcionkaakapitu4">
    <w:name w:val="Domyślna czcionka akapitu4"/>
    <w:rsid w:val="007C491A"/>
  </w:style>
  <w:style w:type="character" w:customStyle="1" w:styleId="WW8Num58z1">
    <w:name w:val="WW8Num58z1"/>
    <w:rsid w:val="007C491A"/>
  </w:style>
  <w:style w:type="character" w:customStyle="1" w:styleId="WW8Num58z2">
    <w:name w:val="WW8Num58z2"/>
    <w:rsid w:val="007C491A"/>
  </w:style>
  <w:style w:type="character" w:customStyle="1" w:styleId="WW8Num58z3">
    <w:name w:val="WW8Num58z3"/>
    <w:rsid w:val="007C491A"/>
  </w:style>
  <w:style w:type="character" w:customStyle="1" w:styleId="WW8Num58z4">
    <w:name w:val="WW8Num58z4"/>
    <w:rsid w:val="007C491A"/>
  </w:style>
  <w:style w:type="character" w:customStyle="1" w:styleId="WW8Num58z5">
    <w:name w:val="WW8Num58z5"/>
    <w:rsid w:val="007C491A"/>
  </w:style>
  <w:style w:type="character" w:customStyle="1" w:styleId="WW8Num58z6">
    <w:name w:val="WW8Num58z6"/>
    <w:rsid w:val="007C491A"/>
  </w:style>
  <w:style w:type="character" w:customStyle="1" w:styleId="WW8Num58z7">
    <w:name w:val="WW8Num58z7"/>
    <w:rsid w:val="007C491A"/>
  </w:style>
  <w:style w:type="character" w:customStyle="1" w:styleId="WW8Num58z8">
    <w:name w:val="WW8Num58z8"/>
    <w:rsid w:val="007C491A"/>
  </w:style>
  <w:style w:type="character" w:customStyle="1" w:styleId="WW8Num59z2">
    <w:name w:val="WW8Num59z2"/>
    <w:rsid w:val="007C491A"/>
  </w:style>
  <w:style w:type="character" w:customStyle="1" w:styleId="WW8Num59z3">
    <w:name w:val="WW8Num59z3"/>
    <w:rsid w:val="007C491A"/>
  </w:style>
  <w:style w:type="character" w:customStyle="1" w:styleId="WW8Num59z4">
    <w:name w:val="WW8Num59z4"/>
    <w:rsid w:val="007C491A"/>
  </w:style>
  <w:style w:type="character" w:customStyle="1" w:styleId="WW8Num59z5">
    <w:name w:val="WW8Num59z5"/>
    <w:rsid w:val="007C491A"/>
  </w:style>
  <w:style w:type="character" w:customStyle="1" w:styleId="WW8Num59z6">
    <w:name w:val="WW8Num59z6"/>
    <w:rsid w:val="007C491A"/>
  </w:style>
  <w:style w:type="character" w:customStyle="1" w:styleId="WW8Num59z7">
    <w:name w:val="WW8Num59z7"/>
    <w:rsid w:val="007C491A"/>
  </w:style>
  <w:style w:type="character" w:customStyle="1" w:styleId="WW8Num59z8">
    <w:name w:val="WW8Num59z8"/>
    <w:rsid w:val="007C491A"/>
  </w:style>
  <w:style w:type="character" w:customStyle="1" w:styleId="WW8Num67z1">
    <w:name w:val="WW8Num67z1"/>
    <w:rsid w:val="007C491A"/>
    <w:rPr>
      <w:rFonts w:ascii="Times New Roman" w:hAnsi="Times New Roman" w:cs="Times New Roman" w:hint="default"/>
      <w:color w:val="auto"/>
      <w:sz w:val="20"/>
      <w:szCs w:val="20"/>
    </w:rPr>
  </w:style>
  <w:style w:type="character" w:customStyle="1" w:styleId="WW8Num67z4">
    <w:name w:val="WW8Num67z4"/>
    <w:rsid w:val="007C491A"/>
    <w:rPr>
      <w:rFonts w:ascii="Courier New" w:hAnsi="Courier New" w:cs="Courier New" w:hint="default"/>
    </w:rPr>
  </w:style>
  <w:style w:type="character" w:customStyle="1" w:styleId="WW8Num67z5">
    <w:name w:val="WW8Num67z5"/>
    <w:rsid w:val="007C491A"/>
    <w:rPr>
      <w:rFonts w:ascii="Wingdings" w:hAnsi="Wingdings" w:cs="Wingdings" w:hint="default"/>
    </w:rPr>
  </w:style>
  <w:style w:type="character" w:customStyle="1" w:styleId="WW8Num67z6">
    <w:name w:val="WW8Num67z6"/>
    <w:rsid w:val="007C491A"/>
    <w:rPr>
      <w:rFonts w:ascii="Symbol" w:hAnsi="Symbol" w:cs="Symbol" w:hint="default"/>
    </w:rPr>
  </w:style>
  <w:style w:type="character" w:customStyle="1" w:styleId="WW8Num71z1">
    <w:name w:val="WW8Num71z1"/>
    <w:rsid w:val="007C491A"/>
  </w:style>
  <w:style w:type="character" w:customStyle="1" w:styleId="WW8Num71z2">
    <w:name w:val="WW8Num71z2"/>
    <w:rsid w:val="007C491A"/>
  </w:style>
  <w:style w:type="character" w:customStyle="1" w:styleId="WW8Num71z3">
    <w:name w:val="WW8Num71z3"/>
    <w:rsid w:val="007C491A"/>
  </w:style>
  <w:style w:type="character" w:customStyle="1" w:styleId="WW8Num71z4">
    <w:name w:val="WW8Num71z4"/>
    <w:rsid w:val="007C491A"/>
  </w:style>
  <w:style w:type="character" w:customStyle="1" w:styleId="WW8Num71z5">
    <w:name w:val="WW8Num71z5"/>
    <w:rsid w:val="007C491A"/>
  </w:style>
  <w:style w:type="character" w:customStyle="1" w:styleId="WW8Num71z6">
    <w:name w:val="WW8Num71z6"/>
    <w:rsid w:val="007C491A"/>
  </w:style>
  <w:style w:type="character" w:customStyle="1" w:styleId="WW8Num71z7">
    <w:name w:val="WW8Num71z7"/>
    <w:rsid w:val="007C491A"/>
  </w:style>
  <w:style w:type="character" w:customStyle="1" w:styleId="WW8Num71z8">
    <w:name w:val="WW8Num71z8"/>
    <w:rsid w:val="007C491A"/>
  </w:style>
  <w:style w:type="character" w:customStyle="1" w:styleId="WW8Num72z1">
    <w:name w:val="WW8Num72z1"/>
    <w:rsid w:val="007C491A"/>
    <w:rPr>
      <w:rFonts w:ascii="Times New Roman" w:eastAsia="Times New Roman" w:hAnsi="Times New Roman" w:cs="Times New Roman" w:hint="default"/>
      <w:sz w:val="20"/>
      <w:szCs w:val="20"/>
    </w:rPr>
  </w:style>
  <w:style w:type="character" w:customStyle="1" w:styleId="WW8Num85z3">
    <w:name w:val="WW8Num85z3"/>
    <w:rsid w:val="007C491A"/>
  </w:style>
  <w:style w:type="character" w:customStyle="1" w:styleId="WW8Num85z4">
    <w:name w:val="WW8Num85z4"/>
    <w:rsid w:val="007C491A"/>
  </w:style>
  <w:style w:type="character" w:customStyle="1" w:styleId="WW8Num85z5">
    <w:name w:val="WW8Num85z5"/>
    <w:rsid w:val="007C491A"/>
  </w:style>
  <w:style w:type="character" w:customStyle="1" w:styleId="WW8Num85z6">
    <w:name w:val="WW8Num85z6"/>
    <w:rsid w:val="007C491A"/>
  </w:style>
  <w:style w:type="character" w:customStyle="1" w:styleId="WW8Num85z7">
    <w:name w:val="WW8Num85z7"/>
    <w:rsid w:val="007C491A"/>
  </w:style>
  <w:style w:type="character" w:customStyle="1" w:styleId="WW8Num85z8">
    <w:name w:val="WW8Num85z8"/>
    <w:rsid w:val="007C491A"/>
  </w:style>
  <w:style w:type="character" w:customStyle="1" w:styleId="WW8Num106z3">
    <w:name w:val="WW8Num106z3"/>
    <w:rsid w:val="007C491A"/>
  </w:style>
  <w:style w:type="character" w:customStyle="1" w:styleId="WW8Num106z4">
    <w:name w:val="WW8Num106z4"/>
    <w:rsid w:val="007C491A"/>
  </w:style>
  <w:style w:type="character" w:customStyle="1" w:styleId="WW8Num106z5">
    <w:name w:val="WW8Num106z5"/>
    <w:rsid w:val="007C491A"/>
  </w:style>
  <w:style w:type="character" w:customStyle="1" w:styleId="WW8Num106z6">
    <w:name w:val="WW8Num106z6"/>
    <w:rsid w:val="007C491A"/>
  </w:style>
  <w:style w:type="character" w:customStyle="1" w:styleId="WW8Num106z7">
    <w:name w:val="WW8Num106z7"/>
    <w:rsid w:val="007C491A"/>
  </w:style>
  <w:style w:type="character" w:customStyle="1" w:styleId="WW8Num106z8">
    <w:name w:val="WW8Num106z8"/>
    <w:rsid w:val="007C491A"/>
  </w:style>
  <w:style w:type="character" w:customStyle="1" w:styleId="WW8Num107z3">
    <w:name w:val="WW8Num107z3"/>
    <w:rsid w:val="007C491A"/>
  </w:style>
  <w:style w:type="character" w:customStyle="1" w:styleId="WW8Num107z4">
    <w:name w:val="WW8Num107z4"/>
    <w:rsid w:val="007C491A"/>
  </w:style>
  <w:style w:type="character" w:customStyle="1" w:styleId="WW8Num107z5">
    <w:name w:val="WW8Num107z5"/>
    <w:rsid w:val="007C491A"/>
  </w:style>
  <w:style w:type="character" w:customStyle="1" w:styleId="WW8Num107z6">
    <w:name w:val="WW8Num107z6"/>
    <w:rsid w:val="007C491A"/>
  </w:style>
  <w:style w:type="character" w:customStyle="1" w:styleId="WW8Num107z7">
    <w:name w:val="WW8Num107z7"/>
    <w:rsid w:val="007C491A"/>
  </w:style>
  <w:style w:type="character" w:customStyle="1" w:styleId="WW8Num107z8">
    <w:name w:val="WW8Num107z8"/>
    <w:rsid w:val="007C491A"/>
  </w:style>
  <w:style w:type="character" w:customStyle="1" w:styleId="WW8Num11z1">
    <w:name w:val="WW8Num11z1"/>
    <w:rsid w:val="007C491A"/>
  </w:style>
  <w:style w:type="character" w:customStyle="1" w:styleId="WW8Num11z2">
    <w:name w:val="WW8Num11z2"/>
    <w:rsid w:val="007C491A"/>
  </w:style>
  <w:style w:type="character" w:customStyle="1" w:styleId="WW8Num11z3">
    <w:name w:val="WW8Num11z3"/>
    <w:rsid w:val="007C491A"/>
  </w:style>
  <w:style w:type="character" w:customStyle="1" w:styleId="WW8Num11z4">
    <w:name w:val="WW8Num11z4"/>
    <w:rsid w:val="007C491A"/>
  </w:style>
  <w:style w:type="character" w:customStyle="1" w:styleId="WW8Num11z5">
    <w:name w:val="WW8Num11z5"/>
    <w:rsid w:val="007C491A"/>
  </w:style>
  <w:style w:type="character" w:customStyle="1" w:styleId="WW8Num11z6">
    <w:name w:val="WW8Num11z6"/>
    <w:rsid w:val="007C491A"/>
  </w:style>
  <w:style w:type="character" w:customStyle="1" w:styleId="WW8Num11z7">
    <w:name w:val="WW8Num11z7"/>
    <w:rsid w:val="007C491A"/>
  </w:style>
  <w:style w:type="character" w:customStyle="1" w:styleId="WW8Num11z8">
    <w:name w:val="WW8Num11z8"/>
    <w:rsid w:val="007C491A"/>
  </w:style>
  <w:style w:type="character" w:customStyle="1" w:styleId="WW8Num12z1">
    <w:name w:val="WW8Num12z1"/>
    <w:rsid w:val="007C491A"/>
  </w:style>
  <w:style w:type="character" w:customStyle="1" w:styleId="WW8Num12z2">
    <w:name w:val="WW8Num12z2"/>
    <w:rsid w:val="007C491A"/>
  </w:style>
  <w:style w:type="character" w:customStyle="1" w:styleId="WW8Num12z3">
    <w:name w:val="WW8Num12z3"/>
    <w:rsid w:val="007C491A"/>
  </w:style>
  <w:style w:type="character" w:customStyle="1" w:styleId="WW8Num12z4">
    <w:name w:val="WW8Num12z4"/>
    <w:rsid w:val="007C491A"/>
  </w:style>
  <w:style w:type="character" w:customStyle="1" w:styleId="WW8Num12z5">
    <w:name w:val="WW8Num12z5"/>
    <w:rsid w:val="007C491A"/>
  </w:style>
  <w:style w:type="character" w:customStyle="1" w:styleId="WW8Num12z6">
    <w:name w:val="WW8Num12z6"/>
    <w:rsid w:val="007C491A"/>
  </w:style>
  <w:style w:type="character" w:customStyle="1" w:styleId="WW8Num12z7">
    <w:name w:val="WW8Num12z7"/>
    <w:rsid w:val="007C491A"/>
  </w:style>
  <w:style w:type="character" w:customStyle="1" w:styleId="WW8Num12z8">
    <w:name w:val="WW8Num12z8"/>
    <w:rsid w:val="007C491A"/>
  </w:style>
  <w:style w:type="character" w:customStyle="1" w:styleId="WW8Num39z2">
    <w:name w:val="WW8Num39z2"/>
    <w:rsid w:val="007C491A"/>
    <w:rPr>
      <w:rFonts w:ascii="Wingdings" w:hAnsi="Wingdings" w:cs="Wingdings" w:hint="default"/>
    </w:rPr>
  </w:style>
  <w:style w:type="character" w:customStyle="1" w:styleId="WW8Num39z3">
    <w:name w:val="WW8Num39z3"/>
    <w:rsid w:val="007C491A"/>
    <w:rPr>
      <w:rFonts w:ascii="Symbol" w:hAnsi="Symbol" w:cs="Symbol" w:hint="default"/>
    </w:rPr>
  </w:style>
  <w:style w:type="character" w:customStyle="1" w:styleId="WW8Num39z4">
    <w:name w:val="WW8Num39z4"/>
    <w:rsid w:val="007C491A"/>
    <w:rPr>
      <w:rFonts w:ascii="Courier New" w:hAnsi="Courier New" w:cs="Courier New" w:hint="default"/>
    </w:rPr>
  </w:style>
  <w:style w:type="character" w:customStyle="1" w:styleId="WW8Num41z2">
    <w:name w:val="WW8Num41z2"/>
    <w:rsid w:val="007C491A"/>
    <w:rPr>
      <w:rFonts w:ascii="Wingdings" w:hAnsi="Wingdings" w:cs="Wingdings" w:hint="default"/>
    </w:rPr>
  </w:style>
  <w:style w:type="character" w:customStyle="1" w:styleId="WW8Num41z3">
    <w:name w:val="WW8Num41z3"/>
    <w:rsid w:val="007C491A"/>
    <w:rPr>
      <w:rFonts w:ascii="Symbol" w:hAnsi="Symbol" w:cs="Symbol" w:hint="default"/>
    </w:rPr>
  </w:style>
  <w:style w:type="character" w:customStyle="1" w:styleId="WW8Num49z2">
    <w:name w:val="WW8Num49z2"/>
    <w:rsid w:val="007C491A"/>
    <w:rPr>
      <w:rFonts w:ascii="Times New Roman" w:hAnsi="Times New Roman" w:cs="Times New Roman" w:hint="default"/>
    </w:rPr>
  </w:style>
  <w:style w:type="character" w:customStyle="1" w:styleId="WW8Num49z3">
    <w:name w:val="WW8Num49z3"/>
    <w:rsid w:val="007C491A"/>
  </w:style>
  <w:style w:type="character" w:customStyle="1" w:styleId="WW8Num49z4">
    <w:name w:val="WW8Num49z4"/>
    <w:rsid w:val="007C491A"/>
  </w:style>
  <w:style w:type="character" w:customStyle="1" w:styleId="WW8Num49z5">
    <w:name w:val="WW8Num49z5"/>
    <w:rsid w:val="007C491A"/>
  </w:style>
  <w:style w:type="character" w:customStyle="1" w:styleId="WW8Num49z6">
    <w:name w:val="WW8Num49z6"/>
    <w:rsid w:val="007C491A"/>
  </w:style>
  <w:style w:type="character" w:customStyle="1" w:styleId="WW8Num49z7">
    <w:name w:val="WW8Num49z7"/>
    <w:rsid w:val="007C491A"/>
  </w:style>
  <w:style w:type="character" w:customStyle="1" w:styleId="WW8Num49z8">
    <w:name w:val="WW8Num49z8"/>
    <w:rsid w:val="007C491A"/>
  </w:style>
  <w:style w:type="character" w:customStyle="1" w:styleId="WW8Num72z2">
    <w:name w:val="WW8Num72z2"/>
    <w:rsid w:val="007C491A"/>
  </w:style>
  <w:style w:type="character" w:customStyle="1" w:styleId="WW8Num72z3">
    <w:name w:val="WW8Num72z3"/>
    <w:rsid w:val="007C491A"/>
  </w:style>
  <w:style w:type="character" w:customStyle="1" w:styleId="WW8Num72z4">
    <w:name w:val="WW8Num72z4"/>
    <w:rsid w:val="007C491A"/>
  </w:style>
  <w:style w:type="character" w:customStyle="1" w:styleId="WW8Num72z5">
    <w:name w:val="WW8Num72z5"/>
    <w:rsid w:val="007C491A"/>
  </w:style>
  <w:style w:type="character" w:customStyle="1" w:styleId="WW8Num72z6">
    <w:name w:val="WW8Num72z6"/>
    <w:rsid w:val="007C491A"/>
  </w:style>
  <w:style w:type="character" w:customStyle="1" w:styleId="WW8Num72z7">
    <w:name w:val="WW8Num72z7"/>
    <w:rsid w:val="007C491A"/>
  </w:style>
  <w:style w:type="character" w:customStyle="1" w:styleId="WW8Num72z8">
    <w:name w:val="WW8Num72z8"/>
    <w:rsid w:val="007C491A"/>
  </w:style>
  <w:style w:type="character" w:customStyle="1" w:styleId="WW8Num84z1">
    <w:name w:val="WW8Num84z1"/>
    <w:rsid w:val="007C491A"/>
    <w:rPr>
      <w:rFonts w:ascii="Times New Roman" w:hAnsi="Times New Roman" w:cs="Times New Roman" w:hint="default"/>
      <w:color w:val="auto"/>
      <w:sz w:val="20"/>
      <w:szCs w:val="20"/>
    </w:rPr>
  </w:style>
  <w:style w:type="character" w:customStyle="1" w:styleId="WW8Num84z4">
    <w:name w:val="WW8Num84z4"/>
    <w:rsid w:val="007C491A"/>
    <w:rPr>
      <w:rFonts w:ascii="Courier New" w:hAnsi="Courier New" w:cs="Courier New" w:hint="default"/>
    </w:rPr>
  </w:style>
  <w:style w:type="character" w:customStyle="1" w:styleId="WW8Num84z5">
    <w:name w:val="WW8Num84z5"/>
    <w:rsid w:val="007C491A"/>
    <w:rPr>
      <w:rFonts w:ascii="Wingdings" w:hAnsi="Wingdings" w:cs="Wingdings" w:hint="default"/>
    </w:rPr>
  </w:style>
  <w:style w:type="character" w:customStyle="1" w:styleId="WW8Num84z6">
    <w:name w:val="WW8Num84z6"/>
    <w:rsid w:val="007C491A"/>
    <w:rPr>
      <w:rFonts w:ascii="Symbol" w:hAnsi="Symbol" w:cs="Symbol" w:hint="default"/>
    </w:rPr>
  </w:style>
  <w:style w:type="character" w:customStyle="1" w:styleId="WW8Num91z1">
    <w:name w:val="WW8Num91z1"/>
    <w:rsid w:val="007C491A"/>
  </w:style>
  <w:style w:type="character" w:customStyle="1" w:styleId="WW8Num91z2">
    <w:name w:val="WW8Num91z2"/>
    <w:rsid w:val="007C491A"/>
  </w:style>
  <w:style w:type="character" w:customStyle="1" w:styleId="WW8Num91z3">
    <w:name w:val="WW8Num91z3"/>
    <w:rsid w:val="007C491A"/>
  </w:style>
  <w:style w:type="character" w:customStyle="1" w:styleId="WW8Num91z4">
    <w:name w:val="WW8Num91z4"/>
    <w:rsid w:val="007C491A"/>
  </w:style>
  <w:style w:type="character" w:customStyle="1" w:styleId="WW8Num91z5">
    <w:name w:val="WW8Num91z5"/>
    <w:rsid w:val="007C491A"/>
  </w:style>
  <w:style w:type="character" w:customStyle="1" w:styleId="WW8Num91z6">
    <w:name w:val="WW8Num91z6"/>
    <w:rsid w:val="007C491A"/>
  </w:style>
  <w:style w:type="character" w:customStyle="1" w:styleId="WW8Num91z7">
    <w:name w:val="WW8Num91z7"/>
    <w:rsid w:val="007C491A"/>
  </w:style>
  <w:style w:type="character" w:customStyle="1" w:styleId="WW8Num91z8">
    <w:name w:val="WW8Num91z8"/>
    <w:rsid w:val="007C491A"/>
  </w:style>
  <w:style w:type="character" w:customStyle="1" w:styleId="WW8Num92z1">
    <w:name w:val="WW8Num92z1"/>
    <w:rsid w:val="007C491A"/>
  </w:style>
  <w:style w:type="character" w:customStyle="1" w:styleId="WW8Num92z2">
    <w:name w:val="WW8Num92z2"/>
    <w:rsid w:val="007C491A"/>
  </w:style>
  <w:style w:type="character" w:customStyle="1" w:styleId="WW8Num92z3">
    <w:name w:val="WW8Num92z3"/>
    <w:rsid w:val="007C491A"/>
  </w:style>
  <w:style w:type="character" w:customStyle="1" w:styleId="WW8Num92z4">
    <w:name w:val="WW8Num92z4"/>
    <w:rsid w:val="007C491A"/>
  </w:style>
  <w:style w:type="character" w:customStyle="1" w:styleId="WW8Num92z5">
    <w:name w:val="WW8Num92z5"/>
    <w:rsid w:val="007C491A"/>
  </w:style>
  <w:style w:type="character" w:customStyle="1" w:styleId="WW8Num92z6">
    <w:name w:val="WW8Num92z6"/>
    <w:rsid w:val="007C491A"/>
  </w:style>
  <w:style w:type="character" w:customStyle="1" w:styleId="WW8Num92z7">
    <w:name w:val="WW8Num92z7"/>
    <w:rsid w:val="007C491A"/>
  </w:style>
  <w:style w:type="character" w:customStyle="1" w:styleId="WW8Num92z8">
    <w:name w:val="WW8Num92z8"/>
    <w:rsid w:val="007C491A"/>
  </w:style>
  <w:style w:type="character" w:customStyle="1" w:styleId="WW8Num93z1">
    <w:name w:val="WW8Num93z1"/>
    <w:rsid w:val="007C491A"/>
    <w:rPr>
      <w:b/>
      <w:sz w:val="24"/>
    </w:rPr>
  </w:style>
  <w:style w:type="character" w:customStyle="1" w:styleId="WW8Num93z2">
    <w:name w:val="WW8Num93z2"/>
    <w:rsid w:val="007C491A"/>
  </w:style>
  <w:style w:type="character" w:customStyle="1" w:styleId="WW8Num93z3">
    <w:name w:val="WW8Num93z3"/>
    <w:rsid w:val="007C491A"/>
  </w:style>
  <w:style w:type="character" w:customStyle="1" w:styleId="WW8Num93z4">
    <w:name w:val="WW8Num93z4"/>
    <w:rsid w:val="007C491A"/>
  </w:style>
  <w:style w:type="character" w:customStyle="1" w:styleId="WW8Num93z5">
    <w:name w:val="WW8Num93z5"/>
    <w:rsid w:val="007C491A"/>
  </w:style>
  <w:style w:type="character" w:customStyle="1" w:styleId="WW8Num93z6">
    <w:name w:val="WW8Num93z6"/>
    <w:rsid w:val="007C491A"/>
  </w:style>
  <w:style w:type="character" w:customStyle="1" w:styleId="WW8Num93z7">
    <w:name w:val="WW8Num93z7"/>
    <w:rsid w:val="007C491A"/>
  </w:style>
  <w:style w:type="character" w:customStyle="1" w:styleId="WW8Num93z8">
    <w:name w:val="WW8Num93z8"/>
    <w:rsid w:val="007C491A"/>
  </w:style>
  <w:style w:type="character" w:customStyle="1" w:styleId="WW8Num94z1">
    <w:name w:val="WW8Num94z1"/>
    <w:rsid w:val="007C491A"/>
    <w:rPr>
      <w:rFonts w:ascii="Times New Roman" w:eastAsia="Times New Roman" w:hAnsi="Times New Roman" w:cs="Times New Roman" w:hint="default"/>
      <w:sz w:val="20"/>
      <w:szCs w:val="20"/>
    </w:rPr>
  </w:style>
  <w:style w:type="character" w:customStyle="1" w:styleId="WW8Num96z1">
    <w:name w:val="WW8Num96z1"/>
    <w:rsid w:val="007C491A"/>
  </w:style>
  <w:style w:type="character" w:customStyle="1" w:styleId="WW8Num96z2">
    <w:name w:val="WW8Num96z2"/>
    <w:rsid w:val="007C491A"/>
  </w:style>
  <w:style w:type="character" w:customStyle="1" w:styleId="WW8Num96z3">
    <w:name w:val="WW8Num96z3"/>
    <w:rsid w:val="007C491A"/>
  </w:style>
  <w:style w:type="character" w:customStyle="1" w:styleId="WW8Num96z4">
    <w:name w:val="WW8Num96z4"/>
    <w:rsid w:val="007C491A"/>
  </w:style>
  <w:style w:type="character" w:customStyle="1" w:styleId="WW8Num96z5">
    <w:name w:val="WW8Num96z5"/>
    <w:rsid w:val="007C491A"/>
  </w:style>
  <w:style w:type="character" w:customStyle="1" w:styleId="WW8Num96z6">
    <w:name w:val="WW8Num96z6"/>
    <w:rsid w:val="007C491A"/>
  </w:style>
  <w:style w:type="character" w:customStyle="1" w:styleId="WW8Num96z7">
    <w:name w:val="WW8Num96z7"/>
    <w:rsid w:val="007C491A"/>
  </w:style>
  <w:style w:type="character" w:customStyle="1" w:styleId="WW8Num96z8">
    <w:name w:val="WW8Num96z8"/>
    <w:rsid w:val="007C491A"/>
  </w:style>
  <w:style w:type="character" w:customStyle="1" w:styleId="WW8Num97z1">
    <w:name w:val="WW8Num97z1"/>
    <w:rsid w:val="007C491A"/>
  </w:style>
  <w:style w:type="character" w:customStyle="1" w:styleId="WW8Num97z2">
    <w:name w:val="WW8Num97z2"/>
    <w:rsid w:val="007C491A"/>
  </w:style>
  <w:style w:type="character" w:customStyle="1" w:styleId="WW8Num97z3">
    <w:name w:val="WW8Num97z3"/>
    <w:rsid w:val="007C491A"/>
  </w:style>
  <w:style w:type="character" w:customStyle="1" w:styleId="WW8Num97z4">
    <w:name w:val="WW8Num97z4"/>
    <w:rsid w:val="007C491A"/>
  </w:style>
  <w:style w:type="character" w:customStyle="1" w:styleId="WW8Num97z5">
    <w:name w:val="WW8Num97z5"/>
    <w:rsid w:val="007C491A"/>
  </w:style>
  <w:style w:type="character" w:customStyle="1" w:styleId="WW8Num97z6">
    <w:name w:val="WW8Num97z6"/>
    <w:rsid w:val="007C491A"/>
  </w:style>
  <w:style w:type="character" w:customStyle="1" w:styleId="WW8Num97z7">
    <w:name w:val="WW8Num97z7"/>
    <w:rsid w:val="007C491A"/>
  </w:style>
  <w:style w:type="character" w:customStyle="1" w:styleId="WW8Num97z8">
    <w:name w:val="WW8Num97z8"/>
    <w:rsid w:val="007C491A"/>
  </w:style>
  <w:style w:type="character" w:customStyle="1" w:styleId="WW8Num98z1">
    <w:name w:val="WW8Num98z1"/>
    <w:rsid w:val="007C491A"/>
  </w:style>
  <w:style w:type="character" w:customStyle="1" w:styleId="WW8Num98z2">
    <w:name w:val="WW8Num98z2"/>
    <w:rsid w:val="007C491A"/>
  </w:style>
  <w:style w:type="character" w:customStyle="1" w:styleId="WW8Num98z3">
    <w:name w:val="WW8Num98z3"/>
    <w:rsid w:val="007C491A"/>
  </w:style>
  <w:style w:type="character" w:customStyle="1" w:styleId="WW8Num98z4">
    <w:name w:val="WW8Num98z4"/>
    <w:rsid w:val="007C491A"/>
  </w:style>
  <w:style w:type="character" w:customStyle="1" w:styleId="WW8Num98z5">
    <w:name w:val="WW8Num98z5"/>
    <w:rsid w:val="007C491A"/>
  </w:style>
  <w:style w:type="character" w:customStyle="1" w:styleId="WW8Num98z6">
    <w:name w:val="WW8Num98z6"/>
    <w:rsid w:val="007C491A"/>
  </w:style>
  <w:style w:type="character" w:customStyle="1" w:styleId="WW8Num98z7">
    <w:name w:val="WW8Num98z7"/>
    <w:rsid w:val="007C491A"/>
  </w:style>
  <w:style w:type="character" w:customStyle="1" w:styleId="WW8Num98z8">
    <w:name w:val="WW8Num98z8"/>
    <w:rsid w:val="007C491A"/>
  </w:style>
  <w:style w:type="character" w:customStyle="1" w:styleId="WW8Num99z1">
    <w:name w:val="WW8Num99z1"/>
    <w:rsid w:val="007C491A"/>
  </w:style>
  <w:style w:type="character" w:customStyle="1" w:styleId="WW8Num99z2">
    <w:name w:val="WW8Num99z2"/>
    <w:rsid w:val="007C491A"/>
  </w:style>
  <w:style w:type="character" w:customStyle="1" w:styleId="WW8Num99z3">
    <w:name w:val="WW8Num99z3"/>
    <w:rsid w:val="007C491A"/>
  </w:style>
  <w:style w:type="character" w:customStyle="1" w:styleId="WW8Num99z4">
    <w:name w:val="WW8Num99z4"/>
    <w:rsid w:val="007C491A"/>
  </w:style>
  <w:style w:type="character" w:customStyle="1" w:styleId="WW8Num99z5">
    <w:name w:val="WW8Num99z5"/>
    <w:rsid w:val="007C491A"/>
  </w:style>
  <w:style w:type="character" w:customStyle="1" w:styleId="WW8Num99z6">
    <w:name w:val="WW8Num99z6"/>
    <w:rsid w:val="007C491A"/>
  </w:style>
  <w:style w:type="character" w:customStyle="1" w:styleId="WW8Num99z7">
    <w:name w:val="WW8Num99z7"/>
    <w:rsid w:val="007C491A"/>
  </w:style>
  <w:style w:type="character" w:customStyle="1" w:styleId="WW8Num99z8">
    <w:name w:val="WW8Num99z8"/>
    <w:rsid w:val="007C491A"/>
  </w:style>
  <w:style w:type="character" w:customStyle="1" w:styleId="WW8Num100z1">
    <w:name w:val="WW8Num100z1"/>
    <w:rsid w:val="007C491A"/>
  </w:style>
  <w:style w:type="character" w:customStyle="1" w:styleId="WW8Num100z2">
    <w:name w:val="WW8Num100z2"/>
    <w:rsid w:val="007C491A"/>
  </w:style>
  <w:style w:type="character" w:customStyle="1" w:styleId="WW8Num100z3">
    <w:name w:val="WW8Num100z3"/>
    <w:rsid w:val="007C491A"/>
  </w:style>
  <w:style w:type="character" w:customStyle="1" w:styleId="WW8Num100z4">
    <w:name w:val="WW8Num100z4"/>
    <w:rsid w:val="007C491A"/>
  </w:style>
  <w:style w:type="character" w:customStyle="1" w:styleId="WW8Num100z5">
    <w:name w:val="WW8Num100z5"/>
    <w:rsid w:val="007C491A"/>
  </w:style>
  <w:style w:type="character" w:customStyle="1" w:styleId="WW8Num100z6">
    <w:name w:val="WW8Num100z6"/>
    <w:rsid w:val="007C491A"/>
  </w:style>
  <w:style w:type="character" w:customStyle="1" w:styleId="WW8Num100z7">
    <w:name w:val="WW8Num100z7"/>
    <w:rsid w:val="007C491A"/>
  </w:style>
  <w:style w:type="character" w:customStyle="1" w:styleId="WW8Num100z8">
    <w:name w:val="WW8Num100z8"/>
    <w:rsid w:val="007C491A"/>
  </w:style>
  <w:style w:type="character" w:customStyle="1" w:styleId="WW8Num101z1">
    <w:name w:val="WW8Num101z1"/>
    <w:rsid w:val="007C491A"/>
  </w:style>
  <w:style w:type="character" w:customStyle="1" w:styleId="WW8Num101z2">
    <w:name w:val="WW8Num101z2"/>
    <w:rsid w:val="007C491A"/>
  </w:style>
  <w:style w:type="character" w:customStyle="1" w:styleId="WW8Num101z3">
    <w:name w:val="WW8Num101z3"/>
    <w:rsid w:val="007C491A"/>
  </w:style>
  <w:style w:type="character" w:customStyle="1" w:styleId="WW8Num101z4">
    <w:name w:val="WW8Num101z4"/>
    <w:rsid w:val="007C491A"/>
  </w:style>
  <w:style w:type="character" w:customStyle="1" w:styleId="WW8Num101z5">
    <w:name w:val="WW8Num101z5"/>
    <w:rsid w:val="007C491A"/>
  </w:style>
  <w:style w:type="character" w:customStyle="1" w:styleId="WW8Num101z6">
    <w:name w:val="WW8Num101z6"/>
    <w:rsid w:val="007C491A"/>
  </w:style>
  <w:style w:type="character" w:customStyle="1" w:styleId="WW8Num101z7">
    <w:name w:val="WW8Num101z7"/>
    <w:rsid w:val="007C491A"/>
  </w:style>
  <w:style w:type="character" w:customStyle="1" w:styleId="WW8Num101z8">
    <w:name w:val="WW8Num101z8"/>
    <w:rsid w:val="007C491A"/>
  </w:style>
  <w:style w:type="character" w:customStyle="1" w:styleId="WW8Num102z1">
    <w:name w:val="WW8Num102z1"/>
    <w:rsid w:val="007C491A"/>
  </w:style>
  <w:style w:type="character" w:customStyle="1" w:styleId="WW8Num102z2">
    <w:name w:val="WW8Num102z2"/>
    <w:rsid w:val="007C491A"/>
  </w:style>
  <w:style w:type="character" w:customStyle="1" w:styleId="WW8Num102z3">
    <w:name w:val="WW8Num102z3"/>
    <w:rsid w:val="007C491A"/>
  </w:style>
  <w:style w:type="character" w:customStyle="1" w:styleId="WW8Num102z4">
    <w:name w:val="WW8Num102z4"/>
    <w:rsid w:val="007C491A"/>
  </w:style>
  <w:style w:type="character" w:customStyle="1" w:styleId="WW8Num102z5">
    <w:name w:val="WW8Num102z5"/>
    <w:rsid w:val="007C491A"/>
  </w:style>
  <w:style w:type="character" w:customStyle="1" w:styleId="WW8Num102z6">
    <w:name w:val="WW8Num102z6"/>
    <w:rsid w:val="007C491A"/>
  </w:style>
  <w:style w:type="character" w:customStyle="1" w:styleId="WW8Num102z7">
    <w:name w:val="WW8Num102z7"/>
    <w:rsid w:val="007C491A"/>
  </w:style>
  <w:style w:type="character" w:customStyle="1" w:styleId="WW8Num102z8">
    <w:name w:val="WW8Num102z8"/>
    <w:rsid w:val="007C491A"/>
  </w:style>
  <w:style w:type="character" w:customStyle="1" w:styleId="WW8Num108z3">
    <w:name w:val="WW8Num108z3"/>
    <w:rsid w:val="007C491A"/>
  </w:style>
  <w:style w:type="character" w:customStyle="1" w:styleId="WW8Num108z4">
    <w:name w:val="WW8Num108z4"/>
    <w:rsid w:val="007C491A"/>
  </w:style>
  <w:style w:type="character" w:customStyle="1" w:styleId="WW8Num108z5">
    <w:name w:val="WW8Num108z5"/>
    <w:rsid w:val="007C491A"/>
  </w:style>
  <w:style w:type="character" w:customStyle="1" w:styleId="WW8Num108z6">
    <w:name w:val="WW8Num108z6"/>
    <w:rsid w:val="007C491A"/>
  </w:style>
  <w:style w:type="character" w:customStyle="1" w:styleId="WW8Num108z7">
    <w:name w:val="WW8Num108z7"/>
    <w:rsid w:val="007C491A"/>
  </w:style>
  <w:style w:type="character" w:customStyle="1" w:styleId="WW8Num108z8">
    <w:name w:val="WW8Num108z8"/>
    <w:rsid w:val="007C491A"/>
  </w:style>
  <w:style w:type="character" w:customStyle="1" w:styleId="WW8Num112z3">
    <w:name w:val="WW8Num112z3"/>
    <w:rsid w:val="007C491A"/>
  </w:style>
  <w:style w:type="character" w:customStyle="1" w:styleId="WW8Num112z4">
    <w:name w:val="WW8Num112z4"/>
    <w:rsid w:val="007C491A"/>
  </w:style>
  <w:style w:type="character" w:customStyle="1" w:styleId="WW8Num112z5">
    <w:name w:val="WW8Num112z5"/>
    <w:rsid w:val="007C491A"/>
  </w:style>
  <w:style w:type="character" w:customStyle="1" w:styleId="WW8Num112z6">
    <w:name w:val="WW8Num112z6"/>
    <w:rsid w:val="007C491A"/>
  </w:style>
  <w:style w:type="character" w:customStyle="1" w:styleId="WW8Num112z7">
    <w:name w:val="WW8Num112z7"/>
    <w:rsid w:val="007C491A"/>
  </w:style>
  <w:style w:type="character" w:customStyle="1" w:styleId="WW8Num112z8">
    <w:name w:val="WW8Num112z8"/>
    <w:rsid w:val="007C491A"/>
  </w:style>
  <w:style w:type="character" w:customStyle="1" w:styleId="WW8Num113z3">
    <w:name w:val="WW8Num113z3"/>
    <w:rsid w:val="007C491A"/>
  </w:style>
  <w:style w:type="character" w:customStyle="1" w:styleId="WW8Num113z4">
    <w:name w:val="WW8Num113z4"/>
    <w:rsid w:val="007C491A"/>
  </w:style>
  <w:style w:type="character" w:customStyle="1" w:styleId="WW8Num113z5">
    <w:name w:val="WW8Num113z5"/>
    <w:rsid w:val="007C491A"/>
  </w:style>
  <w:style w:type="character" w:customStyle="1" w:styleId="WW8Num113z6">
    <w:name w:val="WW8Num113z6"/>
    <w:rsid w:val="007C491A"/>
  </w:style>
  <w:style w:type="character" w:customStyle="1" w:styleId="WW8Num113z7">
    <w:name w:val="WW8Num113z7"/>
    <w:rsid w:val="007C491A"/>
  </w:style>
  <w:style w:type="character" w:customStyle="1" w:styleId="WW8Num113z8">
    <w:name w:val="WW8Num113z8"/>
    <w:rsid w:val="007C491A"/>
  </w:style>
  <w:style w:type="character" w:customStyle="1" w:styleId="Domylnaczcionkaakapitu3">
    <w:name w:val="Domyślna czcionka akapitu3"/>
    <w:rsid w:val="007C491A"/>
  </w:style>
  <w:style w:type="character" w:customStyle="1" w:styleId="WW8Num4z1">
    <w:name w:val="WW8Num4z1"/>
    <w:rsid w:val="007C491A"/>
    <w:rPr>
      <w:rFonts w:hint="default"/>
    </w:rPr>
  </w:style>
  <w:style w:type="character" w:customStyle="1" w:styleId="WW8Num23z1">
    <w:name w:val="WW8Num23z1"/>
    <w:rsid w:val="007C491A"/>
  </w:style>
  <w:style w:type="character" w:customStyle="1" w:styleId="WW8Num23z2">
    <w:name w:val="WW8Num23z2"/>
    <w:rsid w:val="007C491A"/>
  </w:style>
  <w:style w:type="character" w:customStyle="1" w:styleId="WW8Num23z3">
    <w:name w:val="WW8Num23z3"/>
    <w:rsid w:val="007C491A"/>
  </w:style>
  <w:style w:type="character" w:customStyle="1" w:styleId="WW8Num23z4">
    <w:name w:val="WW8Num23z4"/>
    <w:rsid w:val="007C491A"/>
  </w:style>
  <w:style w:type="character" w:customStyle="1" w:styleId="WW8Num23z5">
    <w:name w:val="WW8Num23z5"/>
    <w:rsid w:val="007C491A"/>
  </w:style>
  <w:style w:type="character" w:customStyle="1" w:styleId="WW8Num23z6">
    <w:name w:val="WW8Num23z6"/>
    <w:rsid w:val="007C491A"/>
  </w:style>
  <w:style w:type="character" w:customStyle="1" w:styleId="WW8Num23z7">
    <w:name w:val="WW8Num23z7"/>
    <w:rsid w:val="007C491A"/>
  </w:style>
  <w:style w:type="character" w:customStyle="1" w:styleId="WW8Num23z8">
    <w:name w:val="WW8Num23z8"/>
    <w:rsid w:val="007C491A"/>
  </w:style>
  <w:style w:type="character" w:customStyle="1" w:styleId="WW8Num27z2">
    <w:name w:val="WW8Num27z2"/>
    <w:rsid w:val="007C491A"/>
  </w:style>
  <w:style w:type="character" w:customStyle="1" w:styleId="WW8Num27z3">
    <w:name w:val="WW8Num27z3"/>
    <w:rsid w:val="007C491A"/>
  </w:style>
  <w:style w:type="character" w:customStyle="1" w:styleId="WW8Num27z4">
    <w:name w:val="WW8Num27z4"/>
    <w:rsid w:val="007C491A"/>
  </w:style>
  <w:style w:type="character" w:customStyle="1" w:styleId="WW8Num27z5">
    <w:name w:val="WW8Num27z5"/>
    <w:rsid w:val="007C491A"/>
  </w:style>
  <w:style w:type="character" w:customStyle="1" w:styleId="WW8Num27z6">
    <w:name w:val="WW8Num27z6"/>
    <w:rsid w:val="007C491A"/>
  </w:style>
  <w:style w:type="character" w:customStyle="1" w:styleId="WW8Num27z7">
    <w:name w:val="WW8Num27z7"/>
    <w:rsid w:val="007C491A"/>
  </w:style>
  <w:style w:type="character" w:customStyle="1" w:styleId="WW8Num27z8">
    <w:name w:val="WW8Num27z8"/>
    <w:rsid w:val="007C491A"/>
  </w:style>
  <w:style w:type="character" w:customStyle="1" w:styleId="WW8Num28z1">
    <w:name w:val="WW8Num28z1"/>
    <w:rsid w:val="007C491A"/>
  </w:style>
  <w:style w:type="character" w:customStyle="1" w:styleId="WW8Num28z2">
    <w:name w:val="WW8Num28z2"/>
    <w:rsid w:val="007C491A"/>
  </w:style>
  <w:style w:type="character" w:customStyle="1" w:styleId="WW8Num28z3">
    <w:name w:val="WW8Num28z3"/>
    <w:rsid w:val="007C491A"/>
  </w:style>
  <w:style w:type="character" w:customStyle="1" w:styleId="WW8Num28z4">
    <w:name w:val="WW8Num28z4"/>
    <w:rsid w:val="007C491A"/>
  </w:style>
  <w:style w:type="character" w:customStyle="1" w:styleId="WW8Num28z5">
    <w:name w:val="WW8Num28z5"/>
    <w:rsid w:val="007C491A"/>
  </w:style>
  <w:style w:type="character" w:customStyle="1" w:styleId="WW8Num28z6">
    <w:name w:val="WW8Num28z6"/>
    <w:rsid w:val="007C491A"/>
  </w:style>
  <w:style w:type="character" w:customStyle="1" w:styleId="WW8Num28z7">
    <w:name w:val="WW8Num28z7"/>
    <w:rsid w:val="007C491A"/>
  </w:style>
  <w:style w:type="character" w:customStyle="1" w:styleId="WW8Num28z8">
    <w:name w:val="WW8Num28z8"/>
    <w:rsid w:val="007C491A"/>
  </w:style>
  <w:style w:type="character" w:customStyle="1" w:styleId="WW8Num29z1">
    <w:name w:val="WW8Num29z1"/>
    <w:rsid w:val="007C491A"/>
  </w:style>
  <w:style w:type="character" w:customStyle="1" w:styleId="WW8Num29z2">
    <w:name w:val="WW8Num29z2"/>
    <w:rsid w:val="007C491A"/>
  </w:style>
  <w:style w:type="character" w:customStyle="1" w:styleId="WW8Num29z3">
    <w:name w:val="WW8Num29z3"/>
    <w:rsid w:val="007C491A"/>
  </w:style>
  <w:style w:type="character" w:customStyle="1" w:styleId="WW8Num29z4">
    <w:name w:val="WW8Num29z4"/>
    <w:rsid w:val="007C491A"/>
  </w:style>
  <w:style w:type="character" w:customStyle="1" w:styleId="WW8Num29z5">
    <w:name w:val="WW8Num29z5"/>
    <w:rsid w:val="007C491A"/>
  </w:style>
  <w:style w:type="character" w:customStyle="1" w:styleId="WW8Num29z6">
    <w:name w:val="WW8Num29z6"/>
    <w:rsid w:val="007C491A"/>
  </w:style>
  <w:style w:type="character" w:customStyle="1" w:styleId="WW8Num29z7">
    <w:name w:val="WW8Num29z7"/>
    <w:rsid w:val="007C491A"/>
  </w:style>
  <w:style w:type="character" w:customStyle="1" w:styleId="WW8Num29z8">
    <w:name w:val="WW8Num29z8"/>
    <w:rsid w:val="007C491A"/>
  </w:style>
  <w:style w:type="character" w:customStyle="1" w:styleId="WW8Num30z1">
    <w:name w:val="WW8Num30z1"/>
    <w:rsid w:val="007C491A"/>
  </w:style>
  <w:style w:type="character" w:customStyle="1" w:styleId="WW8Num30z2">
    <w:name w:val="WW8Num30z2"/>
    <w:rsid w:val="007C491A"/>
  </w:style>
  <w:style w:type="character" w:customStyle="1" w:styleId="WW8Num30z3">
    <w:name w:val="WW8Num30z3"/>
    <w:rsid w:val="007C491A"/>
  </w:style>
  <w:style w:type="character" w:customStyle="1" w:styleId="WW8Num30z4">
    <w:name w:val="WW8Num30z4"/>
    <w:rsid w:val="007C491A"/>
  </w:style>
  <w:style w:type="character" w:customStyle="1" w:styleId="WW8Num30z5">
    <w:name w:val="WW8Num30z5"/>
    <w:rsid w:val="007C491A"/>
  </w:style>
  <w:style w:type="character" w:customStyle="1" w:styleId="WW8Num30z6">
    <w:name w:val="WW8Num30z6"/>
    <w:rsid w:val="007C491A"/>
  </w:style>
  <w:style w:type="character" w:customStyle="1" w:styleId="WW8Num30z7">
    <w:name w:val="WW8Num30z7"/>
    <w:rsid w:val="007C491A"/>
  </w:style>
  <w:style w:type="character" w:customStyle="1" w:styleId="WW8Num30z8">
    <w:name w:val="WW8Num30z8"/>
    <w:rsid w:val="007C491A"/>
  </w:style>
  <w:style w:type="character" w:customStyle="1" w:styleId="WW8Num31z1">
    <w:name w:val="WW8Num31z1"/>
    <w:rsid w:val="007C491A"/>
  </w:style>
  <w:style w:type="character" w:customStyle="1" w:styleId="WW8Num31z2">
    <w:name w:val="WW8Num31z2"/>
    <w:rsid w:val="007C491A"/>
  </w:style>
  <w:style w:type="character" w:customStyle="1" w:styleId="WW8Num31z3">
    <w:name w:val="WW8Num31z3"/>
    <w:rsid w:val="007C491A"/>
  </w:style>
  <w:style w:type="character" w:customStyle="1" w:styleId="WW8Num31z4">
    <w:name w:val="WW8Num31z4"/>
    <w:rsid w:val="007C491A"/>
  </w:style>
  <w:style w:type="character" w:customStyle="1" w:styleId="WW8Num31z5">
    <w:name w:val="WW8Num31z5"/>
    <w:rsid w:val="007C491A"/>
  </w:style>
  <w:style w:type="character" w:customStyle="1" w:styleId="WW8Num31z6">
    <w:name w:val="WW8Num31z6"/>
    <w:rsid w:val="007C491A"/>
  </w:style>
  <w:style w:type="character" w:customStyle="1" w:styleId="WW8Num31z7">
    <w:name w:val="WW8Num31z7"/>
    <w:rsid w:val="007C491A"/>
  </w:style>
  <w:style w:type="character" w:customStyle="1" w:styleId="WW8Num31z8">
    <w:name w:val="WW8Num31z8"/>
    <w:rsid w:val="007C491A"/>
  </w:style>
  <w:style w:type="character" w:customStyle="1" w:styleId="WW8Num32z1">
    <w:name w:val="WW8Num32z1"/>
    <w:rsid w:val="007C491A"/>
  </w:style>
  <w:style w:type="character" w:customStyle="1" w:styleId="WW8Num32z2">
    <w:name w:val="WW8Num32z2"/>
    <w:rsid w:val="007C491A"/>
  </w:style>
  <w:style w:type="character" w:customStyle="1" w:styleId="WW8Num32z3">
    <w:name w:val="WW8Num32z3"/>
    <w:rsid w:val="007C491A"/>
  </w:style>
  <w:style w:type="character" w:customStyle="1" w:styleId="WW8Num32z4">
    <w:name w:val="WW8Num32z4"/>
    <w:rsid w:val="007C491A"/>
  </w:style>
  <w:style w:type="character" w:customStyle="1" w:styleId="WW8Num32z5">
    <w:name w:val="WW8Num32z5"/>
    <w:rsid w:val="007C491A"/>
  </w:style>
  <w:style w:type="character" w:customStyle="1" w:styleId="WW8Num32z6">
    <w:name w:val="WW8Num32z6"/>
    <w:rsid w:val="007C491A"/>
  </w:style>
  <w:style w:type="character" w:customStyle="1" w:styleId="WW8Num32z7">
    <w:name w:val="WW8Num32z7"/>
    <w:rsid w:val="007C491A"/>
  </w:style>
  <w:style w:type="character" w:customStyle="1" w:styleId="WW8Num32z8">
    <w:name w:val="WW8Num32z8"/>
    <w:rsid w:val="007C491A"/>
  </w:style>
  <w:style w:type="character" w:customStyle="1" w:styleId="WW8Num33z1">
    <w:name w:val="WW8Num33z1"/>
    <w:rsid w:val="007C491A"/>
  </w:style>
  <w:style w:type="character" w:customStyle="1" w:styleId="WW8Num33z2">
    <w:name w:val="WW8Num33z2"/>
    <w:rsid w:val="007C491A"/>
  </w:style>
  <w:style w:type="character" w:customStyle="1" w:styleId="WW8Num33z3">
    <w:name w:val="WW8Num33z3"/>
    <w:rsid w:val="007C491A"/>
  </w:style>
  <w:style w:type="character" w:customStyle="1" w:styleId="WW8Num33z4">
    <w:name w:val="WW8Num33z4"/>
    <w:rsid w:val="007C491A"/>
  </w:style>
  <w:style w:type="character" w:customStyle="1" w:styleId="WW8Num33z5">
    <w:name w:val="WW8Num33z5"/>
    <w:rsid w:val="007C491A"/>
  </w:style>
  <w:style w:type="character" w:customStyle="1" w:styleId="WW8Num33z6">
    <w:name w:val="WW8Num33z6"/>
    <w:rsid w:val="007C491A"/>
  </w:style>
  <w:style w:type="character" w:customStyle="1" w:styleId="WW8Num33z7">
    <w:name w:val="WW8Num33z7"/>
    <w:rsid w:val="007C491A"/>
  </w:style>
  <w:style w:type="character" w:customStyle="1" w:styleId="WW8Num33z8">
    <w:name w:val="WW8Num33z8"/>
    <w:rsid w:val="007C491A"/>
  </w:style>
  <w:style w:type="character" w:customStyle="1" w:styleId="WW8Num34z1">
    <w:name w:val="WW8Num34z1"/>
    <w:rsid w:val="007C491A"/>
  </w:style>
  <w:style w:type="character" w:customStyle="1" w:styleId="WW8Num34z2">
    <w:name w:val="WW8Num34z2"/>
    <w:rsid w:val="007C491A"/>
  </w:style>
  <w:style w:type="character" w:customStyle="1" w:styleId="WW8Num34z3">
    <w:name w:val="WW8Num34z3"/>
    <w:rsid w:val="007C491A"/>
  </w:style>
  <w:style w:type="character" w:customStyle="1" w:styleId="WW8Num34z4">
    <w:name w:val="WW8Num34z4"/>
    <w:rsid w:val="007C491A"/>
  </w:style>
  <w:style w:type="character" w:customStyle="1" w:styleId="WW8Num34z5">
    <w:name w:val="WW8Num34z5"/>
    <w:rsid w:val="007C491A"/>
  </w:style>
  <w:style w:type="character" w:customStyle="1" w:styleId="WW8Num34z6">
    <w:name w:val="WW8Num34z6"/>
    <w:rsid w:val="007C491A"/>
  </w:style>
  <w:style w:type="character" w:customStyle="1" w:styleId="WW8Num34z7">
    <w:name w:val="WW8Num34z7"/>
    <w:rsid w:val="007C491A"/>
  </w:style>
  <w:style w:type="character" w:customStyle="1" w:styleId="WW8Num34z8">
    <w:name w:val="WW8Num34z8"/>
    <w:rsid w:val="007C491A"/>
  </w:style>
  <w:style w:type="character" w:customStyle="1" w:styleId="WW8Num35z1">
    <w:name w:val="WW8Num35z1"/>
    <w:rsid w:val="007C491A"/>
  </w:style>
  <w:style w:type="character" w:customStyle="1" w:styleId="WW8Num35z2">
    <w:name w:val="WW8Num35z2"/>
    <w:rsid w:val="007C491A"/>
  </w:style>
  <w:style w:type="character" w:customStyle="1" w:styleId="WW8Num35z3">
    <w:name w:val="WW8Num35z3"/>
    <w:rsid w:val="007C491A"/>
  </w:style>
  <w:style w:type="character" w:customStyle="1" w:styleId="WW8Num35z4">
    <w:name w:val="WW8Num35z4"/>
    <w:rsid w:val="007C491A"/>
  </w:style>
  <w:style w:type="character" w:customStyle="1" w:styleId="WW8Num35z5">
    <w:name w:val="WW8Num35z5"/>
    <w:rsid w:val="007C491A"/>
  </w:style>
  <w:style w:type="character" w:customStyle="1" w:styleId="WW8Num35z6">
    <w:name w:val="WW8Num35z6"/>
    <w:rsid w:val="007C491A"/>
  </w:style>
  <w:style w:type="character" w:customStyle="1" w:styleId="WW8Num35z7">
    <w:name w:val="WW8Num35z7"/>
    <w:rsid w:val="007C491A"/>
  </w:style>
  <w:style w:type="character" w:customStyle="1" w:styleId="WW8Num35z8">
    <w:name w:val="WW8Num35z8"/>
    <w:rsid w:val="007C491A"/>
  </w:style>
  <w:style w:type="character" w:customStyle="1" w:styleId="WW8Num36z1">
    <w:name w:val="WW8Num36z1"/>
    <w:rsid w:val="007C491A"/>
  </w:style>
  <w:style w:type="character" w:customStyle="1" w:styleId="WW8Num36z2">
    <w:name w:val="WW8Num36z2"/>
    <w:rsid w:val="007C491A"/>
  </w:style>
  <w:style w:type="character" w:customStyle="1" w:styleId="WW8Num36z3">
    <w:name w:val="WW8Num36z3"/>
    <w:rsid w:val="007C491A"/>
  </w:style>
  <w:style w:type="character" w:customStyle="1" w:styleId="WW8Num36z4">
    <w:name w:val="WW8Num36z4"/>
    <w:rsid w:val="007C491A"/>
  </w:style>
  <w:style w:type="character" w:customStyle="1" w:styleId="WW8Num36z5">
    <w:name w:val="WW8Num36z5"/>
    <w:rsid w:val="007C491A"/>
  </w:style>
  <w:style w:type="character" w:customStyle="1" w:styleId="WW8Num36z6">
    <w:name w:val="WW8Num36z6"/>
    <w:rsid w:val="007C491A"/>
  </w:style>
  <w:style w:type="character" w:customStyle="1" w:styleId="WW8Num36z7">
    <w:name w:val="WW8Num36z7"/>
    <w:rsid w:val="007C491A"/>
  </w:style>
  <w:style w:type="character" w:customStyle="1" w:styleId="WW8Num36z8">
    <w:name w:val="WW8Num36z8"/>
    <w:rsid w:val="007C491A"/>
  </w:style>
  <w:style w:type="character" w:customStyle="1" w:styleId="WW8Num37z5">
    <w:name w:val="WW8Num37z5"/>
    <w:rsid w:val="007C491A"/>
  </w:style>
  <w:style w:type="character" w:customStyle="1" w:styleId="WW8Num37z6">
    <w:name w:val="WW8Num37z6"/>
    <w:rsid w:val="007C491A"/>
  </w:style>
  <w:style w:type="character" w:customStyle="1" w:styleId="WW8Num37z7">
    <w:name w:val="WW8Num37z7"/>
    <w:rsid w:val="007C491A"/>
  </w:style>
  <w:style w:type="character" w:customStyle="1" w:styleId="WW8Num37z8">
    <w:name w:val="WW8Num37z8"/>
    <w:rsid w:val="007C491A"/>
  </w:style>
  <w:style w:type="character" w:customStyle="1" w:styleId="WW8Num38z2">
    <w:name w:val="WW8Num38z2"/>
    <w:rsid w:val="007C491A"/>
  </w:style>
  <w:style w:type="character" w:customStyle="1" w:styleId="WW8Num39z1">
    <w:name w:val="WW8Num39z1"/>
    <w:rsid w:val="007C491A"/>
  </w:style>
  <w:style w:type="character" w:customStyle="1" w:styleId="WW8Num39z5">
    <w:name w:val="WW8Num39z5"/>
    <w:rsid w:val="007C491A"/>
  </w:style>
  <w:style w:type="character" w:customStyle="1" w:styleId="WW8Num39z6">
    <w:name w:val="WW8Num39z6"/>
    <w:rsid w:val="007C491A"/>
  </w:style>
  <w:style w:type="character" w:customStyle="1" w:styleId="WW8Num39z7">
    <w:name w:val="WW8Num39z7"/>
    <w:rsid w:val="007C491A"/>
  </w:style>
  <w:style w:type="character" w:customStyle="1" w:styleId="WW8Num39z8">
    <w:name w:val="WW8Num39z8"/>
    <w:rsid w:val="007C491A"/>
  </w:style>
  <w:style w:type="character" w:customStyle="1" w:styleId="WW8Num40z1">
    <w:name w:val="WW8Num40z1"/>
    <w:rsid w:val="007C491A"/>
    <w:rPr>
      <w:rFonts w:ascii="Wingdings 2" w:hAnsi="Wingdings 2" w:cs="StarSymbol"/>
      <w:sz w:val="18"/>
      <w:szCs w:val="18"/>
    </w:rPr>
  </w:style>
  <w:style w:type="character" w:customStyle="1" w:styleId="WW8Num40z2">
    <w:name w:val="WW8Num40z2"/>
    <w:rsid w:val="007C491A"/>
    <w:rPr>
      <w:rFonts w:ascii="StarSymbol" w:hAnsi="StarSymbol" w:cs="StarSymbol"/>
      <w:sz w:val="18"/>
      <w:szCs w:val="18"/>
    </w:rPr>
  </w:style>
  <w:style w:type="character" w:customStyle="1" w:styleId="WW8Num41z7">
    <w:name w:val="WW8Num41z7"/>
    <w:rsid w:val="007C491A"/>
  </w:style>
  <w:style w:type="character" w:customStyle="1" w:styleId="WW8Num41z8">
    <w:name w:val="WW8Num41z8"/>
    <w:rsid w:val="007C491A"/>
  </w:style>
  <w:style w:type="character" w:customStyle="1" w:styleId="WW8Num42z1">
    <w:name w:val="WW8Num42z1"/>
    <w:rsid w:val="007C491A"/>
  </w:style>
  <w:style w:type="character" w:customStyle="1" w:styleId="WW8Num42z2">
    <w:name w:val="WW8Num42z2"/>
    <w:rsid w:val="007C491A"/>
  </w:style>
  <w:style w:type="character" w:customStyle="1" w:styleId="WW8Num42z3">
    <w:name w:val="WW8Num42z3"/>
    <w:rsid w:val="007C491A"/>
  </w:style>
  <w:style w:type="character" w:customStyle="1" w:styleId="WW8Num42z4">
    <w:name w:val="WW8Num42z4"/>
    <w:rsid w:val="007C491A"/>
  </w:style>
  <w:style w:type="character" w:customStyle="1" w:styleId="WW8Num42z5">
    <w:name w:val="WW8Num42z5"/>
    <w:rsid w:val="007C491A"/>
  </w:style>
  <w:style w:type="character" w:customStyle="1" w:styleId="WW8Num42z6">
    <w:name w:val="WW8Num42z6"/>
    <w:rsid w:val="007C491A"/>
  </w:style>
  <w:style w:type="character" w:customStyle="1" w:styleId="WW8Num42z7">
    <w:name w:val="WW8Num42z7"/>
    <w:rsid w:val="007C491A"/>
  </w:style>
  <w:style w:type="character" w:customStyle="1" w:styleId="WW8Num42z8">
    <w:name w:val="WW8Num42z8"/>
    <w:rsid w:val="007C491A"/>
  </w:style>
  <w:style w:type="character" w:customStyle="1" w:styleId="WW8Num43z1">
    <w:name w:val="WW8Num43z1"/>
    <w:rsid w:val="007C491A"/>
  </w:style>
  <w:style w:type="character" w:customStyle="1" w:styleId="WW8Num43z2">
    <w:name w:val="WW8Num43z2"/>
    <w:rsid w:val="007C491A"/>
  </w:style>
  <w:style w:type="character" w:customStyle="1" w:styleId="WW8Num43z3">
    <w:name w:val="WW8Num43z3"/>
    <w:rsid w:val="007C491A"/>
  </w:style>
  <w:style w:type="character" w:customStyle="1" w:styleId="WW8Num43z4">
    <w:name w:val="WW8Num43z4"/>
    <w:rsid w:val="007C491A"/>
  </w:style>
  <w:style w:type="character" w:customStyle="1" w:styleId="WW8Num43z5">
    <w:name w:val="WW8Num43z5"/>
    <w:rsid w:val="007C491A"/>
  </w:style>
  <w:style w:type="character" w:customStyle="1" w:styleId="WW8Num43z6">
    <w:name w:val="WW8Num43z6"/>
    <w:rsid w:val="007C491A"/>
  </w:style>
  <w:style w:type="character" w:customStyle="1" w:styleId="WW8Num43z7">
    <w:name w:val="WW8Num43z7"/>
    <w:rsid w:val="007C491A"/>
  </w:style>
  <w:style w:type="character" w:customStyle="1" w:styleId="WW8Num43z8">
    <w:name w:val="WW8Num43z8"/>
    <w:rsid w:val="007C491A"/>
  </w:style>
  <w:style w:type="character" w:customStyle="1" w:styleId="WW8Num44z2">
    <w:name w:val="WW8Num44z2"/>
    <w:rsid w:val="007C491A"/>
  </w:style>
  <w:style w:type="character" w:customStyle="1" w:styleId="WW8Num44z3">
    <w:name w:val="WW8Num44z3"/>
    <w:rsid w:val="007C491A"/>
  </w:style>
  <w:style w:type="character" w:customStyle="1" w:styleId="WW8Num44z7">
    <w:name w:val="WW8Num44z7"/>
    <w:rsid w:val="007C491A"/>
  </w:style>
  <w:style w:type="character" w:customStyle="1" w:styleId="WW8Num44z8">
    <w:name w:val="WW8Num44z8"/>
    <w:rsid w:val="007C491A"/>
  </w:style>
  <w:style w:type="character" w:customStyle="1" w:styleId="WW8Num46z2">
    <w:name w:val="WW8Num46z2"/>
    <w:rsid w:val="007C491A"/>
  </w:style>
  <w:style w:type="character" w:customStyle="1" w:styleId="WW8Num46z3">
    <w:name w:val="WW8Num46z3"/>
    <w:rsid w:val="007C491A"/>
  </w:style>
  <w:style w:type="character" w:customStyle="1" w:styleId="WW8Num46z4">
    <w:name w:val="WW8Num46z4"/>
    <w:rsid w:val="007C491A"/>
  </w:style>
  <w:style w:type="character" w:customStyle="1" w:styleId="WW8Num46z5">
    <w:name w:val="WW8Num46z5"/>
    <w:rsid w:val="007C491A"/>
  </w:style>
  <w:style w:type="character" w:customStyle="1" w:styleId="WW8Num46z6">
    <w:name w:val="WW8Num46z6"/>
    <w:rsid w:val="007C491A"/>
  </w:style>
  <w:style w:type="character" w:customStyle="1" w:styleId="WW8Num46z7">
    <w:name w:val="WW8Num46z7"/>
    <w:rsid w:val="007C491A"/>
  </w:style>
  <w:style w:type="character" w:customStyle="1" w:styleId="WW8Num46z8">
    <w:name w:val="WW8Num46z8"/>
    <w:rsid w:val="007C491A"/>
  </w:style>
  <w:style w:type="character" w:customStyle="1" w:styleId="WW8Num47z1">
    <w:name w:val="WW8Num47z1"/>
    <w:rsid w:val="007C491A"/>
  </w:style>
  <w:style w:type="character" w:customStyle="1" w:styleId="WW8Num47z2">
    <w:name w:val="WW8Num47z2"/>
    <w:rsid w:val="007C491A"/>
  </w:style>
  <w:style w:type="character" w:customStyle="1" w:styleId="WW8Num47z3">
    <w:name w:val="WW8Num47z3"/>
    <w:rsid w:val="007C491A"/>
  </w:style>
  <w:style w:type="character" w:customStyle="1" w:styleId="WW8Num47z4">
    <w:name w:val="WW8Num47z4"/>
    <w:rsid w:val="007C491A"/>
  </w:style>
  <w:style w:type="character" w:customStyle="1" w:styleId="WW8Num47z5">
    <w:name w:val="WW8Num47z5"/>
    <w:rsid w:val="007C491A"/>
  </w:style>
  <w:style w:type="character" w:customStyle="1" w:styleId="WW8Num47z6">
    <w:name w:val="WW8Num47z6"/>
    <w:rsid w:val="007C491A"/>
  </w:style>
  <w:style w:type="character" w:customStyle="1" w:styleId="WW8Num47z7">
    <w:name w:val="WW8Num47z7"/>
    <w:rsid w:val="007C491A"/>
  </w:style>
  <w:style w:type="character" w:customStyle="1" w:styleId="WW8Num47z8">
    <w:name w:val="WW8Num47z8"/>
    <w:rsid w:val="007C491A"/>
  </w:style>
  <w:style w:type="character" w:customStyle="1" w:styleId="WW8Num50z1">
    <w:name w:val="WW8Num50z1"/>
    <w:rsid w:val="007C491A"/>
    <w:rPr>
      <w:rFonts w:ascii="Courier New" w:hAnsi="Courier New" w:cs="Courier New" w:hint="default"/>
    </w:rPr>
  </w:style>
  <w:style w:type="character" w:customStyle="1" w:styleId="WW8Num50z2">
    <w:name w:val="WW8Num50z2"/>
    <w:rsid w:val="007C491A"/>
    <w:rPr>
      <w:rFonts w:ascii="Wingdings" w:hAnsi="Wingdings" w:cs="Wingdings" w:hint="default"/>
    </w:rPr>
  </w:style>
  <w:style w:type="character" w:customStyle="1" w:styleId="WW8Num51z1">
    <w:name w:val="WW8Num51z1"/>
    <w:rsid w:val="007C491A"/>
    <w:rPr>
      <w:rFonts w:ascii="Courier New" w:hAnsi="Courier New" w:cs="Courier New" w:hint="default"/>
    </w:rPr>
  </w:style>
  <w:style w:type="character" w:customStyle="1" w:styleId="WW8Num51z2">
    <w:name w:val="WW8Num51z2"/>
    <w:rsid w:val="007C491A"/>
    <w:rPr>
      <w:rFonts w:ascii="Wingdings" w:hAnsi="Wingdings" w:cs="Wingdings" w:hint="default"/>
    </w:rPr>
  </w:style>
  <w:style w:type="character" w:customStyle="1" w:styleId="WW8Num51z3">
    <w:name w:val="WW8Num51z3"/>
    <w:rsid w:val="007C491A"/>
    <w:rPr>
      <w:rFonts w:ascii="Symbol" w:hAnsi="Symbol" w:cs="Symbol" w:hint="default"/>
    </w:rPr>
  </w:style>
  <w:style w:type="character" w:customStyle="1" w:styleId="WW8Num52z1">
    <w:name w:val="WW8Num52z1"/>
    <w:rsid w:val="007C491A"/>
  </w:style>
  <w:style w:type="character" w:customStyle="1" w:styleId="WW8Num52z2">
    <w:name w:val="WW8Num52z2"/>
    <w:rsid w:val="007C491A"/>
  </w:style>
  <w:style w:type="character" w:customStyle="1" w:styleId="WW8Num52z3">
    <w:name w:val="WW8Num52z3"/>
    <w:rsid w:val="007C491A"/>
  </w:style>
  <w:style w:type="character" w:customStyle="1" w:styleId="WW8Num52z4">
    <w:name w:val="WW8Num52z4"/>
    <w:rsid w:val="007C491A"/>
  </w:style>
  <w:style w:type="character" w:customStyle="1" w:styleId="WW8Num52z5">
    <w:name w:val="WW8Num52z5"/>
    <w:rsid w:val="007C491A"/>
  </w:style>
  <w:style w:type="character" w:customStyle="1" w:styleId="WW8Num52z6">
    <w:name w:val="WW8Num52z6"/>
    <w:rsid w:val="007C491A"/>
  </w:style>
  <w:style w:type="character" w:customStyle="1" w:styleId="WW8Num52z7">
    <w:name w:val="WW8Num52z7"/>
    <w:rsid w:val="007C491A"/>
  </w:style>
  <w:style w:type="character" w:customStyle="1" w:styleId="WW8Num52z8">
    <w:name w:val="WW8Num52z8"/>
    <w:rsid w:val="007C491A"/>
  </w:style>
  <w:style w:type="character" w:customStyle="1" w:styleId="WW8Num53z1">
    <w:name w:val="WW8Num53z1"/>
    <w:rsid w:val="007C491A"/>
    <w:rPr>
      <w:rFonts w:ascii="Courier New" w:hAnsi="Courier New" w:cs="Courier New" w:hint="default"/>
    </w:rPr>
  </w:style>
  <w:style w:type="character" w:customStyle="1" w:styleId="WW8Num53z2">
    <w:name w:val="WW8Num53z2"/>
    <w:rsid w:val="007C491A"/>
    <w:rPr>
      <w:rFonts w:ascii="Wingdings" w:hAnsi="Wingdings" w:cs="Wingdings" w:hint="default"/>
    </w:rPr>
  </w:style>
  <w:style w:type="character" w:customStyle="1" w:styleId="WW8Num53z3">
    <w:name w:val="WW8Num53z3"/>
    <w:rsid w:val="007C491A"/>
    <w:rPr>
      <w:rFonts w:ascii="Symbol" w:hAnsi="Symbol" w:cs="Symbol" w:hint="default"/>
    </w:rPr>
  </w:style>
  <w:style w:type="character" w:customStyle="1" w:styleId="WW8Num54z1">
    <w:name w:val="WW8Num54z1"/>
    <w:rsid w:val="007C491A"/>
    <w:rPr>
      <w:rFonts w:ascii="Times New Roman" w:hAnsi="Times New Roman" w:cs="Times New Roman" w:hint="default"/>
      <w:color w:val="auto"/>
    </w:rPr>
  </w:style>
  <w:style w:type="character" w:customStyle="1" w:styleId="WW8Num54z2">
    <w:name w:val="WW8Num54z2"/>
    <w:rsid w:val="007C491A"/>
  </w:style>
  <w:style w:type="character" w:customStyle="1" w:styleId="WW8Num54z3">
    <w:name w:val="WW8Num54z3"/>
    <w:rsid w:val="007C491A"/>
  </w:style>
  <w:style w:type="character" w:customStyle="1" w:styleId="WW8Num54z4">
    <w:name w:val="WW8Num54z4"/>
    <w:rsid w:val="007C491A"/>
  </w:style>
  <w:style w:type="character" w:customStyle="1" w:styleId="WW8Num54z5">
    <w:name w:val="WW8Num54z5"/>
    <w:rsid w:val="007C491A"/>
  </w:style>
  <w:style w:type="character" w:customStyle="1" w:styleId="WW8Num54z6">
    <w:name w:val="WW8Num54z6"/>
    <w:rsid w:val="007C491A"/>
  </w:style>
  <w:style w:type="character" w:customStyle="1" w:styleId="WW8Num54z7">
    <w:name w:val="WW8Num54z7"/>
    <w:rsid w:val="007C491A"/>
  </w:style>
  <w:style w:type="character" w:customStyle="1" w:styleId="WW8Num54z8">
    <w:name w:val="WW8Num54z8"/>
    <w:rsid w:val="007C491A"/>
  </w:style>
  <w:style w:type="character" w:customStyle="1" w:styleId="WW8Num55z1">
    <w:name w:val="WW8Num55z1"/>
    <w:rsid w:val="007C491A"/>
  </w:style>
  <w:style w:type="character" w:customStyle="1" w:styleId="WW8Num55z2">
    <w:name w:val="WW8Num55z2"/>
    <w:rsid w:val="007C491A"/>
  </w:style>
  <w:style w:type="character" w:customStyle="1" w:styleId="WW8Num55z3">
    <w:name w:val="WW8Num55z3"/>
    <w:rsid w:val="007C491A"/>
  </w:style>
  <w:style w:type="character" w:customStyle="1" w:styleId="WW8Num55z4">
    <w:name w:val="WW8Num55z4"/>
    <w:rsid w:val="007C491A"/>
  </w:style>
  <w:style w:type="character" w:customStyle="1" w:styleId="WW8Num55z5">
    <w:name w:val="WW8Num55z5"/>
    <w:rsid w:val="007C491A"/>
  </w:style>
  <w:style w:type="character" w:customStyle="1" w:styleId="WW8Num55z6">
    <w:name w:val="WW8Num55z6"/>
    <w:rsid w:val="007C491A"/>
  </w:style>
  <w:style w:type="character" w:customStyle="1" w:styleId="WW8Num55z7">
    <w:name w:val="WW8Num55z7"/>
    <w:rsid w:val="007C491A"/>
  </w:style>
  <w:style w:type="character" w:customStyle="1" w:styleId="WW8Num55z8">
    <w:name w:val="WW8Num55z8"/>
    <w:rsid w:val="007C491A"/>
  </w:style>
  <w:style w:type="character" w:customStyle="1" w:styleId="WW8Num56z1">
    <w:name w:val="WW8Num56z1"/>
    <w:rsid w:val="007C491A"/>
  </w:style>
  <w:style w:type="character" w:customStyle="1" w:styleId="WW8Num56z2">
    <w:name w:val="WW8Num56z2"/>
    <w:rsid w:val="007C491A"/>
  </w:style>
  <w:style w:type="character" w:customStyle="1" w:styleId="WW8Num56z3">
    <w:name w:val="WW8Num56z3"/>
    <w:rsid w:val="007C491A"/>
  </w:style>
  <w:style w:type="character" w:customStyle="1" w:styleId="WW8Num56z4">
    <w:name w:val="WW8Num56z4"/>
    <w:rsid w:val="007C491A"/>
  </w:style>
  <w:style w:type="character" w:customStyle="1" w:styleId="WW8Num56z5">
    <w:name w:val="WW8Num56z5"/>
    <w:rsid w:val="007C491A"/>
  </w:style>
  <w:style w:type="character" w:customStyle="1" w:styleId="WW8Num56z6">
    <w:name w:val="WW8Num56z6"/>
    <w:rsid w:val="007C491A"/>
  </w:style>
  <w:style w:type="character" w:customStyle="1" w:styleId="WW8Num56z7">
    <w:name w:val="WW8Num56z7"/>
    <w:rsid w:val="007C491A"/>
  </w:style>
  <w:style w:type="character" w:customStyle="1" w:styleId="WW8Num56z8">
    <w:name w:val="WW8Num56z8"/>
    <w:rsid w:val="007C491A"/>
  </w:style>
  <w:style w:type="character" w:customStyle="1" w:styleId="WW8Num59z1">
    <w:name w:val="WW8Num59z1"/>
    <w:rsid w:val="007C491A"/>
    <w:rPr>
      <w:rFonts w:ascii="Courier New" w:hAnsi="Courier New" w:cs="Courier New" w:hint="default"/>
    </w:rPr>
  </w:style>
  <w:style w:type="character" w:customStyle="1" w:styleId="WW8Num60z2">
    <w:name w:val="WW8Num60z2"/>
    <w:rsid w:val="007C491A"/>
  </w:style>
  <w:style w:type="character" w:customStyle="1" w:styleId="WW8Num61z1">
    <w:name w:val="WW8Num61z1"/>
    <w:rsid w:val="007C491A"/>
  </w:style>
  <w:style w:type="character" w:customStyle="1" w:styleId="WW8Num61z2">
    <w:name w:val="WW8Num61z2"/>
    <w:rsid w:val="007C491A"/>
  </w:style>
  <w:style w:type="character" w:customStyle="1" w:styleId="WW8Num61z3">
    <w:name w:val="WW8Num61z3"/>
    <w:rsid w:val="007C491A"/>
  </w:style>
  <w:style w:type="character" w:customStyle="1" w:styleId="WW8Num61z4">
    <w:name w:val="WW8Num61z4"/>
    <w:rsid w:val="007C491A"/>
  </w:style>
  <w:style w:type="character" w:customStyle="1" w:styleId="WW8Num61z5">
    <w:name w:val="WW8Num61z5"/>
    <w:rsid w:val="007C491A"/>
  </w:style>
  <w:style w:type="character" w:customStyle="1" w:styleId="WW8Num61z6">
    <w:name w:val="WW8Num61z6"/>
    <w:rsid w:val="007C491A"/>
  </w:style>
  <w:style w:type="character" w:customStyle="1" w:styleId="WW8Num61z7">
    <w:name w:val="WW8Num61z7"/>
    <w:rsid w:val="007C491A"/>
  </w:style>
  <w:style w:type="character" w:customStyle="1" w:styleId="WW8Num61z8">
    <w:name w:val="WW8Num61z8"/>
    <w:rsid w:val="007C491A"/>
  </w:style>
  <w:style w:type="character" w:customStyle="1" w:styleId="WW8Num62z1">
    <w:name w:val="WW8Num62z1"/>
    <w:rsid w:val="007C491A"/>
  </w:style>
  <w:style w:type="character" w:customStyle="1" w:styleId="WW8Num62z2">
    <w:name w:val="WW8Num62z2"/>
    <w:rsid w:val="007C491A"/>
  </w:style>
  <w:style w:type="character" w:customStyle="1" w:styleId="WW8Num62z3">
    <w:name w:val="WW8Num62z3"/>
    <w:rsid w:val="007C491A"/>
  </w:style>
  <w:style w:type="character" w:customStyle="1" w:styleId="WW8Num62z4">
    <w:name w:val="WW8Num62z4"/>
    <w:rsid w:val="007C491A"/>
  </w:style>
  <w:style w:type="character" w:customStyle="1" w:styleId="WW8Num62z5">
    <w:name w:val="WW8Num62z5"/>
    <w:rsid w:val="007C491A"/>
  </w:style>
  <w:style w:type="character" w:customStyle="1" w:styleId="WW8Num62z6">
    <w:name w:val="WW8Num62z6"/>
    <w:rsid w:val="007C491A"/>
  </w:style>
  <w:style w:type="character" w:customStyle="1" w:styleId="WW8Num62z7">
    <w:name w:val="WW8Num62z7"/>
    <w:rsid w:val="007C491A"/>
  </w:style>
  <w:style w:type="character" w:customStyle="1" w:styleId="WW8Num62z8">
    <w:name w:val="WW8Num62z8"/>
    <w:rsid w:val="007C491A"/>
  </w:style>
  <w:style w:type="character" w:customStyle="1" w:styleId="WW8Num63z1">
    <w:name w:val="WW8Num63z1"/>
    <w:rsid w:val="007C491A"/>
    <w:rPr>
      <w:rFonts w:ascii="Courier New" w:hAnsi="Courier New" w:cs="Courier New" w:hint="default"/>
    </w:rPr>
  </w:style>
  <w:style w:type="character" w:customStyle="1" w:styleId="WW8Num63z2">
    <w:name w:val="WW8Num63z2"/>
    <w:rsid w:val="007C491A"/>
    <w:rPr>
      <w:rFonts w:ascii="Wingdings" w:hAnsi="Wingdings" w:cs="Wingdings" w:hint="default"/>
    </w:rPr>
  </w:style>
  <w:style w:type="character" w:customStyle="1" w:styleId="WW8Num63z3">
    <w:name w:val="WW8Num63z3"/>
    <w:rsid w:val="007C491A"/>
    <w:rPr>
      <w:rFonts w:ascii="Symbol" w:hAnsi="Symbol" w:cs="Symbol" w:hint="default"/>
    </w:rPr>
  </w:style>
  <w:style w:type="character" w:customStyle="1" w:styleId="WW8Num64z1">
    <w:name w:val="WW8Num64z1"/>
    <w:rsid w:val="007C491A"/>
  </w:style>
  <w:style w:type="character" w:customStyle="1" w:styleId="WW8Num64z2">
    <w:name w:val="WW8Num64z2"/>
    <w:rsid w:val="007C491A"/>
  </w:style>
  <w:style w:type="character" w:customStyle="1" w:styleId="WW8Num64z3">
    <w:name w:val="WW8Num64z3"/>
    <w:rsid w:val="007C491A"/>
  </w:style>
  <w:style w:type="character" w:customStyle="1" w:styleId="WW8Num64z4">
    <w:name w:val="WW8Num64z4"/>
    <w:rsid w:val="007C491A"/>
  </w:style>
  <w:style w:type="character" w:customStyle="1" w:styleId="WW8Num64z5">
    <w:name w:val="WW8Num64z5"/>
    <w:rsid w:val="007C491A"/>
  </w:style>
  <w:style w:type="character" w:customStyle="1" w:styleId="WW8Num64z6">
    <w:name w:val="WW8Num64z6"/>
    <w:rsid w:val="007C491A"/>
  </w:style>
  <w:style w:type="character" w:customStyle="1" w:styleId="WW8Num64z7">
    <w:name w:val="WW8Num64z7"/>
    <w:rsid w:val="007C491A"/>
  </w:style>
  <w:style w:type="character" w:customStyle="1" w:styleId="WW8Num64z8">
    <w:name w:val="WW8Num64z8"/>
    <w:rsid w:val="007C491A"/>
  </w:style>
  <w:style w:type="character" w:customStyle="1" w:styleId="WW8Num65z2">
    <w:name w:val="WW8Num65z2"/>
    <w:rsid w:val="007C491A"/>
    <w:rPr>
      <w:rFonts w:ascii="Wingdings" w:hAnsi="Wingdings" w:cs="Wingdings" w:hint="default"/>
    </w:rPr>
  </w:style>
  <w:style w:type="character" w:customStyle="1" w:styleId="WW8Num66z1">
    <w:name w:val="WW8Num66z1"/>
    <w:rsid w:val="007C491A"/>
  </w:style>
  <w:style w:type="character" w:customStyle="1" w:styleId="WW8Num66z2">
    <w:name w:val="WW8Num66z2"/>
    <w:rsid w:val="007C491A"/>
  </w:style>
  <w:style w:type="character" w:customStyle="1" w:styleId="WW8Num66z3">
    <w:name w:val="WW8Num66z3"/>
    <w:rsid w:val="007C491A"/>
  </w:style>
  <w:style w:type="character" w:customStyle="1" w:styleId="WW8Num66z4">
    <w:name w:val="WW8Num66z4"/>
    <w:rsid w:val="007C491A"/>
  </w:style>
  <w:style w:type="character" w:customStyle="1" w:styleId="WW8Num66z5">
    <w:name w:val="WW8Num66z5"/>
    <w:rsid w:val="007C491A"/>
  </w:style>
  <w:style w:type="character" w:customStyle="1" w:styleId="WW8Num66z6">
    <w:name w:val="WW8Num66z6"/>
    <w:rsid w:val="007C491A"/>
  </w:style>
  <w:style w:type="character" w:customStyle="1" w:styleId="WW8Num66z7">
    <w:name w:val="WW8Num66z7"/>
    <w:rsid w:val="007C491A"/>
  </w:style>
  <w:style w:type="character" w:customStyle="1" w:styleId="WW8Num66z8">
    <w:name w:val="WW8Num66z8"/>
    <w:rsid w:val="007C491A"/>
  </w:style>
  <w:style w:type="character" w:customStyle="1" w:styleId="WW8Num67z2">
    <w:name w:val="WW8Num67z2"/>
    <w:rsid w:val="007C491A"/>
  </w:style>
  <w:style w:type="character" w:customStyle="1" w:styleId="WW8Num67z3">
    <w:name w:val="WW8Num67z3"/>
    <w:rsid w:val="007C491A"/>
  </w:style>
  <w:style w:type="character" w:customStyle="1" w:styleId="WW8Num67z7">
    <w:name w:val="WW8Num67z7"/>
    <w:rsid w:val="007C491A"/>
  </w:style>
  <w:style w:type="character" w:customStyle="1" w:styleId="WW8Num67z8">
    <w:name w:val="WW8Num67z8"/>
    <w:rsid w:val="007C491A"/>
  </w:style>
  <w:style w:type="character" w:customStyle="1" w:styleId="WW8Num68z1">
    <w:name w:val="WW8Num68z1"/>
    <w:rsid w:val="007C491A"/>
  </w:style>
  <w:style w:type="character" w:customStyle="1" w:styleId="WW8Num68z2">
    <w:name w:val="WW8Num68z2"/>
    <w:rsid w:val="007C491A"/>
  </w:style>
  <w:style w:type="character" w:customStyle="1" w:styleId="WW8Num68z3">
    <w:name w:val="WW8Num68z3"/>
    <w:rsid w:val="007C491A"/>
  </w:style>
  <w:style w:type="character" w:customStyle="1" w:styleId="WW8Num68z4">
    <w:name w:val="WW8Num68z4"/>
    <w:rsid w:val="007C491A"/>
  </w:style>
  <w:style w:type="character" w:customStyle="1" w:styleId="WW8Num68z5">
    <w:name w:val="WW8Num68z5"/>
    <w:rsid w:val="007C491A"/>
  </w:style>
  <w:style w:type="character" w:customStyle="1" w:styleId="WW8Num68z6">
    <w:name w:val="WW8Num68z6"/>
    <w:rsid w:val="007C491A"/>
  </w:style>
  <w:style w:type="character" w:customStyle="1" w:styleId="WW8Num68z7">
    <w:name w:val="WW8Num68z7"/>
    <w:rsid w:val="007C491A"/>
  </w:style>
  <w:style w:type="character" w:customStyle="1" w:styleId="WW8Num68z8">
    <w:name w:val="WW8Num68z8"/>
    <w:rsid w:val="007C491A"/>
  </w:style>
  <w:style w:type="character" w:customStyle="1" w:styleId="WW8Num74z1">
    <w:name w:val="WW8Num74z1"/>
    <w:rsid w:val="007C491A"/>
  </w:style>
  <w:style w:type="character" w:customStyle="1" w:styleId="WW8Num74z2">
    <w:name w:val="WW8Num74z2"/>
    <w:rsid w:val="007C491A"/>
  </w:style>
  <w:style w:type="character" w:customStyle="1" w:styleId="WW8Num74z3">
    <w:name w:val="WW8Num74z3"/>
    <w:rsid w:val="007C491A"/>
  </w:style>
  <w:style w:type="character" w:customStyle="1" w:styleId="WW8Num74z4">
    <w:name w:val="WW8Num74z4"/>
    <w:rsid w:val="007C491A"/>
  </w:style>
  <w:style w:type="character" w:customStyle="1" w:styleId="WW8Num74z5">
    <w:name w:val="WW8Num74z5"/>
    <w:rsid w:val="007C491A"/>
  </w:style>
  <w:style w:type="character" w:customStyle="1" w:styleId="WW8Num74z6">
    <w:name w:val="WW8Num74z6"/>
    <w:rsid w:val="007C491A"/>
  </w:style>
  <w:style w:type="character" w:customStyle="1" w:styleId="WW8Num74z7">
    <w:name w:val="WW8Num74z7"/>
    <w:rsid w:val="007C491A"/>
  </w:style>
  <w:style w:type="character" w:customStyle="1" w:styleId="WW8Num74z8">
    <w:name w:val="WW8Num74z8"/>
    <w:rsid w:val="007C491A"/>
  </w:style>
  <w:style w:type="character" w:customStyle="1" w:styleId="WW8Num75z1">
    <w:name w:val="WW8Num75z1"/>
    <w:rsid w:val="007C491A"/>
  </w:style>
  <w:style w:type="character" w:customStyle="1" w:styleId="WW8Num75z2">
    <w:name w:val="WW8Num75z2"/>
    <w:rsid w:val="007C491A"/>
  </w:style>
  <w:style w:type="character" w:customStyle="1" w:styleId="WW8Num75z3">
    <w:name w:val="WW8Num75z3"/>
    <w:rsid w:val="007C491A"/>
  </w:style>
  <w:style w:type="character" w:customStyle="1" w:styleId="WW8Num75z4">
    <w:name w:val="WW8Num75z4"/>
    <w:rsid w:val="007C491A"/>
  </w:style>
  <w:style w:type="character" w:customStyle="1" w:styleId="WW8Num75z5">
    <w:name w:val="WW8Num75z5"/>
    <w:rsid w:val="007C491A"/>
  </w:style>
  <w:style w:type="character" w:customStyle="1" w:styleId="WW8Num75z6">
    <w:name w:val="WW8Num75z6"/>
    <w:rsid w:val="007C491A"/>
  </w:style>
  <w:style w:type="character" w:customStyle="1" w:styleId="WW8Num75z7">
    <w:name w:val="WW8Num75z7"/>
    <w:rsid w:val="007C491A"/>
  </w:style>
  <w:style w:type="character" w:customStyle="1" w:styleId="WW8Num75z8">
    <w:name w:val="WW8Num75z8"/>
    <w:rsid w:val="007C491A"/>
  </w:style>
  <w:style w:type="character" w:customStyle="1" w:styleId="WW8Num76z2">
    <w:name w:val="WW8Num76z2"/>
    <w:rsid w:val="007C491A"/>
    <w:rPr>
      <w:rFonts w:ascii="Wingdings" w:hAnsi="Wingdings" w:cs="Wingdings" w:hint="default"/>
    </w:rPr>
  </w:style>
  <w:style w:type="character" w:customStyle="1" w:styleId="WW8Num76z3">
    <w:name w:val="WW8Num76z3"/>
    <w:rsid w:val="007C491A"/>
    <w:rPr>
      <w:rFonts w:ascii="Symbol" w:hAnsi="Symbol" w:cs="Symbol" w:hint="default"/>
    </w:rPr>
  </w:style>
  <w:style w:type="character" w:customStyle="1" w:styleId="WW8Num76z4">
    <w:name w:val="WW8Num76z4"/>
    <w:rsid w:val="007C491A"/>
    <w:rPr>
      <w:rFonts w:ascii="Courier New" w:hAnsi="Courier New" w:cs="Courier New" w:hint="default"/>
    </w:rPr>
  </w:style>
  <w:style w:type="character" w:customStyle="1" w:styleId="WW8Num77z1">
    <w:name w:val="WW8Num77z1"/>
    <w:rsid w:val="007C491A"/>
  </w:style>
  <w:style w:type="character" w:customStyle="1" w:styleId="WW8Num77z2">
    <w:name w:val="WW8Num77z2"/>
    <w:rsid w:val="007C491A"/>
  </w:style>
  <w:style w:type="character" w:customStyle="1" w:styleId="WW8Num77z3">
    <w:name w:val="WW8Num77z3"/>
    <w:rsid w:val="007C491A"/>
  </w:style>
  <w:style w:type="character" w:customStyle="1" w:styleId="WW8Num77z4">
    <w:name w:val="WW8Num77z4"/>
    <w:rsid w:val="007C491A"/>
  </w:style>
  <w:style w:type="character" w:customStyle="1" w:styleId="WW8Num77z5">
    <w:name w:val="WW8Num77z5"/>
    <w:rsid w:val="007C491A"/>
  </w:style>
  <w:style w:type="character" w:customStyle="1" w:styleId="WW8Num77z6">
    <w:name w:val="WW8Num77z6"/>
    <w:rsid w:val="007C491A"/>
  </w:style>
  <w:style w:type="character" w:customStyle="1" w:styleId="WW8Num77z7">
    <w:name w:val="WW8Num77z7"/>
    <w:rsid w:val="007C491A"/>
  </w:style>
  <w:style w:type="character" w:customStyle="1" w:styleId="WW8Num77z8">
    <w:name w:val="WW8Num77z8"/>
    <w:rsid w:val="007C491A"/>
  </w:style>
  <w:style w:type="character" w:customStyle="1" w:styleId="WW8Num78z1">
    <w:name w:val="WW8Num78z1"/>
    <w:rsid w:val="007C491A"/>
    <w:rPr>
      <w:rFonts w:ascii="Symbol" w:hAnsi="Symbol" w:cs="Symbol" w:hint="default"/>
      <w:color w:val="auto"/>
      <w:sz w:val="20"/>
      <w:szCs w:val="20"/>
    </w:rPr>
  </w:style>
  <w:style w:type="character" w:customStyle="1" w:styleId="WW8Num78z2">
    <w:name w:val="WW8Num78z2"/>
    <w:rsid w:val="007C491A"/>
    <w:rPr>
      <w:rFonts w:ascii="Wingdings" w:hAnsi="Wingdings" w:cs="Wingdings" w:hint="default"/>
    </w:rPr>
  </w:style>
  <w:style w:type="character" w:customStyle="1" w:styleId="WW8Num78z3">
    <w:name w:val="WW8Num78z3"/>
    <w:rsid w:val="007C491A"/>
    <w:rPr>
      <w:rFonts w:ascii="Symbol" w:hAnsi="Symbol" w:cs="Symbol" w:hint="default"/>
    </w:rPr>
  </w:style>
  <w:style w:type="character" w:customStyle="1" w:styleId="WW8Num78z4">
    <w:name w:val="WW8Num78z4"/>
    <w:rsid w:val="007C491A"/>
    <w:rPr>
      <w:rFonts w:ascii="Courier New" w:hAnsi="Courier New" w:cs="Courier New" w:hint="default"/>
    </w:rPr>
  </w:style>
  <w:style w:type="character" w:customStyle="1" w:styleId="WW8Num79z1">
    <w:name w:val="WW8Num79z1"/>
    <w:rsid w:val="007C491A"/>
  </w:style>
  <w:style w:type="character" w:customStyle="1" w:styleId="WW8Num79z2">
    <w:name w:val="WW8Num79z2"/>
    <w:rsid w:val="007C491A"/>
  </w:style>
  <w:style w:type="character" w:customStyle="1" w:styleId="WW8Num79z3">
    <w:name w:val="WW8Num79z3"/>
    <w:rsid w:val="007C491A"/>
  </w:style>
  <w:style w:type="character" w:customStyle="1" w:styleId="WW8Num79z4">
    <w:name w:val="WW8Num79z4"/>
    <w:rsid w:val="007C491A"/>
  </w:style>
  <w:style w:type="character" w:customStyle="1" w:styleId="WW8Num79z5">
    <w:name w:val="WW8Num79z5"/>
    <w:rsid w:val="007C491A"/>
  </w:style>
  <w:style w:type="character" w:customStyle="1" w:styleId="WW8Num79z6">
    <w:name w:val="WW8Num79z6"/>
    <w:rsid w:val="007C491A"/>
  </w:style>
  <w:style w:type="character" w:customStyle="1" w:styleId="WW8Num79z7">
    <w:name w:val="WW8Num79z7"/>
    <w:rsid w:val="007C491A"/>
  </w:style>
  <w:style w:type="character" w:customStyle="1" w:styleId="WW8Num79z8">
    <w:name w:val="WW8Num79z8"/>
    <w:rsid w:val="007C491A"/>
  </w:style>
  <w:style w:type="character" w:customStyle="1" w:styleId="WW8Num80z1">
    <w:name w:val="WW8Num80z1"/>
    <w:rsid w:val="007C491A"/>
  </w:style>
  <w:style w:type="character" w:customStyle="1" w:styleId="WW8Num80z2">
    <w:name w:val="WW8Num80z2"/>
    <w:rsid w:val="007C491A"/>
  </w:style>
  <w:style w:type="character" w:customStyle="1" w:styleId="WW8Num80z3">
    <w:name w:val="WW8Num80z3"/>
    <w:rsid w:val="007C491A"/>
  </w:style>
  <w:style w:type="character" w:customStyle="1" w:styleId="WW8Num80z4">
    <w:name w:val="WW8Num80z4"/>
    <w:rsid w:val="007C491A"/>
  </w:style>
  <w:style w:type="character" w:customStyle="1" w:styleId="WW8Num80z5">
    <w:name w:val="WW8Num80z5"/>
    <w:rsid w:val="007C491A"/>
  </w:style>
  <w:style w:type="character" w:customStyle="1" w:styleId="WW8Num80z6">
    <w:name w:val="WW8Num80z6"/>
    <w:rsid w:val="007C491A"/>
  </w:style>
  <w:style w:type="character" w:customStyle="1" w:styleId="WW8Num80z7">
    <w:name w:val="WW8Num80z7"/>
    <w:rsid w:val="007C491A"/>
  </w:style>
  <w:style w:type="character" w:customStyle="1" w:styleId="WW8Num80z8">
    <w:name w:val="WW8Num80z8"/>
    <w:rsid w:val="007C491A"/>
  </w:style>
  <w:style w:type="character" w:customStyle="1" w:styleId="WW8Num81z1">
    <w:name w:val="WW8Num81z1"/>
    <w:rsid w:val="007C491A"/>
  </w:style>
  <w:style w:type="character" w:customStyle="1" w:styleId="WW8Num81z2">
    <w:name w:val="WW8Num81z2"/>
    <w:rsid w:val="007C491A"/>
  </w:style>
  <w:style w:type="character" w:customStyle="1" w:styleId="WW8Num81z3">
    <w:name w:val="WW8Num81z3"/>
    <w:rsid w:val="007C491A"/>
  </w:style>
  <w:style w:type="character" w:customStyle="1" w:styleId="WW8Num81z4">
    <w:name w:val="WW8Num81z4"/>
    <w:rsid w:val="007C491A"/>
  </w:style>
  <w:style w:type="character" w:customStyle="1" w:styleId="WW8Num81z5">
    <w:name w:val="WW8Num81z5"/>
    <w:rsid w:val="007C491A"/>
  </w:style>
  <w:style w:type="character" w:customStyle="1" w:styleId="WW8Num81z6">
    <w:name w:val="WW8Num81z6"/>
    <w:rsid w:val="007C491A"/>
  </w:style>
  <w:style w:type="character" w:customStyle="1" w:styleId="WW8Num81z7">
    <w:name w:val="WW8Num81z7"/>
    <w:rsid w:val="007C491A"/>
  </w:style>
  <w:style w:type="character" w:customStyle="1" w:styleId="WW8Num81z8">
    <w:name w:val="WW8Num81z8"/>
    <w:rsid w:val="007C491A"/>
  </w:style>
  <w:style w:type="character" w:customStyle="1" w:styleId="WW8Num82z1">
    <w:name w:val="WW8Num82z1"/>
    <w:rsid w:val="007C491A"/>
  </w:style>
  <w:style w:type="character" w:customStyle="1" w:styleId="WW8Num82z2">
    <w:name w:val="WW8Num82z2"/>
    <w:rsid w:val="007C491A"/>
  </w:style>
  <w:style w:type="character" w:customStyle="1" w:styleId="WW8Num82z3">
    <w:name w:val="WW8Num82z3"/>
    <w:rsid w:val="007C491A"/>
  </w:style>
  <w:style w:type="character" w:customStyle="1" w:styleId="WW8Num82z4">
    <w:name w:val="WW8Num82z4"/>
    <w:rsid w:val="007C491A"/>
  </w:style>
  <w:style w:type="character" w:customStyle="1" w:styleId="WW8Num82z5">
    <w:name w:val="WW8Num82z5"/>
    <w:rsid w:val="007C491A"/>
  </w:style>
  <w:style w:type="character" w:customStyle="1" w:styleId="WW8Num82z6">
    <w:name w:val="WW8Num82z6"/>
    <w:rsid w:val="007C491A"/>
  </w:style>
  <w:style w:type="character" w:customStyle="1" w:styleId="WW8Num82z7">
    <w:name w:val="WW8Num82z7"/>
    <w:rsid w:val="007C491A"/>
  </w:style>
  <w:style w:type="character" w:customStyle="1" w:styleId="WW8Num82z8">
    <w:name w:val="WW8Num82z8"/>
    <w:rsid w:val="007C491A"/>
  </w:style>
  <w:style w:type="character" w:customStyle="1" w:styleId="WW8Num83z2">
    <w:name w:val="WW8Num83z2"/>
    <w:rsid w:val="007C491A"/>
  </w:style>
  <w:style w:type="character" w:customStyle="1" w:styleId="WW8Num84z2">
    <w:name w:val="WW8Num84z2"/>
    <w:rsid w:val="007C491A"/>
    <w:rPr>
      <w:rFonts w:ascii="Wingdings" w:hAnsi="Wingdings" w:cs="Wingdings" w:hint="default"/>
    </w:rPr>
  </w:style>
  <w:style w:type="character" w:customStyle="1" w:styleId="WW8Num85z1">
    <w:name w:val="WW8Num85z1"/>
    <w:rsid w:val="007C491A"/>
    <w:rPr>
      <w:rFonts w:ascii="Courier New" w:hAnsi="Courier New" w:cs="Courier New" w:hint="default"/>
    </w:rPr>
  </w:style>
  <w:style w:type="character" w:customStyle="1" w:styleId="WW8Num86z1">
    <w:name w:val="WW8Num86z1"/>
    <w:rsid w:val="007C491A"/>
    <w:rPr>
      <w:rFonts w:hint="default"/>
    </w:rPr>
  </w:style>
  <w:style w:type="character" w:customStyle="1" w:styleId="WW8Num86z2">
    <w:name w:val="WW8Num86z2"/>
    <w:rsid w:val="007C491A"/>
  </w:style>
  <w:style w:type="character" w:customStyle="1" w:styleId="WW8Num86z3">
    <w:name w:val="WW8Num86z3"/>
    <w:rsid w:val="007C491A"/>
  </w:style>
  <w:style w:type="character" w:customStyle="1" w:styleId="WW8Num86z4">
    <w:name w:val="WW8Num86z4"/>
    <w:rsid w:val="007C491A"/>
  </w:style>
  <w:style w:type="character" w:customStyle="1" w:styleId="WW8Num86z5">
    <w:name w:val="WW8Num86z5"/>
    <w:rsid w:val="007C491A"/>
  </w:style>
  <w:style w:type="character" w:customStyle="1" w:styleId="WW8Num86z6">
    <w:name w:val="WW8Num86z6"/>
    <w:rsid w:val="007C491A"/>
  </w:style>
  <w:style w:type="character" w:customStyle="1" w:styleId="WW8Num86z7">
    <w:name w:val="WW8Num86z7"/>
    <w:rsid w:val="007C491A"/>
  </w:style>
  <w:style w:type="character" w:customStyle="1" w:styleId="WW8Num86z8">
    <w:name w:val="WW8Num86z8"/>
    <w:rsid w:val="007C491A"/>
  </w:style>
  <w:style w:type="character" w:customStyle="1" w:styleId="WW8Num87z1">
    <w:name w:val="WW8Num87z1"/>
    <w:rsid w:val="007C491A"/>
    <w:rPr>
      <w:rFonts w:ascii="Courier New" w:hAnsi="Courier New" w:cs="Courier New" w:hint="default"/>
    </w:rPr>
  </w:style>
  <w:style w:type="character" w:customStyle="1" w:styleId="WW8Num87z2">
    <w:name w:val="WW8Num87z2"/>
    <w:rsid w:val="007C491A"/>
    <w:rPr>
      <w:rFonts w:ascii="Wingdings" w:hAnsi="Wingdings" w:cs="Wingdings" w:hint="default"/>
    </w:rPr>
  </w:style>
  <w:style w:type="character" w:customStyle="1" w:styleId="WW8Num88z1">
    <w:name w:val="WW8Num88z1"/>
    <w:rsid w:val="007C491A"/>
  </w:style>
  <w:style w:type="character" w:customStyle="1" w:styleId="WW8Num88z2">
    <w:name w:val="WW8Num88z2"/>
    <w:rsid w:val="007C491A"/>
  </w:style>
  <w:style w:type="character" w:customStyle="1" w:styleId="WW8Num88z3">
    <w:name w:val="WW8Num88z3"/>
    <w:rsid w:val="007C491A"/>
  </w:style>
  <w:style w:type="character" w:customStyle="1" w:styleId="WW8Num88z4">
    <w:name w:val="WW8Num88z4"/>
    <w:rsid w:val="007C491A"/>
  </w:style>
  <w:style w:type="character" w:customStyle="1" w:styleId="WW8Num88z5">
    <w:name w:val="WW8Num88z5"/>
    <w:rsid w:val="007C491A"/>
  </w:style>
  <w:style w:type="character" w:customStyle="1" w:styleId="WW8Num88z6">
    <w:name w:val="WW8Num88z6"/>
    <w:rsid w:val="007C491A"/>
  </w:style>
  <w:style w:type="character" w:customStyle="1" w:styleId="WW8Num88z7">
    <w:name w:val="WW8Num88z7"/>
    <w:rsid w:val="007C491A"/>
  </w:style>
  <w:style w:type="character" w:customStyle="1" w:styleId="WW8Num88z8">
    <w:name w:val="WW8Num88z8"/>
    <w:rsid w:val="007C491A"/>
  </w:style>
  <w:style w:type="character" w:customStyle="1" w:styleId="WW8Num89z1">
    <w:name w:val="WW8Num89z1"/>
    <w:rsid w:val="007C491A"/>
    <w:rPr>
      <w:rFonts w:ascii="Times New Roman" w:hAnsi="Times New Roman" w:cs="Times New Roman" w:hint="default"/>
      <w:i w:val="0"/>
      <w:iCs w:val="0"/>
      <w:color w:val="auto"/>
      <w:sz w:val="20"/>
      <w:szCs w:val="20"/>
    </w:rPr>
  </w:style>
  <w:style w:type="character" w:customStyle="1" w:styleId="WW8Num89z2">
    <w:name w:val="WW8Num89z2"/>
    <w:rsid w:val="007C491A"/>
    <w:rPr>
      <w:rFonts w:ascii="Times New Roman" w:hAnsi="Times New Roman" w:cs="Times New Roman" w:hint="default"/>
    </w:rPr>
  </w:style>
  <w:style w:type="character" w:customStyle="1" w:styleId="WW8Num89z3">
    <w:name w:val="WW8Num89z3"/>
    <w:rsid w:val="007C491A"/>
  </w:style>
  <w:style w:type="character" w:customStyle="1" w:styleId="WW8Num89z4">
    <w:name w:val="WW8Num89z4"/>
    <w:rsid w:val="007C491A"/>
  </w:style>
  <w:style w:type="character" w:customStyle="1" w:styleId="WW8Num89z5">
    <w:name w:val="WW8Num89z5"/>
    <w:rsid w:val="007C491A"/>
  </w:style>
  <w:style w:type="character" w:customStyle="1" w:styleId="WW8Num89z6">
    <w:name w:val="WW8Num89z6"/>
    <w:rsid w:val="007C491A"/>
  </w:style>
  <w:style w:type="character" w:customStyle="1" w:styleId="WW8Num89z7">
    <w:name w:val="WW8Num89z7"/>
    <w:rsid w:val="007C491A"/>
  </w:style>
  <w:style w:type="character" w:customStyle="1" w:styleId="WW8Num89z8">
    <w:name w:val="WW8Num89z8"/>
    <w:rsid w:val="007C491A"/>
  </w:style>
  <w:style w:type="character" w:customStyle="1" w:styleId="WW8Num94z2">
    <w:name w:val="WW8Num94z2"/>
    <w:rsid w:val="007C491A"/>
    <w:rPr>
      <w:rFonts w:ascii="Wingdings" w:hAnsi="Wingdings" w:cs="Wingdings" w:hint="default"/>
    </w:rPr>
  </w:style>
  <w:style w:type="character" w:customStyle="1" w:styleId="WW8Num94z3">
    <w:name w:val="WW8Num94z3"/>
    <w:rsid w:val="007C491A"/>
    <w:rPr>
      <w:rFonts w:ascii="Symbol" w:hAnsi="Symbol" w:cs="Symbol" w:hint="default"/>
    </w:rPr>
  </w:style>
  <w:style w:type="character" w:customStyle="1" w:styleId="WW8Num94z4">
    <w:name w:val="WW8Num94z4"/>
    <w:rsid w:val="007C491A"/>
    <w:rPr>
      <w:rFonts w:ascii="Courier New" w:hAnsi="Courier New" w:cs="Courier New" w:hint="default"/>
    </w:rPr>
  </w:style>
  <w:style w:type="character" w:customStyle="1" w:styleId="WW8Num110z3">
    <w:name w:val="WW8Num110z3"/>
    <w:rsid w:val="007C491A"/>
  </w:style>
  <w:style w:type="character" w:customStyle="1" w:styleId="WW8Num110z4">
    <w:name w:val="WW8Num110z4"/>
    <w:rsid w:val="007C491A"/>
  </w:style>
  <w:style w:type="character" w:customStyle="1" w:styleId="WW8Num110z5">
    <w:name w:val="WW8Num110z5"/>
    <w:rsid w:val="007C491A"/>
  </w:style>
  <w:style w:type="character" w:customStyle="1" w:styleId="WW8Num110z6">
    <w:name w:val="WW8Num110z6"/>
    <w:rsid w:val="007C491A"/>
  </w:style>
  <w:style w:type="character" w:customStyle="1" w:styleId="WW8Num110z7">
    <w:name w:val="WW8Num110z7"/>
    <w:rsid w:val="007C491A"/>
  </w:style>
  <w:style w:type="character" w:customStyle="1" w:styleId="WW8Num110z8">
    <w:name w:val="WW8Num110z8"/>
    <w:rsid w:val="007C491A"/>
  </w:style>
  <w:style w:type="character" w:customStyle="1" w:styleId="WW8Num111z3">
    <w:name w:val="WW8Num111z3"/>
    <w:rsid w:val="007C491A"/>
    <w:rPr>
      <w:rFonts w:ascii="Symbol" w:hAnsi="Symbol" w:cs="Symbol" w:hint="default"/>
    </w:rPr>
  </w:style>
  <w:style w:type="character" w:customStyle="1" w:styleId="Domylnaczcionkaakapitu2">
    <w:name w:val="Domyślna czcionka akapitu2"/>
    <w:rsid w:val="007C491A"/>
  </w:style>
  <w:style w:type="character" w:customStyle="1" w:styleId="Domylnaczcionkaakapitu1">
    <w:name w:val="Domyślna czcionka akapitu1"/>
    <w:rsid w:val="007C491A"/>
  </w:style>
  <w:style w:type="character" w:customStyle="1" w:styleId="text21">
    <w:name w:val="text21"/>
    <w:rsid w:val="007C491A"/>
    <w:rPr>
      <w:rFonts w:ascii="Verdana" w:hAnsi="Verdana" w:cs="Verdana"/>
      <w:color w:val="000000"/>
      <w:sz w:val="17"/>
      <w:szCs w:val="17"/>
    </w:rPr>
  </w:style>
  <w:style w:type="character" w:customStyle="1" w:styleId="NagwekZnak">
    <w:name w:val="Nagłówek Znak"/>
    <w:rsid w:val="007C491A"/>
    <w:rPr>
      <w:sz w:val="22"/>
      <w:szCs w:val="22"/>
    </w:rPr>
  </w:style>
  <w:style w:type="character" w:customStyle="1" w:styleId="StopkaZnak">
    <w:name w:val="Stopka Znak"/>
    <w:rsid w:val="007C491A"/>
    <w:rPr>
      <w:sz w:val="22"/>
      <w:szCs w:val="22"/>
    </w:rPr>
  </w:style>
  <w:style w:type="character" w:customStyle="1" w:styleId="Tekstpodstawowy3Znak">
    <w:name w:val="Tekst podstawowy 3 Znak"/>
    <w:rsid w:val="007C491A"/>
    <w:rPr>
      <w:rFonts w:ascii="Times New Roman" w:hAnsi="Times New Roman" w:cs="Times New Roman"/>
      <w:sz w:val="24"/>
      <w:szCs w:val="24"/>
    </w:rPr>
  </w:style>
  <w:style w:type="character" w:styleId="Hipercze">
    <w:name w:val="Hyperlink"/>
    <w:rsid w:val="007C491A"/>
    <w:rPr>
      <w:color w:val="0000FF"/>
      <w:u w:val="single"/>
    </w:rPr>
  </w:style>
  <w:style w:type="character" w:styleId="UyteHipercze">
    <w:name w:val="FollowedHyperlink"/>
    <w:rsid w:val="007C491A"/>
    <w:rPr>
      <w:color w:val="800080"/>
      <w:u w:val="single"/>
    </w:rPr>
  </w:style>
  <w:style w:type="character" w:customStyle="1" w:styleId="Nagwek1Znak">
    <w:name w:val="Nagłówek 1 Znak"/>
    <w:rsid w:val="007C491A"/>
    <w:rPr>
      <w:b/>
      <w:bCs/>
      <w:sz w:val="24"/>
      <w:szCs w:val="24"/>
    </w:rPr>
  </w:style>
  <w:style w:type="character" w:customStyle="1" w:styleId="TytuZnak">
    <w:name w:val="Tytuł Znak"/>
    <w:rsid w:val="007C491A"/>
    <w:rPr>
      <w:rFonts w:cs="Arial"/>
      <w:b/>
      <w:bCs/>
      <w:kern w:val="1"/>
      <w:sz w:val="32"/>
      <w:szCs w:val="32"/>
    </w:rPr>
  </w:style>
  <w:style w:type="character" w:customStyle="1" w:styleId="PodtytuZnak">
    <w:name w:val="Podtytuł Znak"/>
    <w:rsid w:val="007C491A"/>
    <w:rPr>
      <w:rFonts w:ascii="Cambria" w:eastAsia="Times New Roman" w:hAnsi="Cambria" w:cs="Times New Roman"/>
      <w:sz w:val="24"/>
      <w:szCs w:val="24"/>
    </w:rPr>
  </w:style>
  <w:style w:type="character" w:customStyle="1" w:styleId="Nagwek2Znak">
    <w:name w:val="Nagłówek 2 Znak"/>
    <w:uiPriority w:val="9"/>
    <w:rsid w:val="007C491A"/>
    <w:rPr>
      <w:rFonts w:ascii="Cambria" w:eastAsia="Calibri" w:hAnsi="Cambria" w:cs="Cambria"/>
      <w:b/>
      <w:bCs/>
      <w:i/>
      <w:iCs/>
      <w:sz w:val="28"/>
      <w:szCs w:val="28"/>
    </w:rPr>
  </w:style>
  <w:style w:type="character" w:customStyle="1" w:styleId="prodtitle1">
    <w:name w:val="prodtitle1"/>
    <w:basedOn w:val="Domylnaczcionkaakapitu2"/>
    <w:rsid w:val="007C491A"/>
  </w:style>
  <w:style w:type="character" w:customStyle="1" w:styleId="TekstdymkaZnak">
    <w:name w:val="Tekst dymka Znak"/>
    <w:rsid w:val="007C491A"/>
    <w:rPr>
      <w:rFonts w:ascii="Tahoma" w:eastAsia="Calibri" w:hAnsi="Tahoma" w:cs="Tahoma"/>
      <w:sz w:val="16"/>
      <w:szCs w:val="16"/>
    </w:rPr>
  </w:style>
  <w:style w:type="character" w:customStyle="1" w:styleId="value">
    <w:name w:val="value"/>
    <w:basedOn w:val="Domylnaczcionkaakapitu2"/>
    <w:rsid w:val="007C491A"/>
  </w:style>
  <w:style w:type="character" w:customStyle="1" w:styleId="Nagwek3Znak">
    <w:name w:val="Nagłówek 3 Znak"/>
    <w:rsid w:val="007C491A"/>
    <w:rPr>
      <w:rFonts w:ascii="Cambria" w:eastAsia="Times New Roman" w:hAnsi="Cambria" w:cs="Times New Roman"/>
      <w:b/>
      <w:bCs/>
      <w:sz w:val="26"/>
      <w:szCs w:val="26"/>
    </w:rPr>
  </w:style>
  <w:style w:type="character" w:customStyle="1" w:styleId="Nagwek4Znak">
    <w:name w:val="Nagłówek 4 Znak"/>
    <w:rsid w:val="007C491A"/>
    <w:rPr>
      <w:rFonts w:ascii="Calibri" w:eastAsia="Times New Roman" w:hAnsi="Calibri" w:cs="Times New Roman"/>
      <w:b/>
      <w:bCs/>
      <w:color w:val="000000"/>
      <w:sz w:val="28"/>
      <w:szCs w:val="28"/>
    </w:rPr>
  </w:style>
  <w:style w:type="character" w:customStyle="1" w:styleId="Nagwek6Znak">
    <w:name w:val="Nagłówek 6 Znak"/>
    <w:rsid w:val="007C491A"/>
    <w:rPr>
      <w:rFonts w:ascii="Calibri" w:eastAsia="Times New Roman" w:hAnsi="Calibri" w:cs="Times New Roman"/>
      <w:b/>
      <w:bCs/>
      <w:color w:val="000000"/>
      <w:sz w:val="22"/>
      <w:szCs w:val="22"/>
    </w:rPr>
  </w:style>
  <w:style w:type="character" w:customStyle="1" w:styleId="TekstpodstawowywcityZnak">
    <w:name w:val="Tekst podstawowy wcięty Znak"/>
    <w:rsid w:val="007C491A"/>
    <w:rPr>
      <w:rFonts w:ascii="Calibri" w:hAnsi="Calibri" w:cs="Calibri"/>
      <w:color w:val="000000"/>
      <w:sz w:val="22"/>
      <w:szCs w:val="22"/>
    </w:rPr>
  </w:style>
  <w:style w:type="character" w:styleId="Numerstrony">
    <w:name w:val="page number"/>
    <w:basedOn w:val="Domylnaczcionkaakapitu1"/>
    <w:rsid w:val="007C491A"/>
  </w:style>
  <w:style w:type="character" w:customStyle="1" w:styleId="oznaczenie">
    <w:name w:val="oznaczenie"/>
    <w:rsid w:val="007C491A"/>
  </w:style>
  <w:style w:type="character" w:styleId="Pogrubienie">
    <w:name w:val="Strong"/>
    <w:uiPriority w:val="22"/>
    <w:qFormat/>
    <w:rsid w:val="007C491A"/>
    <w:rPr>
      <w:b/>
      <w:bCs/>
    </w:rPr>
  </w:style>
  <w:style w:type="character" w:customStyle="1" w:styleId="Teksttreci">
    <w:name w:val="Tekst treści_"/>
    <w:link w:val="Teksttreci0"/>
    <w:rsid w:val="007C491A"/>
    <w:rPr>
      <w:rFonts w:ascii="Arial" w:hAnsi="Arial" w:cs="Arial"/>
      <w:sz w:val="21"/>
      <w:szCs w:val="21"/>
      <w:lang w:bidi="ar-SA"/>
    </w:rPr>
  </w:style>
  <w:style w:type="character" w:customStyle="1" w:styleId="TekstprzypisudolnegoZnak">
    <w:name w:val="Tekst przypisu dolnego Znak"/>
    <w:uiPriority w:val="99"/>
    <w:rsid w:val="007C491A"/>
  </w:style>
  <w:style w:type="character" w:customStyle="1" w:styleId="Znakiprzypiswdolnych">
    <w:name w:val="Znaki przypisów dolnych"/>
    <w:rsid w:val="007C491A"/>
    <w:rPr>
      <w:vertAlign w:val="superscript"/>
    </w:rPr>
  </w:style>
  <w:style w:type="character" w:customStyle="1" w:styleId="Odwoanieprzypisudolnego1">
    <w:name w:val="Odwołanie przypisu dolnego1"/>
    <w:rsid w:val="007C491A"/>
    <w:rPr>
      <w:vertAlign w:val="superscript"/>
    </w:rPr>
  </w:style>
  <w:style w:type="character" w:customStyle="1" w:styleId="Znakiprzypiswkocowych">
    <w:name w:val="Znaki przypisów końcowych"/>
    <w:rsid w:val="007C491A"/>
    <w:rPr>
      <w:vertAlign w:val="superscript"/>
    </w:rPr>
  </w:style>
  <w:style w:type="character" w:customStyle="1" w:styleId="WW-Znakiprzypiswkocowych">
    <w:name w:val="WW-Znaki przypisów końcowych"/>
    <w:rsid w:val="007C491A"/>
  </w:style>
  <w:style w:type="character" w:customStyle="1" w:styleId="Znakinumeracji">
    <w:name w:val="Znaki numeracji"/>
    <w:rsid w:val="007C491A"/>
  </w:style>
  <w:style w:type="character" w:customStyle="1" w:styleId="ListLabel4">
    <w:name w:val="ListLabel 4"/>
    <w:rsid w:val="007C491A"/>
    <w:rPr>
      <w:rFonts w:ascii="Times New Roman" w:hAnsi="Times New Roman" w:cs="Times New Roman"/>
      <w:b/>
      <w:sz w:val="20"/>
      <w:szCs w:val="20"/>
    </w:rPr>
  </w:style>
  <w:style w:type="character" w:customStyle="1" w:styleId="ListLabel2">
    <w:name w:val="ListLabel 2"/>
    <w:rsid w:val="007C491A"/>
    <w:rPr>
      <w:b/>
      <w:sz w:val="24"/>
    </w:rPr>
  </w:style>
  <w:style w:type="character" w:customStyle="1" w:styleId="Odwoanieprzypisudolnego2">
    <w:name w:val="Odwołanie przypisu dolnego2"/>
    <w:rsid w:val="007C491A"/>
    <w:rPr>
      <w:vertAlign w:val="superscript"/>
    </w:rPr>
  </w:style>
  <w:style w:type="character" w:customStyle="1" w:styleId="ListLabel5">
    <w:name w:val="ListLabel 5"/>
    <w:rsid w:val="007C491A"/>
    <w:rPr>
      <w:rFonts w:ascii="Times New Roman" w:hAnsi="Times New Roman" w:cs="Times New Roman"/>
      <w:b/>
      <w:i w:val="0"/>
      <w:sz w:val="24"/>
    </w:rPr>
  </w:style>
  <w:style w:type="character" w:customStyle="1" w:styleId="ListLabel3">
    <w:name w:val="ListLabel 3"/>
    <w:rsid w:val="007C491A"/>
    <w:rPr>
      <w:rFonts w:cs="Courier New"/>
    </w:rPr>
  </w:style>
  <w:style w:type="character" w:customStyle="1" w:styleId="Odwoanieprzypisukocowego1">
    <w:name w:val="Odwołanie przypisu końcowego1"/>
    <w:rsid w:val="007C491A"/>
    <w:rPr>
      <w:vertAlign w:val="superscript"/>
    </w:rPr>
  </w:style>
  <w:style w:type="character" w:customStyle="1" w:styleId="Odwoaniedokomentarza1">
    <w:name w:val="Odwołanie do komentarza1"/>
    <w:rsid w:val="007C491A"/>
    <w:rPr>
      <w:sz w:val="16"/>
      <w:szCs w:val="16"/>
    </w:rPr>
  </w:style>
  <w:style w:type="character" w:customStyle="1" w:styleId="TekstkomentarzaZnak">
    <w:name w:val="Tekst komentarza Znak"/>
    <w:uiPriority w:val="99"/>
    <w:rsid w:val="007C491A"/>
    <w:rPr>
      <w:rFonts w:ascii="Calibri" w:hAnsi="Calibri" w:cs="Calibri"/>
      <w:color w:val="000000"/>
      <w:lang w:eastAsia="zh-CN"/>
    </w:rPr>
  </w:style>
  <w:style w:type="character" w:customStyle="1" w:styleId="TematkomentarzaZnak">
    <w:name w:val="Temat komentarza Znak"/>
    <w:rsid w:val="007C491A"/>
    <w:rPr>
      <w:rFonts w:ascii="Calibri" w:hAnsi="Calibri" w:cs="Calibri"/>
      <w:b/>
      <w:bCs/>
      <w:color w:val="000000"/>
      <w:lang w:eastAsia="zh-CN"/>
    </w:rPr>
  </w:style>
  <w:style w:type="character" w:customStyle="1" w:styleId="Tekstpodstawowy2Znak">
    <w:name w:val="Tekst podstawowy 2 Znak"/>
    <w:rsid w:val="007C491A"/>
    <w:rPr>
      <w:szCs w:val="24"/>
      <w:lang w:eastAsia="zh-CN"/>
    </w:rPr>
  </w:style>
  <w:style w:type="character" w:customStyle="1" w:styleId="Odwoaniedokomentarza2">
    <w:name w:val="Odwołanie do komentarza2"/>
    <w:rsid w:val="007C491A"/>
    <w:rPr>
      <w:sz w:val="16"/>
      <w:szCs w:val="16"/>
    </w:rPr>
  </w:style>
  <w:style w:type="character" w:customStyle="1" w:styleId="TekstkomentarzaZnak1">
    <w:name w:val="Tekst komentarza Znak1"/>
    <w:uiPriority w:val="99"/>
    <w:rsid w:val="007C491A"/>
    <w:rPr>
      <w:rFonts w:ascii="Calibri" w:hAnsi="Calibri" w:cs="Calibri"/>
      <w:color w:val="000000"/>
      <w:lang w:eastAsia="zh-CN"/>
    </w:rPr>
  </w:style>
  <w:style w:type="paragraph" w:customStyle="1" w:styleId="Nagwek7">
    <w:name w:val="Nagłówek7"/>
    <w:basedOn w:val="Normalny"/>
    <w:next w:val="Tekstpodstawowy"/>
    <w:rsid w:val="007C491A"/>
    <w:pPr>
      <w:keepNext/>
      <w:spacing w:before="240" w:after="120"/>
    </w:pPr>
    <w:rPr>
      <w:rFonts w:ascii="Liberation Sans" w:eastAsia="Lucida Sans Unicode" w:hAnsi="Liberation Sans" w:cs="Mangal"/>
      <w:sz w:val="28"/>
      <w:szCs w:val="28"/>
    </w:rPr>
  </w:style>
  <w:style w:type="paragraph" w:styleId="Tekstpodstawowy">
    <w:name w:val="Body Text"/>
    <w:basedOn w:val="Normalny"/>
    <w:link w:val="TekstpodstawowyZnak"/>
    <w:rsid w:val="007C491A"/>
    <w:pPr>
      <w:spacing w:after="120"/>
    </w:pPr>
  </w:style>
  <w:style w:type="paragraph" w:styleId="Lista">
    <w:name w:val="List"/>
    <w:basedOn w:val="Tekstpodstawowy"/>
    <w:rsid w:val="007C491A"/>
    <w:rPr>
      <w:rFonts w:cs="Mangal"/>
    </w:rPr>
  </w:style>
  <w:style w:type="paragraph" w:styleId="Legenda">
    <w:name w:val="caption"/>
    <w:basedOn w:val="Normalny"/>
    <w:qFormat/>
    <w:rsid w:val="007C491A"/>
    <w:pPr>
      <w:suppressLineNumbers/>
      <w:spacing w:before="120" w:after="120"/>
    </w:pPr>
    <w:rPr>
      <w:rFonts w:cs="Mangal"/>
      <w:i/>
      <w:iCs/>
      <w:sz w:val="24"/>
      <w:szCs w:val="24"/>
    </w:rPr>
  </w:style>
  <w:style w:type="paragraph" w:customStyle="1" w:styleId="Indeks">
    <w:name w:val="Indeks"/>
    <w:basedOn w:val="Normalny"/>
    <w:rsid w:val="007C491A"/>
    <w:pPr>
      <w:suppressLineNumbers/>
    </w:pPr>
    <w:rPr>
      <w:rFonts w:cs="Mangal"/>
    </w:rPr>
  </w:style>
  <w:style w:type="paragraph" w:customStyle="1" w:styleId="Nagwek60">
    <w:name w:val="Nagłówek6"/>
    <w:basedOn w:val="Normalny"/>
    <w:next w:val="Tekstpodstawowy"/>
    <w:rsid w:val="007C491A"/>
    <w:pPr>
      <w:keepNext/>
      <w:spacing w:before="240" w:after="120"/>
    </w:pPr>
    <w:rPr>
      <w:rFonts w:ascii="Liberation Sans" w:eastAsia="Lucida Sans Unicode" w:hAnsi="Liberation Sans" w:cs="Mangal"/>
      <w:sz w:val="28"/>
      <w:szCs w:val="28"/>
    </w:rPr>
  </w:style>
  <w:style w:type="paragraph" w:customStyle="1" w:styleId="Legenda5">
    <w:name w:val="Legenda5"/>
    <w:basedOn w:val="Normalny"/>
    <w:rsid w:val="007C491A"/>
    <w:pPr>
      <w:suppressLineNumbers/>
      <w:spacing w:before="120" w:after="120"/>
    </w:pPr>
    <w:rPr>
      <w:rFonts w:cs="Mangal"/>
      <w:i/>
      <w:iCs/>
      <w:sz w:val="24"/>
      <w:szCs w:val="24"/>
    </w:rPr>
  </w:style>
  <w:style w:type="paragraph" w:customStyle="1" w:styleId="Nagwek50">
    <w:name w:val="Nagłówek5"/>
    <w:basedOn w:val="Normalny"/>
    <w:next w:val="Tekstpodstawowy"/>
    <w:rsid w:val="007C491A"/>
    <w:pPr>
      <w:keepNext/>
      <w:spacing w:before="240" w:after="120"/>
    </w:pPr>
    <w:rPr>
      <w:rFonts w:ascii="Liberation Sans" w:eastAsia="Lucida Sans Unicode" w:hAnsi="Liberation Sans" w:cs="Mangal"/>
      <w:sz w:val="28"/>
      <w:szCs w:val="28"/>
    </w:rPr>
  </w:style>
  <w:style w:type="paragraph" w:customStyle="1" w:styleId="Legenda4">
    <w:name w:val="Legenda4"/>
    <w:basedOn w:val="Normalny"/>
    <w:rsid w:val="007C491A"/>
    <w:pPr>
      <w:suppressLineNumbers/>
      <w:spacing w:before="120" w:after="120"/>
    </w:pPr>
    <w:rPr>
      <w:rFonts w:cs="Mangal"/>
      <w:i/>
      <w:iCs/>
      <w:sz w:val="24"/>
      <w:szCs w:val="24"/>
    </w:rPr>
  </w:style>
  <w:style w:type="paragraph" w:customStyle="1" w:styleId="Nagwek40">
    <w:name w:val="Nagłówek4"/>
    <w:basedOn w:val="Normalny"/>
    <w:next w:val="Tekstpodstawowy"/>
    <w:rsid w:val="007C491A"/>
    <w:pPr>
      <w:keepNext/>
      <w:spacing w:before="240" w:after="120"/>
    </w:pPr>
    <w:rPr>
      <w:rFonts w:ascii="Liberation Sans" w:eastAsia="Lucida Sans Unicode" w:hAnsi="Liberation Sans" w:cs="Mangal"/>
      <w:sz w:val="28"/>
      <w:szCs w:val="28"/>
    </w:rPr>
  </w:style>
  <w:style w:type="paragraph" w:customStyle="1" w:styleId="Legenda3">
    <w:name w:val="Legenda3"/>
    <w:basedOn w:val="Normalny"/>
    <w:rsid w:val="007C491A"/>
    <w:pPr>
      <w:suppressLineNumbers/>
      <w:spacing w:before="120" w:after="120"/>
    </w:pPr>
    <w:rPr>
      <w:rFonts w:cs="Mangal"/>
      <w:i/>
      <w:iCs/>
      <w:sz w:val="24"/>
      <w:szCs w:val="24"/>
    </w:rPr>
  </w:style>
  <w:style w:type="paragraph" w:customStyle="1" w:styleId="Nagwek30">
    <w:name w:val="Nagłówek3"/>
    <w:basedOn w:val="Normalny"/>
    <w:next w:val="Tekstpodstawowy"/>
    <w:rsid w:val="007C491A"/>
    <w:pPr>
      <w:keepNext/>
      <w:spacing w:before="240" w:after="120"/>
    </w:pPr>
    <w:rPr>
      <w:rFonts w:ascii="Liberation Sans" w:eastAsia="Lucida Sans Unicode" w:hAnsi="Liberation Sans" w:cs="Mangal"/>
      <w:sz w:val="28"/>
      <w:szCs w:val="28"/>
    </w:rPr>
  </w:style>
  <w:style w:type="paragraph" w:customStyle="1" w:styleId="Legenda2">
    <w:name w:val="Legenda2"/>
    <w:basedOn w:val="Normalny"/>
    <w:rsid w:val="007C491A"/>
    <w:pPr>
      <w:suppressLineNumbers/>
      <w:spacing w:before="120" w:after="120"/>
    </w:pPr>
    <w:rPr>
      <w:rFonts w:cs="Mangal"/>
      <w:i/>
      <w:iCs/>
      <w:sz w:val="24"/>
      <w:szCs w:val="24"/>
    </w:rPr>
  </w:style>
  <w:style w:type="paragraph" w:customStyle="1" w:styleId="Nagwek20">
    <w:name w:val="Nagłówek2"/>
    <w:basedOn w:val="Normalny"/>
    <w:next w:val="Podtytu"/>
    <w:rsid w:val="007C491A"/>
    <w:pPr>
      <w:spacing w:after="0" w:line="240" w:lineRule="auto"/>
      <w:jc w:val="center"/>
    </w:pPr>
    <w:rPr>
      <w:rFonts w:ascii="Times New Roman" w:hAnsi="Times New Roman" w:cs="Times New Roman"/>
      <w:b/>
      <w:bCs/>
      <w:color w:val="auto"/>
      <w:kern w:val="1"/>
      <w:sz w:val="32"/>
      <w:szCs w:val="32"/>
    </w:rPr>
  </w:style>
  <w:style w:type="paragraph" w:customStyle="1" w:styleId="Legenda1">
    <w:name w:val="Legenda1"/>
    <w:basedOn w:val="Normalny"/>
    <w:rsid w:val="007C491A"/>
    <w:pPr>
      <w:suppressLineNumbers/>
      <w:spacing w:before="120" w:after="120"/>
    </w:pPr>
    <w:rPr>
      <w:rFonts w:cs="Mangal"/>
      <w:i/>
      <w:iCs/>
      <w:sz w:val="24"/>
      <w:szCs w:val="24"/>
    </w:rPr>
  </w:style>
  <w:style w:type="paragraph" w:customStyle="1" w:styleId="Nagwek10">
    <w:name w:val="Nagłówek1"/>
    <w:basedOn w:val="Normalny"/>
    <w:next w:val="Tekstpodstawowy"/>
    <w:rsid w:val="007C491A"/>
    <w:pPr>
      <w:keepNext/>
      <w:spacing w:before="240" w:after="120"/>
    </w:pPr>
    <w:rPr>
      <w:rFonts w:ascii="Arial" w:eastAsia="Lucida Sans Unicode" w:hAnsi="Arial" w:cs="Mangal"/>
      <w:sz w:val="28"/>
      <w:szCs w:val="28"/>
    </w:rPr>
  </w:style>
  <w:style w:type="paragraph" w:customStyle="1" w:styleId="Podpis1">
    <w:name w:val="Podpis1"/>
    <w:basedOn w:val="Normalny"/>
    <w:rsid w:val="007C491A"/>
    <w:pPr>
      <w:suppressLineNumbers/>
      <w:spacing w:before="120" w:after="120"/>
    </w:pPr>
    <w:rPr>
      <w:rFonts w:cs="Mangal"/>
      <w:i/>
      <w:iCs/>
      <w:sz w:val="24"/>
      <w:szCs w:val="24"/>
    </w:rPr>
  </w:style>
  <w:style w:type="paragraph" w:styleId="Akapitzlist">
    <w:name w:val="List Paragraph"/>
    <w:aliases w:val="L1,Numerowanie,Akapit z listą5,T_SZ_List Paragraph,normalny tekst,Akapit z listą BS,Kolorowa lista — akcent 11,CW_Lista,Colorful List Accent 1,Akapit z listą4,Średnia siatka 1 — akcent 21,sw tekst,maz_wyliczenie,opis dzialania,2 heading"/>
    <w:basedOn w:val="Normalny"/>
    <w:link w:val="AkapitzlistZnak"/>
    <w:uiPriority w:val="34"/>
    <w:qFormat/>
    <w:rsid w:val="007C491A"/>
    <w:pPr>
      <w:ind w:left="720"/>
    </w:pPr>
    <w:rPr>
      <w:rFonts w:cs="Times New Roman"/>
    </w:rPr>
  </w:style>
  <w:style w:type="paragraph" w:customStyle="1" w:styleId="Akapitzlist1">
    <w:name w:val="Akapit z listą1"/>
    <w:basedOn w:val="Normalny"/>
    <w:rsid w:val="007C491A"/>
    <w:pPr>
      <w:ind w:left="720"/>
    </w:pPr>
  </w:style>
  <w:style w:type="paragraph" w:styleId="Nagwek">
    <w:name w:val="header"/>
    <w:basedOn w:val="Normalny"/>
    <w:rsid w:val="007C491A"/>
    <w:pPr>
      <w:tabs>
        <w:tab w:val="center" w:pos="4536"/>
        <w:tab w:val="right" w:pos="9072"/>
      </w:tabs>
    </w:pPr>
  </w:style>
  <w:style w:type="paragraph" w:styleId="Stopka">
    <w:name w:val="footer"/>
    <w:basedOn w:val="Normalny"/>
    <w:rsid w:val="007C491A"/>
    <w:pPr>
      <w:tabs>
        <w:tab w:val="center" w:pos="4536"/>
        <w:tab w:val="right" w:pos="9072"/>
      </w:tabs>
    </w:pPr>
  </w:style>
  <w:style w:type="paragraph" w:customStyle="1" w:styleId="Tekstpodstawowy31">
    <w:name w:val="Tekst podstawowy 31"/>
    <w:basedOn w:val="Normalny"/>
    <w:rsid w:val="007C491A"/>
    <w:pPr>
      <w:spacing w:after="0" w:line="240" w:lineRule="auto"/>
      <w:jc w:val="both"/>
    </w:pPr>
    <w:rPr>
      <w:rFonts w:ascii="Times New Roman" w:hAnsi="Times New Roman" w:cs="Times New Roman"/>
      <w:sz w:val="24"/>
      <w:szCs w:val="24"/>
    </w:rPr>
  </w:style>
  <w:style w:type="paragraph" w:customStyle="1" w:styleId="Default">
    <w:name w:val="Default"/>
    <w:rsid w:val="007C491A"/>
    <w:pPr>
      <w:suppressAutoHyphens/>
      <w:autoSpaceDE w:val="0"/>
    </w:pPr>
    <w:rPr>
      <w:rFonts w:ascii="Arial" w:hAnsi="Arial" w:cs="Arial"/>
      <w:color w:val="000000"/>
      <w:sz w:val="24"/>
      <w:szCs w:val="24"/>
      <w:lang w:eastAsia="zh-CN"/>
    </w:rPr>
  </w:style>
  <w:style w:type="paragraph" w:styleId="Podtytu">
    <w:name w:val="Subtitle"/>
    <w:basedOn w:val="Normalny"/>
    <w:next w:val="Normalny"/>
    <w:qFormat/>
    <w:rsid w:val="007C491A"/>
    <w:pPr>
      <w:spacing w:after="60"/>
      <w:jc w:val="center"/>
    </w:pPr>
    <w:rPr>
      <w:rFonts w:ascii="Cambria" w:hAnsi="Cambria" w:cs="Times New Roman"/>
      <w:color w:val="auto"/>
      <w:sz w:val="24"/>
      <w:szCs w:val="24"/>
    </w:rPr>
  </w:style>
  <w:style w:type="paragraph" w:customStyle="1" w:styleId="bodyustawa">
    <w:name w:val="body ustawa"/>
    <w:rsid w:val="007C491A"/>
    <w:pPr>
      <w:widowControl w:val="0"/>
      <w:suppressAutoHyphens/>
      <w:autoSpaceDE w:val="0"/>
      <w:spacing w:line="210" w:lineRule="atLeast"/>
      <w:ind w:firstLine="182"/>
      <w:jc w:val="both"/>
    </w:pPr>
    <w:rPr>
      <w:rFonts w:cs="Calibri"/>
      <w:color w:val="000000"/>
      <w:sz w:val="18"/>
      <w:szCs w:val="18"/>
      <w:lang w:eastAsia="zh-CN"/>
    </w:rPr>
  </w:style>
  <w:style w:type="paragraph" w:customStyle="1" w:styleId="punkt1">
    <w:name w:val="punkt 1)"/>
    <w:rsid w:val="007C491A"/>
    <w:pPr>
      <w:keepNext/>
      <w:keepLines/>
      <w:widowControl w:val="0"/>
      <w:tabs>
        <w:tab w:val="left" w:pos="888"/>
        <w:tab w:val="left" w:pos="1608"/>
        <w:tab w:val="left" w:pos="2328"/>
        <w:tab w:val="left" w:pos="3048"/>
        <w:tab w:val="left" w:pos="3768"/>
        <w:tab w:val="left" w:pos="4488"/>
        <w:tab w:val="left" w:pos="5208"/>
        <w:tab w:val="left" w:pos="5928"/>
        <w:tab w:val="left" w:pos="6648"/>
        <w:tab w:val="left" w:pos="7368"/>
        <w:tab w:val="left" w:pos="8088"/>
        <w:tab w:val="left" w:pos="8808"/>
        <w:tab w:val="left" w:pos="9528"/>
        <w:tab w:val="left" w:pos="10248"/>
        <w:tab w:val="left" w:pos="10968"/>
        <w:tab w:val="left" w:pos="11688"/>
      </w:tabs>
      <w:suppressAutoHyphens/>
      <w:autoSpaceDE w:val="0"/>
      <w:spacing w:line="210" w:lineRule="atLeast"/>
      <w:ind w:left="56"/>
    </w:pPr>
    <w:rPr>
      <w:rFonts w:cs="Calibri"/>
      <w:color w:val="000000"/>
      <w:sz w:val="18"/>
      <w:szCs w:val="18"/>
      <w:lang w:eastAsia="zh-CN"/>
    </w:rPr>
  </w:style>
  <w:style w:type="paragraph" w:customStyle="1" w:styleId="vskip10pt">
    <w:name w:val="vskip10pt"/>
    <w:rsid w:val="007C491A"/>
    <w:pPr>
      <w:keepNext/>
      <w:keepLines/>
      <w:widowControl w:val="0"/>
      <w:suppressAutoHyphens/>
      <w:autoSpaceDE w:val="0"/>
      <w:spacing w:after="236" w:line="236" w:lineRule="atLeast"/>
      <w:jc w:val="both"/>
    </w:pPr>
    <w:rPr>
      <w:rFonts w:cs="Calibri"/>
      <w:color w:val="000000"/>
      <w:lang w:eastAsia="zh-CN"/>
    </w:rPr>
  </w:style>
  <w:style w:type="paragraph" w:styleId="NormalnyWeb">
    <w:name w:val="Normal (Web)"/>
    <w:basedOn w:val="Normalny"/>
    <w:uiPriority w:val="99"/>
    <w:rsid w:val="007C491A"/>
    <w:pPr>
      <w:suppressAutoHyphens w:val="0"/>
      <w:spacing w:before="280" w:after="280" w:line="240" w:lineRule="auto"/>
    </w:pPr>
    <w:rPr>
      <w:rFonts w:ascii="Times New Roman" w:hAnsi="Times New Roman" w:cs="Times New Roman"/>
      <w:sz w:val="24"/>
      <w:szCs w:val="24"/>
    </w:rPr>
  </w:style>
  <w:style w:type="paragraph" w:styleId="Tekstdymka">
    <w:name w:val="Balloon Text"/>
    <w:basedOn w:val="Normalny"/>
    <w:rsid w:val="007C491A"/>
    <w:pPr>
      <w:suppressAutoHyphens w:val="0"/>
      <w:spacing w:after="0" w:line="240" w:lineRule="auto"/>
    </w:pPr>
    <w:rPr>
      <w:rFonts w:ascii="Tahoma" w:eastAsia="Calibri" w:hAnsi="Tahoma" w:cs="Times New Roman"/>
      <w:color w:val="auto"/>
      <w:sz w:val="16"/>
      <w:szCs w:val="16"/>
    </w:rPr>
  </w:style>
  <w:style w:type="paragraph" w:customStyle="1" w:styleId="DefinitionTerm">
    <w:name w:val="Definition Term"/>
    <w:basedOn w:val="Normalny"/>
    <w:next w:val="Normalny"/>
    <w:rsid w:val="007C491A"/>
    <w:pPr>
      <w:widowControl w:val="0"/>
      <w:spacing w:after="0" w:line="240" w:lineRule="auto"/>
    </w:pPr>
    <w:rPr>
      <w:rFonts w:ascii="Times New Roman" w:hAnsi="Times New Roman" w:cs="Times New Roman"/>
      <w:color w:val="auto"/>
      <w:sz w:val="24"/>
      <w:szCs w:val="20"/>
    </w:rPr>
  </w:style>
  <w:style w:type="paragraph" w:customStyle="1" w:styleId="DefinitionList">
    <w:name w:val="Definition List"/>
    <w:basedOn w:val="Normalny"/>
    <w:next w:val="DefinitionTerm"/>
    <w:rsid w:val="007C491A"/>
    <w:pPr>
      <w:widowControl w:val="0"/>
      <w:spacing w:after="0" w:line="240" w:lineRule="auto"/>
      <w:ind w:left="360"/>
    </w:pPr>
    <w:rPr>
      <w:rFonts w:ascii="Times New Roman" w:hAnsi="Times New Roman" w:cs="Times New Roman"/>
      <w:color w:val="auto"/>
      <w:sz w:val="24"/>
      <w:szCs w:val="20"/>
    </w:rPr>
  </w:style>
  <w:style w:type="paragraph" w:customStyle="1" w:styleId="Standard">
    <w:name w:val="Standard"/>
    <w:rsid w:val="007C491A"/>
    <w:pPr>
      <w:widowControl w:val="0"/>
      <w:suppressAutoHyphens/>
      <w:textAlignment w:val="baseline"/>
    </w:pPr>
    <w:rPr>
      <w:rFonts w:eastAsia="SimSun" w:cs="Mangal"/>
      <w:kern w:val="1"/>
      <w:sz w:val="24"/>
      <w:szCs w:val="24"/>
      <w:lang w:eastAsia="zh-CN" w:bidi="hi-IN"/>
    </w:rPr>
  </w:style>
  <w:style w:type="paragraph" w:styleId="Tekstpodstawowywcity">
    <w:name w:val="Body Text Indent"/>
    <w:basedOn w:val="Normalny"/>
    <w:rsid w:val="007C491A"/>
    <w:pPr>
      <w:spacing w:after="120"/>
      <w:ind w:left="283"/>
    </w:pPr>
    <w:rPr>
      <w:rFonts w:cs="Times New Roman"/>
    </w:rPr>
  </w:style>
  <w:style w:type="paragraph" w:customStyle="1" w:styleId="Tekstpodstawowy21">
    <w:name w:val="Tekst podstawowy 21"/>
    <w:basedOn w:val="Normalny"/>
    <w:rsid w:val="007C491A"/>
    <w:pPr>
      <w:spacing w:after="0" w:line="360" w:lineRule="auto"/>
      <w:jc w:val="both"/>
    </w:pPr>
    <w:rPr>
      <w:rFonts w:ascii="Times New Roman" w:hAnsi="Times New Roman" w:cs="Times New Roman"/>
      <w:b/>
      <w:color w:val="auto"/>
      <w:sz w:val="24"/>
      <w:szCs w:val="20"/>
    </w:rPr>
  </w:style>
  <w:style w:type="paragraph" w:customStyle="1" w:styleId="podpunkt">
    <w:name w:val="podpunkt"/>
    <w:rsid w:val="007C491A"/>
    <w:pPr>
      <w:tabs>
        <w:tab w:val="left" w:pos="-720"/>
      </w:tabs>
      <w:suppressAutoHyphens/>
    </w:pPr>
    <w:rPr>
      <w:sz w:val="24"/>
      <w:lang w:eastAsia="zh-CN"/>
    </w:rPr>
  </w:style>
  <w:style w:type="paragraph" w:customStyle="1" w:styleId="Tekstblokowy1">
    <w:name w:val="Tekst blokowy1"/>
    <w:basedOn w:val="Normalny"/>
    <w:rsid w:val="007C491A"/>
    <w:pPr>
      <w:keepLines/>
      <w:spacing w:after="0" w:line="240" w:lineRule="atLeast"/>
      <w:ind w:left="720" w:right="195"/>
      <w:jc w:val="both"/>
    </w:pPr>
    <w:rPr>
      <w:rFonts w:ascii="Times New Roman" w:hAnsi="Times New Roman" w:cs="Times New Roman"/>
      <w:color w:val="auto"/>
      <w:szCs w:val="20"/>
    </w:rPr>
  </w:style>
  <w:style w:type="paragraph" w:customStyle="1" w:styleId="Teksttreci1">
    <w:name w:val="Tekst treści1"/>
    <w:basedOn w:val="Normalny"/>
    <w:rsid w:val="007C491A"/>
    <w:pPr>
      <w:shd w:val="clear" w:color="auto" w:fill="FFFFFF"/>
      <w:suppressAutoHyphens w:val="0"/>
      <w:spacing w:before="540" w:after="360" w:line="250" w:lineRule="exact"/>
      <w:ind w:hanging="1720"/>
      <w:jc w:val="both"/>
    </w:pPr>
    <w:rPr>
      <w:rFonts w:ascii="Arial" w:hAnsi="Arial" w:cs="Times New Roman"/>
      <w:color w:val="auto"/>
      <w:sz w:val="21"/>
      <w:szCs w:val="21"/>
    </w:rPr>
  </w:style>
  <w:style w:type="paragraph" w:styleId="Bezodstpw">
    <w:name w:val="No Spacing"/>
    <w:link w:val="BezodstpwZnak"/>
    <w:uiPriority w:val="1"/>
    <w:qFormat/>
    <w:rsid w:val="007C491A"/>
    <w:pPr>
      <w:suppressAutoHyphens/>
    </w:pPr>
    <w:rPr>
      <w:rFonts w:ascii="Calibri" w:eastAsia="Arial" w:hAnsi="Calibri" w:cs="Calibri"/>
      <w:sz w:val="22"/>
      <w:szCs w:val="22"/>
      <w:lang w:eastAsia="zh-CN"/>
    </w:rPr>
  </w:style>
  <w:style w:type="paragraph" w:styleId="Tekstprzypisudolnego">
    <w:name w:val="footnote text"/>
    <w:basedOn w:val="Normalny"/>
    <w:uiPriority w:val="99"/>
    <w:rsid w:val="007C491A"/>
    <w:pPr>
      <w:spacing w:after="0" w:line="240" w:lineRule="auto"/>
    </w:pPr>
    <w:rPr>
      <w:rFonts w:ascii="Times New Roman" w:hAnsi="Times New Roman" w:cs="Times New Roman"/>
      <w:color w:val="auto"/>
      <w:sz w:val="20"/>
      <w:szCs w:val="20"/>
    </w:rPr>
  </w:style>
  <w:style w:type="paragraph" w:customStyle="1" w:styleId="Zawartotabeli">
    <w:name w:val="Zawartość tabeli"/>
    <w:basedOn w:val="Normalny"/>
    <w:rsid w:val="007C491A"/>
    <w:pPr>
      <w:suppressLineNumbers/>
    </w:pPr>
  </w:style>
  <w:style w:type="paragraph" w:customStyle="1" w:styleId="Nagwektabeli">
    <w:name w:val="Nagłówek tabeli"/>
    <w:basedOn w:val="Zawartotabeli"/>
    <w:rsid w:val="007C491A"/>
    <w:pPr>
      <w:jc w:val="center"/>
    </w:pPr>
    <w:rPr>
      <w:b/>
      <w:bCs/>
    </w:rPr>
  </w:style>
  <w:style w:type="paragraph" w:customStyle="1" w:styleId="divparagraph">
    <w:name w:val="div.paragraph"/>
    <w:rsid w:val="007C491A"/>
    <w:pPr>
      <w:widowControl w:val="0"/>
      <w:suppressAutoHyphens/>
      <w:spacing w:line="40" w:lineRule="atLeast"/>
    </w:pPr>
    <w:rPr>
      <w:rFonts w:ascii="Helvetica" w:eastAsia="font340" w:hAnsi="Helvetica" w:cs="Helvetica"/>
      <w:color w:val="000000"/>
      <w:sz w:val="18"/>
      <w:szCs w:val="18"/>
      <w:lang w:eastAsia="zh-CN" w:bidi="hi-IN"/>
    </w:rPr>
  </w:style>
  <w:style w:type="paragraph" w:customStyle="1" w:styleId="tyt">
    <w:name w:val="tyt"/>
    <w:basedOn w:val="Normalny"/>
    <w:rsid w:val="007C491A"/>
    <w:pPr>
      <w:keepNext/>
      <w:suppressAutoHyphens w:val="0"/>
      <w:spacing w:before="60" w:after="60" w:line="240" w:lineRule="auto"/>
      <w:jc w:val="center"/>
    </w:pPr>
    <w:rPr>
      <w:rFonts w:ascii="Times New Roman" w:eastAsia="Calibri" w:hAnsi="Times New Roman" w:cs="Times New Roman"/>
      <w:b/>
      <w:bCs/>
      <w:color w:val="auto"/>
      <w:sz w:val="24"/>
      <w:szCs w:val="24"/>
    </w:rPr>
  </w:style>
  <w:style w:type="paragraph" w:customStyle="1" w:styleId="Znak">
    <w:name w:val="Znak"/>
    <w:basedOn w:val="Normalny"/>
    <w:rsid w:val="007C491A"/>
    <w:pPr>
      <w:suppressAutoHyphens w:val="0"/>
      <w:spacing w:after="160" w:line="240" w:lineRule="exact"/>
    </w:pPr>
    <w:rPr>
      <w:rFonts w:ascii="Tahoma" w:hAnsi="Tahoma" w:cs="Times New Roman"/>
      <w:color w:val="auto"/>
      <w:sz w:val="20"/>
      <w:szCs w:val="20"/>
      <w:lang w:val="en-US"/>
    </w:rPr>
  </w:style>
  <w:style w:type="paragraph" w:customStyle="1" w:styleId="Tekstkomentarza1">
    <w:name w:val="Tekst komentarza1"/>
    <w:basedOn w:val="Normalny"/>
    <w:rsid w:val="007C491A"/>
    <w:rPr>
      <w:rFonts w:cs="Times New Roman"/>
      <w:sz w:val="20"/>
      <w:szCs w:val="20"/>
    </w:rPr>
  </w:style>
  <w:style w:type="paragraph" w:styleId="Tematkomentarza">
    <w:name w:val="annotation subject"/>
    <w:basedOn w:val="Tekstkomentarza1"/>
    <w:next w:val="Tekstkomentarza1"/>
    <w:rsid w:val="007C491A"/>
    <w:rPr>
      <w:b/>
      <w:bCs/>
    </w:rPr>
  </w:style>
  <w:style w:type="paragraph" w:customStyle="1" w:styleId="Tekstpodstawowy22">
    <w:name w:val="Tekst podstawowy 22"/>
    <w:basedOn w:val="Normalny"/>
    <w:rsid w:val="007C491A"/>
    <w:pPr>
      <w:spacing w:after="120" w:line="480" w:lineRule="auto"/>
      <w:jc w:val="both"/>
    </w:pPr>
    <w:rPr>
      <w:rFonts w:ascii="Times New Roman" w:hAnsi="Times New Roman" w:cs="Times New Roman"/>
      <w:color w:val="auto"/>
      <w:sz w:val="20"/>
      <w:szCs w:val="24"/>
    </w:rPr>
  </w:style>
  <w:style w:type="paragraph" w:customStyle="1" w:styleId="Akapitzlist11">
    <w:name w:val="Akapit z listą11"/>
    <w:basedOn w:val="Normalny"/>
    <w:rsid w:val="007C491A"/>
    <w:pPr>
      <w:ind w:left="720"/>
      <w:contextualSpacing/>
    </w:pPr>
    <w:rPr>
      <w:color w:val="auto"/>
    </w:rPr>
  </w:style>
  <w:style w:type="paragraph" w:customStyle="1" w:styleId="Tekstkomentarza2">
    <w:name w:val="Tekst komentarza2"/>
    <w:basedOn w:val="Normalny"/>
    <w:rsid w:val="007C491A"/>
    <w:rPr>
      <w:sz w:val="20"/>
      <w:szCs w:val="20"/>
    </w:rPr>
  </w:style>
  <w:style w:type="paragraph" w:styleId="Poprawka">
    <w:name w:val="Revision"/>
    <w:rsid w:val="007C491A"/>
    <w:pPr>
      <w:suppressAutoHyphens/>
    </w:pPr>
    <w:rPr>
      <w:rFonts w:ascii="Calibri" w:hAnsi="Calibri" w:cs="Calibri"/>
      <w:color w:val="000000"/>
      <w:sz w:val="22"/>
      <w:szCs w:val="22"/>
      <w:lang w:eastAsia="zh-CN"/>
    </w:rPr>
  </w:style>
  <w:style w:type="character" w:styleId="Odwoaniedokomentarza">
    <w:name w:val="annotation reference"/>
    <w:basedOn w:val="Domylnaczcionkaakapitu"/>
    <w:uiPriority w:val="99"/>
    <w:semiHidden/>
    <w:unhideWhenUsed/>
    <w:rsid w:val="002F6233"/>
    <w:rPr>
      <w:sz w:val="18"/>
      <w:szCs w:val="18"/>
    </w:rPr>
  </w:style>
  <w:style w:type="paragraph" w:styleId="Tekstkomentarza">
    <w:name w:val="annotation text"/>
    <w:basedOn w:val="Normalny"/>
    <w:link w:val="TekstkomentarzaZnak2"/>
    <w:uiPriority w:val="99"/>
    <w:unhideWhenUsed/>
    <w:rsid w:val="002F6233"/>
    <w:pPr>
      <w:spacing w:line="240" w:lineRule="auto"/>
    </w:pPr>
    <w:rPr>
      <w:sz w:val="24"/>
      <w:szCs w:val="24"/>
    </w:rPr>
  </w:style>
  <w:style w:type="character" w:customStyle="1" w:styleId="TekstkomentarzaZnak2">
    <w:name w:val="Tekst komentarza Znak2"/>
    <w:basedOn w:val="Domylnaczcionkaakapitu"/>
    <w:link w:val="Tekstkomentarza"/>
    <w:uiPriority w:val="99"/>
    <w:semiHidden/>
    <w:rsid w:val="002F6233"/>
    <w:rPr>
      <w:rFonts w:ascii="Calibri" w:hAnsi="Calibri" w:cs="Calibri"/>
      <w:color w:val="000000"/>
      <w:sz w:val="24"/>
      <w:szCs w:val="24"/>
      <w:lang w:eastAsia="zh-CN"/>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Akapit z listą4 Znak,sw tekst Znak"/>
    <w:link w:val="Akapitzlist"/>
    <w:uiPriority w:val="34"/>
    <w:qFormat/>
    <w:rsid w:val="00952AF6"/>
    <w:rPr>
      <w:rFonts w:ascii="Calibri" w:hAnsi="Calibri"/>
      <w:color w:val="000000"/>
      <w:sz w:val="22"/>
      <w:szCs w:val="22"/>
      <w:lang w:eastAsia="zh-CN"/>
    </w:rPr>
  </w:style>
  <w:style w:type="character" w:customStyle="1" w:styleId="Teksttreci115ptKursywaOdstpy1pt">
    <w:name w:val="Tekst treści + 11;5 pt;Kursywa;Odstępy 1 pt"/>
    <w:basedOn w:val="Domylnaczcionkaakapitu"/>
    <w:rsid w:val="0082634D"/>
    <w:rPr>
      <w:rFonts w:ascii="Calibri" w:eastAsia="Calibri" w:hAnsi="Calibri" w:cs="Calibri"/>
      <w:b w:val="0"/>
      <w:bCs w:val="0"/>
      <w:i/>
      <w:iCs/>
      <w:smallCaps w:val="0"/>
      <w:strike w:val="0"/>
      <w:spacing w:val="20"/>
      <w:sz w:val="23"/>
      <w:szCs w:val="23"/>
      <w:shd w:val="clear" w:color="auto" w:fill="FFFFFF"/>
    </w:rPr>
  </w:style>
  <w:style w:type="character" w:customStyle="1" w:styleId="TekstpodstawowyZnak">
    <w:name w:val="Tekst podstawowy Znak"/>
    <w:basedOn w:val="Domylnaczcionkaakapitu"/>
    <w:link w:val="Tekstpodstawowy"/>
    <w:rsid w:val="001973E8"/>
    <w:rPr>
      <w:rFonts w:ascii="Calibri" w:hAnsi="Calibri" w:cs="Calibri"/>
      <w:color w:val="000000"/>
      <w:sz w:val="22"/>
      <w:szCs w:val="22"/>
      <w:lang w:eastAsia="zh-CN"/>
    </w:rPr>
  </w:style>
  <w:style w:type="character" w:styleId="Nierozpoznanawzmianka">
    <w:name w:val="Unresolved Mention"/>
    <w:basedOn w:val="Domylnaczcionkaakapitu"/>
    <w:uiPriority w:val="99"/>
    <w:semiHidden/>
    <w:unhideWhenUsed/>
    <w:rsid w:val="009F7504"/>
    <w:rPr>
      <w:color w:val="605E5C"/>
      <w:shd w:val="clear" w:color="auto" w:fill="E1DFDD"/>
    </w:rPr>
  </w:style>
  <w:style w:type="paragraph" w:customStyle="1" w:styleId="pkt">
    <w:name w:val="pkt"/>
    <w:basedOn w:val="Normalny"/>
    <w:link w:val="pktZnak"/>
    <w:rsid w:val="00DA27C8"/>
    <w:pPr>
      <w:suppressAutoHyphens w:val="0"/>
      <w:spacing w:before="60" w:after="60" w:line="240" w:lineRule="auto"/>
      <w:ind w:left="851" w:hanging="295"/>
      <w:jc w:val="both"/>
    </w:pPr>
    <w:rPr>
      <w:rFonts w:ascii="Times New Roman" w:hAnsi="Times New Roman" w:cs="Times New Roman"/>
      <w:color w:val="auto"/>
      <w:sz w:val="24"/>
      <w:szCs w:val="20"/>
      <w:lang w:eastAsia="pl-PL"/>
    </w:rPr>
  </w:style>
  <w:style w:type="character" w:customStyle="1" w:styleId="pktZnak">
    <w:name w:val="pkt Znak"/>
    <w:link w:val="pkt"/>
    <w:locked/>
    <w:rsid w:val="00DA27C8"/>
    <w:rPr>
      <w:sz w:val="24"/>
    </w:rPr>
  </w:style>
  <w:style w:type="character" w:customStyle="1" w:styleId="TeksttreciPogrubienie">
    <w:name w:val="Tekst treści + Pogrubienie"/>
    <w:rsid w:val="009A3502"/>
    <w:rPr>
      <w:rFonts w:ascii="Verdana" w:hAnsi="Verdana" w:cs="Verdana"/>
      <w:b/>
      <w:bCs/>
      <w:spacing w:val="0"/>
      <w:sz w:val="19"/>
      <w:szCs w:val="19"/>
      <w:shd w:val="clear" w:color="auto" w:fill="FFFFFF"/>
    </w:rPr>
  </w:style>
  <w:style w:type="paragraph" w:customStyle="1" w:styleId="Teksttreci0">
    <w:name w:val="Tekst treści"/>
    <w:basedOn w:val="Normalny"/>
    <w:link w:val="Teksttreci"/>
    <w:rsid w:val="009A3502"/>
    <w:pPr>
      <w:shd w:val="clear" w:color="auto" w:fill="FFFFFF"/>
      <w:suppressAutoHyphens w:val="0"/>
      <w:spacing w:after="0" w:line="240" w:lineRule="atLeast"/>
      <w:ind w:hanging="1700"/>
    </w:pPr>
    <w:rPr>
      <w:rFonts w:ascii="Arial" w:hAnsi="Arial" w:cs="Arial"/>
      <w:color w:val="auto"/>
      <w:sz w:val="21"/>
      <w:szCs w:val="21"/>
      <w:lang w:eastAsia="pl-PL"/>
    </w:rPr>
  </w:style>
  <w:style w:type="character" w:customStyle="1" w:styleId="Nagwek31">
    <w:name w:val="Nagłówek #3_"/>
    <w:link w:val="Nagwek32"/>
    <w:locked/>
    <w:rsid w:val="009A3502"/>
    <w:rPr>
      <w:rFonts w:ascii="Verdana" w:hAnsi="Verdana" w:cs="Verdana"/>
      <w:sz w:val="19"/>
      <w:szCs w:val="19"/>
      <w:shd w:val="clear" w:color="auto" w:fill="FFFFFF"/>
    </w:rPr>
  </w:style>
  <w:style w:type="paragraph" w:customStyle="1" w:styleId="Nagwek32">
    <w:name w:val="Nagłówek #3"/>
    <w:basedOn w:val="Normalny"/>
    <w:link w:val="Nagwek31"/>
    <w:rsid w:val="009A3502"/>
    <w:pPr>
      <w:shd w:val="clear" w:color="auto" w:fill="FFFFFF"/>
      <w:suppressAutoHyphens w:val="0"/>
      <w:spacing w:after="0" w:line="241" w:lineRule="exact"/>
      <w:ind w:hanging="720"/>
      <w:jc w:val="both"/>
      <w:outlineLvl w:val="2"/>
    </w:pPr>
    <w:rPr>
      <w:rFonts w:ascii="Verdana" w:hAnsi="Verdana" w:cs="Verdana"/>
      <w:color w:val="auto"/>
      <w:sz w:val="19"/>
      <w:szCs w:val="19"/>
      <w:lang w:eastAsia="pl-PL"/>
    </w:rPr>
  </w:style>
  <w:style w:type="paragraph" w:customStyle="1" w:styleId="Styl2">
    <w:name w:val="Styl2"/>
    <w:basedOn w:val="Normalny"/>
    <w:qFormat/>
    <w:rsid w:val="00AE511E"/>
    <w:pPr>
      <w:numPr>
        <w:ilvl w:val="1"/>
        <w:numId w:val="74"/>
      </w:numPr>
      <w:shd w:val="clear" w:color="auto" w:fill="FFFFFF"/>
      <w:tabs>
        <w:tab w:val="left" w:pos="0"/>
        <w:tab w:val="left" w:pos="567"/>
      </w:tabs>
      <w:suppressAutoHyphens w:val="0"/>
      <w:spacing w:before="120" w:after="120" w:line="240" w:lineRule="auto"/>
      <w:ind w:left="567" w:hanging="567"/>
      <w:mirrorIndents/>
      <w:jc w:val="both"/>
    </w:pPr>
    <w:rPr>
      <w:rFonts w:ascii="Times New Roman" w:hAnsi="Times New Roman" w:cs="Times New Roman"/>
      <w:color w:val="auto"/>
      <w:sz w:val="24"/>
      <w:szCs w:val="24"/>
      <w:lang w:eastAsia="pl-PL"/>
    </w:rPr>
  </w:style>
  <w:style w:type="paragraph" w:styleId="Tekstpodstawowy2">
    <w:name w:val="Body Text 2"/>
    <w:basedOn w:val="Normalny"/>
    <w:link w:val="Tekstpodstawowy2Znak1"/>
    <w:uiPriority w:val="99"/>
    <w:unhideWhenUsed/>
    <w:rsid w:val="00772E4E"/>
    <w:pPr>
      <w:spacing w:after="120" w:line="480" w:lineRule="auto"/>
    </w:pPr>
  </w:style>
  <w:style w:type="character" w:customStyle="1" w:styleId="Tekstpodstawowy2Znak1">
    <w:name w:val="Tekst podstawowy 2 Znak1"/>
    <w:basedOn w:val="Domylnaczcionkaakapitu"/>
    <w:link w:val="Tekstpodstawowy2"/>
    <w:uiPriority w:val="99"/>
    <w:rsid w:val="00772E4E"/>
    <w:rPr>
      <w:rFonts w:ascii="Calibri" w:hAnsi="Calibri" w:cs="Calibri"/>
      <w:color w:val="000000"/>
      <w:sz w:val="22"/>
      <w:szCs w:val="22"/>
      <w:lang w:eastAsia="zh-CN"/>
    </w:rPr>
  </w:style>
  <w:style w:type="paragraph" w:customStyle="1" w:styleId="Styl">
    <w:name w:val="Styl"/>
    <w:rsid w:val="00772E4E"/>
    <w:pPr>
      <w:widowControl w:val="0"/>
    </w:pPr>
    <w:rPr>
      <w:sz w:val="24"/>
    </w:rPr>
  </w:style>
  <w:style w:type="character" w:customStyle="1" w:styleId="DeltaViewInsertion">
    <w:name w:val="DeltaView Insertion"/>
    <w:rsid w:val="00772E4E"/>
    <w:rPr>
      <w:b/>
      <w:i/>
      <w:spacing w:val="0"/>
    </w:rPr>
  </w:style>
  <w:style w:type="table" w:styleId="Tabela-Siatka">
    <w:name w:val="Table Grid"/>
    <w:basedOn w:val="Standardowy"/>
    <w:uiPriority w:val="59"/>
    <w:rsid w:val="002126F4"/>
    <w:rPr>
      <w:rFonts w:asciiTheme="minorHAnsi" w:eastAsiaTheme="minorHAnsi"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uiPriority w:val="99"/>
    <w:rsid w:val="002126F4"/>
    <w:rPr>
      <w:vertAlign w:val="superscript"/>
    </w:rPr>
  </w:style>
  <w:style w:type="character" w:customStyle="1" w:styleId="BezodstpwZnak">
    <w:name w:val="Bez odstępów Znak"/>
    <w:link w:val="Bezodstpw"/>
    <w:uiPriority w:val="1"/>
    <w:rsid w:val="002126F4"/>
    <w:rPr>
      <w:rFonts w:ascii="Calibri" w:eastAsia="Arial" w:hAnsi="Calibri" w:cs="Calibri"/>
      <w:sz w:val="22"/>
      <w:szCs w:val="22"/>
      <w:lang w:eastAsia="zh-CN"/>
    </w:rPr>
  </w:style>
  <w:style w:type="character" w:customStyle="1" w:styleId="Nagwek5Znak">
    <w:name w:val="Nagłówek 5 Znak"/>
    <w:basedOn w:val="Domylnaczcionkaakapitu"/>
    <w:link w:val="Nagwek5"/>
    <w:uiPriority w:val="9"/>
    <w:semiHidden/>
    <w:rsid w:val="005F286E"/>
    <w:rPr>
      <w:rFonts w:asciiTheme="majorHAnsi" w:eastAsiaTheme="majorEastAsia" w:hAnsiTheme="majorHAnsi" w:cstheme="majorBidi"/>
      <w:color w:val="365F91" w:themeColor="accent1" w:themeShade="BF"/>
      <w:sz w:val="22"/>
      <w:szCs w:val="22"/>
      <w:lang w:eastAsia="zh-CN"/>
    </w:rPr>
  </w:style>
  <w:style w:type="paragraph" w:customStyle="1" w:styleId="Style9">
    <w:name w:val="Style9"/>
    <w:basedOn w:val="Normalny"/>
    <w:uiPriority w:val="99"/>
    <w:rsid w:val="00CD6E3F"/>
    <w:pPr>
      <w:widowControl w:val="0"/>
      <w:suppressAutoHyphens w:val="0"/>
      <w:autoSpaceDE w:val="0"/>
      <w:autoSpaceDN w:val="0"/>
      <w:adjustRightInd w:val="0"/>
      <w:spacing w:after="0" w:line="413" w:lineRule="exact"/>
      <w:jc w:val="right"/>
    </w:pPr>
    <w:rPr>
      <w:rFonts w:ascii="Times New Roman" w:hAnsi="Times New Roman" w:cs="Times New Roman"/>
      <w:color w:val="auto"/>
      <w:sz w:val="24"/>
      <w:szCs w:val="24"/>
      <w:lang w:eastAsia="pl-PL"/>
    </w:rPr>
  </w:style>
  <w:style w:type="character" w:customStyle="1" w:styleId="FontStyle1843">
    <w:name w:val="Font Style1843"/>
    <w:basedOn w:val="Domylnaczcionkaakapitu"/>
    <w:uiPriority w:val="99"/>
    <w:rsid w:val="00CD6E3F"/>
    <w:rPr>
      <w:rFonts w:ascii="Segoe UI" w:hAnsi="Segoe UI" w:cs="Segoe UI"/>
      <w:b/>
      <w:bCs/>
      <w:color w:val="000000"/>
      <w:sz w:val="20"/>
      <w:szCs w:val="20"/>
    </w:rPr>
  </w:style>
  <w:style w:type="paragraph" w:customStyle="1" w:styleId="Style8">
    <w:name w:val="Style8"/>
    <w:basedOn w:val="Normalny"/>
    <w:uiPriority w:val="99"/>
    <w:rsid w:val="00CD6E3F"/>
    <w:pPr>
      <w:widowControl w:val="0"/>
      <w:suppressAutoHyphens w:val="0"/>
      <w:autoSpaceDE w:val="0"/>
      <w:autoSpaceDN w:val="0"/>
      <w:adjustRightInd w:val="0"/>
      <w:spacing w:after="0" w:line="405" w:lineRule="exact"/>
      <w:jc w:val="both"/>
    </w:pPr>
    <w:rPr>
      <w:rFonts w:ascii="Segoe UI" w:eastAsiaTheme="minorEastAsia" w:hAnsi="Segoe UI" w:cs="Segoe UI"/>
      <w:color w:val="auto"/>
      <w:sz w:val="24"/>
      <w:szCs w:val="24"/>
      <w:lang w:eastAsia="pl-PL"/>
    </w:rPr>
  </w:style>
  <w:style w:type="paragraph" w:customStyle="1" w:styleId="Style10">
    <w:name w:val="Style10"/>
    <w:basedOn w:val="Normalny"/>
    <w:uiPriority w:val="99"/>
    <w:rsid w:val="00CD6E3F"/>
    <w:pPr>
      <w:widowControl w:val="0"/>
      <w:suppressAutoHyphens w:val="0"/>
      <w:autoSpaceDE w:val="0"/>
      <w:autoSpaceDN w:val="0"/>
      <w:adjustRightInd w:val="0"/>
      <w:spacing w:after="0" w:line="240" w:lineRule="auto"/>
      <w:jc w:val="both"/>
    </w:pPr>
    <w:rPr>
      <w:rFonts w:ascii="Times New Roman" w:hAnsi="Times New Roman" w:cs="Times New Roman"/>
      <w:color w:val="auto"/>
      <w:sz w:val="24"/>
      <w:szCs w:val="24"/>
      <w:lang w:eastAsia="pl-PL"/>
    </w:rPr>
  </w:style>
  <w:style w:type="character" w:customStyle="1" w:styleId="FontStyle2207">
    <w:name w:val="Font Style2207"/>
    <w:basedOn w:val="Domylnaczcionkaakapitu"/>
    <w:uiPriority w:val="99"/>
    <w:rsid w:val="00CD6E3F"/>
    <w:rPr>
      <w:rFonts w:ascii="Segoe UI" w:hAnsi="Segoe UI" w:cs="Segoe UI"/>
      <w:color w:val="000000"/>
      <w:sz w:val="20"/>
      <w:szCs w:val="20"/>
    </w:rPr>
  </w:style>
  <w:style w:type="paragraph" w:customStyle="1" w:styleId="Zwykytekst1">
    <w:name w:val="Zwykły tekst1"/>
    <w:basedOn w:val="Normalny"/>
    <w:rsid w:val="00A119B0"/>
    <w:pPr>
      <w:spacing w:after="0" w:line="240" w:lineRule="auto"/>
    </w:pPr>
    <w:rPr>
      <w:rFonts w:ascii="Courier New" w:hAnsi="Courier New" w:cs="Courier New"/>
      <w:color w:val="auto"/>
      <w:sz w:val="20"/>
      <w:szCs w:val="20"/>
      <w:lang w:eastAsia="ar-SA"/>
    </w:rPr>
  </w:style>
  <w:style w:type="paragraph" w:customStyle="1" w:styleId="Style432">
    <w:name w:val="Style432"/>
    <w:basedOn w:val="Normalny"/>
    <w:uiPriority w:val="99"/>
    <w:rsid w:val="00A119B0"/>
    <w:pPr>
      <w:widowControl w:val="0"/>
      <w:suppressAutoHyphens w:val="0"/>
      <w:autoSpaceDE w:val="0"/>
      <w:autoSpaceDN w:val="0"/>
      <w:adjustRightInd w:val="0"/>
      <w:spacing w:after="0" w:line="194" w:lineRule="exact"/>
      <w:ind w:hanging="963"/>
      <w:jc w:val="both"/>
    </w:pPr>
    <w:rPr>
      <w:rFonts w:ascii="Segoe UI" w:eastAsiaTheme="minorEastAsia" w:hAnsi="Segoe UI" w:cs="Segoe UI"/>
      <w:color w:val="auto"/>
      <w:sz w:val="24"/>
      <w:szCs w:val="24"/>
      <w:lang w:eastAsia="pl-PL"/>
    </w:rPr>
  </w:style>
  <w:style w:type="character" w:customStyle="1" w:styleId="FontStyle3319">
    <w:name w:val="Font Style3319"/>
    <w:basedOn w:val="Domylnaczcionkaakapitu"/>
    <w:uiPriority w:val="99"/>
    <w:rsid w:val="003A0FA1"/>
    <w:rPr>
      <w:rFonts w:ascii="Segoe UI" w:hAnsi="Segoe UI" w:cs="Segoe UI"/>
      <w:i/>
      <w:iCs/>
      <w:color w:val="000000"/>
      <w:sz w:val="16"/>
      <w:szCs w:val="16"/>
    </w:rPr>
  </w:style>
  <w:style w:type="character" w:customStyle="1" w:styleId="FontStyle3316">
    <w:name w:val="Font Style3316"/>
    <w:basedOn w:val="Domylnaczcionkaakapitu"/>
    <w:uiPriority w:val="99"/>
    <w:rsid w:val="003A0FA1"/>
    <w:rPr>
      <w:rFonts w:ascii="Segoe UI" w:hAnsi="Segoe UI" w:cs="Segoe UI"/>
      <w:b/>
      <w:bCs/>
      <w:color w:val="000000"/>
      <w:sz w:val="20"/>
      <w:szCs w:val="20"/>
    </w:rPr>
  </w:style>
  <w:style w:type="paragraph" w:customStyle="1" w:styleId="Style662">
    <w:name w:val="Style662"/>
    <w:basedOn w:val="Normalny"/>
    <w:uiPriority w:val="99"/>
    <w:rsid w:val="003A0FA1"/>
    <w:pPr>
      <w:widowControl w:val="0"/>
      <w:suppressAutoHyphens w:val="0"/>
      <w:autoSpaceDE w:val="0"/>
      <w:autoSpaceDN w:val="0"/>
      <w:adjustRightInd w:val="0"/>
      <w:spacing w:after="0" w:line="358" w:lineRule="exact"/>
      <w:jc w:val="both"/>
    </w:pPr>
    <w:rPr>
      <w:rFonts w:ascii="Segoe UI" w:eastAsiaTheme="minorEastAsia" w:hAnsi="Segoe UI" w:cs="Segoe UI"/>
      <w:color w:val="auto"/>
      <w:sz w:val="24"/>
      <w:szCs w:val="24"/>
      <w:lang w:eastAsia="pl-PL"/>
    </w:rPr>
  </w:style>
  <w:style w:type="character" w:customStyle="1" w:styleId="FontStyle2371">
    <w:name w:val="Font Style2371"/>
    <w:basedOn w:val="Domylnaczcionkaakapitu"/>
    <w:uiPriority w:val="99"/>
    <w:rsid w:val="003A0FA1"/>
    <w:rPr>
      <w:rFonts w:ascii="Segoe UI" w:hAnsi="Segoe UI" w:cs="Segoe UI"/>
      <w:b/>
      <w:bCs/>
      <w:color w:val="000000"/>
      <w:sz w:val="20"/>
      <w:szCs w:val="20"/>
    </w:rPr>
  </w:style>
  <w:style w:type="paragraph" w:styleId="Nagwekspisutreci">
    <w:name w:val="TOC Heading"/>
    <w:basedOn w:val="Nagwek1"/>
    <w:next w:val="Normalny"/>
    <w:uiPriority w:val="39"/>
    <w:unhideWhenUsed/>
    <w:qFormat/>
    <w:rsid w:val="00FA5CEA"/>
    <w:pPr>
      <w:keepLines/>
      <w:numPr>
        <w:numId w:val="0"/>
      </w:numPr>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2">
    <w:name w:val="toc 2"/>
    <w:basedOn w:val="Normalny"/>
    <w:next w:val="Normalny"/>
    <w:autoRedefine/>
    <w:uiPriority w:val="39"/>
    <w:unhideWhenUsed/>
    <w:rsid w:val="00FA5CEA"/>
    <w:pPr>
      <w:spacing w:after="100"/>
      <w:ind w:left="220"/>
    </w:pPr>
  </w:style>
  <w:style w:type="paragraph" w:styleId="Spistreci3">
    <w:name w:val="toc 3"/>
    <w:basedOn w:val="Normalny"/>
    <w:next w:val="Normalny"/>
    <w:autoRedefine/>
    <w:uiPriority w:val="39"/>
    <w:unhideWhenUsed/>
    <w:rsid w:val="00FA5CEA"/>
    <w:pPr>
      <w:spacing w:after="100"/>
      <w:ind w:left="440"/>
    </w:pPr>
  </w:style>
  <w:style w:type="paragraph" w:styleId="Spistreci1">
    <w:name w:val="toc 1"/>
    <w:basedOn w:val="Normalny"/>
    <w:next w:val="Normalny"/>
    <w:autoRedefine/>
    <w:uiPriority w:val="39"/>
    <w:unhideWhenUsed/>
    <w:rsid w:val="00FA5CEA"/>
    <w:pPr>
      <w:spacing w:after="100"/>
    </w:pPr>
  </w:style>
  <w:style w:type="paragraph" w:styleId="Tekstpodstawowy3">
    <w:name w:val="Body Text 3"/>
    <w:basedOn w:val="Normalny"/>
    <w:link w:val="Tekstpodstawowy3Znak1"/>
    <w:uiPriority w:val="99"/>
    <w:unhideWhenUsed/>
    <w:rsid w:val="003F6936"/>
    <w:pPr>
      <w:spacing w:after="120"/>
    </w:pPr>
    <w:rPr>
      <w:sz w:val="16"/>
      <w:szCs w:val="16"/>
    </w:rPr>
  </w:style>
  <w:style w:type="character" w:customStyle="1" w:styleId="Tekstpodstawowy3Znak1">
    <w:name w:val="Tekst podstawowy 3 Znak1"/>
    <w:basedOn w:val="Domylnaczcionkaakapitu"/>
    <w:link w:val="Tekstpodstawowy3"/>
    <w:uiPriority w:val="99"/>
    <w:rsid w:val="003F6936"/>
    <w:rPr>
      <w:rFonts w:ascii="Calibri" w:hAnsi="Calibri" w:cs="Calibri"/>
      <w:color w:val="000000"/>
      <w:sz w:val="16"/>
      <w:szCs w:val="16"/>
      <w:lang w:eastAsia="zh-CN"/>
    </w:rPr>
  </w:style>
  <w:style w:type="numbering" w:customStyle="1" w:styleId="WW8Num12">
    <w:name w:val="WW8Num12"/>
    <w:basedOn w:val="Bezlisty"/>
    <w:rsid w:val="00376F9C"/>
    <w:pPr>
      <w:numPr>
        <w:numId w:val="194"/>
      </w:numPr>
    </w:pPr>
  </w:style>
  <w:style w:type="numbering" w:customStyle="1" w:styleId="WW8Num2">
    <w:name w:val="WW8Num2"/>
    <w:basedOn w:val="Bezlisty"/>
    <w:rsid w:val="00B9648D"/>
    <w:pPr>
      <w:numPr>
        <w:numId w:val="197"/>
      </w:numPr>
    </w:pPr>
  </w:style>
  <w:style w:type="character" w:customStyle="1" w:styleId="Teksttreci6">
    <w:name w:val="Tekst treści (6)_"/>
    <w:basedOn w:val="Domylnaczcionkaakapitu"/>
    <w:link w:val="Teksttreci60"/>
    <w:rsid w:val="00733C64"/>
    <w:rPr>
      <w:sz w:val="23"/>
      <w:szCs w:val="23"/>
      <w:shd w:val="clear" w:color="auto" w:fill="FFFFFF"/>
    </w:rPr>
  </w:style>
  <w:style w:type="paragraph" w:customStyle="1" w:styleId="Teksttreci60">
    <w:name w:val="Tekst treści (6)"/>
    <w:basedOn w:val="Normalny"/>
    <w:link w:val="Teksttreci6"/>
    <w:rsid w:val="00733C64"/>
    <w:pPr>
      <w:shd w:val="clear" w:color="auto" w:fill="FFFFFF"/>
      <w:suppressAutoHyphens w:val="0"/>
      <w:spacing w:before="540" w:after="0" w:line="274" w:lineRule="exact"/>
      <w:ind w:hanging="500"/>
      <w:jc w:val="both"/>
    </w:pPr>
    <w:rPr>
      <w:rFonts w:ascii="Times New Roman" w:hAnsi="Times New Roman" w:cs="Times New Roman"/>
      <w:color w:val="auto"/>
      <w:sz w:val="23"/>
      <w:szCs w:val="23"/>
      <w:lang w:eastAsia="pl-PL"/>
    </w:rPr>
  </w:style>
  <w:style w:type="character" w:customStyle="1" w:styleId="Teksttreci2">
    <w:name w:val="Tekst treści (2)_"/>
    <w:basedOn w:val="Domylnaczcionkaakapitu"/>
    <w:link w:val="Teksttreci20"/>
    <w:qFormat/>
    <w:rsid w:val="00733C64"/>
    <w:rPr>
      <w:rFonts w:ascii="Arial" w:eastAsia="Arial" w:hAnsi="Arial" w:cs="Arial"/>
      <w:shd w:val="clear" w:color="auto" w:fill="FFFFFF"/>
    </w:rPr>
  </w:style>
  <w:style w:type="paragraph" w:customStyle="1" w:styleId="Teksttreci20">
    <w:name w:val="Tekst treści (2)"/>
    <w:basedOn w:val="Normalny"/>
    <w:link w:val="Teksttreci2"/>
    <w:qFormat/>
    <w:rsid w:val="00733C64"/>
    <w:pPr>
      <w:widowControl w:val="0"/>
      <w:shd w:val="clear" w:color="auto" w:fill="FFFFFF"/>
      <w:suppressAutoHyphens w:val="0"/>
      <w:spacing w:before="1620" w:after="0" w:line="0" w:lineRule="atLeast"/>
      <w:ind w:hanging="620"/>
      <w:jc w:val="both"/>
    </w:pPr>
    <w:rPr>
      <w:rFonts w:ascii="Arial" w:eastAsia="Arial" w:hAnsi="Arial" w:cs="Arial"/>
      <w:color w:val="auto"/>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688893">
      <w:bodyDiv w:val="1"/>
      <w:marLeft w:val="0"/>
      <w:marRight w:val="0"/>
      <w:marTop w:val="0"/>
      <w:marBottom w:val="0"/>
      <w:divBdr>
        <w:top w:val="none" w:sz="0" w:space="0" w:color="auto"/>
        <w:left w:val="none" w:sz="0" w:space="0" w:color="auto"/>
        <w:bottom w:val="none" w:sz="0" w:space="0" w:color="auto"/>
        <w:right w:val="none" w:sz="0" w:space="0" w:color="auto"/>
      </w:divBdr>
      <w:divsChild>
        <w:div w:id="1132558585">
          <w:marLeft w:val="0"/>
          <w:marRight w:val="0"/>
          <w:marTop w:val="0"/>
          <w:marBottom w:val="0"/>
          <w:divBdr>
            <w:top w:val="none" w:sz="0" w:space="0" w:color="auto"/>
            <w:left w:val="none" w:sz="0" w:space="0" w:color="auto"/>
            <w:bottom w:val="none" w:sz="0" w:space="0" w:color="auto"/>
            <w:right w:val="none" w:sz="0" w:space="0" w:color="auto"/>
          </w:divBdr>
          <w:divsChild>
            <w:div w:id="124105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813236">
      <w:bodyDiv w:val="1"/>
      <w:marLeft w:val="0"/>
      <w:marRight w:val="0"/>
      <w:marTop w:val="0"/>
      <w:marBottom w:val="0"/>
      <w:divBdr>
        <w:top w:val="none" w:sz="0" w:space="0" w:color="auto"/>
        <w:left w:val="none" w:sz="0" w:space="0" w:color="auto"/>
        <w:bottom w:val="none" w:sz="0" w:space="0" w:color="auto"/>
        <w:right w:val="none" w:sz="0" w:space="0" w:color="auto"/>
      </w:divBdr>
    </w:div>
    <w:div w:id="1870099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18" Type="http://schemas.openxmlformats.org/officeDocument/2006/relationships/hyperlink" Target="mailto:Janusz.Lotkowski@sztabin.ug.gov.pl" TargetMode="External"/><Relationship Id="rId3" Type="http://schemas.openxmlformats.org/officeDocument/2006/relationships/styles" Target="styles.xml"/><Relationship Id="rId21" Type="http://schemas.openxmlformats.org/officeDocument/2006/relationships/hyperlink" Target="http://sip.lex.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kancelaria@ius-europa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26c2000c-9dda-4faa-979b-a0231ddcd90c"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Janusz.Lotkowski@sztabin.ug.gov.pl" TargetMode="External"/><Relationship Id="rId23" Type="http://schemas.openxmlformats.org/officeDocument/2006/relationships/footer" Target="footer1.xml"/><Relationship Id="rId10" Type="http://schemas.openxmlformats.org/officeDocument/2006/relationships/hyperlink" Target="http://www.sztabin.ug.gov.pl" TargetMode="External"/><Relationship Id="rId19" Type="http://schemas.openxmlformats.org/officeDocument/2006/relationships/hyperlink" Target="mailto:ugsztabin@sztabin.ug.gov.pl" TargetMode="External"/><Relationship Id="rId4" Type="http://schemas.openxmlformats.org/officeDocument/2006/relationships/settings" Target="settings.xml"/><Relationship Id="rId9" Type="http://schemas.openxmlformats.org/officeDocument/2006/relationships/hyperlink" Target="mailto:ugsztabin@sztabin.ug.gov.pl" TargetMode="External"/><Relationship Id="rId14" Type="http://schemas.openxmlformats.org/officeDocument/2006/relationships/hyperlink" Target="https://ezamowienia.gov.pl"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C9BBE-A18A-D149-9A37-E750BC1E3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28</Pages>
  <Words>11756</Words>
  <Characters>70539</Characters>
  <Application>Microsoft Office Word</Application>
  <DocSecurity>0</DocSecurity>
  <Lines>587</Lines>
  <Paragraphs>164</Paragraphs>
  <ScaleCrop>false</ScaleCrop>
  <HeadingPairs>
    <vt:vector size="2" baseType="variant">
      <vt:variant>
        <vt:lpstr>Tytuł</vt:lpstr>
      </vt:variant>
      <vt:variant>
        <vt:i4>1</vt:i4>
      </vt:variant>
    </vt:vector>
  </HeadingPairs>
  <TitlesOfParts>
    <vt:vector size="1" baseType="lpstr">
      <vt:lpstr>Sztabin, 26 kwiecień 2012 r</vt:lpstr>
    </vt:vector>
  </TitlesOfParts>
  <Company>Microsoft</Company>
  <LinksUpToDate>false</LinksUpToDate>
  <CharactersWithSpaces>82131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Sztabin, 26 kwiecień 2012 r</dc:title>
  <dc:subject/>
  <dc:creator>admin</dc:creator>
  <cp:keywords/>
  <dc:description/>
  <cp:lastModifiedBy>Ja</cp:lastModifiedBy>
  <cp:revision>9</cp:revision>
  <cp:lastPrinted>2025-11-27T18:04:00Z</cp:lastPrinted>
  <dcterms:created xsi:type="dcterms:W3CDTF">2025-11-27T13:39:00Z</dcterms:created>
  <dcterms:modified xsi:type="dcterms:W3CDTF">2025-11-27T18:06:00Z</dcterms:modified>
</cp:coreProperties>
</file>